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69E" w:rsidRPr="00AD369E" w:rsidRDefault="00AD369E" w:rsidP="00AD369E">
      <w:pPr>
        <w:jc w:val="both"/>
        <w:rPr>
          <w:kern w:val="2"/>
        </w:rPr>
      </w:pPr>
      <w:r w:rsidRPr="00AD369E">
        <w:rPr>
          <w:kern w:val="2"/>
        </w:rPr>
        <w:t xml:space="preserve">Принят на педагогическом совете                                                      </w:t>
      </w:r>
      <w:r>
        <w:rPr>
          <w:kern w:val="2"/>
        </w:rPr>
        <w:t xml:space="preserve">  </w:t>
      </w:r>
      <w:r w:rsidRPr="00AD369E">
        <w:rPr>
          <w:kern w:val="2"/>
        </w:rPr>
        <w:t>Утвержден</w:t>
      </w:r>
    </w:p>
    <w:p w:rsidR="00AD369E" w:rsidRPr="00AD369E" w:rsidRDefault="00AD369E" w:rsidP="00AD369E">
      <w:pPr>
        <w:rPr>
          <w:kern w:val="2"/>
        </w:rPr>
      </w:pPr>
      <w:r w:rsidRPr="00AD369E">
        <w:rPr>
          <w:kern w:val="2"/>
        </w:rPr>
        <w:t xml:space="preserve">МАДОУ ЦРР-д/с№32                                                                           </w:t>
      </w:r>
      <w:r>
        <w:rPr>
          <w:kern w:val="2"/>
        </w:rPr>
        <w:t xml:space="preserve"> </w:t>
      </w:r>
      <w:r w:rsidRPr="00AD369E">
        <w:rPr>
          <w:kern w:val="2"/>
        </w:rPr>
        <w:t>заведующим</w:t>
      </w:r>
    </w:p>
    <w:p w:rsidR="00AD369E" w:rsidRPr="00AD369E" w:rsidRDefault="00AD369E" w:rsidP="00AD369E">
      <w:pPr>
        <w:rPr>
          <w:kern w:val="2"/>
        </w:rPr>
      </w:pPr>
      <w:r w:rsidRPr="00AD369E">
        <w:rPr>
          <w:kern w:val="2"/>
        </w:rPr>
        <w:t xml:space="preserve">протокол </w:t>
      </w:r>
      <w:r w:rsidR="00BC7013">
        <w:rPr>
          <w:kern w:val="2"/>
        </w:rPr>
        <w:t>№1 от 31</w:t>
      </w:r>
      <w:r w:rsidR="0046639A">
        <w:rPr>
          <w:kern w:val="2"/>
        </w:rPr>
        <w:t>.08</w:t>
      </w:r>
      <w:r w:rsidR="00AF6E46">
        <w:rPr>
          <w:kern w:val="2"/>
        </w:rPr>
        <w:t>. 2021</w:t>
      </w:r>
      <w:r w:rsidRPr="00AD369E">
        <w:rPr>
          <w:kern w:val="2"/>
        </w:rPr>
        <w:t xml:space="preserve">г.                                   </w:t>
      </w:r>
      <w:r>
        <w:rPr>
          <w:kern w:val="2"/>
        </w:rPr>
        <w:t xml:space="preserve">                             </w:t>
      </w:r>
      <w:r w:rsidRPr="00AD369E">
        <w:rPr>
          <w:kern w:val="2"/>
        </w:rPr>
        <w:t xml:space="preserve">МАДОУ ЦРР-д/с№32                                                                                                                                                                                                   </w:t>
      </w:r>
    </w:p>
    <w:p w:rsidR="00AD369E" w:rsidRPr="00AD369E" w:rsidRDefault="00AD369E" w:rsidP="00AD369E">
      <w:pPr>
        <w:rPr>
          <w:kern w:val="2"/>
        </w:rPr>
      </w:pPr>
      <w:r w:rsidRPr="00AD369E">
        <w:rPr>
          <w:kern w:val="2"/>
        </w:rPr>
        <w:t xml:space="preserve">                                                                                                               </w:t>
      </w:r>
      <w:r>
        <w:rPr>
          <w:kern w:val="2"/>
        </w:rPr>
        <w:t xml:space="preserve">  </w:t>
      </w:r>
      <w:r w:rsidRPr="00AD369E">
        <w:rPr>
          <w:kern w:val="2"/>
        </w:rPr>
        <w:t>________Дементьевой Л.В.</w:t>
      </w:r>
    </w:p>
    <w:p w:rsidR="00AD369E" w:rsidRDefault="00AD369E" w:rsidP="00AD369E">
      <w:pPr>
        <w:jc w:val="center"/>
        <w:rPr>
          <w:sz w:val="28"/>
          <w:szCs w:val="28"/>
        </w:rPr>
      </w:pPr>
      <w:r w:rsidRPr="00B50EA6">
        <w:rPr>
          <w:sz w:val="28"/>
          <w:szCs w:val="28"/>
        </w:rPr>
        <w:t xml:space="preserve">  </w:t>
      </w: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bookmarkStart w:id="0" w:name="_GoBack"/>
      <w:bookmarkEnd w:id="0"/>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E782D" w:rsidRDefault="00AD369E" w:rsidP="00AD369E">
      <w:pPr>
        <w:pStyle w:val="a6"/>
        <w:jc w:val="center"/>
        <w:rPr>
          <w:rFonts w:ascii="Times New Roman" w:eastAsia="SimSun" w:hAnsi="Times New Roman"/>
          <w:b/>
          <w:sz w:val="48"/>
          <w:szCs w:val="48"/>
        </w:rPr>
      </w:pPr>
      <w:r w:rsidRPr="00AD369E">
        <w:rPr>
          <w:rFonts w:ascii="Times New Roman" w:eastAsia="SimSun" w:hAnsi="Times New Roman"/>
          <w:b/>
          <w:sz w:val="48"/>
          <w:szCs w:val="48"/>
        </w:rPr>
        <w:t xml:space="preserve">ПУБЛИЧНЫЙ ОТЧЕТ </w:t>
      </w:r>
    </w:p>
    <w:p w:rsidR="00AE782D" w:rsidRDefault="00AD369E" w:rsidP="00AD369E">
      <w:pPr>
        <w:pStyle w:val="a6"/>
        <w:jc w:val="center"/>
        <w:rPr>
          <w:rFonts w:ascii="Times New Roman" w:eastAsia="SimSun" w:hAnsi="Times New Roman"/>
          <w:b/>
          <w:sz w:val="48"/>
          <w:szCs w:val="48"/>
        </w:rPr>
      </w:pPr>
      <w:r w:rsidRPr="00AD369E">
        <w:rPr>
          <w:rFonts w:ascii="Times New Roman" w:eastAsia="SimSun" w:hAnsi="Times New Roman"/>
          <w:b/>
          <w:sz w:val="48"/>
          <w:szCs w:val="48"/>
        </w:rPr>
        <w:t xml:space="preserve">О </w:t>
      </w:r>
      <w:r w:rsidR="00AE782D">
        <w:rPr>
          <w:rFonts w:ascii="Times New Roman" w:eastAsia="SimSun" w:hAnsi="Times New Roman"/>
          <w:b/>
          <w:sz w:val="48"/>
          <w:szCs w:val="48"/>
        </w:rPr>
        <w:t>ДЕЯТЕЛЬНОСТИ</w:t>
      </w:r>
    </w:p>
    <w:p w:rsidR="00AD369E" w:rsidRPr="00AD369E" w:rsidRDefault="00AD369E" w:rsidP="00AD369E">
      <w:pPr>
        <w:pStyle w:val="a6"/>
        <w:jc w:val="center"/>
        <w:rPr>
          <w:rFonts w:ascii="Times New Roman" w:eastAsia="SimSun" w:hAnsi="Times New Roman"/>
          <w:b/>
          <w:sz w:val="48"/>
          <w:szCs w:val="48"/>
        </w:rPr>
      </w:pPr>
      <w:r w:rsidRPr="00AD369E">
        <w:rPr>
          <w:rFonts w:ascii="Times New Roman" w:hAnsi="Times New Roman"/>
          <w:b/>
          <w:sz w:val="48"/>
          <w:szCs w:val="48"/>
        </w:rPr>
        <w:t>МАДОУ ЦРР-д/с № 32</w:t>
      </w:r>
    </w:p>
    <w:p w:rsidR="00AD369E" w:rsidRPr="00AD369E" w:rsidRDefault="009C6432" w:rsidP="00AD369E">
      <w:pPr>
        <w:pStyle w:val="a6"/>
        <w:jc w:val="center"/>
        <w:rPr>
          <w:rFonts w:ascii="Times New Roman" w:eastAsia="SimSun" w:hAnsi="Times New Roman"/>
          <w:b/>
          <w:sz w:val="48"/>
          <w:szCs w:val="48"/>
        </w:rPr>
      </w:pPr>
      <w:r>
        <w:rPr>
          <w:rFonts w:ascii="Times New Roman" w:hAnsi="Times New Roman"/>
          <w:b/>
          <w:sz w:val="48"/>
          <w:szCs w:val="48"/>
        </w:rPr>
        <w:t>ЗА 2020-2021</w:t>
      </w:r>
      <w:r w:rsidR="00AD369E" w:rsidRPr="00AD369E">
        <w:rPr>
          <w:rFonts w:ascii="Times New Roman" w:eastAsia="SimSun" w:hAnsi="Times New Roman"/>
          <w:b/>
          <w:sz w:val="48"/>
          <w:szCs w:val="48"/>
        </w:rPr>
        <w:t xml:space="preserve"> УЧЕБНЫЙ ГОД.</w:t>
      </w:r>
    </w:p>
    <w:p w:rsidR="00AD369E" w:rsidRPr="00AD369E" w:rsidRDefault="00AD369E" w:rsidP="00AD369E">
      <w:pPr>
        <w:pStyle w:val="a6"/>
        <w:jc w:val="center"/>
        <w:rPr>
          <w:rFonts w:ascii="Times New Roman" w:hAnsi="Times New Roman"/>
          <w:b/>
          <w:sz w:val="48"/>
          <w:szCs w:val="4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jc w:val="center"/>
        <w:rPr>
          <w:sz w:val="28"/>
          <w:szCs w:val="28"/>
        </w:rPr>
      </w:pPr>
    </w:p>
    <w:p w:rsidR="00AD369E" w:rsidRDefault="00AD369E" w:rsidP="00AD369E">
      <w:pPr>
        <w:rPr>
          <w:sz w:val="28"/>
          <w:szCs w:val="28"/>
        </w:rPr>
      </w:pPr>
    </w:p>
    <w:p w:rsidR="00A8037E" w:rsidRDefault="00A8037E" w:rsidP="00AD369E">
      <w:pPr>
        <w:rPr>
          <w:sz w:val="28"/>
          <w:szCs w:val="28"/>
        </w:rPr>
      </w:pPr>
    </w:p>
    <w:p w:rsidR="00AD369E" w:rsidRPr="00B50EA6" w:rsidRDefault="00AD369E" w:rsidP="00AD369E">
      <w:pPr>
        <w:jc w:val="center"/>
      </w:pPr>
      <w:r w:rsidRPr="00B50EA6">
        <w:rPr>
          <w:sz w:val="28"/>
          <w:szCs w:val="28"/>
        </w:rPr>
        <w:lastRenderedPageBreak/>
        <w:t xml:space="preserve"> </w:t>
      </w:r>
      <w:r w:rsidRPr="00B50EA6">
        <w:rPr>
          <w:b/>
          <w:bCs/>
          <w:i/>
          <w:iCs/>
          <w:sz w:val="28"/>
          <w:szCs w:val="28"/>
        </w:rPr>
        <w:t>I раздел. Общая характеристика учреждения</w:t>
      </w:r>
    </w:p>
    <w:p w:rsidR="00AD369E" w:rsidRPr="00B50EA6" w:rsidRDefault="00AD369E" w:rsidP="00AD369E">
      <w:pPr>
        <w:jc w:val="both"/>
        <w:rPr>
          <w:sz w:val="28"/>
          <w:szCs w:val="28"/>
        </w:rPr>
      </w:pPr>
      <w:r w:rsidRPr="00B50EA6">
        <w:rPr>
          <w:b/>
          <w:bCs/>
          <w:color w:val="7030A0"/>
          <w:sz w:val="28"/>
          <w:szCs w:val="28"/>
          <w:u w:val="single"/>
          <w:lang w:eastAsia="ru-RU"/>
        </w:rPr>
        <w:t>Учредитель:</w:t>
      </w:r>
      <w:r w:rsidRPr="00B50EA6">
        <w:rPr>
          <w:sz w:val="28"/>
          <w:szCs w:val="28"/>
          <w:lang w:eastAsia="ru-RU"/>
        </w:rPr>
        <w:t xml:space="preserve"> </w:t>
      </w:r>
      <w:r w:rsidRPr="00B50EA6">
        <w:rPr>
          <w:sz w:val="28"/>
          <w:szCs w:val="28"/>
        </w:rPr>
        <w:t xml:space="preserve">администрация муниципального образования Кавказский район         </w:t>
      </w:r>
    </w:p>
    <w:p w:rsidR="00AD369E" w:rsidRPr="00B50EA6" w:rsidRDefault="00AD369E" w:rsidP="00AD369E">
      <w:pPr>
        <w:spacing w:before="100" w:beforeAutospacing="1" w:after="100" w:afterAutospacing="1"/>
        <w:rPr>
          <w:lang w:eastAsia="ru-RU"/>
        </w:rPr>
      </w:pPr>
      <w:r w:rsidRPr="00B50EA6">
        <w:rPr>
          <w:b/>
          <w:bCs/>
          <w:color w:val="7030A0"/>
          <w:sz w:val="28"/>
          <w:szCs w:val="28"/>
          <w:u w:val="single"/>
          <w:lang w:eastAsia="ru-RU"/>
        </w:rPr>
        <w:t>Заведующий:</w:t>
      </w:r>
      <w:r w:rsidRPr="00B50EA6">
        <w:rPr>
          <w:color w:val="000000"/>
          <w:sz w:val="28"/>
          <w:szCs w:val="28"/>
          <w:lang w:eastAsia="ru-RU"/>
        </w:rPr>
        <w:t xml:space="preserve"> Дементьева Людмила Владимировна</w:t>
      </w:r>
    </w:p>
    <w:p w:rsidR="00AD369E" w:rsidRPr="00B50EA6" w:rsidRDefault="00AD369E" w:rsidP="00AD369E">
      <w:pPr>
        <w:jc w:val="both"/>
        <w:rPr>
          <w:sz w:val="28"/>
          <w:szCs w:val="28"/>
        </w:rPr>
      </w:pPr>
      <w:r w:rsidRPr="00B50EA6">
        <w:rPr>
          <w:b/>
          <w:bCs/>
          <w:color w:val="7030A0"/>
          <w:sz w:val="28"/>
          <w:szCs w:val="28"/>
          <w:u w:val="single"/>
          <w:lang w:eastAsia="ru-RU"/>
        </w:rPr>
        <w:t>Наш адрес:</w:t>
      </w:r>
      <w:r w:rsidRPr="00B50EA6">
        <w:rPr>
          <w:sz w:val="28"/>
          <w:szCs w:val="28"/>
          <w:lang w:eastAsia="ru-RU"/>
        </w:rPr>
        <w:t xml:space="preserve"> </w:t>
      </w:r>
      <w:r w:rsidRPr="00B50EA6">
        <w:rPr>
          <w:sz w:val="28"/>
          <w:szCs w:val="28"/>
        </w:rPr>
        <w:t xml:space="preserve">352 396, Краснодарский край, Кавказский район, г. </w:t>
      </w:r>
      <w:r>
        <w:rPr>
          <w:sz w:val="28"/>
          <w:szCs w:val="28"/>
        </w:rPr>
        <w:t>Кропоткин, Микрорайон 1, дом 43.</w:t>
      </w:r>
    </w:p>
    <w:p w:rsidR="00AD369E" w:rsidRPr="00B50EA6" w:rsidRDefault="00AD369E" w:rsidP="00AD369E">
      <w:pPr>
        <w:spacing w:line="360" w:lineRule="auto"/>
        <w:ind w:hanging="280"/>
        <w:rPr>
          <w:b/>
          <w:bCs/>
          <w:color w:val="9370DB"/>
          <w:sz w:val="28"/>
          <w:szCs w:val="28"/>
        </w:rPr>
      </w:pPr>
      <w:r w:rsidRPr="00B50EA6">
        <w:rPr>
          <w:b/>
          <w:bCs/>
          <w:color w:val="9370DB"/>
          <w:sz w:val="28"/>
          <w:szCs w:val="28"/>
        </w:rPr>
        <w:t xml:space="preserve">   </w:t>
      </w:r>
    </w:p>
    <w:p w:rsidR="00AD369E" w:rsidRPr="00B50EA6" w:rsidRDefault="00AD369E" w:rsidP="00AD369E">
      <w:pPr>
        <w:spacing w:line="360" w:lineRule="auto"/>
        <w:ind w:hanging="280"/>
        <w:rPr>
          <w:i/>
          <w:sz w:val="26"/>
          <w:szCs w:val="26"/>
        </w:rPr>
      </w:pPr>
      <w:r w:rsidRPr="00B50EA6">
        <w:rPr>
          <w:b/>
          <w:bCs/>
          <w:color w:val="9370DB"/>
          <w:sz w:val="28"/>
          <w:szCs w:val="28"/>
        </w:rPr>
        <w:t xml:space="preserve">    </w:t>
      </w:r>
      <w:r w:rsidRPr="00B50EA6">
        <w:rPr>
          <w:b/>
          <w:bCs/>
          <w:color w:val="7030A0"/>
          <w:sz w:val="28"/>
          <w:szCs w:val="28"/>
          <w:u w:val="single"/>
        </w:rPr>
        <w:t>Телефон:</w:t>
      </w:r>
      <w:r w:rsidRPr="00B50EA6">
        <w:rPr>
          <w:color w:val="7030A0"/>
          <w:sz w:val="28"/>
          <w:szCs w:val="28"/>
        </w:rPr>
        <w:t xml:space="preserve"> </w:t>
      </w:r>
      <w:r w:rsidRPr="00B50EA6">
        <w:rPr>
          <w:sz w:val="28"/>
          <w:szCs w:val="28"/>
        </w:rPr>
        <w:t>8(861 38)</w:t>
      </w:r>
      <w:r>
        <w:rPr>
          <w:i/>
          <w:sz w:val="26"/>
          <w:szCs w:val="26"/>
        </w:rPr>
        <w:t xml:space="preserve"> 3-47-01, 3-47-02, 3-47-03</w:t>
      </w:r>
    </w:p>
    <w:p w:rsidR="00AD369E" w:rsidRPr="00B50EA6" w:rsidRDefault="00AD369E" w:rsidP="00AD369E">
      <w:pPr>
        <w:spacing w:line="360" w:lineRule="auto"/>
        <w:ind w:hanging="280"/>
        <w:rPr>
          <w:i/>
          <w:sz w:val="26"/>
          <w:szCs w:val="26"/>
        </w:rPr>
      </w:pPr>
      <w:r w:rsidRPr="00B50EA6">
        <w:rPr>
          <w:i/>
          <w:sz w:val="26"/>
          <w:szCs w:val="26"/>
        </w:rPr>
        <w:t xml:space="preserve"> </w:t>
      </w:r>
    </w:p>
    <w:p w:rsidR="00AD369E" w:rsidRPr="00B50EA6" w:rsidRDefault="00AD369E" w:rsidP="00AD369E">
      <w:pPr>
        <w:spacing w:line="360" w:lineRule="auto"/>
        <w:ind w:hanging="280"/>
        <w:rPr>
          <w:i/>
          <w:sz w:val="26"/>
          <w:szCs w:val="26"/>
        </w:rPr>
      </w:pPr>
      <w:r w:rsidRPr="00B50EA6">
        <w:rPr>
          <w:b/>
          <w:color w:val="7030A0"/>
          <w:sz w:val="26"/>
          <w:szCs w:val="26"/>
        </w:rPr>
        <w:t xml:space="preserve">    </w:t>
      </w:r>
      <w:r w:rsidRPr="00B50EA6">
        <w:rPr>
          <w:b/>
          <w:color w:val="7030A0"/>
          <w:sz w:val="26"/>
          <w:szCs w:val="26"/>
          <w:u w:val="single"/>
        </w:rPr>
        <w:t>Факс</w:t>
      </w:r>
      <w:r w:rsidRPr="00B50EA6">
        <w:rPr>
          <w:sz w:val="26"/>
          <w:szCs w:val="26"/>
        </w:rPr>
        <w:t>:</w:t>
      </w:r>
      <w:r w:rsidRPr="00B50EA6">
        <w:rPr>
          <w:i/>
          <w:sz w:val="26"/>
          <w:szCs w:val="26"/>
        </w:rPr>
        <w:t xml:space="preserve"> </w:t>
      </w:r>
      <w:r>
        <w:rPr>
          <w:sz w:val="26"/>
          <w:szCs w:val="26"/>
        </w:rPr>
        <w:t>---- нет</w:t>
      </w:r>
    </w:p>
    <w:p w:rsidR="00AD369E" w:rsidRPr="00B50EA6" w:rsidRDefault="00AD369E" w:rsidP="00AD369E">
      <w:pPr>
        <w:spacing w:line="360" w:lineRule="auto"/>
        <w:ind w:hanging="280"/>
        <w:rPr>
          <w:i/>
          <w:sz w:val="26"/>
          <w:szCs w:val="26"/>
        </w:rPr>
      </w:pPr>
    </w:p>
    <w:p w:rsidR="00AD369E" w:rsidRPr="00B50EA6" w:rsidRDefault="00AD369E" w:rsidP="00AD369E">
      <w:pPr>
        <w:spacing w:line="360" w:lineRule="auto"/>
        <w:ind w:hanging="280"/>
        <w:rPr>
          <w:sz w:val="26"/>
          <w:szCs w:val="26"/>
        </w:rPr>
      </w:pPr>
      <w:r w:rsidRPr="00B50EA6">
        <w:rPr>
          <w:b/>
          <w:color w:val="7030A0"/>
          <w:sz w:val="28"/>
          <w:szCs w:val="28"/>
        </w:rPr>
        <w:t xml:space="preserve">    </w:t>
      </w:r>
      <w:r w:rsidRPr="00B50EA6">
        <w:rPr>
          <w:b/>
          <w:bCs/>
          <w:color w:val="7030A0"/>
          <w:sz w:val="28"/>
          <w:szCs w:val="28"/>
          <w:u w:val="single"/>
        </w:rPr>
        <w:t>Тип учреждения:</w:t>
      </w:r>
      <w:r w:rsidRPr="00B50EA6">
        <w:rPr>
          <w:sz w:val="28"/>
          <w:szCs w:val="28"/>
        </w:rPr>
        <w:t xml:space="preserve"> дошкольное образовательное учреждение.</w:t>
      </w:r>
      <w:r>
        <w:rPr>
          <w:sz w:val="28"/>
          <w:szCs w:val="28"/>
        </w:rPr>
        <w:t xml:space="preserve">    </w:t>
      </w:r>
    </w:p>
    <w:p w:rsidR="00AD369E" w:rsidRPr="00B50EA6" w:rsidRDefault="00AD369E" w:rsidP="00AD369E">
      <w:pPr>
        <w:spacing w:before="100" w:beforeAutospacing="1" w:after="100" w:afterAutospacing="1"/>
        <w:rPr>
          <w:sz w:val="28"/>
          <w:szCs w:val="28"/>
          <w:lang w:eastAsia="ru-RU"/>
        </w:rPr>
      </w:pPr>
      <w:r w:rsidRPr="00B50EA6">
        <w:rPr>
          <w:b/>
          <w:bCs/>
          <w:color w:val="7030A0"/>
          <w:sz w:val="28"/>
          <w:szCs w:val="28"/>
          <w:u w:val="single"/>
          <w:lang w:eastAsia="ru-RU"/>
        </w:rPr>
        <w:t>Вид учреждения:</w:t>
      </w:r>
      <w:r w:rsidRPr="00B50EA6">
        <w:rPr>
          <w:sz w:val="28"/>
          <w:szCs w:val="28"/>
          <w:lang w:eastAsia="ru-RU"/>
        </w:rPr>
        <w:t xml:space="preserve"> центр развития ребенка -детский сад</w:t>
      </w:r>
    </w:p>
    <w:p w:rsidR="00AD369E" w:rsidRPr="00B50EA6" w:rsidRDefault="00AD369E" w:rsidP="00AD369E">
      <w:pPr>
        <w:spacing w:before="100" w:beforeAutospacing="1" w:after="100" w:afterAutospacing="1"/>
        <w:rPr>
          <w:sz w:val="28"/>
          <w:szCs w:val="28"/>
          <w:lang w:eastAsia="ru-RU"/>
        </w:rPr>
      </w:pPr>
      <w:r w:rsidRPr="00B50EA6">
        <w:rPr>
          <w:b/>
          <w:bCs/>
          <w:color w:val="7030A0"/>
          <w:sz w:val="28"/>
          <w:szCs w:val="28"/>
          <w:u w:val="single"/>
          <w:lang w:eastAsia="ru-RU"/>
        </w:rPr>
        <w:t>Организационно-правовая форма:</w:t>
      </w:r>
      <w:r w:rsidRPr="00B50EA6">
        <w:rPr>
          <w:color w:val="FF0000"/>
          <w:sz w:val="28"/>
          <w:szCs w:val="28"/>
          <w:lang w:eastAsia="ru-RU"/>
        </w:rPr>
        <w:t xml:space="preserve"> </w:t>
      </w:r>
      <w:r w:rsidRPr="00B50EA6">
        <w:rPr>
          <w:sz w:val="28"/>
          <w:szCs w:val="28"/>
          <w:lang w:eastAsia="ru-RU"/>
        </w:rPr>
        <w:t xml:space="preserve">муниципальное </w:t>
      </w:r>
      <w:r>
        <w:rPr>
          <w:sz w:val="28"/>
          <w:szCs w:val="28"/>
          <w:lang w:eastAsia="ru-RU"/>
        </w:rPr>
        <w:t xml:space="preserve">автономное </w:t>
      </w:r>
      <w:r w:rsidRPr="00B50EA6">
        <w:rPr>
          <w:sz w:val="28"/>
          <w:szCs w:val="28"/>
          <w:lang w:eastAsia="ru-RU"/>
        </w:rPr>
        <w:t>учреждение.</w:t>
      </w:r>
    </w:p>
    <w:p w:rsidR="00AD369E" w:rsidRPr="00D46563" w:rsidRDefault="00AD369E" w:rsidP="00AD369E">
      <w:pPr>
        <w:spacing w:before="100" w:beforeAutospacing="1" w:after="100" w:afterAutospacing="1"/>
        <w:rPr>
          <w:lang w:eastAsia="ru-RU"/>
        </w:rPr>
      </w:pPr>
      <w:r w:rsidRPr="00B50EA6">
        <w:rPr>
          <w:b/>
          <w:bCs/>
          <w:color w:val="7030A0"/>
          <w:sz w:val="28"/>
          <w:szCs w:val="28"/>
          <w:u w:val="single"/>
        </w:rPr>
        <w:t>Лицензия на образовательную деятельность</w:t>
      </w:r>
      <w:r w:rsidRPr="00B50EA6">
        <w:rPr>
          <w:b/>
          <w:bCs/>
          <w:sz w:val="28"/>
          <w:szCs w:val="28"/>
          <w:u w:val="single"/>
        </w:rPr>
        <w:t>:</w:t>
      </w:r>
      <w:r w:rsidRPr="00B50EA6">
        <w:rPr>
          <w:sz w:val="28"/>
          <w:szCs w:val="28"/>
        </w:rPr>
        <w:t xml:space="preserve"> </w:t>
      </w:r>
      <w:r>
        <w:rPr>
          <w:sz w:val="28"/>
          <w:szCs w:val="28"/>
        </w:rPr>
        <w:t>№08786 от 29 июня 2018</w:t>
      </w:r>
      <w:r w:rsidRPr="00D46563">
        <w:rPr>
          <w:sz w:val="28"/>
          <w:szCs w:val="28"/>
        </w:rPr>
        <w:t xml:space="preserve"> г. Сро</w:t>
      </w:r>
      <w:r>
        <w:rPr>
          <w:sz w:val="28"/>
          <w:szCs w:val="28"/>
        </w:rPr>
        <w:t>к действия: бессрочная.</w:t>
      </w:r>
    </w:p>
    <w:p w:rsidR="00AD369E" w:rsidRPr="001B1E69" w:rsidRDefault="00AD369E" w:rsidP="00AD369E">
      <w:pPr>
        <w:jc w:val="both"/>
        <w:rPr>
          <w:color w:val="C00000"/>
          <w:sz w:val="28"/>
          <w:szCs w:val="28"/>
        </w:rPr>
      </w:pPr>
      <w:r w:rsidRPr="00B50EA6">
        <w:rPr>
          <w:b/>
          <w:bCs/>
          <w:color w:val="7030A0"/>
          <w:sz w:val="28"/>
          <w:szCs w:val="28"/>
          <w:u w:val="single"/>
          <w:lang w:eastAsia="ru-RU"/>
        </w:rPr>
        <w:t>Лицензия на медицинскую деятельность:</w:t>
      </w:r>
      <w:r w:rsidRPr="00B50EA6">
        <w:rPr>
          <w:sz w:val="28"/>
          <w:szCs w:val="28"/>
        </w:rPr>
        <w:t xml:space="preserve"> </w:t>
      </w:r>
      <w:r w:rsidRPr="0037734B">
        <w:rPr>
          <w:sz w:val="28"/>
          <w:szCs w:val="28"/>
        </w:rPr>
        <w:t>серия ЛО23-01 № ЛО-23-01-011171 от 07 апреля 2017 г. срок действия – бессрочно.</w:t>
      </w:r>
    </w:p>
    <w:p w:rsidR="00AD369E" w:rsidRPr="00237DA3" w:rsidRDefault="00AD369E" w:rsidP="00AD369E">
      <w:pPr>
        <w:spacing w:before="100" w:beforeAutospacing="1" w:after="100" w:afterAutospacing="1"/>
        <w:rPr>
          <w:color w:val="C00000"/>
          <w:sz w:val="28"/>
          <w:szCs w:val="28"/>
        </w:rPr>
      </w:pPr>
    </w:p>
    <w:p w:rsidR="00AD369E" w:rsidRDefault="00AD369E" w:rsidP="00AD369E">
      <w:pPr>
        <w:jc w:val="both"/>
        <w:rPr>
          <w:b/>
          <w:color w:val="7030A0"/>
          <w:sz w:val="28"/>
          <w:szCs w:val="28"/>
          <w:u w:val="single"/>
        </w:rPr>
      </w:pPr>
    </w:p>
    <w:p w:rsidR="00AD369E" w:rsidRDefault="00AD369E" w:rsidP="00AD369E">
      <w:pPr>
        <w:jc w:val="both"/>
        <w:rPr>
          <w:b/>
          <w:color w:val="7030A0"/>
          <w:sz w:val="28"/>
          <w:szCs w:val="28"/>
          <w:u w:val="single"/>
        </w:rPr>
      </w:pPr>
    </w:p>
    <w:p w:rsidR="00AD369E" w:rsidRDefault="00AD369E" w:rsidP="00AD369E">
      <w:pPr>
        <w:jc w:val="both"/>
        <w:rPr>
          <w:sz w:val="28"/>
          <w:szCs w:val="28"/>
        </w:rPr>
      </w:pPr>
    </w:p>
    <w:p w:rsidR="00AD369E" w:rsidRDefault="00AD369E" w:rsidP="00AD369E">
      <w:pPr>
        <w:jc w:val="both"/>
        <w:rPr>
          <w:sz w:val="28"/>
          <w:szCs w:val="28"/>
        </w:rPr>
      </w:pPr>
    </w:p>
    <w:p w:rsidR="00AD369E" w:rsidRDefault="00AD369E" w:rsidP="00AD369E">
      <w:pPr>
        <w:jc w:val="both"/>
        <w:rPr>
          <w:sz w:val="28"/>
          <w:szCs w:val="28"/>
        </w:rPr>
      </w:pPr>
    </w:p>
    <w:p w:rsidR="00AD369E" w:rsidRDefault="00AD369E" w:rsidP="00AD369E">
      <w:pPr>
        <w:jc w:val="both"/>
        <w:rPr>
          <w:sz w:val="28"/>
          <w:szCs w:val="28"/>
        </w:rPr>
      </w:pPr>
    </w:p>
    <w:p w:rsidR="00AD369E" w:rsidRDefault="00AD369E" w:rsidP="00AD369E">
      <w:pPr>
        <w:jc w:val="both"/>
        <w:rPr>
          <w:sz w:val="28"/>
          <w:szCs w:val="28"/>
        </w:rPr>
      </w:pPr>
    </w:p>
    <w:p w:rsidR="00AD369E" w:rsidRDefault="00AD369E" w:rsidP="00AD369E">
      <w:pPr>
        <w:jc w:val="both"/>
        <w:rPr>
          <w:sz w:val="28"/>
          <w:szCs w:val="28"/>
        </w:rPr>
      </w:pPr>
    </w:p>
    <w:p w:rsidR="00AD369E" w:rsidRDefault="00AD369E" w:rsidP="00AD369E">
      <w:pPr>
        <w:jc w:val="both"/>
        <w:rPr>
          <w:sz w:val="28"/>
          <w:szCs w:val="28"/>
        </w:rPr>
      </w:pPr>
    </w:p>
    <w:p w:rsidR="00AD369E" w:rsidRDefault="00AD369E" w:rsidP="00AD369E">
      <w:pPr>
        <w:jc w:val="both"/>
        <w:rPr>
          <w:sz w:val="28"/>
          <w:szCs w:val="28"/>
        </w:rPr>
      </w:pPr>
    </w:p>
    <w:p w:rsidR="00AD369E" w:rsidRDefault="00AD369E" w:rsidP="00AD369E">
      <w:pPr>
        <w:jc w:val="both"/>
        <w:rPr>
          <w:sz w:val="28"/>
          <w:szCs w:val="28"/>
        </w:rPr>
      </w:pPr>
    </w:p>
    <w:p w:rsidR="00AD369E" w:rsidRDefault="00AD369E" w:rsidP="00AD369E">
      <w:pPr>
        <w:jc w:val="both"/>
        <w:rPr>
          <w:sz w:val="28"/>
          <w:szCs w:val="28"/>
        </w:rPr>
      </w:pPr>
    </w:p>
    <w:p w:rsidR="00AD369E" w:rsidRDefault="00AD369E" w:rsidP="00AD369E">
      <w:pPr>
        <w:jc w:val="both"/>
        <w:rPr>
          <w:sz w:val="28"/>
          <w:szCs w:val="28"/>
        </w:rPr>
      </w:pPr>
    </w:p>
    <w:p w:rsidR="00AD369E" w:rsidRDefault="00AD369E" w:rsidP="00AD369E">
      <w:pPr>
        <w:jc w:val="both"/>
        <w:rPr>
          <w:sz w:val="28"/>
          <w:szCs w:val="28"/>
        </w:rPr>
      </w:pPr>
    </w:p>
    <w:p w:rsidR="00AD369E" w:rsidRDefault="00AD369E" w:rsidP="00AD369E">
      <w:pPr>
        <w:jc w:val="both"/>
        <w:rPr>
          <w:sz w:val="28"/>
          <w:szCs w:val="28"/>
        </w:rPr>
      </w:pPr>
    </w:p>
    <w:p w:rsidR="00AD369E" w:rsidRDefault="00AD369E" w:rsidP="00AD369E">
      <w:pPr>
        <w:jc w:val="both"/>
        <w:rPr>
          <w:sz w:val="28"/>
          <w:szCs w:val="28"/>
        </w:rPr>
      </w:pPr>
    </w:p>
    <w:p w:rsidR="00AD369E" w:rsidRDefault="00AD369E" w:rsidP="00AD369E">
      <w:pPr>
        <w:jc w:val="both"/>
        <w:rPr>
          <w:sz w:val="28"/>
          <w:szCs w:val="28"/>
        </w:rPr>
      </w:pPr>
    </w:p>
    <w:p w:rsidR="00AD369E" w:rsidRPr="00B50EA6" w:rsidRDefault="00AD369E" w:rsidP="00AD369E">
      <w:pPr>
        <w:jc w:val="both"/>
        <w:rPr>
          <w:sz w:val="28"/>
          <w:szCs w:val="28"/>
        </w:rPr>
      </w:pPr>
    </w:p>
    <w:p w:rsidR="00AD369E" w:rsidRDefault="00AD369E" w:rsidP="00AD369E">
      <w:pPr>
        <w:numPr>
          <w:ilvl w:val="0"/>
          <w:numId w:val="3"/>
        </w:numPr>
        <w:jc w:val="center"/>
        <w:rPr>
          <w:sz w:val="28"/>
          <w:szCs w:val="28"/>
        </w:rPr>
      </w:pPr>
      <w:r w:rsidRPr="00B50EA6">
        <w:rPr>
          <w:b/>
          <w:sz w:val="28"/>
          <w:szCs w:val="28"/>
        </w:rPr>
        <w:lastRenderedPageBreak/>
        <w:t>Общая характеристика учреждения</w:t>
      </w:r>
      <w:r w:rsidRPr="00B50EA6">
        <w:rPr>
          <w:sz w:val="28"/>
          <w:szCs w:val="28"/>
        </w:rPr>
        <w:t>.</w:t>
      </w:r>
    </w:p>
    <w:p w:rsidR="00AD369E" w:rsidRPr="001D5EA5" w:rsidRDefault="00AD369E" w:rsidP="00AD369E">
      <w:pPr>
        <w:ind w:left="720"/>
        <w:rPr>
          <w:i/>
          <w:sz w:val="28"/>
          <w:szCs w:val="28"/>
        </w:rPr>
      </w:pPr>
    </w:p>
    <w:p w:rsidR="00AD369E" w:rsidRPr="00A841D2" w:rsidRDefault="00AD369E" w:rsidP="00AD369E">
      <w:pPr>
        <w:ind w:firstLine="709"/>
        <w:jc w:val="both"/>
        <w:rPr>
          <w:rFonts w:ascii="Arial CYR" w:eastAsia="Arial CYR" w:hAnsi="Arial CYR" w:cs="Arial CYR"/>
          <w:kern w:val="2"/>
          <w:lang w:bidi="ru-RU"/>
        </w:rPr>
      </w:pPr>
      <w:r w:rsidRPr="00A841D2">
        <w:rPr>
          <w:rFonts w:eastAsia="Arial CYR" w:cs="Arial CYR"/>
          <w:sz w:val="28"/>
          <w:szCs w:val="28"/>
        </w:rPr>
        <w:t xml:space="preserve">  </w:t>
      </w:r>
      <w:r w:rsidRPr="00A841D2">
        <w:rPr>
          <w:rFonts w:eastAsia="Arial CYR" w:cs="Times New Roman"/>
          <w:kern w:val="2"/>
          <w:sz w:val="28"/>
          <w:szCs w:val="28"/>
          <w:lang w:bidi="ru-RU"/>
        </w:rPr>
        <w:t>Муниципальное автономное дошкольное образовательное учреждение центр развития ребенка - детский сад № 32 города Кропоткин муниципального образования Кавказский район, (именуемое далее – МАДОУ) является некоммерческой организацией, созданной для оказания услуг в целях обеспечения реализации предусмотренных законодательством Российской Федерации полномочий муниципального образования Кавказский район в сфере образования.</w:t>
      </w:r>
    </w:p>
    <w:p w:rsidR="00AD369E" w:rsidRPr="00A841D2" w:rsidRDefault="00AD369E" w:rsidP="00AD369E">
      <w:pPr>
        <w:tabs>
          <w:tab w:val="left" w:pos="0"/>
        </w:tabs>
        <w:autoSpaceDE w:val="0"/>
        <w:ind w:firstLine="709"/>
        <w:jc w:val="both"/>
        <w:rPr>
          <w:rFonts w:ascii="Courier New" w:eastAsia="Calibri" w:hAnsi="Courier New" w:cs="Courier New"/>
          <w:sz w:val="20"/>
          <w:szCs w:val="20"/>
          <w:lang w:bidi="ar-SA"/>
        </w:rPr>
      </w:pPr>
      <w:r w:rsidRPr="00A841D2">
        <w:rPr>
          <w:rFonts w:eastAsia="Calibri" w:cs="Times New Roman"/>
          <w:sz w:val="28"/>
          <w:szCs w:val="28"/>
          <w:lang w:bidi="ar-SA"/>
        </w:rPr>
        <w:t>Муниципальное дошкольное образовательное учреждение центр развития ребенка - детский сад № 32 города Кропоткин муниципального образования Кавказский район создано на основании постановления администрации муниципального образования Кавказский район № 129 от 03.02.2017г.  «О реорганизации муниципального автономного дошкольного образовательного учреждения центр развития ребёнка - детский сад №17 города Кропоткин муниципального образования Кавказский район» в форме выделения     муниципального автономного дошкольного образовательного учреждения центр развития ребёнка - детский сад №32 города Кропоткин муниципально</w:t>
      </w:r>
      <w:r w:rsidR="003D3185">
        <w:rPr>
          <w:rFonts w:eastAsia="Calibri" w:cs="Times New Roman"/>
          <w:sz w:val="28"/>
          <w:szCs w:val="28"/>
          <w:lang w:bidi="ar-SA"/>
        </w:rPr>
        <w:t>го образования Кавказский район</w:t>
      </w:r>
      <w:r w:rsidRPr="00A841D2">
        <w:rPr>
          <w:rFonts w:eastAsia="Calibri" w:cs="Times New Roman"/>
          <w:sz w:val="28"/>
          <w:szCs w:val="28"/>
          <w:lang w:bidi="ar-SA"/>
        </w:rPr>
        <w:t>»</w:t>
      </w:r>
      <w:r w:rsidR="003D3185">
        <w:rPr>
          <w:rFonts w:eastAsia="Calibri" w:cs="Times New Roman"/>
          <w:sz w:val="28"/>
          <w:szCs w:val="28"/>
          <w:lang w:bidi="ar-SA"/>
        </w:rPr>
        <w:t>.</w:t>
      </w:r>
    </w:p>
    <w:p w:rsidR="00AD369E" w:rsidRPr="00A841D2" w:rsidRDefault="00AD369E" w:rsidP="00AD369E">
      <w:pPr>
        <w:widowControl/>
        <w:suppressAutoHyphens w:val="0"/>
        <w:ind w:firstLine="720"/>
        <w:jc w:val="both"/>
        <w:rPr>
          <w:rFonts w:eastAsia="Calibri" w:cs="Times New Roman"/>
          <w:kern w:val="0"/>
          <w:sz w:val="28"/>
          <w:szCs w:val="28"/>
          <w:lang w:eastAsia="en-US" w:bidi="ar-SA"/>
        </w:rPr>
      </w:pPr>
      <w:r w:rsidRPr="00A841D2">
        <w:rPr>
          <w:rFonts w:eastAsia="Calibri" w:cs="Times New Roman"/>
          <w:sz w:val="28"/>
          <w:szCs w:val="28"/>
        </w:rPr>
        <w:t xml:space="preserve">   </w:t>
      </w:r>
      <w:r w:rsidRPr="00A841D2">
        <w:rPr>
          <w:rFonts w:eastAsia="Calibri" w:cs="Times New Roman"/>
          <w:kern w:val="0"/>
          <w:sz w:val="28"/>
          <w:szCs w:val="28"/>
          <w:lang w:eastAsia="en-US" w:bidi="ar-SA"/>
        </w:rPr>
        <w:t>МАДОУ является юридическим лицом, и от своего имени может приобретать и осуществлять имущественные и личные неимущественные права, нести обязанности, быть истцом и ответчиком в суде.</w:t>
      </w:r>
    </w:p>
    <w:p w:rsidR="00AD369E" w:rsidRPr="00A841D2" w:rsidRDefault="00AD369E" w:rsidP="00AD369E">
      <w:pPr>
        <w:widowControl/>
        <w:suppressAutoHyphens w:val="0"/>
        <w:ind w:firstLine="720"/>
        <w:jc w:val="both"/>
        <w:rPr>
          <w:rFonts w:ascii="Calibri" w:eastAsia="Calibri" w:hAnsi="Calibri" w:cs="Times New Roman"/>
          <w:kern w:val="0"/>
          <w:sz w:val="22"/>
          <w:szCs w:val="22"/>
          <w:lang w:eastAsia="en-US" w:bidi="ar-SA"/>
        </w:rPr>
      </w:pPr>
      <w:r w:rsidRPr="00A841D2">
        <w:rPr>
          <w:rFonts w:eastAsia="Calibri" w:cs="Times New Roman"/>
          <w:kern w:val="0"/>
          <w:sz w:val="28"/>
          <w:szCs w:val="28"/>
          <w:lang w:eastAsia="en-US" w:bidi="ar-SA"/>
        </w:rPr>
        <w:t xml:space="preserve">Статус МАДОУ по гражданскому законодательству: </w:t>
      </w:r>
    </w:p>
    <w:p w:rsidR="00AD369E" w:rsidRPr="00A841D2" w:rsidRDefault="00AD369E" w:rsidP="00AD369E">
      <w:pPr>
        <w:suppressAutoHyphens w:val="0"/>
        <w:ind w:firstLine="720"/>
        <w:jc w:val="both"/>
        <w:rPr>
          <w:rFonts w:ascii="Calibri" w:eastAsia="Calibri" w:hAnsi="Calibri" w:cs="Times New Roman"/>
          <w:kern w:val="0"/>
          <w:sz w:val="22"/>
          <w:szCs w:val="22"/>
          <w:lang w:eastAsia="en-US" w:bidi="ar-SA"/>
        </w:rPr>
      </w:pPr>
      <w:r w:rsidRPr="00A841D2">
        <w:rPr>
          <w:rFonts w:eastAsia="Calibri" w:cs="Times New Roman"/>
          <w:kern w:val="0"/>
          <w:sz w:val="28"/>
          <w:szCs w:val="28"/>
          <w:lang w:eastAsia="en-US" w:bidi="ar-SA"/>
        </w:rPr>
        <w:t>- организационно-правовая форма — муниципальное учреждение;</w:t>
      </w:r>
    </w:p>
    <w:p w:rsidR="00AD369E" w:rsidRPr="00A841D2" w:rsidRDefault="00AD369E" w:rsidP="00AD369E">
      <w:pPr>
        <w:suppressAutoHyphens w:val="0"/>
        <w:ind w:firstLine="720"/>
        <w:jc w:val="both"/>
        <w:rPr>
          <w:rFonts w:ascii="Calibri" w:eastAsia="Calibri" w:hAnsi="Calibri" w:cs="Times New Roman"/>
          <w:kern w:val="0"/>
          <w:sz w:val="22"/>
          <w:szCs w:val="22"/>
          <w:lang w:eastAsia="en-US" w:bidi="ar-SA"/>
        </w:rPr>
      </w:pPr>
      <w:r w:rsidRPr="00A841D2">
        <w:rPr>
          <w:rFonts w:eastAsia="Calibri" w:cs="Times New Roman"/>
          <w:kern w:val="0"/>
          <w:sz w:val="28"/>
          <w:szCs w:val="28"/>
          <w:lang w:eastAsia="en-US" w:bidi="ar-SA"/>
        </w:rPr>
        <w:t>- тип учреждения -  автономное.</w:t>
      </w:r>
    </w:p>
    <w:p w:rsidR="00AD369E" w:rsidRPr="00A841D2" w:rsidRDefault="00AD369E" w:rsidP="00AD369E">
      <w:pPr>
        <w:widowControl/>
        <w:suppressAutoHyphens w:val="0"/>
        <w:ind w:firstLine="720"/>
        <w:jc w:val="both"/>
        <w:rPr>
          <w:rFonts w:ascii="Calibri" w:eastAsia="Calibri" w:hAnsi="Calibri" w:cs="Times New Roman"/>
          <w:kern w:val="0"/>
          <w:sz w:val="22"/>
          <w:szCs w:val="22"/>
          <w:lang w:eastAsia="en-US" w:bidi="ar-SA"/>
        </w:rPr>
      </w:pPr>
      <w:r w:rsidRPr="00A841D2">
        <w:rPr>
          <w:rFonts w:eastAsia="Times New Roman" w:cs="Times New Roman"/>
          <w:kern w:val="0"/>
          <w:sz w:val="28"/>
          <w:szCs w:val="28"/>
          <w:lang w:eastAsia="en-US" w:bidi="ar-SA"/>
        </w:rPr>
        <w:t xml:space="preserve"> </w:t>
      </w:r>
      <w:r w:rsidRPr="00A841D2">
        <w:rPr>
          <w:rFonts w:eastAsia="Calibri" w:cs="Times New Roman"/>
          <w:kern w:val="0"/>
          <w:sz w:val="28"/>
          <w:szCs w:val="28"/>
          <w:lang w:eastAsia="en-US" w:bidi="ar-SA"/>
        </w:rPr>
        <w:t>Статус МАДОУ по законодательству об образовании:</w:t>
      </w:r>
    </w:p>
    <w:p w:rsidR="00AD369E" w:rsidRPr="00A841D2" w:rsidRDefault="00AD369E" w:rsidP="00AD369E">
      <w:pPr>
        <w:suppressAutoHyphens w:val="0"/>
        <w:ind w:firstLine="720"/>
        <w:jc w:val="both"/>
        <w:rPr>
          <w:rFonts w:ascii="Calibri" w:eastAsia="Calibri" w:hAnsi="Calibri" w:cs="Times New Roman"/>
          <w:kern w:val="0"/>
          <w:sz w:val="22"/>
          <w:szCs w:val="22"/>
          <w:lang w:eastAsia="en-US" w:bidi="ar-SA"/>
        </w:rPr>
      </w:pPr>
      <w:r w:rsidRPr="00A841D2">
        <w:rPr>
          <w:rFonts w:eastAsia="Calibri" w:cs="Times New Roman"/>
          <w:kern w:val="0"/>
          <w:sz w:val="28"/>
          <w:szCs w:val="28"/>
          <w:lang w:eastAsia="en-US" w:bidi="ar-SA"/>
        </w:rPr>
        <w:t>- тип — дошкольная образовательная организация.</w:t>
      </w:r>
    </w:p>
    <w:p w:rsidR="00AD369E" w:rsidRPr="00A841D2" w:rsidRDefault="00AD369E" w:rsidP="00AD369E">
      <w:pPr>
        <w:suppressAutoHyphens w:val="0"/>
        <w:jc w:val="both"/>
        <w:rPr>
          <w:rFonts w:ascii="Calibri" w:eastAsia="Calibri" w:hAnsi="Calibri" w:cs="Times New Roman"/>
          <w:kern w:val="0"/>
          <w:sz w:val="22"/>
          <w:szCs w:val="22"/>
          <w:lang w:eastAsia="en-US" w:bidi="ar-SA"/>
        </w:rPr>
      </w:pPr>
      <w:r w:rsidRPr="00A841D2">
        <w:rPr>
          <w:rFonts w:eastAsia="Calibri" w:cs="Times New Roman"/>
          <w:kern w:val="0"/>
          <w:sz w:val="28"/>
          <w:szCs w:val="28"/>
          <w:lang w:eastAsia="en-US" w:bidi="ar-SA"/>
        </w:rPr>
        <w:t>Наименование МАДОУ на русском языке:</w:t>
      </w:r>
    </w:p>
    <w:p w:rsidR="00AD369E" w:rsidRPr="00A841D2" w:rsidRDefault="00AD369E" w:rsidP="00AD369E">
      <w:pPr>
        <w:widowControl/>
        <w:suppressAutoHyphens w:val="0"/>
        <w:ind w:firstLine="720"/>
        <w:jc w:val="both"/>
        <w:rPr>
          <w:rFonts w:ascii="Calibri" w:eastAsia="Calibri" w:hAnsi="Calibri" w:cs="Times New Roman"/>
          <w:kern w:val="0"/>
          <w:sz w:val="22"/>
          <w:szCs w:val="22"/>
          <w:lang w:eastAsia="en-US" w:bidi="ar-SA"/>
        </w:rPr>
      </w:pPr>
      <w:r w:rsidRPr="00A841D2">
        <w:rPr>
          <w:rFonts w:eastAsia="Calibri" w:cs="Times New Roman"/>
          <w:kern w:val="0"/>
          <w:sz w:val="28"/>
          <w:szCs w:val="28"/>
          <w:lang w:eastAsia="en-US" w:bidi="ar-SA"/>
        </w:rPr>
        <w:t>полное -</w:t>
      </w:r>
      <w:r w:rsidRPr="00A841D2">
        <w:rPr>
          <w:rFonts w:eastAsia="Calibri" w:cs="Times New Roman"/>
          <w:color w:val="FF0000"/>
          <w:kern w:val="0"/>
          <w:sz w:val="28"/>
          <w:szCs w:val="28"/>
          <w:lang w:eastAsia="en-US" w:bidi="ar-SA"/>
        </w:rPr>
        <w:t xml:space="preserve"> </w:t>
      </w:r>
      <w:r w:rsidRPr="00A841D2">
        <w:rPr>
          <w:rFonts w:eastAsia="Calibri" w:cs="Times New Roman"/>
          <w:kern w:val="0"/>
          <w:sz w:val="28"/>
          <w:szCs w:val="28"/>
          <w:lang w:eastAsia="en-US" w:bidi="ar-SA"/>
        </w:rPr>
        <w:t>муниципальное автономное дошкольное образовательное учреждение центр развития ребенка - детский сад № 32 города Кропоткин муниципального образования Кавказский район,</w:t>
      </w:r>
      <w:r w:rsidRPr="00A841D2">
        <w:rPr>
          <w:rFonts w:ascii="Calibri" w:eastAsia="Calibri" w:hAnsi="Calibri" w:cs="Times New Roman"/>
          <w:kern w:val="0"/>
          <w:sz w:val="22"/>
          <w:szCs w:val="22"/>
          <w:lang w:eastAsia="en-US" w:bidi="ar-SA"/>
        </w:rPr>
        <w:t xml:space="preserve"> </w:t>
      </w:r>
      <w:r w:rsidRPr="00A841D2">
        <w:rPr>
          <w:rFonts w:eastAsia="Calibri" w:cs="Times New Roman"/>
          <w:kern w:val="0"/>
          <w:sz w:val="28"/>
          <w:szCs w:val="28"/>
          <w:lang w:eastAsia="en-US" w:bidi="ar-SA"/>
        </w:rPr>
        <w:t>сокращенное —</w:t>
      </w:r>
      <w:r w:rsidRPr="00A841D2">
        <w:rPr>
          <w:rFonts w:eastAsia="Calibri" w:cs="Times New Roman"/>
          <w:color w:val="FF0000"/>
          <w:kern w:val="0"/>
          <w:sz w:val="28"/>
          <w:szCs w:val="28"/>
          <w:lang w:eastAsia="en-US" w:bidi="ar-SA"/>
        </w:rPr>
        <w:t xml:space="preserve"> </w:t>
      </w:r>
      <w:r w:rsidRPr="00A841D2">
        <w:rPr>
          <w:rFonts w:eastAsia="Calibri" w:cs="Times New Roman"/>
          <w:kern w:val="0"/>
          <w:sz w:val="28"/>
          <w:szCs w:val="28"/>
          <w:lang w:eastAsia="en-US" w:bidi="ar-SA"/>
        </w:rPr>
        <w:t>МАДОУ ЦРР-д/с № 32.</w:t>
      </w:r>
    </w:p>
    <w:p w:rsidR="00AD369E" w:rsidRPr="00A841D2" w:rsidRDefault="00AD369E" w:rsidP="00AD369E">
      <w:pPr>
        <w:widowControl/>
        <w:suppressAutoHyphens w:val="0"/>
        <w:ind w:firstLine="720"/>
        <w:jc w:val="both"/>
        <w:rPr>
          <w:rFonts w:ascii="Calibri" w:eastAsia="Calibri" w:hAnsi="Calibri" w:cs="Times New Roman"/>
          <w:kern w:val="0"/>
          <w:sz w:val="22"/>
          <w:szCs w:val="22"/>
          <w:lang w:eastAsia="en-US" w:bidi="ar-SA"/>
        </w:rPr>
      </w:pPr>
      <w:r w:rsidRPr="00A841D2">
        <w:rPr>
          <w:rFonts w:eastAsia="Calibri" w:cs="Times New Roman"/>
          <w:kern w:val="0"/>
          <w:sz w:val="28"/>
          <w:szCs w:val="28"/>
          <w:lang w:eastAsia="en-US" w:bidi="ar-SA"/>
        </w:rPr>
        <w:t>Место нахождения МАДОУ (юридический и почтовый адрес): 352396, РФ, Краснодарский край, Кавказский район, город Кропоткин, Микрорайон 1, дом 43.</w:t>
      </w:r>
    </w:p>
    <w:p w:rsidR="00AD369E" w:rsidRPr="00A841D2" w:rsidRDefault="00AD369E" w:rsidP="00AD369E">
      <w:pPr>
        <w:autoSpaceDE w:val="0"/>
        <w:jc w:val="both"/>
        <w:rPr>
          <w:rFonts w:ascii="Courier New" w:eastAsia="Calibri" w:hAnsi="Courier New" w:cs="Courier New"/>
          <w:sz w:val="20"/>
          <w:szCs w:val="20"/>
          <w:lang w:bidi="ar-SA"/>
        </w:rPr>
      </w:pPr>
      <w:r w:rsidRPr="00A841D2">
        <w:rPr>
          <w:rFonts w:eastAsia="Calibri" w:cs="Times New Roman"/>
          <w:color w:val="000000"/>
          <w:sz w:val="28"/>
          <w:szCs w:val="28"/>
          <w:lang w:bidi="ar-SA"/>
        </w:rPr>
        <w:t xml:space="preserve">      Образовательная деятельность осуществляется </w:t>
      </w:r>
      <w:r w:rsidRPr="00A841D2">
        <w:rPr>
          <w:rFonts w:eastAsia="Calibri" w:cs="Times New Roman"/>
          <w:sz w:val="28"/>
          <w:szCs w:val="28"/>
          <w:lang w:bidi="ar-SA"/>
        </w:rPr>
        <w:t xml:space="preserve">МАДОУ </w:t>
      </w:r>
      <w:r w:rsidRPr="00A841D2">
        <w:rPr>
          <w:rFonts w:eastAsia="Calibri" w:cs="Times New Roman"/>
          <w:color w:val="000000"/>
          <w:sz w:val="28"/>
          <w:szCs w:val="28"/>
          <w:lang w:bidi="ar-SA"/>
        </w:rPr>
        <w:t>по адресу:</w:t>
      </w:r>
    </w:p>
    <w:p w:rsidR="00AD369E" w:rsidRPr="00A841D2" w:rsidRDefault="00AD369E" w:rsidP="00AD369E">
      <w:pPr>
        <w:widowControl/>
        <w:suppressAutoHyphens w:val="0"/>
        <w:ind w:firstLine="720"/>
        <w:jc w:val="both"/>
        <w:rPr>
          <w:rFonts w:ascii="Calibri" w:eastAsia="Calibri" w:hAnsi="Calibri" w:cs="Times New Roman"/>
          <w:kern w:val="0"/>
          <w:sz w:val="22"/>
          <w:szCs w:val="22"/>
          <w:lang w:eastAsia="en-US" w:bidi="ar-SA"/>
        </w:rPr>
      </w:pPr>
      <w:r w:rsidRPr="00A841D2">
        <w:rPr>
          <w:rFonts w:eastAsia="Times New Roman" w:cs="Times New Roman"/>
          <w:kern w:val="0"/>
          <w:sz w:val="28"/>
          <w:szCs w:val="28"/>
          <w:lang w:eastAsia="en-US" w:bidi="ar-SA"/>
        </w:rPr>
        <w:t xml:space="preserve"> </w:t>
      </w:r>
      <w:r w:rsidRPr="00A841D2">
        <w:rPr>
          <w:rFonts w:eastAsia="Calibri" w:cs="Times New Roman"/>
          <w:kern w:val="0"/>
          <w:sz w:val="28"/>
          <w:szCs w:val="28"/>
          <w:lang w:eastAsia="en-US" w:bidi="ar-SA"/>
        </w:rPr>
        <w:t>352396, РФ, Краснодарский край, Кавказский район, город Кропоткин, Микрорайон 1, дом 43.</w:t>
      </w:r>
    </w:p>
    <w:p w:rsidR="00AD369E" w:rsidRPr="00A841D2" w:rsidRDefault="00AD369E" w:rsidP="00AD369E">
      <w:pPr>
        <w:widowControl/>
        <w:suppressAutoHyphens w:val="0"/>
        <w:jc w:val="both"/>
        <w:rPr>
          <w:rFonts w:ascii="Calibri" w:eastAsia="Calibri" w:hAnsi="Calibri" w:cs="Times New Roman"/>
          <w:kern w:val="0"/>
          <w:sz w:val="22"/>
          <w:szCs w:val="22"/>
          <w:lang w:eastAsia="en-US" w:bidi="ar-SA"/>
        </w:rPr>
      </w:pPr>
      <w:r w:rsidRPr="00A841D2">
        <w:rPr>
          <w:rFonts w:eastAsia="Calibri" w:cs="Times New Roman"/>
          <w:kern w:val="0"/>
          <w:sz w:val="28"/>
          <w:szCs w:val="28"/>
          <w:lang w:eastAsia="en-US" w:bidi="ar-SA"/>
        </w:rPr>
        <w:t xml:space="preserve">      Учредителем и собственником имущества МАДОУ является муниципальное образование Кавказский район.</w:t>
      </w:r>
    </w:p>
    <w:p w:rsidR="00AD369E" w:rsidRPr="00A841D2" w:rsidRDefault="00AD369E" w:rsidP="00AD369E">
      <w:pPr>
        <w:widowControl/>
        <w:suppressAutoHyphens w:val="0"/>
        <w:jc w:val="both"/>
        <w:rPr>
          <w:rFonts w:ascii="Calibri" w:eastAsia="Calibri" w:hAnsi="Calibri" w:cs="Times New Roman"/>
          <w:kern w:val="0"/>
          <w:sz w:val="22"/>
          <w:szCs w:val="22"/>
          <w:lang w:eastAsia="en-US" w:bidi="ar-SA"/>
        </w:rPr>
      </w:pPr>
      <w:r w:rsidRPr="00A841D2">
        <w:rPr>
          <w:rFonts w:eastAsia="Calibri" w:cs="Times New Roman"/>
          <w:kern w:val="0"/>
          <w:sz w:val="28"/>
          <w:szCs w:val="28"/>
          <w:lang w:eastAsia="en-US" w:bidi="ar-SA"/>
        </w:rPr>
        <w:t xml:space="preserve">      Функции и полномочия учредителя МАДОУ осуществляет администрация муниципального образования Кавказский район (далее - Учредитель) в лице главы муниципального образования Кавказский район, управления имущественных отношений администрации муниципального образования Кавказский район (далее – Управление) и Управления образования </w:t>
      </w:r>
      <w:r w:rsidRPr="00A841D2">
        <w:rPr>
          <w:rFonts w:eastAsia="Calibri" w:cs="Times New Roman"/>
          <w:kern w:val="0"/>
          <w:sz w:val="28"/>
          <w:szCs w:val="28"/>
          <w:lang w:eastAsia="en-US" w:bidi="ar-SA"/>
        </w:rPr>
        <w:lastRenderedPageBreak/>
        <w:t>администрации муниципального образования Кавказский район (далее - Уполномоченный орган). В случае реорганизации органов местного самоуправления права учредителя переходят к соответствующим правопреемникам.</w:t>
      </w:r>
    </w:p>
    <w:p w:rsidR="00AD369E" w:rsidRPr="00A841D2" w:rsidRDefault="00AD369E" w:rsidP="00AD369E">
      <w:pPr>
        <w:widowControl/>
        <w:suppressAutoHyphens w:val="0"/>
        <w:ind w:firstLine="720"/>
        <w:jc w:val="both"/>
        <w:rPr>
          <w:rFonts w:ascii="Calibri" w:eastAsia="Calibri" w:hAnsi="Calibri" w:cs="Times New Roman"/>
          <w:kern w:val="0"/>
          <w:sz w:val="22"/>
          <w:szCs w:val="22"/>
          <w:lang w:eastAsia="en-US" w:bidi="ar-SA"/>
        </w:rPr>
      </w:pPr>
      <w:r w:rsidRPr="00A841D2">
        <w:rPr>
          <w:rFonts w:eastAsia="Calibri" w:cs="Times New Roman"/>
          <w:kern w:val="0"/>
          <w:sz w:val="28"/>
          <w:szCs w:val="28"/>
          <w:lang w:eastAsia="en-US" w:bidi="ar-SA"/>
        </w:rPr>
        <w:t>МАДОУ филиалов и представительств не имеет.</w:t>
      </w:r>
    </w:p>
    <w:p w:rsidR="00AD369E" w:rsidRPr="00A841D2" w:rsidRDefault="00AD369E" w:rsidP="00AD369E">
      <w:pPr>
        <w:autoSpaceDE w:val="0"/>
        <w:ind w:firstLine="700"/>
        <w:jc w:val="both"/>
        <w:rPr>
          <w:rFonts w:ascii="Courier New" w:eastAsia="Calibri" w:hAnsi="Courier New" w:cs="Courier New"/>
          <w:sz w:val="20"/>
          <w:szCs w:val="20"/>
          <w:lang w:bidi="ar-SA"/>
        </w:rPr>
      </w:pPr>
      <w:r w:rsidRPr="00A841D2">
        <w:rPr>
          <w:rFonts w:eastAsia="Calibri" w:cs="Times New Roman"/>
          <w:sz w:val="28"/>
          <w:szCs w:val="28"/>
          <w:lang w:bidi="ar-SA"/>
        </w:rPr>
        <w:t>МАДОУ вправе создавать свои филиалы и представительства с предоставлением им полностью (или частично) правомочий юридического лица в соответствии с действующим законодательством.</w:t>
      </w:r>
    </w:p>
    <w:p w:rsidR="00AD369E" w:rsidRPr="00A841D2" w:rsidRDefault="00AD369E" w:rsidP="00AD369E">
      <w:pPr>
        <w:autoSpaceDE w:val="0"/>
        <w:jc w:val="both"/>
        <w:rPr>
          <w:rFonts w:eastAsia="Calibri" w:cs="Times New Roman"/>
          <w:sz w:val="28"/>
          <w:szCs w:val="28"/>
        </w:rPr>
      </w:pPr>
    </w:p>
    <w:p w:rsidR="00AD369E" w:rsidRPr="00A841D2" w:rsidRDefault="00AD369E" w:rsidP="00AD369E">
      <w:pPr>
        <w:autoSpaceDE w:val="0"/>
        <w:jc w:val="both"/>
        <w:rPr>
          <w:rFonts w:eastAsia="Calibri" w:cs="Times New Roman"/>
          <w:sz w:val="28"/>
          <w:szCs w:val="28"/>
        </w:rPr>
      </w:pPr>
      <w:r w:rsidRPr="00A841D2">
        <w:rPr>
          <w:rFonts w:eastAsia="Calibri" w:cs="Times New Roman"/>
          <w:sz w:val="28"/>
          <w:szCs w:val="28"/>
        </w:rPr>
        <w:t xml:space="preserve">    МАДОУ ЦРР-д/с№32 – новое отдельно стоящее здание, расположенное внутри жилого комплекса микрорайона 1 города Кропоткин. Ближайшее окружение – МБУСОШ №7, библиотека им. </w:t>
      </w:r>
      <w:proofErr w:type="spellStart"/>
      <w:r w:rsidRPr="00A841D2">
        <w:rPr>
          <w:rFonts w:eastAsia="Calibri" w:cs="Times New Roman"/>
          <w:sz w:val="28"/>
          <w:szCs w:val="28"/>
        </w:rPr>
        <w:t>С.Я.Маршака</w:t>
      </w:r>
      <w:proofErr w:type="spellEnd"/>
      <w:r w:rsidRPr="00A841D2">
        <w:rPr>
          <w:rFonts w:eastAsia="Calibri" w:cs="Times New Roman"/>
          <w:sz w:val="28"/>
          <w:szCs w:val="28"/>
        </w:rPr>
        <w:t xml:space="preserve">, Центр занятости населения, спорткомплекс «Смена», кропоткинский детский дом -интернат. </w:t>
      </w:r>
    </w:p>
    <w:p w:rsidR="00AD369E" w:rsidRPr="00A841D2" w:rsidRDefault="00AD369E" w:rsidP="00AD369E">
      <w:pPr>
        <w:autoSpaceDE w:val="0"/>
        <w:jc w:val="both"/>
        <w:rPr>
          <w:rFonts w:eastAsia="Calibri" w:cs="Times New Roman"/>
          <w:sz w:val="28"/>
          <w:szCs w:val="28"/>
        </w:rPr>
      </w:pPr>
      <w:r>
        <w:rPr>
          <w:rFonts w:cs="Times New Roman"/>
          <w:sz w:val="28"/>
          <w:szCs w:val="28"/>
        </w:rPr>
        <w:t xml:space="preserve">   МАДОУ ЦРР-д/с№32</w:t>
      </w:r>
      <w:r w:rsidRPr="00A841D2">
        <w:rPr>
          <w:rFonts w:cs="Times New Roman"/>
          <w:sz w:val="28"/>
          <w:szCs w:val="28"/>
        </w:rPr>
        <w:t xml:space="preserve"> </w:t>
      </w:r>
      <w:r w:rsidRPr="00A841D2">
        <w:rPr>
          <w:sz w:val="28"/>
          <w:szCs w:val="28"/>
        </w:rPr>
        <w:t xml:space="preserve">комплектуется с 1 мая по 1 сентября. Выпуск детей в школу осуществляется с 1 июня. </w:t>
      </w:r>
    </w:p>
    <w:p w:rsidR="00AD369E" w:rsidRPr="00A841D2" w:rsidRDefault="00AD369E" w:rsidP="00AD369E">
      <w:pPr>
        <w:widowControl/>
        <w:autoSpaceDE w:val="0"/>
        <w:jc w:val="both"/>
        <w:rPr>
          <w:rFonts w:eastAsia="Calibri" w:cs="Times New Roman"/>
          <w:sz w:val="28"/>
          <w:szCs w:val="28"/>
          <w:lang w:bidi="ar-SA"/>
        </w:rPr>
      </w:pPr>
      <w:r w:rsidRPr="00A841D2">
        <w:rPr>
          <w:rFonts w:eastAsia="Calibri" w:cs="Times New Roman"/>
          <w:sz w:val="28"/>
          <w:szCs w:val="28"/>
          <w:lang w:bidi="ar-SA"/>
        </w:rPr>
        <w:t xml:space="preserve">   </w:t>
      </w:r>
      <w:r w:rsidRPr="00A841D2">
        <w:rPr>
          <w:rFonts w:eastAsia="Calibri" w:cs="Times New Roman"/>
          <w:sz w:val="28"/>
          <w:szCs w:val="28"/>
        </w:rPr>
        <w:t xml:space="preserve"> </w:t>
      </w:r>
      <w:r w:rsidRPr="00A841D2">
        <w:rPr>
          <w:rFonts w:cs="Times New Roman"/>
          <w:sz w:val="28"/>
          <w:szCs w:val="28"/>
        </w:rPr>
        <w:t>Численный сост</w:t>
      </w:r>
      <w:r w:rsidR="003D3185">
        <w:rPr>
          <w:rFonts w:cs="Times New Roman"/>
          <w:sz w:val="28"/>
          <w:szCs w:val="28"/>
        </w:rPr>
        <w:t>ав педагогов и руководителей– 44</w:t>
      </w:r>
      <w:r w:rsidR="00A8037E">
        <w:rPr>
          <w:rFonts w:cs="Times New Roman"/>
          <w:sz w:val="28"/>
          <w:szCs w:val="28"/>
        </w:rPr>
        <w:t xml:space="preserve"> человек</w:t>
      </w:r>
      <w:r w:rsidR="003D3185">
        <w:rPr>
          <w:rFonts w:cs="Times New Roman"/>
          <w:sz w:val="28"/>
          <w:szCs w:val="28"/>
        </w:rPr>
        <w:t>а</w:t>
      </w:r>
      <w:r w:rsidRPr="00A841D2">
        <w:rPr>
          <w:rFonts w:cs="Times New Roman"/>
          <w:sz w:val="28"/>
          <w:szCs w:val="28"/>
        </w:rPr>
        <w:t>.</w:t>
      </w:r>
    </w:p>
    <w:p w:rsidR="00AD369E" w:rsidRPr="00A841D2" w:rsidRDefault="00AD369E" w:rsidP="00AD369E">
      <w:pPr>
        <w:autoSpaceDE w:val="0"/>
        <w:jc w:val="both"/>
        <w:rPr>
          <w:rFonts w:eastAsia="Calibri" w:cs="Times New Roman"/>
          <w:b/>
          <w:sz w:val="28"/>
          <w:szCs w:val="28"/>
          <w:u w:val="single"/>
        </w:rPr>
      </w:pPr>
    </w:p>
    <w:p w:rsidR="00AD369E" w:rsidRPr="00A841D2" w:rsidRDefault="00AD369E" w:rsidP="00AD369E">
      <w:pPr>
        <w:autoSpaceDE w:val="0"/>
        <w:jc w:val="both"/>
        <w:rPr>
          <w:rFonts w:eastAsia="Calibri" w:cs="Times New Roman"/>
          <w:b/>
          <w:sz w:val="28"/>
          <w:szCs w:val="28"/>
          <w:u w:val="single"/>
        </w:rPr>
      </w:pPr>
      <w:r w:rsidRPr="00A841D2">
        <w:rPr>
          <w:rFonts w:eastAsia="Calibri" w:cs="Times New Roman"/>
          <w:b/>
          <w:sz w:val="28"/>
          <w:szCs w:val="28"/>
          <w:u w:val="single"/>
        </w:rPr>
        <w:t>Режим работы.</w:t>
      </w:r>
    </w:p>
    <w:p w:rsidR="00AD369E" w:rsidRDefault="00AD369E" w:rsidP="00AD369E">
      <w:pPr>
        <w:autoSpaceDE w:val="0"/>
        <w:jc w:val="both"/>
        <w:rPr>
          <w:rFonts w:eastAsia="Calibri" w:cs="Times New Roman"/>
          <w:sz w:val="28"/>
          <w:szCs w:val="28"/>
        </w:rPr>
      </w:pPr>
      <w:r w:rsidRPr="00A841D2">
        <w:rPr>
          <w:rFonts w:eastAsia="Calibri" w:cs="Times New Roman"/>
          <w:sz w:val="28"/>
          <w:szCs w:val="28"/>
        </w:rPr>
        <w:t xml:space="preserve">  МАДОУ ЦРР-д/с№32 работает по пятидневной рабочей неделе с выходными днями в субботу и воскресенье, </w:t>
      </w:r>
      <w:r w:rsidR="003D3185">
        <w:rPr>
          <w:rFonts w:eastAsia="Calibri" w:cs="Times New Roman"/>
          <w:sz w:val="28"/>
          <w:szCs w:val="28"/>
        </w:rPr>
        <w:t xml:space="preserve">режим работы групп – 10,5 часов, </w:t>
      </w:r>
      <w:r w:rsidRPr="00A841D2">
        <w:rPr>
          <w:rFonts w:eastAsia="Calibri" w:cs="Times New Roman"/>
          <w:sz w:val="28"/>
          <w:szCs w:val="28"/>
        </w:rPr>
        <w:t>с 7.30 до 18.00 часов.</w:t>
      </w:r>
    </w:p>
    <w:p w:rsidR="00AD369E" w:rsidRPr="00A841D2" w:rsidRDefault="00AD369E" w:rsidP="00AD369E">
      <w:pPr>
        <w:autoSpaceDE w:val="0"/>
        <w:jc w:val="both"/>
        <w:rPr>
          <w:rFonts w:eastAsia="Calibri" w:cs="Times New Roman"/>
          <w:sz w:val="28"/>
          <w:szCs w:val="28"/>
        </w:rPr>
      </w:pPr>
    </w:p>
    <w:p w:rsidR="00AD369E" w:rsidRPr="00B50EA6" w:rsidRDefault="00AD369E" w:rsidP="00AD369E">
      <w:pPr>
        <w:numPr>
          <w:ilvl w:val="0"/>
          <w:numId w:val="3"/>
        </w:numPr>
        <w:autoSpaceDE w:val="0"/>
        <w:jc w:val="both"/>
        <w:rPr>
          <w:sz w:val="28"/>
          <w:szCs w:val="28"/>
        </w:rPr>
      </w:pPr>
      <w:r w:rsidRPr="00B50EA6">
        <w:rPr>
          <w:b/>
          <w:sz w:val="28"/>
          <w:szCs w:val="28"/>
        </w:rPr>
        <w:t>Состав воспитанников</w:t>
      </w:r>
      <w:r w:rsidRPr="00B50EA6">
        <w:rPr>
          <w:sz w:val="28"/>
          <w:szCs w:val="28"/>
        </w:rPr>
        <w:t>.</w:t>
      </w:r>
    </w:p>
    <w:p w:rsidR="00AD369E" w:rsidRPr="00B50EA6" w:rsidRDefault="00AD369E" w:rsidP="00AD369E">
      <w:pPr>
        <w:autoSpaceDE w:val="0"/>
        <w:jc w:val="both"/>
        <w:rPr>
          <w:sz w:val="28"/>
          <w:szCs w:val="28"/>
        </w:rPr>
      </w:pPr>
      <w:r w:rsidRPr="00B50EA6">
        <w:rPr>
          <w:sz w:val="28"/>
          <w:szCs w:val="28"/>
        </w:rPr>
        <w:t xml:space="preserve">Численный состав </w:t>
      </w:r>
      <w:r w:rsidR="00BE003A">
        <w:rPr>
          <w:sz w:val="28"/>
          <w:szCs w:val="28"/>
        </w:rPr>
        <w:t>воспитанни</w:t>
      </w:r>
      <w:r w:rsidR="003D3185">
        <w:rPr>
          <w:sz w:val="28"/>
          <w:szCs w:val="28"/>
        </w:rPr>
        <w:t>ков на 1 августа 2020 года – 390</w:t>
      </w:r>
      <w:r>
        <w:rPr>
          <w:sz w:val="28"/>
          <w:szCs w:val="28"/>
        </w:rPr>
        <w:t xml:space="preserve"> человек</w:t>
      </w:r>
      <w:r w:rsidRPr="00B50EA6">
        <w:rPr>
          <w:sz w:val="28"/>
          <w:szCs w:val="28"/>
        </w:rPr>
        <w:t>.</w:t>
      </w:r>
    </w:p>
    <w:p w:rsidR="00AD369E" w:rsidRPr="00734D0F" w:rsidRDefault="00AD369E" w:rsidP="00AD369E">
      <w:pPr>
        <w:autoSpaceDE w:val="0"/>
        <w:jc w:val="both"/>
        <w:rPr>
          <w:sz w:val="28"/>
          <w:szCs w:val="28"/>
        </w:rPr>
      </w:pPr>
      <w:r>
        <w:rPr>
          <w:sz w:val="28"/>
          <w:szCs w:val="28"/>
        </w:rPr>
        <w:t xml:space="preserve">    </w:t>
      </w:r>
      <w:r w:rsidRPr="00B63B25">
        <w:rPr>
          <w:rFonts w:eastAsia="Times New Roman" w:cs="Arial CYR"/>
          <w:color w:val="000000"/>
          <w:sz w:val="28"/>
          <w:szCs w:val="28"/>
          <w:lang w:eastAsia="ru-RU"/>
        </w:rPr>
        <w:t xml:space="preserve">Образовательная деятельность по образовательным программам в </w:t>
      </w:r>
      <w:r>
        <w:rPr>
          <w:rFonts w:eastAsia="Times New Roman" w:cs="Arial CYR"/>
          <w:color w:val="000000"/>
          <w:sz w:val="28"/>
          <w:szCs w:val="28"/>
          <w:lang w:eastAsia="ru-RU"/>
        </w:rPr>
        <w:t xml:space="preserve">МАДОУ </w:t>
      </w:r>
      <w:r w:rsidRPr="00B63B25">
        <w:rPr>
          <w:rFonts w:eastAsia="Times New Roman" w:cs="Arial CYR"/>
          <w:color w:val="000000"/>
          <w:sz w:val="28"/>
          <w:szCs w:val="28"/>
          <w:lang w:eastAsia="ru-RU"/>
        </w:rPr>
        <w:t>осуществляется в группах для детей от 2-х лет до прекращения образовательных отношений.</w:t>
      </w:r>
    </w:p>
    <w:p w:rsidR="00AD369E" w:rsidRPr="00B63B25" w:rsidRDefault="00AD369E" w:rsidP="00AD369E">
      <w:pPr>
        <w:autoSpaceDE w:val="0"/>
        <w:jc w:val="both"/>
        <w:rPr>
          <w:rFonts w:eastAsia="Times New Roman" w:cs="Arial CYR"/>
          <w:color w:val="000000"/>
          <w:sz w:val="28"/>
          <w:szCs w:val="28"/>
          <w:lang w:eastAsia="ru-RU"/>
        </w:rPr>
      </w:pPr>
      <w:r w:rsidRPr="00B63B25">
        <w:rPr>
          <w:rFonts w:eastAsia="Times New Roman" w:cs="Arial CYR"/>
          <w:color w:val="000000"/>
          <w:sz w:val="28"/>
          <w:szCs w:val="28"/>
          <w:lang w:eastAsia="ru-RU"/>
        </w:rPr>
        <w:t xml:space="preserve">При наличии соответствующих условий в </w:t>
      </w:r>
      <w:r>
        <w:rPr>
          <w:rFonts w:eastAsia="Times New Roman" w:cs="Arial CYR"/>
          <w:color w:val="000000"/>
          <w:sz w:val="28"/>
          <w:szCs w:val="28"/>
          <w:lang w:eastAsia="ru-RU"/>
        </w:rPr>
        <w:t xml:space="preserve">МАДОУ </w:t>
      </w:r>
      <w:r w:rsidRPr="00B63B25">
        <w:rPr>
          <w:rFonts w:eastAsia="Times New Roman" w:cs="Arial CYR"/>
          <w:color w:val="000000"/>
          <w:sz w:val="28"/>
          <w:szCs w:val="28"/>
          <w:lang w:eastAsia="ru-RU"/>
        </w:rPr>
        <w:t>могут функционировать группы для детей с 2-х месяцев.</w:t>
      </w:r>
    </w:p>
    <w:p w:rsidR="00AD369E" w:rsidRPr="00B63B25" w:rsidRDefault="00AD369E" w:rsidP="00AD369E">
      <w:pPr>
        <w:autoSpaceDE w:val="0"/>
        <w:jc w:val="both"/>
        <w:rPr>
          <w:rFonts w:eastAsia="Times New Roman" w:cs="Arial CYR"/>
          <w:color w:val="000000"/>
          <w:sz w:val="28"/>
          <w:szCs w:val="28"/>
          <w:lang w:eastAsia="ru-RU"/>
        </w:rPr>
      </w:pPr>
      <w:r w:rsidRPr="00B63B25">
        <w:rPr>
          <w:rFonts w:eastAsia="Times New Roman" w:cs="Arial CYR"/>
          <w:color w:val="000000"/>
          <w:sz w:val="28"/>
          <w:szCs w:val="28"/>
          <w:lang w:eastAsia="ru-RU"/>
        </w:rPr>
        <w:t>Группы могут иметь общеразвивающую, компенсирующую, оздоровительную и комбинированную направленность и регламентируется локальными актами</w:t>
      </w:r>
      <w:r>
        <w:rPr>
          <w:rFonts w:eastAsia="Times New Roman" w:cs="Arial CYR"/>
          <w:color w:val="000000"/>
          <w:sz w:val="28"/>
          <w:szCs w:val="28"/>
          <w:lang w:eastAsia="ru-RU"/>
        </w:rPr>
        <w:t xml:space="preserve"> МАДОУ</w:t>
      </w:r>
      <w:r w:rsidRPr="00B63B25">
        <w:rPr>
          <w:rFonts w:eastAsia="Times New Roman" w:cs="Arial CYR"/>
          <w:color w:val="000000"/>
          <w:sz w:val="28"/>
          <w:szCs w:val="28"/>
          <w:lang w:eastAsia="ru-RU"/>
        </w:rPr>
        <w:t>.</w:t>
      </w:r>
    </w:p>
    <w:p w:rsidR="00AD369E" w:rsidRPr="00B63B25" w:rsidRDefault="00AD369E" w:rsidP="00AD369E">
      <w:pPr>
        <w:autoSpaceDE w:val="0"/>
        <w:jc w:val="both"/>
        <w:rPr>
          <w:rFonts w:eastAsia="Times New Roman" w:cs="Arial CYR"/>
          <w:color w:val="000000"/>
          <w:sz w:val="28"/>
          <w:szCs w:val="28"/>
          <w:lang w:eastAsia="ru-RU"/>
        </w:rPr>
      </w:pPr>
      <w:r w:rsidRPr="00B63B25">
        <w:rPr>
          <w:rFonts w:eastAsia="Times New Roman" w:cs="Arial CYR"/>
          <w:color w:val="000000"/>
          <w:sz w:val="28"/>
          <w:szCs w:val="28"/>
          <w:lang w:eastAsia="ru-RU"/>
        </w:rPr>
        <w:t xml:space="preserve">В группах общеразвивающей направленности осуществляется реализация </w:t>
      </w:r>
      <w:r>
        <w:rPr>
          <w:rFonts w:eastAsia="Times New Roman" w:cs="Arial CYR"/>
          <w:color w:val="000000"/>
          <w:sz w:val="28"/>
          <w:szCs w:val="28"/>
          <w:lang w:eastAsia="ru-RU"/>
        </w:rPr>
        <w:t xml:space="preserve">основной </w:t>
      </w:r>
      <w:r w:rsidR="00BE003A">
        <w:rPr>
          <w:rFonts w:eastAsia="Times New Roman" w:cs="Arial CYR"/>
          <w:color w:val="000000"/>
          <w:sz w:val="28"/>
          <w:szCs w:val="28"/>
          <w:lang w:eastAsia="ru-RU"/>
        </w:rPr>
        <w:t>обще</w:t>
      </w:r>
      <w:r w:rsidR="003D3185">
        <w:rPr>
          <w:rFonts w:eastAsia="Times New Roman" w:cs="Arial CYR"/>
          <w:color w:val="000000"/>
          <w:sz w:val="28"/>
          <w:szCs w:val="28"/>
          <w:lang w:eastAsia="ru-RU"/>
        </w:rPr>
        <w:t xml:space="preserve">образовательной программы–образовательной программы </w:t>
      </w:r>
      <w:r w:rsidRPr="00B63B25">
        <w:rPr>
          <w:rFonts w:eastAsia="Times New Roman" w:cs="Arial CYR"/>
          <w:color w:val="000000"/>
          <w:sz w:val="28"/>
          <w:szCs w:val="28"/>
          <w:lang w:eastAsia="ru-RU"/>
        </w:rPr>
        <w:t>дошкольного образования.</w:t>
      </w:r>
    </w:p>
    <w:p w:rsidR="00AD369E" w:rsidRPr="00B63B25" w:rsidRDefault="00AD369E" w:rsidP="00AD369E">
      <w:pPr>
        <w:autoSpaceDE w:val="0"/>
        <w:jc w:val="both"/>
        <w:rPr>
          <w:rFonts w:eastAsia="Times New Roman" w:cs="Arial CYR"/>
          <w:color w:val="000000"/>
          <w:sz w:val="28"/>
          <w:szCs w:val="28"/>
          <w:lang w:eastAsia="ru-RU"/>
        </w:rPr>
      </w:pPr>
      <w:r w:rsidRPr="00B63B25">
        <w:rPr>
          <w:rFonts w:eastAsia="Times New Roman" w:cs="Arial CYR"/>
          <w:color w:val="000000"/>
          <w:sz w:val="28"/>
          <w:szCs w:val="28"/>
          <w:lang w:eastAsia="ru-RU"/>
        </w:rPr>
        <w:t xml:space="preserve">В группах компенсирующей направленности осуществляется реализация </w:t>
      </w:r>
      <w:r w:rsidR="00A8037E" w:rsidRPr="00B63B25">
        <w:rPr>
          <w:rFonts w:eastAsia="Times New Roman" w:cs="Arial CYR"/>
          <w:sz w:val="28"/>
          <w:szCs w:val="28"/>
          <w:lang w:eastAsia="ru-RU"/>
        </w:rPr>
        <w:t xml:space="preserve">адаптированной </w:t>
      </w:r>
      <w:r w:rsidR="00ED2BAB">
        <w:rPr>
          <w:rFonts w:eastAsia="Times New Roman" w:cs="Arial CYR"/>
          <w:sz w:val="28"/>
          <w:szCs w:val="28"/>
          <w:lang w:eastAsia="ru-RU"/>
        </w:rPr>
        <w:t>основной</w:t>
      </w:r>
      <w:r w:rsidR="00ED2BAB" w:rsidRPr="00B63B25">
        <w:rPr>
          <w:rFonts w:eastAsia="Times New Roman" w:cs="Arial CYR"/>
          <w:sz w:val="28"/>
          <w:szCs w:val="28"/>
          <w:lang w:eastAsia="ru-RU"/>
        </w:rPr>
        <w:t xml:space="preserve"> </w:t>
      </w:r>
      <w:r w:rsidRPr="00B63B25">
        <w:rPr>
          <w:rFonts w:eastAsia="Times New Roman" w:cs="Arial CYR"/>
          <w:sz w:val="28"/>
          <w:szCs w:val="28"/>
          <w:lang w:eastAsia="ru-RU"/>
        </w:rPr>
        <w:t xml:space="preserve">образовательной программы дошкольного образования для детей с ограниченными возможностями здоровья </w:t>
      </w:r>
      <w:r w:rsidRPr="00B63B25">
        <w:rPr>
          <w:rFonts w:eastAsia="Times New Roman" w:cs="Arial CYR"/>
          <w:color w:val="000000"/>
          <w:sz w:val="28"/>
          <w:szCs w:val="28"/>
          <w:lang w:eastAsia="ru-RU"/>
        </w:rPr>
        <w:t>с учётом их психофизического развития, индивидуальных возможностей, обеспечивающий коррекцию нарушений развития и социальную адаптацию обучающихся с ограниченными возможностями здоровья.</w:t>
      </w:r>
    </w:p>
    <w:p w:rsidR="00A8037E" w:rsidRDefault="00A8037E" w:rsidP="00A8037E">
      <w:pPr>
        <w:autoSpaceDE w:val="0"/>
        <w:jc w:val="both"/>
        <w:rPr>
          <w:sz w:val="28"/>
          <w:szCs w:val="28"/>
        </w:rPr>
      </w:pPr>
    </w:p>
    <w:p w:rsidR="009C6432" w:rsidRDefault="009C6432" w:rsidP="009C6432">
      <w:pPr>
        <w:autoSpaceDE w:val="0"/>
        <w:jc w:val="both"/>
        <w:rPr>
          <w:sz w:val="28"/>
          <w:szCs w:val="28"/>
        </w:rPr>
      </w:pPr>
      <w:r>
        <w:rPr>
          <w:sz w:val="28"/>
          <w:szCs w:val="28"/>
        </w:rPr>
        <w:t>В МАДОУ функционируют</w:t>
      </w:r>
      <w:r w:rsidRPr="00482B0C">
        <w:rPr>
          <w:sz w:val="28"/>
          <w:szCs w:val="28"/>
        </w:rPr>
        <w:t xml:space="preserve"> </w:t>
      </w:r>
      <w:r>
        <w:rPr>
          <w:sz w:val="28"/>
          <w:szCs w:val="28"/>
        </w:rPr>
        <w:t>всего 22 группы.</w:t>
      </w:r>
    </w:p>
    <w:p w:rsidR="009C6432" w:rsidRDefault="009C6432" w:rsidP="009C6432">
      <w:pPr>
        <w:autoSpaceDE w:val="0"/>
        <w:jc w:val="both"/>
        <w:rPr>
          <w:sz w:val="28"/>
          <w:szCs w:val="28"/>
        </w:rPr>
      </w:pPr>
      <w:r>
        <w:rPr>
          <w:sz w:val="28"/>
          <w:szCs w:val="28"/>
        </w:rPr>
        <w:t xml:space="preserve">Из них 9 групп общеразвивающей направленности, из них: </w:t>
      </w:r>
    </w:p>
    <w:p w:rsidR="009C6432" w:rsidRDefault="009C6432" w:rsidP="009C6432">
      <w:pPr>
        <w:autoSpaceDE w:val="0"/>
        <w:jc w:val="both"/>
        <w:rPr>
          <w:rFonts w:eastAsia="Times New Roman" w:cs="Times New Roman"/>
          <w:sz w:val="28"/>
          <w:szCs w:val="28"/>
        </w:rPr>
      </w:pPr>
      <w:r>
        <w:rPr>
          <w:sz w:val="28"/>
          <w:szCs w:val="28"/>
        </w:rPr>
        <w:t xml:space="preserve"> </w:t>
      </w:r>
      <w:r>
        <w:rPr>
          <w:rFonts w:eastAsia="Times New Roman" w:cs="Times New Roman"/>
          <w:sz w:val="28"/>
          <w:szCs w:val="28"/>
        </w:rPr>
        <w:t>- 3</w:t>
      </w:r>
      <w:r>
        <w:rPr>
          <w:sz w:val="28"/>
          <w:szCs w:val="28"/>
        </w:rPr>
        <w:t xml:space="preserve"> группы раннего возраста – от 2 до 3-х лет; </w:t>
      </w:r>
    </w:p>
    <w:p w:rsidR="009C6432" w:rsidRDefault="009C6432" w:rsidP="009C6432">
      <w:pPr>
        <w:autoSpaceDE w:val="0"/>
        <w:jc w:val="both"/>
        <w:rPr>
          <w:sz w:val="28"/>
          <w:szCs w:val="28"/>
        </w:rPr>
      </w:pPr>
      <w:r>
        <w:rPr>
          <w:rFonts w:eastAsia="Times New Roman" w:cs="Times New Roman"/>
          <w:sz w:val="28"/>
          <w:szCs w:val="28"/>
        </w:rPr>
        <w:lastRenderedPageBreak/>
        <w:t xml:space="preserve"> - 6</w:t>
      </w:r>
      <w:r>
        <w:rPr>
          <w:sz w:val="28"/>
          <w:szCs w:val="28"/>
        </w:rPr>
        <w:t xml:space="preserve"> групп дошкольного возраста (младшие, средние, старшие и подготовительные группы) - от 3-х до 7-ми лет. </w:t>
      </w:r>
    </w:p>
    <w:p w:rsidR="009C6432" w:rsidRDefault="009C6432" w:rsidP="009C6432">
      <w:pPr>
        <w:autoSpaceDE w:val="0"/>
        <w:jc w:val="both"/>
        <w:rPr>
          <w:sz w:val="28"/>
          <w:szCs w:val="28"/>
        </w:rPr>
      </w:pPr>
      <w:r>
        <w:rPr>
          <w:sz w:val="28"/>
          <w:szCs w:val="28"/>
        </w:rPr>
        <w:t>И 8 групп компенсирующей направленности.</w:t>
      </w:r>
    </w:p>
    <w:p w:rsidR="009C6432" w:rsidRDefault="009C6432" w:rsidP="009C6432">
      <w:pPr>
        <w:autoSpaceDE w:val="0"/>
        <w:jc w:val="both"/>
        <w:rPr>
          <w:sz w:val="28"/>
          <w:szCs w:val="28"/>
        </w:rPr>
      </w:pPr>
      <w:r>
        <w:rPr>
          <w:sz w:val="28"/>
          <w:szCs w:val="28"/>
        </w:rPr>
        <w:t xml:space="preserve"> Из них: 6 групп для детей с тяжёлыми нарушениями речи (ТНР) (старшие и подготовительные группы) – от 5-ти до 7 –ми лет, 2 группы для детей с задержкой психического развития (ЗПР) и 1 ГКП для детей </w:t>
      </w:r>
      <w:r w:rsidRPr="00A8037E">
        <w:rPr>
          <w:sz w:val="28"/>
          <w:szCs w:val="28"/>
        </w:rPr>
        <w:t>для детей-инвалидов «Особый ребенок»</w:t>
      </w:r>
      <w:r>
        <w:rPr>
          <w:sz w:val="28"/>
          <w:szCs w:val="28"/>
        </w:rPr>
        <w:t xml:space="preserve"> с умственной отсталостью (умеренной и тяжелой) от 5-ти до 7(8) лет и 4 ГКП для детей-</w:t>
      </w:r>
      <w:r w:rsidRPr="001B3669">
        <w:rPr>
          <w:sz w:val="28"/>
          <w:szCs w:val="28"/>
        </w:rPr>
        <w:t xml:space="preserve">инвалидов </w:t>
      </w:r>
      <w:r>
        <w:rPr>
          <w:sz w:val="28"/>
          <w:szCs w:val="28"/>
        </w:rPr>
        <w:t xml:space="preserve">с умственной отсталостью </w:t>
      </w:r>
      <w:r w:rsidRPr="001B3669">
        <w:rPr>
          <w:sz w:val="28"/>
          <w:szCs w:val="28"/>
        </w:rPr>
        <w:t>(</w:t>
      </w:r>
      <w:r>
        <w:rPr>
          <w:sz w:val="28"/>
          <w:szCs w:val="28"/>
        </w:rPr>
        <w:t>тяжелой и глубокой</w:t>
      </w:r>
      <w:r w:rsidRPr="001B3669">
        <w:rPr>
          <w:sz w:val="28"/>
          <w:szCs w:val="28"/>
        </w:rPr>
        <w:t xml:space="preserve">), </w:t>
      </w:r>
      <w:r>
        <w:rPr>
          <w:sz w:val="28"/>
          <w:szCs w:val="28"/>
        </w:rPr>
        <w:t xml:space="preserve">с тяжелыми и множественными нарушениями развития </w:t>
      </w:r>
      <w:r w:rsidRPr="001B3669">
        <w:rPr>
          <w:sz w:val="28"/>
          <w:szCs w:val="28"/>
        </w:rPr>
        <w:t>«Особый ребенок</w:t>
      </w:r>
      <w:r>
        <w:rPr>
          <w:sz w:val="28"/>
          <w:szCs w:val="28"/>
        </w:rPr>
        <w:t>1,2,3,4» от 5-ти до 7 (8)</w:t>
      </w:r>
      <w:r w:rsidRPr="001B3669">
        <w:rPr>
          <w:sz w:val="28"/>
          <w:szCs w:val="28"/>
        </w:rPr>
        <w:t xml:space="preserve"> -ми лет.</w:t>
      </w:r>
    </w:p>
    <w:p w:rsidR="009C6432" w:rsidRDefault="009C6432" w:rsidP="009C6432">
      <w:pPr>
        <w:autoSpaceDE w:val="0"/>
        <w:jc w:val="both"/>
        <w:rPr>
          <w:sz w:val="28"/>
          <w:szCs w:val="28"/>
        </w:rPr>
      </w:pPr>
    </w:p>
    <w:p w:rsidR="00AD369E" w:rsidRPr="00B50EA6" w:rsidRDefault="00AD369E" w:rsidP="00AD369E">
      <w:pPr>
        <w:autoSpaceDE w:val="0"/>
        <w:jc w:val="both"/>
        <w:rPr>
          <w:sz w:val="28"/>
          <w:szCs w:val="28"/>
        </w:rPr>
      </w:pPr>
      <w:r w:rsidRPr="00B50EA6">
        <w:rPr>
          <w:b/>
          <w:sz w:val="28"/>
          <w:szCs w:val="28"/>
        </w:rPr>
        <w:t>Режим работы групп:</w:t>
      </w:r>
    </w:p>
    <w:p w:rsidR="00AD369E" w:rsidRPr="00B50EA6" w:rsidRDefault="00AD369E" w:rsidP="00AD369E">
      <w:pPr>
        <w:autoSpaceDE w:val="0"/>
        <w:jc w:val="both"/>
        <w:rPr>
          <w:sz w:val="28"/>
          <w:szCs w:val="28"/>
        </w:rPr>
      </w:pPr>
      <w:r w:rsidRPr="00B50EA6">
        <w:rPr>
          <w:sz w:val="28"/>
          <w:szCs w:val="28"/>
        </w:rPr>
        <w:t xml:space="preserve">     Продолжительность работы </w:t>
      </w:r>
      <w:r>
        <w:rPr>
          <w:sz w:val="28"/>
          <w:szCs w:val="28"/>
        </w:rPr>
        <w:t xml:space="preserve">МАДОУ </w:t>
      </w:r>
      <w:r w:rsidRPr="00B50EA6">
        <w:rPr>
          <w:sz w:val="28"/>
          <w:szCs w:val="28"/>
        </w:rPr>
        <w:t>составляет 10</w:t>
      </w:r>
      <w:r>
        <w:rPr>
          <w:sz w:val="28"/>
          <w:szCs w:val="28"/>
        </w:rPr>
        <w:t>,5</w:t>
      </w:r>
      <w:r w:rsidRPr="00B50EA6">
        <w:rPr>
          <w:sz w:val="28"/>
          <w:szCs w:val="28"/>
        </w:rPr>
        <w:t xml:space="preserve"> часов, по потребности родителей может быть удлинен. Допускается   посещение   детьми </w:t>
      </w:r>
      <w:r>
        <w:rPr>
          <w:sz w:val="28"/>
          <w:szCs w:val="28"/>
        </w:rPr>
        <w:t xml:space="preserve">МАДОУ </w:t>
      </w:r>
      <w:r w:rsidRPr="00B50EA6">
        <w:rPr>
          <w:sz w:val="28"/>
          <w:szCs w:val="28"/>
        </w:rPr>
        <w:t xml:space="preserve">по индивидуальному графику. </w:t>
      </w:r>
    </w:p>
    <w:p w:rsidR="00AD369E" w:rsidRPr="00B50EA6" w:rsidRDefault="00AD369E" w:rsidP="00AD369E">
      <w:pPr>
        <w:tabs>
          <w:tab w:val="left" w:pos="360"/>
        </w:tabs>
        <w:jc w:val="both"/>
        <w:rPr>
          <w:sz w:val="28"/>
          <w:szCs w:val="28"/>
        </w:rPr>
      </w:pPr>
      <w:r>
        <w:rPr>
          <w:sz w:val="28"/>
          <w:szCs w:val="28"/>
        </w:rPr>
        <w:t xml:space="preserve">   </w:t>
      </w:r>
      <w:r w:rsidRPr="00B50EA6">
        <w:rPr>
          <w:sz w:val="28"/>
          <w:szCs w:val="28"/>
        </w:rPr>
        <w:t xml:space="preserve">Условия предметно-развивающей среды </w:t>
      </w:r>
      <w:r>
        <w:rPr>
          <w:sz w:val="28"/>
          <w:szCs w:val="28"/>
        </w:rPr>
        <w:t xml:space="preserve">МАДОУ </w:t>
      </w:r>
      <w:r w:rsidRPr="00B50EA6">
        <w:rPr>
          <w:sz w:val="28"/>
          <w:szCs w:val="28"/>
        </w:rPr>
        <w:t xml:space="preserve">соответствуют всем необходимым требованиям развития и воспитания дошкольника. Кроме того, дети приобретают опыт общения и обогащают взаимоотношения с детьми и взрослыми, входят в устойчивые игровые объединения и совместную деятельность со сверстниками.  Созданная в </w:t>
      </w:r>
      <w:r>
        <w:rPr>
          <w:sz w:val="28"/>
          <w:szCs w:val="28"/>
        </w:rPr>
        <w:t xml:space="preserve">МАДОУ </w:t>
      </w:r>
      <w:r w:rsidRPr="00B50EA6">
        <w:rPr>
          <w:sz w:val="28"/>
          <w:szCs w:val="28"/>
        </w:rPr>
        <w:t>социально-педагогическая модель в полной мере способствует подготовке этих детей к предстоящему школьному обучению. Причём имеется в виду не только развитие их интеллекта, а скорее социальная готовность к школе, к встрече с новым коллективом детей, с новыми требованиями. Наша задача- облегчить переход детей в новую социальную среду, ускорить процессы адаптации в школе.</w:t>
      </w:r>
    </w:p>
    <w:p w:rsidR="00AD369E" w:rsidRPr="00B50EA6" w:rsidRDefault="00AD369E" w:rsidP="00AD369E">
      <w:pPr>
        <w:autoSpaceDE w:val="0"/>
        <w:jc w:val="both"/>
        <w:rPr>
          <w:sz w:val="28"/>
          <w:szCs w:val="28"/>
        </w:rPr>
      </w:pPr>
      <w:r w:rsidRPr="00B50EA6">
        <w:rPr>
          <w:sz w:val="28"/>
          <w:szCs w:val="28"/>
        </w:rPr>
        <w:t xml:space="preserve"> </w:t>
      </w:r>
      <w:r>
        <w:rPr>
          <w:sz w:val="28"/>
          <w:szCs w:val="28"/>
        </w:rPr>
        <w:t xml:space="preserve">МАДОУ </w:t>
      </w:r>
      <w:r w:rsidRPr="00B50EA6">
        <w:rPr>
          <w:sz w:val="28"/>
          <w:szCs w:val="28"/>
        </w:rPr>
        <w:t>ведётся мониторинг сохранения контингента воспитанников и данные</w:t>
      </w:r>
    </w:p>
    <w:p w:rsidR="009C6432" w:rsidRDefault="009C6432" w:rsidP="009C6432">
      <w:pPr>
        <w:pStyle w:val="5"/>
        <w:rPr>
          <w:b/>
          <w:bCs/>
          <w:i/>
          <w:iCs/>
          <w:sz w:val="28"/>
          <w:szCs w:val="28"/>
        </w:rPr>
      </w:pPr>
    </w:p>
    <w:p w:rsidR="009C6432" w:rsidRPr="009C6432" w:rsidRDefault="009C6432" w:rsidP="009C6432">
      <w:pPr>
        <w:pStyle w:val="5"/>
        <w:rPr>
          <w:b/>
          <w:bCs/>
          <w:iCs/>
          <w:sz w:val="28"/>
          <w:szCs w:val="28"/>
        </w:rPr>
      </w:pPr>
      <w:r w:rsidRPr="009C6432">
        <w:rPr>
          <w:b/>
          <w:bCs/>
          <w:iCs/>
          <w:sz w:val="28"/>
          <w:szCs w:val="28"/>
        </w:rPr>
        <w:t xml:space="preserve">Сведения о детях по МАДОУ ЦРР-д/с№32 на 2021-2022 учебный год </w:t>
      </w:r>
    </w:p>
    <w:p w:rsidR="009C6432" w:rsidRPr="009C6432" w:rsidRDefault="009C6432" w:rsidP="009C6432">
      <w:pPr>
        <w:pStyle w:val="5"/>
        <w:rPr>
          <w:b/>
          <w:bCs/>
          <w:iCs/>
          <w:sz w:val="28"/>
          <w:szCs w:val="28"/>
        </w:rPr>
      </w:pPr>
      <w:r w:rsidRPr="009C6432">
        <w:rPr>
          <w:b/>
          <w:bCs/>
          <w:iCs/>
          <w:sz w:val="28"/>
          <w:szCs w:val="28"/>
        </w:rPr>
        <w:t>(на момент составления Программы).</w:t>
      </w:r>
    </w:p>
    <w:p w:rsidR="009C6432" w:rsidRPr="009C6432" w:rsidRDefault="009C6432" w:rsidP="009C6432">
      <w:pPr>
        <w:pStyle w:val="a6"/>
        <w:rPr>
          <w:b/>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5641"/>
        <w:gridCol w:w="1701"/>
        <w:gridCol w:w="1985"/>
      </w:tblGrid>
      <w:tr w:rsidR="009C6432" w:rsidRPr="00FE47D8" w:rsidTr="001F6727">
        <w:tc>
          <w:tcPr>
            <w:tcW w:w="704" w:type="dxa"/>
          </w:tcPr>
          <w:p w:rsidR="009C6432" w:rsidRPr="00535FF1" w:rsidRDefault="009C6432" w:rsidP="001F6727">
            <w:pPr>
              <w:pStyle w:val="a6"/>
              <w:jc w:val="both"/>
              <w:rPr>
                <w:rFonts w:cs="Mangal"/>
                <w:b/>
                <w:sz w:val="24"/>
                <w:szCs w:val="24"/>
                <w:lang w:bidi="hi-IN"/>
              </w:rPr>
            </w:pPr>
            <w:r w:rsidRPr="00535FF1">
              <w:rPr>
                <w:rFonts w:cs="Mangal"/>
                <w:b/>
                <w:sz w:val="24"/>
                <w:szCs w:val="24"/>
                <w:lang w:bidi="hi-IN"/>
              </w:rPr>
              <w:t>№</w:t>
            </w:r>
          </w:p>
        </w:tc>
        <w:tc>
          <w:tcPr>
            <w:tcW w:w="5641" w:type="dxa"/>
          </w:tcPr>
          <w:p w:rsidR="009C6432" w:rsidRPr="00535FF1" w:rsidRDefault="009C6432" w:rsidP="001F6727">
            <w:pPr>
              <w:pStyle w:val="a6"/>
              <w:jc w:val="both"/>
              <w:rPr>
                <w:rFonts w:cs="Mangal"/>
                <w:b/>
                <w:sz w:val="24"/>
                <w:szCs w:val="24"/>
                <w:lang w:bidi="hi-IN"/>
              </w:rPr>
            </w:pPr>
            <w:r w:rsidRPr="00535FF1">
              <w:rPr>
                <w:rFonts w:cs="Mangal"/>
                <w:b/>
                <w:sz w:val="24"/>
                <w:szCs w:val="24"/>
                <w:lang w:bidi="hi-IN"/>
              </w:rPr>
              <w:t>Название группы</w:t>
            </w:r>
          </w:p>
        </w:tc>
        <w:tc>
          <w:tcPr>
            <w:tcW w:w="1701" w:type="dxa"/>
          </w:tcPr>
          <w:p w:rsidR="009C6432" w:rsidRPr="00535FF1" w:rsidRDefault="009C6432" w:rsidP="001F6727">
            <w:pPr>
              <w:pStyle w:val="a6"/>
              <w:jc w:val="both"/>
              <w:rPr>
                <w:rFonts w:cs="Mangal"/>
                <w:b/>
                <w:sz w:val="24"/>
                <w:szCs w:val="24"/>
                <w:lang w:bidi="hi-IN"/>
              </w:rPr>
            </w:pPr>
            <w:r w:rsidRPr="00535FF1">
              <w:rPr>
                <w:rFonts w:cs="Mangal"/>
                <w:b/>
                <w:sz w:val="24"/>
                <w:szCs w:val="24"/>
                <w:lang w:bidi="hi-IN"/>
              </w:rPr>
              <w:t>Возраст детей</w:t>
            </w:r>
          </w:p>
        </w:tc>
        <w:tc>
          <w:tcPr>
            <w:tcW w:w="1985" w:type="dxa"/>
          </w:tcPr>
          <w:p w:rsidR="009C6432" w:rsidRPr="00535FF1" w:rsidRDefault="009C6432" w:rsidP="001F6727">
            <w:pPr>
              <w:pStyle w:val="a6"/>
              <w:jc w:val="both"/>
              <w:rPr>
                <w:rFonts w:cs="Mangal"/>
                <w:b/>
                <w:sz w:val="24"/>
                <w:szCs w:val="24"/>
                <w:lang w:bidi="hi-IN"/>
              </w:rPr>
            </w:pPr>
            <w:r w:rsidRPr="00535FF1">
              <w:rPr>
                <w:rFonts w:cs="Mangal"/>
                <w:b/>
                <w:sz w:val="24"/>
                <w:szCs w:val="24"/>
                <w:lang w:bidi="hi-IN"/>
              </w:rPr>
              <w:t>Наполняемость групп</w:t>
            </w:r>
          </w:p>
        </w:tc>
      </w:tr>
      <w:tr w:rsidR="009C6432" w:rsidRPr="00FE47D8" w:rsidTr="001F6727">
        <w:tc>
          <w:tcPr>
            <w:tcW w:w="10031" w:type="dxa"/>
            <w:gridSpan w:val="4"/>
          </w:tcPr>
          <w:p w:rsidR="009C6432" w:rsidRPr="00535FF1" w:rsidRDefault="009C6432" w:rsidP="001F6727">
            <w:pPr>
              <w:pStyle w:val="a6"/>
              <w:jc w:val="both"/>
              <w:rPr>
                <w:rFonts w:cs="Mangal"/>
                <w:b/>
                <w:sz w:val="24"/>
                <w:szCs w:val="24"/>
                <w:lang w:bidi="hi-IN"/>
              </w:rPr>
            </w:pPr>
            <w:r>
              <w:rPr>
                <w:rFonts w:cs="Mangal"/>
                <w:b/>
                <w:sz w:val="24"/>
                <w:szCs w:val="24"/>
                <w:lang w:bidi="hi-IN"/>
              </w:rPr>
              <w:t>Группы общеразвивающей направленности</w:t>
            </w:r>
          </w:p>
        </w:tc>
      </w:tr>
      <w:tr w:rsidR="009C6432" w:rsidRPr="00FE47D8" w:rsidTr="001F6727">
        <w:tc>
          <w:tcPr>
            <w:tcW w:w="704" w:type="dxa"/>
          </w:tcPr>
          <w:p w:rsidR="009C6432" w:rsidRPr="00535FF1" w:rsidRDefault="009C6432" w:rsidP="001F6727">
            <w:pPr>
              <w:pStyle w:val="a6"/>
              <w:jc w:val="both"/>
              <w:rPr>
                <w:rFonts w:cs="Mangal"/>
                <w:sz w:val="24"/>
                <w:szCs w:val="24"/>
                <w:lang w:bidi="hi-IN"/>
              </w:rPr>
            </w:pPr>
            <w:r w:rsidRPr="00535FF1">
              <w:rPr>
                <w:rFonts w:cs="Mangal"/>
                <w:sz w:val="24"/>
                <w:szCs w:val="24"/>
                <w:lang w:bidi="hi-IN"/>
              </w:rPr>
              <w:t>1.</w:t>
            </w:r>
          </w:p>
        </w:tc>
        <w:tc>
          <w:tcPr>
            <w:tcW w:w="5641" w:type="dxa"/>
            <w:tcBorders>
              <w:left w:val="single" w:sz="2" w:space="0" w:color="000000"/>
              <w:bottom w:val="single" w:sz="2" w:space="0" w:color="000000"/>
            </w:tcBorders>
          </w:tcPr>
          <w:p w:rsidR="009C6432" w:rsidRPr="000D7BC3" w:rsidRDefault="009C6432" w:rsidP="001F6727">
            <w:pPr>
              <w:pStyle w:val="a8"/>
              <w:snapToGrid w:val="0"/>
            </w:pPr>
            <w:r w:rsidRPr="000D7BC3">
              <w:rPr>
                <w:sz w:val="22"/>
                <w:szCs w:val="22"/>
              </w:rPr>
              <w:t>«Репка» (первая младшая)</w:t>
            </w:r>
          </w:p>
        </w:tc>
        <w:tc>
          <w:tcPr>
            <w:tcW w:w="1701" w:type="dxa"/>
          </w:tcPr>
          <w:p w:rsidR="009C6432" w:rsidRPr="000D7BC3" w:rsidRDefault="009C6432" w:rsidP="001F6727">
            <w:pPr>
              <w:pStyle w:val="a6"/>
              <w:jc w:val="both"/>
              <w:rPr>
                <w:rFonts w:cs="Mangal"/>
                <w:b/>
                <w:sz w:val="24"/>
                <w:szCs w:val="24"/>
                <w:lang w:bidi="hi-IN"/>
              </w:rPr>
            </w:pPr>
            <w:r>
              <w:rPr>
                <w:rFonts w:cs="Mangal"/>
                <w:b/>
                <w:sz w:val="24"/>
                <w:szCs w:val="24"/>
                <w:lang w:bidi="hi-IN"/>
              </w:rPr>
              <w:t>2-3 года</w:t>
            </w:r>
          </w:p>
        </w:tc>
        <w:tc>
          <w:tcPr>
            <w:tcW w:w="1985" w:type="dxa"/>
          </w:tcPr>
          <w:p w:rsidR="009C6432" w:rsidRPr="009F3183" w:rsidRDefault="009C6432" w:rsidP="001F6727">
            <w:pPr>
              <w:pStyle w:val="a6"/>
              <w:jc w:val="both"/>
              <w:rPr>
                <w:rFonts w:cs="Mangal"/>
                <w:b/>
                <w:sz w:val="24"/>
                <w:szCs w:val="24"/>
                <w:lang w:bidi="hi-IN"/>
              </w:rPr>
            </w:pPr>
            <w:r w:rsidRPr="009F3183">
              <w:rPr>
                <w:rFonts w:cs="Mangal"/>
                <w:b/>
                <w:sz w:val="24"/>
                <w:szCs w:val="24"/>
                <w:lang w:bidi="hi-IN"/>
              </w:rPr>
              <w:t>21</w:t>
            </w:r>
          </w:p>
        </w:tc>
      </w:tr>
      <w:tr w:rsidR="009C6432" w:rsidRPr="00FE47D8" w:rsidTr="001F6727">
        <w:tc>
          <w:tcPr>
            <w:tcW w:w="704" w:type="dxa"/>
          </w:tcPr>
          <w:p w:rsidR="009C6432" w:rsidRPr="00535FF1" w:rsidRDefault="009C6432" w:rsidP="001F6727">
            <w:pPr>
              <w:pStyle w:val="a6"/>
              <w:jc w:val="both"/>
              <w:rPr>
                <w:rFonts w:cs="Mangal"/>
                <w:sz w:val="24"/>
                <w:szCs w:val="24"/>
                <w:lang w:bidi="hi-IN"/>
              </w:rPr>
            </w:pPr>
            <w:r w:rsidRPr="00535FF1">
              <w:rPr>
                <w:rFonts w:cs="Mangal"/>
                <w:sz w:val="24"/>
                <w:szCs w:val="24"/>
                <w:lang w:bidi="hi-IN"/>
              </w:rPr>
              <w:t>2.</w:t>
            </w:r>
          </w:p>
        </w:tc>
        <w:tc>
          <w:tcPr>
            <w:tcW w:w="5641" w:type="dxa"/>
            <w:tcBorders>
              <w:left w:val="single" w:sz="2" w:space="0" w:color="000000"/>
              <w:bottom w:val="single" w:sz="2" w:space="0" w:color="000000"/>
            </w:tcBorders>
          </w:tcPr>
          <w:p w:rsidR="009C6432" w:rsidRPr="000D7BC3" w:rsidRDefault="009C6432" w:rsidP="001F6727">
            <w:pPr>
              <w:pStyle w:val="a8"/>
              <w:snapToGrid w:val="0"/>
            </w:pPr>
            <w:r w:rsidRPr="000D7BC3">
              <w:rPr>
                <w:sz w:val="22"/>
                <w:szCs w:val="22"/>
              </w:rPr>
              <w:t>«Курочка ряба» (первая младшая)</w:t>
            </w:r>
          </w:p>
        </w:tc>
        <w:tc>
          <w:tcPr>
            <w:tcW w:w="1701" w:type="dxa"/>
          </w:tcPr>
          <w:p w:rsidR="009C6432" w:rsidRPr="000D7BC3" w:rsidRDefault="009C6432" w:rsidP="001F6727">
            <w:pPr>
              <w:pStyle w:val="a6"/>
              <w:jc w:val="both"/>
              <w:rPr>
                <w:rFonts w:cs="Mangal"/>
                <w:b/>
                <w:sz w:val="24"/>
                <w:szCs w:val="24"/>
                <w:lang w:bidi="hi-IN"/>
              </w:rPr>
            </w:pPr>
            <w:r>
              <w:rPr>
                <w:rFonts w:cs="Mangal"/>
                <w:b/>
                <w:sz w:val="24"/>
                <w:szCs w:val="24"/>
                <w:lang w:bidi="hi-IN"/>
              </w:rPr>
              <w:t>2-3 года</w:t>
            </w:r>
          </w:p>
        </w:tc>
        <w:tc>
          <w:tcPr>
            <w:tcW w:w="1985" w:type="dxa"/>
          </w:tcPr>
          <w:p w:rsidR="009C6432" w:rsidRPr="009F3183" w:rsidRDefault="009C6432" w:rsidP="001F6727">
            <w:pPr>
              <w:pStyle w:val="a6"/>
              <w:jc w:val="both"/>
              <w:rPr>
                <w:rFonts w:cs="Mangal"/>
                <w:b/>
                <w:sz w:val="24"/>
                <w:szCs w:val="24"/>
                <w:lang w:bidi="hi-IN"/>
              </w:rPr>
            </w:pPr>
            <w:r w:rsidRPr="009F3183">
              <w:rPr>
                <w:rFonts w:cs="Mangal"/>
                <w:b/>
                <w:sz w:val="24"/>
                <w:szCs w:val="24"/>
                <w:lang w:bidi="hi-IN"/>
              </w:rPr>
              <w:t>24</w:t>
            </w:r>
          </w:p>
        </w:tc>
      </w:tr>
      <w:tr w:rsidR="009C6432" w:rsidRPr="00FE47D8" w:rsidTr="001F6727">
        <w:tc>
          <w:tcPr>
            <w:tcW w:w="704" w:type="dxa"/>
          </w:tcPr>
          <w:p w:rsidR="009C6432" w:rsidRPr="00535FF1" w:rsidRDefault="009C6432" w:rsidP="001F6727">
            <w:pPr>
              <w:pStyle w:val="a6"/>
              <w:jc w:val="both"/>
              <w:rPr>
                <w:rFonts w:cs="Mangal"/>
                <w:sz w:val="24"/>
                <w:szCs w:val="24"/>
                <w:lang w:bidi="hi-IN"/>
              </w:rPr>
            </w:pPr>
            <w:r w:rsidRPr="00535FF1">
              <w:rPr>
                <w:rFonts w:cs="Mangal"/>
                <w:sz w:val="24"/>
                <w:szCs w:val="24"/>
                <w:lang w:bidi="hi-IN"/>
              </w:rPr>
              <w:t>3.</w:t>
            </w:r>
          </w:p>
        </w:tc>
        <w:tc>
          <w:tcPr>
            <w:tcW w:w="5641" w:type="dxa"/>
            <w:tcBorders>
              <w:left w:val="single" w:sz="2" w:space="0" w:color="000000"/>
              <w:bottom w:val="single" w:sz="2" w:space="0" w:color="000000"/>
            </w:tcBorders>
          </w:tcPr>
          <w:p w:rsidR="009C6432" w:rsidRPr="000D7BC3" w:rsidRDefault="009C6432" w:rsidP="001F6727">
            <w:pPr>
              <w:pStyle w:val="a8"/>
              <w:snapToGrid w:val="0"/>
            </w:pPr>
            <w:r w:rsidRPr="000D7BC3">
              <w:rPr>
                <w:sz w:val="22"/>
                <w:szCs w:val="22"/>
              </w:rPr>
              <w:t>«Колобок» (первая младшая)</w:t>
            </w:r>
          </w:p>
        </w:tc>
        <w:tc>
          <w:tcPr>
            <w:tcW w:w="1701" w:type="dxa"/>
          </w:tcPr>
          <w:p w:rsidR="009C6432" w:rsidRPr="000D7BC3" w:rsidRDefault="009C6432" w:rsidP="001F6727">
            <w:pPr>
              <w:pStyle w:val="a6"/>
              <w:jc w:val="both"/>
              <w:rPr>
                <w:rFonts w:cs="Mangal"/>
                <w:b/>
                <w:sz w:val="24"/>
                <w:szCs w:val="24"/>
                <w:lang w:bidi="hi-IN"/>
              </w:rPr>
            </w:pPr>
            <w:r>
              <w:rPr>
                <w:rFonts w:cs="Mangal"/>
                <w:b/>
                <w:sz w:val="24"/>
                <w:szCs w:val="24"/>
                <w:lang w:bidi="hi-IN"/>
              </w:rPr>
              <w:t>2-3 года</w:t>
            </w:r>
          </w:p>
        </w:tc>
        <w:tc>
          <w:tcPr>
            <w:tcW w:w="1985" w:type="dxa"/>
          </w:tcPr>
          <w:p w:rsidR="009C6432" w:rsidRPr="009F3183" w:rsidRDefault="009C6432" w:rsidP="001F6727">
            <w:pPr>
              <w:pStyle w:val="a6"/>
              <w:jc w:val="both"/>
              <w:rPr>
                <w:rFonts w:cs="Mangal"/>
                <w:b/>
                <w:sz w:val="24"/>
                <w:szCs w:val="24"/>
                <w:lang w:bidi="hi-IN"/>
              </w:rPr>
            </w:pPr>
            <w:r w:rsidRPr="009F3183">
              <w:rPr>
                <w:rFonts w:cs="Mangal"/>
                <w:b/>
                <w:sz w:val="24"/>
                <w:szCs w:val="24"/>
                <w:lang w:bidi="hi-IN"/>
              </w:rPr>
              <w:t>25</w:t>
            </w:r>
          </w:p>
        </w:tc>
      </w:tr>
      <w:tr w:rsidR="009C6432" w:rsidRPr="00FE47D8" w:rsidTr="001F6727">
        <w:tc>
          <w:tcPr>
            <w:tcW w:w="704" w:type="dxa"/>
          </w:tcPr>
          <w:p w:rsidR="009C6432" w:rsidRPr="00535FF1" w:rsidRDefault="009C6432" w:rsidP="001F6727">
            <w:pPr>
              <w:pStyle w:val="a6"/>
              <w:jc w:val="both"/>
              <w:rPr>
                <w:rFonts w:cs="Mangal"/>
                <w:sz w:val="24"/>
                <w:szCs w:val="24"/>
                <w:lang w:bidi="hi-IN"/>
              </w:rPr>
            </w:pPr>
            <w:r w:rsidRPr="00535FF1">
              <w:rPr>
                <w:rFonts w:cs="Mangal"/>
                <w:sz w:val="24"/>
                <w:szCs w:val="24"/>
                <w:lang w:bidi="hi-IN"/>
              </w:rPr>
              <w:t>4.</w:t>
            </w:r>
          </w:p>
        </w:tc>
        <w:tc>
          <w:tcPr>
            <w:tcW w:w="5641" w:type="dxa"/>
            <w:tcBorders>
              <w:left w:val="single" w:sz="2" w:space="0" w:color="000000"/>
              <w:bottom w:val="single" w:sz="2" w:space="0" w:color="000000"/>
            </w:tcBorders>
          </w:tcPr>
          <w:p w:rsidR="009C6432" w:rsidRPr="000D7BC3" w:rsidRDefault="009C6432" w:rsidP="001F6727">
            <w:pPr>
              <w:pStyle w:val="a8"/>
              <w:snapToGrid w:val="0"/>
            </w:pPr>
            <w:r w:rsidRPr="000D7BC3">
              <w:rPr>
                <w:sz w:val="22"/>
                <w:szCs w:val="22"/>
              </w:rPr>
              <w:t>«Заюшкина избушка» (</w:t>
            </w:r>
            <w:r>
              <w:rPr>
                <w:sz w:val="22"/>
                <w:szCs w:val="22"/>
              </w:rPr>
              <w:t>средняя группа</w:t>
            </w:r>
            <w:r w:rsidRPr="000D7BC3">
              <w:rPr>
                <w:sz w:val="22"/>
                <w:szCs w:val="22"/>
              </w:rPr>
              <w:t>)</w:t>
            </w:r>
          </w:p>
        </w:tc>
        <w:tc>
          <w:tcPr>
            <w:tcW w:w="1701" w:type="dxa"/>
          </w:tcPr>
          <w:p w:rsidR="009C6432" w:rsidRPr="000D7BC3" w:rsidRDefault="009C6432" w:rsidP="001F6727">
            <w:pPr>
              <w:pStyle w:val="a6"/>
              <w:jc w:val="both"/>
              <w:rPr>
                <w:rFonts w:cs="Mangal"/>
                <w:b/>
                <w:sz w:val="24"/>
                <w:szCs w:val="24"/>
                <w:lang w:bidi="hi-IN"/>
              </w:rPr>
            </w:pPr>
            <w:r>
              <w:rPr>
                <w:rFonts w:cs="Mangal"/>
                <w:b/>
                <w:sz w:val="24"/>
                <w:szCs w:val="24"/>
                <w:lang w:bidi="hi-IN"/>
              </w:rPr>
              <w:t>4-5 года</w:t>
            </w:r>
          </w:p>
        </w:tc>
        <w:tc>
          <w:tcPr>
            <w:tcW w:w="1985" w:type="dxa"/>
          </w:tcPr>
          <w:p w:rsidR="009C6432" w:rsidRPr="00A46C89" w:rsidRDefault="009C6432" w:rsidP="001F6727">
            <w:pPr>
              <w:pStyle w:val="a6"/>
              <w:jc w:val="both"/>
              <w:rPr>
                <w:rFonts w:cs="Mangal"/>
                <w:b/>
                <w:sz w:val="24"/>
                <w:szCs w:val="24"/>
                <w:lang w:bidi="hi-IN"/>
              </w:rPr>
            </w:pPr>
            <w:r w:rsidRPr="00A46C89">
              <w:rPr>
                <w:rFonts w:cs="Mangal"/>
                <w:b/>
                <w:sz w:val="24"/>
                <w:szCs w:val="24"/>
                <w:lang w:bidi="hi-IN"/>
              </w:rPr>
              <w:t>32</w:t>
            </w:r>
          </w:p>
        </w:tc>
      </w:tr>
      <w:tr w:rsidR="009C6432" w:rsidRPr="00FE47D8" w:rsidTr="001F6727">
        <w:tc>
          <w:tcPr>
            <w:tcW w:w="704" w:type="dxa"/>
          </w:tcPr>
          <w:p w:rsidR="009C6432" w:rsidRPr="00535FF1" w:rsidRDefault="009C6432" w:rsidP="001F6727">
            <w:pPr>
              <w:pStyle w:val="a6"/>
              <w:jc w:val="both"/>
              <w:rPr>
                <w:rFonts w:cs="Mangal"/>
                <w:sz w:val="24"/>
                <w:szCs w:val="24"/>
                <w:lang w:bidi="hi-IN"/>
              </w:rPr>
            </w:pPr>
            <w:r w:rsidRPr="00535FF1">
              <w:rPr>
                <w:rFonts w:cs="Mangal"/>
                <w:sz w:val="24"/>
                <w:szCs w:val="24"/>
                <w:lang w:bidi="hi-IN"/>
              </w:rPr>
              <w:t>5.</w:t>
            </w:r>
          </w:p>
        </w:tc>
        <w:tc>
          <w:tcPr>
            <w:tcW w:w="5641" w:type="dxa"/>
            <w:tcBorders>
              <w:left w:val="single" w:sz="2" w:space="0" w:color="000000"/>
              <w:bottom w:val="single" w:sz="2" w:space="0" w:color="000000"/>
            </w:tcBorders>
          </w:tcPr>
          <w:p w:rsidR="009C6432" w:rsidRPr="000D7BC3" w:rsidRDefault="009C6432" w:rsidP="001F6727">
            <w:pPr>
              <w:pStyle w:val="a8"/>
              <w:snapToGrid w:val="0"/>
            </w:pPr>
            <w:r>
              <w:rPr>
                <w:sz w:val="22"/>
                <w:szCs w:val="22"/>
              </w:rPr>
              <w:t xml:space="preserve">«Теремок» (средняя </w:t>
            </w:r>
            <w:r w:rsidRPr="000D7BC3">
              <w:rPr>
                <w:sz w:val="22"/>
                <w:szCs w:val="22"/>
              </w:rPr>
              <w:t>группа)</w:t>
            </w:r>
          </w:p>
        </w:tc>
        <w:tc>
          <w:tcPr>
            <w:tcW w:w="1701" w:type="dxa"/>
          </w:tcPr>
          <w:p w:rsidR="009C6432" w:rsidRPr="000D7BC3" w:rsidRDefault="009C6432" w:rsidP="001F6727">
            <w:pPr>
              <w:pStyle w:val="a6"/>
              <w:jc w:val="both"/>
              <w:rPr>
                <w:rFonts w:cs="Mangal"/>
                <w:b/>
                <w:sz w:val="24"/>
                <w:szCs w:val="24"/>
                <w:lang w:bidi="hi-IN"/>
              </w:rPr>
            </w:pPr>
            <w:r>
              <w:rPr>
                <w:rFonts w:cs="Mangal"/>
                <w:b/>
                <w:sz w:val="24"/>
                <w:szCs w:val="24"/>
                <w:lang w:bidi="hi-IN"/>
              </w:rPr>
              <w:t>4-5 лет</w:t>
            </w:r>
          </w:p>
        </w:tc>
        <w:tc>
          <w:tcPr>
            <w:tcW w:w="1985" w:type="dxa"/>
          </w:tcPr>
          <w:p w:rsidR="009C6432" w:rsidRPr="009F3183" w:rsidRDefault="009C6432" w:rsidP="001F6727">
            <w:pPr>
              <w:pStyle w:val="a6"/>
              <w:jc w:val="both"/>
              <w:rPr>
                <w:rFonts w:cs="Mangal"/>
                <w:b/>
                <w:sz w:val="24"/>
                <w:szCs w:val="24"/>
                <w:lang w:bidi="hi-IN"/>
              </w:rPr>
            </w:pPr>
            <w:r w:rsidRPr="009F3183">
              <w:rPr>
                <w:rFonts w:cs="Mangal"/>
                <w:b/>
                <w:sz w:val="24"/>
                <w:szCs w:val="24"/>
                <w:lang w:bidi="hi-IN"/>
              </w:rPr>
              <w:t>33</w:t>
            </w:r>
          </w:p>
        </w:tc>
      </w:tr>
      <w:tr w:rsidR="009C6432" w:rsidRPr="00FE47D8" w:rsidTr="001F6727">
        <w:tc>
          <w:tcPr>
            <w:tcW w:w="704" w:type="dxa"/>
          </w:tcPr>
          <w:p w:rsidR="009C6432" w:rsidRPr="00535FF1" w:rsidRDefault="009C6432" w:rsidP="001F6727">
            <w:pPr>
              <w:pStyle w:val="a6"/>
              <w:jc w:val="both"/>
              <w:rPr>
                <w:rFonts w:cs="Mangal"/>
                <w:sz w:val="24"/>
                <w:szCs w:val="24"/>
                <w:lang w:bidi="hi-IN"/>
              </w:rPr>
            </w:pPr>
            <w:r w:rsidRPr="00535FF1">
              <w:rPr>
                <w:rFonts w:cs="Mangal"/>
                <w:sz w:val="24"/>
                <w:szCs w:val="24"/>
                <w:lang w:bidi="hi-IN"/>
              </w:rPr>
              <w:t>6.</w:t>
            </w:r>
          </w:p>
        </w:tc>
        <w:tc>
          <w:tcPr>
            <w:tcW w:w="5641" w:type="dxa"/>
            <w:tcBorders>
              <w:left w:val="single" w:sz="2" w:space="0" w:color="000000"/>
              <w:bottom w:val="single" w:sz="2" w:space="0" w:color="000000"/>
            </w:tcBorders>
          </w:tcPr>
          <w:p w:rsidR="009C6432" w:rsidRPr="000D7BC3" w:rsidRDefault="009C6432" w:rsidP="001F6727">
            <w:pPr>
              <w:pStyle w:val="a8"/>
              <w:snapToGrid w:val="0"/>
              <w:rPr>
                <w:sz w:val="22"/>
                <w:szCs w:val="22"/>
              </w:rPr>
            </w:pPr>
            <w:r w:rsidRPr="000D7BC3">
              <w:rPr>
                <w:sz w:val="22"/>
                <w:szCs w:val="22"/>
              </w:rPr>
              <w:t>«Маша и медведь» (</w:t>
            </w:r>
            <w:r>
              <w:rPr>
                <w:sz w:val="22"/>
                <w:szCs w:val="22"/>
              </w:rPr>
              <w:t xml:space="preserve">вторая младшая </w:t>
            </w:r>
            <w:r w:rsidRPr="000D7BC3">
              <w:rPr>
                <w:sz w:val="22"/>
                <w:szCs w:val="22"/>
              </w:rPr>
              <w:t>группа)</w:t>
            </w:r>
          </w:p>
        </w:tc>
        <w:tc>
          <w:tcPr>
            <w:tcW w:w="1701" w:type="dxa"/>
          </w:tcPr>
          <w:p w:rsidR="009C6432" w:rsidRPr="000D7BC3" w:rsidRDefault="009C6432" w:rsidP="001F6727">
            <w:pPr>
              <w:pStyle w:val="a6"/>
              <w:jc w:val="both"/>
              <w:rPr>
                <w:rFonts w:cs="Mangal"/>
                <w:b/>
                <w:sz w:val="24"/>
                <w:szCs w:val="24"/>
                <w:lang w:bidi="hi-IN"/>
              </w:rPr>
            </w:pPr>
            <w:r>
              <w:rPr>
                <w:rFonts w:cs="Mangal"/>
                <w:b/>
                <w:sz w:val="24"/>
                <w:szCs w:val="24"/>
                <w:lang w:bidi="hi-IN"/>
              </w:rPr>
              <w:t>3-4 лет</w:t>
            </w:r>
          </w:p>
        </w:tc>
        <w:tc>
          <w:tcPr>
            <w:tcW w:w="1985" w:type="dxa"/>
          </w:tcPr>
          <w:p w:rsidR="009C6432" w:rsidRPr="00F418D8" w:rsidRDefault="009C6432" w:rsidP="001F6727">
            <w:pPr>
              <w:pStyle w:val="a6"/>
              <w:jc w:val="both"/>
              <w:rPr>
                <w:rFonts w:cs="Mangal"/>
                <w:b/>
                <w:sz w:val="24"/>
                <w:szCs w:val="24"/>
                <w:lang w:bidi="hi-IN"/>
              </w:rPr>
            </w:pPr>
            <w:r w:rsidRPr="00F418D8">
              <w:rPr>
                <w:rFonts w:cs="Mangal"/>
                <w:b/>
                <w:sz w:val="24"/>
                <w:szCs w:val="24"/>
                <w:lang w:bidi="hi-IN"/>
              </w:rPr>
              <w:t>29</w:t>
            </w:r>
          </w:p>
        </w:tc>
      </w:tr>
      <w:tr w:rsidR="009C6432" w:rsidRPr="00FE47D8" w:rsidTr="001F6727">
        <w:tc>
          <w:tcPr>
            <w:tcW w:w="704" w:type="dxa"/>
          </w:tcPr>
          <w:p w:rsidR="009C6432" w:rsidRPr="00535FF1" w:rsidRDefault="009C6432" w:rsidP="001F6727">
            <w:pPr>
              <w:pStyle w:val="a6"/>
              <w:jc w:val="both"/>
              <w:rPr>
                <w:rFonts w:cs="Mangal"/>
                <w:sz w:val="24"/>
                <w:szCs w:val="24"/>
                <w:lang w:bidi="hi-IN"/>
              </w:rPr>
            </w:pPr>
            <w:r w:rsidRPr="00535FF1">
              <w:rPr>
                <w:rFonts w:cs="Mangal"/>
                <w:sz w:val="24"/>
                <w:szCs w:val="24"/>
                <w:lang w:bidi="hi-IN"/>
              </w:rPr>
              <w:t>7.</w:t>
            </w:r>
          </w:p>
        </w:tc>
        <w:tc>
          <w:tcPr>
            <w:tcW w:w="5641" w:type="dxa"/>
            <w:tcBorders>
              <w:left w:val="single" w:sz="2" w:space="0" w:color="000000"/>
              <w:bottom w:val="single" w:sz="2" w:space="0" w:color="000000"/>
            </w:tcBorders>
          </w:tcPr>
          <w:p w:rsidR="009C6432" w:rsidRPr="000D7BC3" w:rsidRDefault="009C6432" w:rsidP="001F6727">
            <w:pPr>
              <w:pStyle w:val="a8"/>
              <w:snapToGrid w:val="0"/>
            </w:pPr>
            <w:r w:rsidRPr="000D7BC3">
              <w:rPr>
                <w:sz w:val="22"/>
                <w:szCs w:val="22"/>
              </w:rPr>
              <w:t>«Красная шапочка» (</w:t>
            </w:r>
            <w:r>
              <w:rPr>
                <w:sz w:val="22"/>
                <w:szCs w:val="22"/>
              </w:rPr>
              <w:t xml:space="preserve">подготовительная </w:t>
            </w:r>
            <w:r w:rsidRPr="000D7BC3">
              <w:rPr>
                <w:sz w:val="22"/>
                <w:szCs w:val="22"/>
              </w:rPr>
              <w:t>группа)</w:t>
            </w:r>
          </w:p>
        </w:tc>
        <w:tc>
          <w:tcPr>
            <w:tcW w:w="1701" w:type="dxa"/>
          </w:tcPr>
          <w:p w:rsidR="009C6432" w:rsidRPr="000D7BC3" w:rsidRDefault="009C6432" w:rsidP="001F6727">
            <w:pPr>
              <w:pStyle w:val="a6"/>
              <w:jc w:val="both"/>
              <w:rPr>
                <w:rFonts w:cs="Mangal"/>
                <w:b/>
                <w:sz w:val="24"/>
                <w:szCs w:val="24"/>
                <w:lang w:bidi="hi-IN"/>
              </w:rPr>
            </w:pPr>
            <w:r>
              <w:rPr>
                <w:rFonts w:cs="Mangal"/>
                <w:b/>
                <w:sz w:val="24"/>
                <w:szCs w:val="24"/>
                <w:lang w:bidi="hi-IN"/>
              </w:rPr>
              <w:t>6-7 лет</w:t>
            </w:r>
          </w:p>
        </w:tc>
        <w:tc>
          <w:tcPr>
            <w:tcW w:w="1985" w:type="dxa"/>
          </w:tcPr>
          <w:p w:rsidR="009C6432" w:rsidRPr="00F418D8" w:rsidRDefault="009C6432" w:rsidP="001F6727">
            <w:pPr>
              <w:pStyle w:val="a6"/>
              <w:jc w:val="both"/>
              <w:rPr>
                <w:rFonts w:cs="Mangal"/>
                <w:b/>
                <w:sz w:val="24"/>
                <w:szCs w:val="24"/>
                <w:lang w:bidi="hi-IN"/>
              </w:rPr>
            </w:pPr>
            <w:r w:rsidRPr="00F418D8">
              <w:rPr>
                <w:rFonts w:cs="Mangal"/>
                <w:b/>
                <w:sz w:val="24"/>
                <w:szCs w:val="24"/>
                <w:lang w:bidi="hi-IN"/>
              </w:rPr>
              <w:t>32</w:t>
            </w:r>
          </w:p>
        </w:tc>
      </w:tr>
      <w:tr w:rsidR="009C6432" w:rsidRPr="00FE47D8" w:rsidTr="001F6727">
        <w:tc>
          <w:tcPr>
            <w:tcW w:w="704" w:type="dxa"/>
          </w:tcPr>
          <w:p w:rsidR="009C6432" w:rsidRPr="00535FF1" w:rsidRDefault="009C6432" w:rsidP="001F6727">
            <w:pPr>
              <w:pStyle w:val="a6"/>
              <w:jc w:val="both"/>
              <w:rPr>
                <w:rFonts w:cs="Mangal"/>
                <w:sz w:val="24"/>
                <w:szCs w:val="24"/>
                <w:lang w:bidi="hi-IN"/>
              </w:rPr>
            </w:pPr>
            <w:r w:rsidRPr="00535FF1">
              <w:rPr>
                <w:rFonts w:cs="Mangal"/>
                <w:sz w:val="24"/>
                <w:szCs w:val="24"/>
                <w:lang w:bidi="hi-IN"/>
              </w:rPr>
              <w:t>8.</w:t>
            </w:r>
          </w:p>
        </w:tc>
        <w:tc>
          <w:tcPr>
            <w:tcW w:w="5641" w:type="dxa"/>
            <w:tcBorders>
              <w:left w:val="single" w:sz="2" w:space="0" w:color="000000"/>
              <w:bottom w:val="single" w:sz="2" w:space="0" w:color="000000"/>
            </w:tcBorders>
          </w:tcPr>
          <w:p w:rsidR="009C6432" w:rsidRPr="000D7BC3" w:rsidRDefault="009C6432" w:rsidP="001F6727">
            <w:pPr>
              <w:pStyle w:val="a8"/>
              <w:snapToGrid w:val="0"/>
            </w:pPr>
            <w:r w:rsidRPr="000D7BC3">
              <w:rPr>
                <w:sz w:val="22"/>
                <w:szCs w:val="22"/>
              </w:rPr>
              <w:t>«Аленький цветочек» (</w:t>
            </w:r>
            <w:r>
              <w:rPr>
                <w:sz w:val="22"/>
                <w:szCs w:val="22"/>
              </w:rPr>
              <w:t xml:space="preserve">старшая </w:t>
            </w:r>
            <w:r w:rsidRPr="000D7BC3">
              <w:rPr>
                <w:sz w:val="22"/>
                <w:szCs w:val="22"/>
              </w:rPr>
              <w:t>группа)</w:t>
            </w:r>
          </w:p>
        </w:tc>
        <w:tc>
          <w:tcPr>
            <w:tcW w:w="1701" w:type="dxa"/>
          </w:tcPr>
          <w:p w:rsidR="009C6432" w:rsidRPr="000D7BC3" w:rsidRDefault="009C6432" w:rsidP="001F6727">
            <w:pPr>
              <w:pStyle w:val="a6"/>
              <w:jc w:val="both"/>
              <w:rPr>
                <w:rFonts w:cs="Mangal"/>
                <w:b/>
                <w:sz w:val="24"/>
                <w:szCs w:val="24"/>
                <w:lang w:bidi="hi-IN"/>
              </w:rPr>
            </w:pPr>
            <w:r>
              <w:rPr>
                <w:rFonts w:cs="Mangal"/>
                <w:b/>
                <w:sz w:val="24"/>
                <w:szCs w:val="24"/>
                <w:lang w:bidi="hi-IN"/>
              </w:rPr>
              <w:t>5-6 лет</w:t>
            </w:r>
          </w:p>
        </w:tc>
        <w:tc>
          <w:tcPr>
            <w:tcW w:w="1985" w:type="dxa"/>
          </w:tcPr>
          <w:p w:rsidR="009C6432" w:rsidRPr="00F418D8" w:rsidRDefault="009C6432" w:rsidP="001F6727">
            <w:pPr>
              <w:pStyle w:val="a6"/>
              <w:jc w:val="both"/>
              <w:rPr>
                <w:rFonts w:cs="Mangal"/>
                <w:b/>
                <w:sz w:val="24"/>
                <w:szCs w:val="24"/>
                <w:lang w:bidi="hi-IN"/>
              </w:rPr>
            </w:pPr>
            <w:r w:rsidRPr="00F418D8">
              <w:rPr>
                <w:rFonts w:cs="Mangal"/>
                <w:b/>
                <w:sz w:val="24"/>
                <w:szCs w:val="24"/>
                <w:lang w:bidi="hi-IN"/>
              </w:rPr>
              <w:t>30</w:t>
            </w:r>
          </w:p>
        </w:tc>
      </w:tr>
      <w:tr w:rsidR="009C6432" w:rsidRPr="00FE47D8" w:rsidTr="001F6727">
        <w:tc>
          <w:tcPr>
            <w:tcW w:w="704" w:type="dxa"/>
          </w:tcPr>
          <w:p w:rsidR="009C6432" w:rsidRPr="00535FF1" w:rsidRDefault="009C6432" w:rsidP="001F6727">
            <w:pPr>
              <w:pStyle w:val="a6"/>
              <w:jc w:val="both"/>
              <w:rPr>
                <w:rFonts w:cs="Mangal"/>
                <w:sz w:val="24"/>
                <w:szCs w:val="24"/>
                <w:lang w:bidi="hi-IN"/>
              </w:rPr>
            </w:pPr>
            <w:r w:rsidRPr="00535FF1">
              <w:rPr>
                <w:rFonts w:cs="Mangal"/>
                <w:sz w:val="24"/>
                <w:szCs w:val="24"/>
                <w:lang w:bidi="hi-IN"/>
              </w:rPr>
              <w:t>9.</w:t>
            </w:r>
          </w:p>
        </w:tc>
        <w:tc>
          <w:tcPr>
            <w:tcW w:w="5641" w:type="dxa"/>
            <w:tcBorders>
              <w:left w:val="single" w:sz="2" w:space="0" w:color="000000"/>
              <w:bottom w:val="single" w:sz="2" w:space="0" w:color="000000"/>
            </w:tcBorders>
          </w:tcPr>
          <w:p w:rsidR="009C6432" w:rsidRPr="000D7BC3" w:rsidRDefault="009C6432" w:rsidP="001F6727">
            <w:pPr>
              <w:pStyle w:val="a8"/>
              <w:snapToGrid w:val="0"/>
            </w:pPr>
            <w:r w:rsidRPr="000D7BC3">
              <w:rPr>
                <w:sz w:val="22"/>
                <w:szCs w:val="22"/>
              </w:rPr>
              <w:t>«Золушка» (</w:t>
            </w:r>
            <w:r>
              <w:rPr>
                <w:sz w:val="22"/>
                <w:szCs w:val="22"/>
              </w:rPr>
              <w:t xml:space="preserve">подготовительная </w:t>
            </w:r>
            <w:r w:rsidRPr="000D7BC3">
              <w:rPr>
                <w:sz w:val="22"/>
                <w:szCs w:val="22"/>
              </w:rPr>
              <w:t>группа)</w:t>
            </w:r>
          </w:p>
        </w:tc>
        <w:tc>
          <w:tcPr>
            <w:tcW w:w="1701" w:type="dxa"/>
          </w:tcPr>
          <w:p w:rsidR="009C6432" w:rsidRPr="000D7BC3" w:rsidRDefault="009C6432" w:rsidP="001F6727">
            <w:pPr>
              <w:pStyle w:val="a6"/>
              <w:jc w:val="both"/>
              <w:rPr>
                <w:rFonts w:cs="Mangal"/>
                <w:b/>
                <w:sz w:val="24"/>
                <w:szCs w:val="24"/>
                <w:lang w:bidi="hi-IN"/>
              </w:rPr>
            </w:pPr>
            <w:r>
              <w:rPr>
                <w:rFonts w:cs="Mangal"/>
                <w:b/>
                <w:sz w:val="24"/>
                <w:szCs w:val="24"/>
                <w:lang w:bidi="hi-IN"/>
              </w:rPr>
              <w:t>6-7 лет</w:t>
            </w:r>
          </w:p>
        </w:tc>
        <w:tc>
          <w:tcPr>
            <w:tcW w:w="1985" w:type="dxa"/>
          </w:tcPr>
          <w:p w:rsidR="009C6432" w:rsidRPr="00A46C89" w:rsidRDefault="009C6432" w:rsidP="001F6727">
            <w:pPr>
              <w:pStyle w:val="a6"/>
              <w:jc w:val="both"/>
              <w:rPr>
                <w:rFonts w:cs="Mangal"/>
                <w:b/>
                <w:sz w:val="24"/>
                <w:szCs w:val="24"/>
                <w:lang w:bidi="hi-IN"/>
              </w:rPr>
            </w:pPr>
            <w:r w:rsidRPr="00A46C89">
              <w:rPr>
                <w:rFonts w:cs="Mangal"/>
                <w:b/>
                <w:sz w:val="24"/>
                <w:szCs w:val="24"/>
                <w:lang w:bidi="hi-IN"/>
              </w:rPr>
              <w:t>25</w:t>
            </w:r>
          </w:p>
        </w:tc>
      </w:tr>
      <w:tr w:rsidR="009C6432" w:rsidRPr="00FE47D8" w:rsidTr="001F6727">
        <w:tc>
          <w:tcPr>
            <w:tcW w:w="10031" w:type="dxa"/>
            <w:gridSpan w:val="4"/>
          </w:tcPr>
          <w:p w:rsidR="009C6432" w:rsidRDefault="009C6432" w:rsidP="001F6727">
            <w:pPr>
              <w:pStyle w:val="a6"/>
              <w:jc w:val="both"/>
              <w:rPr>
                <w:rFonts w:cs="Mangal"/>
                <w:b/>
                <w:sz w:val="24"/>
                <w:szCs w:val="24"/>
                <w:lang w:bidi="hi-IN"/>
              </w:rPr>
            </w:pPr>
            <w:r w:rsidRPr="007E109A">
              <w:rPr>
                <w:b/>
              </w:rPr>
              <w:t>Группы компенсирующей направленности</w:t>
            </w:r>
          </w:p>
        </w:tc>
      </w:tr>
      <w:tr w:rsidR="009C6432" w:rsidRPr="00FE47D8" w:rsidTr="001F6727">
        <w:tc>
          <w:tcPr>
            <w:tcW w:w="704" w:type="dxa"/>
          </w:tcPr>
          <w:p w:rsidR="009C6432" w:rsidRPr="00535FF1" w:rsidRDefault="009C6432" w:rsidP="001F6727">
            <w:pPr>
              <w:pStyle w:val="a6"/>
              <w:jc w:val="both"/>
              <w:rPr>
                <w:rFonts w:cs="Mangal"/>
                <w:sz w:val="24"/>
                <w:szCs w:val="24"/>
                <w:lang w:bidi="hi-IN"/>
              </w:rPr>
            </w:pPr>
            <w:r w:rsidRPr="00535FF1">
              <w:rPr>
                <w:rFonts w:cs="Mangal"/>
                <w:sz w:val="24"/>
                <w:szCs w:val="24"/>
                <w:lang w:bidi="hi-IN"/>
              </w:rPr>
              <w:t>10</w:t>
            </w:r>
          </w:p>
        </w:tc>
        <w:tc>
          <w:tcPr>
            <w:tcW w:w="5641" w:type="dxa"/>
            <w:tcBorders>
              <w:left w:val="single" w:sz="2" w:space="0" w:color="000000"/>
              <w:bottom w:val="single" w:sz="2" w:space="0" w:color="000000"/>
            </w:tcBorders>
          </w:tcPr>
          <w:p w:rsidR="009C6432" w:rsidRPr="000D7BC3" w:rsidRDefault="009C6432" w:rsidP="001F6727">
            <w:pPr>
              <w:pStyle w:val="a8"/>
              <w:snapToGrid w:val="0"/>
            </w:pPr>
            <w:r w:rsidRPr="000D7BC3">
              <w:rPr>
                <w:sz w:val="22"/>
                <w:szCs w:val="22"/>
              </w:rPr>
              <w:t xml:space="preserve">«Золотая рыбка 1,2» </w:t>
            </w:r>
            <w:r>
              <w:rPr>
                <w:sz w:val="22"/>
                <w:szCs w:val="22"/>
              </w:rPr>
              <w:t xml:space="preserve">(ТНР) </w:t>
            </w:r>
            <w:r w:rsidRPr="000D7BC3">
              <w:rPr>
                <w:sz w:val="22"/>
                <w:szCs w:val="22"/>
              </w:rPr>
              <w:t>(</w:t>
            </w:r>
            <w:r>
              <w:rPr>
                <w:sz w:val="22"/>
                <w:szCs w:val="22"/>
              </w:rPr>
              <w:t xml:space="preserve">подготовительная </w:t>
            </w:r>
            <w:r w:rsidRPr="000D7BC3">
              <w:rPr>
                <w:sz w:val="22"/>
                <w:szCs w:val="22"/>
              </w:rPr>
              <w:t>группа)</w:t>
            </w:r>
          </w:p>
        </w:tc>
        <w:tc>
          <w:tcPr>
            <w:tcW w:w="1701" w:type="dxa"/>
          </w:tcPr>
          <w:p w:rsidR="009C6432" w:rsidRPr="000D7BC3" w:rsidRDefault="009C6432" w:rsidP="001F6727">
            <w:pPr>
              <w:pStyle w:val="a6"/>
              <w:jc w:val="both"/>
              <w:rPr>
                <w:rFonts w:cs="Mangal"/>
                <w:b/>
                <w:sz w:val="24"/>
                <w:szCs w:val="24"/>
                <w:lang w:bidi="hi-IN"/>
              </w:rPr>
            </w:pPr>
            <w:r>
              <w:rPr>
                <w:rFonts w:cs="Mangal"/>
                <w:b/>
                <w:sz w:val="24"/>
                <w:szCs w:val="24"/>
                <w:lang w:bidi="hi-IN"/>
              </w:rPr>
              <w:t>6-7 лет</w:t>
            </w:r>
          </w:p>
        </w:tc>
        <w:tc>
          <w:tcPr>
            <w:tcW w:w="1985" w:type="dxa"/>
          </w:tcPr>
          <w:p w:rsidR="009C6432" w:rsidRPr="00F418D8" w:rsidRDefault="009C6432" w:rsidP="001F6727">
            <w:pPr>
              <w:pStyle w:val="a6"/>
              <w:jc w:val="both"/>
              <w:rPr>
                <w:rFonts w:cs="Mangal"/>
                <w:b/>
                <w:sz w:val="24"/>
                <w:szCs w:val="24"/>
                <w:lang w:bidi="hi-IN"/>
              </w:rPr>
            </w:pPr>
            <w:r w:rsidRPr="00F418D8">
              <w:rPr>
                <w:rFonts w:cs="Mangal"/>
                <w:b/>
                <w:sz w:val="24"/>
                <w:szCs w:val="24"/>
                <w:lang w:bidi="hi-IN"/>
              </w:rPr>
              <w:t>22 (11/11)</w:t>
            </w:r>
          </w:p>
        </w:tc>
      </w:tr>
      <w:tr w:rsidR="009C6432" w:rsidRPr="00FE47D8" w:rsidTr="001F6727">
        <w:tc>
          <w:tcPr>
            <w:tcW w:w="704" w:type="dxa"/>
          </w:tcPr>
          <w:p w:rsidR="009C6432" w:rsidRPr="00535FF1" w:rsidRDefault="009C6432" w:rsidP="001F6727">
            <w:pPr>
              <w:pStyle w:val="a6"/>
              <w:jc w:val="both"/>
              <w:rPr>
                <w:rFonts w:cs="Mangal"/>
                <w:sz w:val="24"/>
                <w:szCs w:val="24"/>
                <w:lang w:bidi="hi-IN"/>
              </w:rPr>
            </w:pPr>
            <w:r w:rsidRPr="00535FF1">
              <w:rPr>
                <w:rFonts w:cs="Mangal"/>
                <w:sz w:val="24"/>
                <w:szCs w:val="24"/>
                <w:lang w:bidi="hi-IN"/>
              </w:rPr>
              <w:t>11.</w:t>
            </w:r>
          </w:p>
        </w:tc>
        <w:tc>
          <w:tcPr>
            <w:tcW w:w="5641" w:type="dxa"/>
            <w:tcBorders>
              <w:left w:val="single" w:sz="2" w:space="0" w:color="000000"/>
              <w:bottom w:val="single" w:sz="2" w:space="0" w:color="000000"/>
            </w:tcBorders>
          </w:tcPr>
          <w:p w:rsidR="009C6432" w:rsidRPr="000D7BC3" w:rsidRDefault="009C6432" w:rsidP="001F6727">
            <w:pPr>
              <w:pStyle w:val="a8"/>
              <w:snapToGrid w:val="0"/>
            </w:pPr>
            <w:r w:rsidRPr="000D7BC3">
              <w:rPr>
                <w:sz w:val="22"/>
                <w:szCs w:val="22"/>
              </w:rPr>
              <w:t>«Золотой ключик 1,2»</w:t>
            </w:r>
            <w:r>
              <w:rPr>
                <w:sz w:val="22"/>
                <w:szCs w:val="22"/>
              </w:rPr>
              <w:t xml:space="preserve"> (ЗПР)</w:t>
            </w:r>
            <w:r w:rsidRPr="000D7BC3">
              <w:rPr>
                <w:sz w:val="22"/>
                <w:szCs w:val="22"/>
              </w:rPr>
              <w:t xml:space="preserve"> (старшая группа)</w:t>
            </w:r>
          </w:p>
        </w:tc>
        <w:tc>
          <w:tcPr>
            <w:tcW w:w="1701" w:type="dxa"/>
          </w:tcPr>
          <w:p w:rsidR="009C6432" w:rsidRPr="000D7BC3" w:rsidRDefault="009C6432" w:rsidP="001F6727">
            <w:pPr>
              <w:pStyle w:val="a6"/>
              <w:jc w:val="both"/>
              <w:rPr>
                <w:rFonts w:cs="Mangal"/>
                <w:b/>
                <w:sz w:val="24"/>
                <w:szCs w:val="24"/>
                <w:lang w:bidi="hi-IN"/>
              </w:rPr>
            </w:pPr>
            <w:r>
              <w:rPr>
                <w:rFonts w:cs="Mangal"/>
                <w:b/>
                <w:sz w:val="24"/>
                <w:szCs w:val="24"/>
                <w:lang w:bidi="hi-IN"/>
              </w:rPr>
              <w:t>5-6 лет</w:t>
            </w:r>
          </w:p>
        </w:tc>
        <w:tc>
          <w:tcPr>
            <w:tcW w:w="1985" w:type="dxa"/>
          </w:tcPr>
          <w:p w:rsidR="009C6432" w:rsidRPr="00B645D5" w:rsidRDefault="009C6432" w:rsidP="001F6727">
            <w:pPr>
              <w:pStyle w:val="a6"/>
              <w:jc w:val="both"/>
              <w:rPr>
                <w:rFonts w:cs="Mangal"/>
                <w:b/>
                <w:sz w:val="24"/>
                <w:szCs w:val="24"/>
                <w:lang w:bidi="hi-IN"/>
              </w:rPr>
            </w:pPr>
            <w:r w:rsidRPr="00B645D5">
              <w:rPr>
                <w:rFonts w:cs="Mangal"/>
                <w:b/>
                <w:sz w:val="24"/>
                <w:szCs w:val="24"/>
                <w:lang w:bidi="hi-IN"/>
              </w:rPr>
              <w:t>19 (12/7)</w:t>
            </w:r>
          </w:p>
        </w:tc>
      </w:tr>
      <w:tr w:rsidR="009C6432" w:rsidRPr="00FE47D8" w:rsidTr="001F6727">
        <w:tc>
          <w:tcPr>
            <w:tcW w:w="704" w:type="dxa"/>
          </w:tcPr>
          <w:p w:rsidR="009C6432" w:rsidRPr="00535FF1" w:rsidRDefault="009C6432" w:rsidP="001F6727">
            <w:pPr>
              <w:pStyle w:val="a6"/>
              <w:jc w:val="both"/>
              <w:rPr>
                <w:rFonts w:cs="Mangal"/>
                <w:sz w:val="24"/>
                <w:szCs w:val="24"/>
                <w:lang w:bidi="hi-IN"/>
              </w:rPr>
            </w:pPr>
            <w:r w:rsidRPr="00535FF1">
              <w:rPr>
                <w:rFonts w:cs="Mangal"/>
                <w:sz w:val="24"/>
                <w:szCs w:val="24"/>
                <w:lang w:bidi="hi-IN"/>
              </w:rPr>
              <w:t>12.</w:t>
            </w:r>
          </w:p>
        </w:tc>
        <w:tc>
          <w:tcPr>
            <w:tcW w:w="5641" w:type="dxa"/>
            <w:tcBorders>
              <w:left w:val="single" w:sz="2" w:space="0" w:color="000000"/>
              <w:bottom w:val="single" w:sz="2" w:space="0" w:color="000000"/>
            </w:tcBorders>
          </w:tcPr>
          <w:p w:rsidR="009C6432" w:rsidRPr="000D7BC3" w:rsidRDefault="009C6432" w:rsidP="001F6727">
            <w:pPr>
              <w:pStyle w:val="a8"/>
              <w:snapToGrid w:val="0"/>
            </w:pPr>
            <w:r w:rsidRPr="000D7BC3">
              <w:rPr>
                <w:sz w:val="22"/>
                <w:szCs w:val="22"/>
              </w:rPr>
              <w:t>«Дюймовочка 1,2» (</w:t>
            </w:r>
            <w:r>
              <w:rPr>
                <w:sz w:val="22"/>
                <w:szCs w:val="22"/>
              </w:rPr>
              <w:t xml:space="preserve">старшая </w:t>
            </w:r>
            <w:r w:rsidRPr="000D7BC3">
              <w:rPr>
                <w:sz w:val="22"/>
                <w:szCs w:val="22"/>
              </w:rPr>
              <w:t>группа)</w:t>
            </w:r>
          </w:p>
        </w:tc>
        <w:tc>
          <w:tcPr>
            <w:tcW w:w="1701" w:type="dxa"/>
          </w:tcPr>
          <w:p w:rsidR="009C6432" w:rsidRPr="000D7BC3" w:rsidRDefault="009C6432" w:rsidP="001F6727">
            <w:pPr>
              <w:pStyle w:val="a6"/>
              <w:jc w:val="both"/>
              <w:rPr>
                <w:rFonts w:cs="Mangal"/>
                <w:b/>
                <w:sz w:val="24"/>
                <w:szCs w:val="24"/>
                <w:lang w:bidi="hi-IN"/>
              </w:rPr>
            </w:pPr>
            <w:r>
              <w:rPr>
                <w:rFonts w:cs="Mangal"/>
                <w:b/>
                <w:sz w:val="24"/>
                <w:szCs w:val="24"/>
                <w:lang w:bidi="hi-IN"/>
              </w:rPr>
              <w:t>5-6 лет</w:t>
            </w:r>
          </w:p>
        </w:tc>
        <w:tc>
          <w:tcPr>
            <w:tcW w:w="1985" w:type="dxa"/>
          </w:tcPr>
          <w:p w:rsidR="009C6432" w:rsidRPr="00532403" w:rsidRDefault="009C6432" w:rsidP="001F6727">
            <w:pPr>
              <w:pStyle w:val="a6"/>
              <w:jc w:val="both"/>
              <w:rPr>
                <w:rFonts w:cs="Mangal"/>
                <w:b/>
                <w:sz w:val="24"/>
                <w:szCs w:val="24"/>
                <w:lang w:bidi="hi-IN"/>
              </w:rPr>
            </w:pPr>
            <w:r w:rsidRPr="00532403">
              <w:rPr>
                <w:rFonts w:cs="Mangal"/>
                <w:b/>
                <w:sz w:val="24"/>
                <w:szCs w:val="24"/>
                <w:lang w:bidi="hi-IN"/>
              </w:rPr>
              <w:t>20 (12/8)</w:t>
            </w:r>
          </w:p>
        </w:tc>
      </w:tr>
      <w:tr w:rsidR="009C6432" w:rsidRPr="00FE47D8" w:rsidTr="001F6727">
        <w:tc>
          <w:tcPr>
            <w:tcW w:w="704" w:type="dxa"/>
          </w:tcPr>
          <w:p w:rsidR="009C6432" w:rsidRPr="00535FF1" w:rsidRDefault="009C6432" w:rsidP="001F6727">
            <w:pPr>
              <w:pStyle w:val="a6"/>
              <w:jc w:val="both"/>
              <w:rPr>
                <w:rFonts w:cs="Mangal"/>
                <w:sz w:val="24"/>
                <w:szCs w:val="24"/>
                <w:lang w:bidi="hi-IN"/>
              </w:rPr>
            </w:pPr>
            <w:r w:rsidRPr="00535FF1">
              <w:rPr>
                <w:rFonts w:cs="Mangal"/>
                <w:sz w:val="24"/>
                <w:szCs w:val="24"/>
                <w:lang w:bidi="hi-IN"/>
              </w:rPr>
              <w:lastRenderedPageBreak/>
              <w:t>13</w:t>
            </w:r>
            <w:r>
              <w:rPr>
                <w:rFonts w:cs="Mangal"/>
                <w:sz w:val="24"/>
                <w:szCs w:val="24"/>
                <w:lang w:bidi="hi-IN"/>
              </w:rPr>
              <w:t>.</w:t>
            </w:r>
          </w:p>
        </w:tc>
        <w:tc>
          <w:tcPr>
            <w:tcW w:w="5641" w:type="dxa"/>
            <w:tcBorders>
              <w:left w:val="single" w:sz="2" w:space="0" w:color="000000"/>
              <w:bottom w:val="single" w:sz="2" w:space="0" w:color="000000"/>
            </w:tcBorders>
          </w:tcPr>
          <w:p w:rsidR="009C6432" w:rsidRPr="000D7BC3" w:rsidRDefault="009C6432" w:rsidP="001F6727">
            <w:pPr>
              <w:pStyle w:val="a8"/>
              <w:snapToGrid w:val="0"/>
            </w:pPr>
            <w:r w:rsidRPr="000D7BC3">
              <w:rPr>
                <w:sz w:val="22"/>
                <w:szCs w:val="22"/>
              </w:rPr>
              <w:t>«Русалочка 1,2» (</w:t>
            </w:r>
            <w:r>
              <w:rPr>
                <w:sz w:val="22"/>
                <w:szCs w:val="22"/>
              </w:rPr>
              <w:t xml:space="preserve">старшая </w:t>
            </w:r>
            <w:r w:rsidRPr="000D7BC3">
              <w:rPr>
                <w:sz w:val="22"/>
                <w:szCs w:val="22"/>
              </w:rPr>
              <w:t>группа)</w:t>
            </w:r>
          </w:p>
        </w:tc>
        <w:tc>
          <w:tcPr>
            <w:tcW w:w="1701" w:type="dxa"/>
          </w:tcPr>
          <w:p w:rsidR="009C6432" w:rsidRPr="000D7BC3" w:rsidRDefault="009C6432" w:rsidP="001F6727">
            <w:pPr>
              <w:pStyle w:val="a6"/>
              <w:jc w:val="both"/>
              <w:rPr>
                <w:rFonts w:cs="Mangal"/>
                <w:b/>
                <w:sz w:val="24"/>
                <w:szCs w:val="24"/>
                <w:lang w:bidi="hi-IN"/>
              </w:rPr>
            </w:pPr>
            <w:r>
              <w:rPr>
                <w:rFonts w:cs="Mangal"/>
                <w:b/>
                <w:sz w:val="24"/>
                <w:szCs w:val="24"/>
                <w:lang w:bidi="hi-IN"/>
              </w:rPr>
              <w:t>5-6 лет</w:t>
            </w:r>
          </w:p>
        </w:tc>
        <w:tc>
          <w:tcPr>
            <w:tcW w:w="1985" w:type="dxa"/>
          </w:tcPr>
          <w:p w:rsidR="009C6432" w:rsidRPr="00532403" w:rsidRDefault="009C6432" w:rsidP="001F6727">
            <w:pPr>
              <w:pStyle w:val="a6"/>
              <w:jc w:val="both"/>
              <w:rPr>
                <w:rFonts w:cs="Mangal"/>
                <w:b/>
                <w:sz w:val="24"/>
                <w:szCs w:val="24"/>
                <w:lang w:bidi="hi-IN"/>
              </w:rPr>
            </w:pPr>
            <w:r w:rsidRPr="00532403">
              <w:rPr>
                <w:rFonts w:cs="Mangal"/>
                <w:b/>
                <w:sz w:val="24"/>
                <w:szCs w:val="24"/>
                <w:lang w:bidi="hi-IN"/>
              </w:rPr>
              <w:t>22 (11/11)</w:t>
            </w:r>
          </w:p>
        </w:tc>
      </w:tr>
      <w:tr w:rsidR="009C6432" w:rsidRPr="00FE47D8" w:rsidTr="001F6727">
        <w:tc>
          <w:tcPr>
            <w:tcW w:w="704" w:type="dxa"/>
          </w:tcPr>
          <w:p w:rsidR="009C6432" w:rsidRPr="00535FF1" w:rsidRDefault="009C6432" w:rsidP="001F6727">
            <w:pPr>
              <w:pStyle w:val="a6"/>
              <w:jc w:val="both"/>
              <w:rPr>
                <w:rFonts w:cs="Mangal"/>
                <w:sz w:val="24"/>
                <w:szCs w:val="24"/>
                <w:lang w:bidi="hi-IN"/>
              </w:rPr>
            </w:pPr>
            <w:r>
              <w:rPr>
                <w:rFonts w:cs="Mangal"/>
                <w:sz w:val="24"/>
                <w:szCs w:val="24"/>
                <w:lang w:bidi="hi-IN"/>
              </w:rPr>
              <w:t>14.</w:t>
            </w:r>
          </w:p>
        </w:tc>
        <w:tc>
          <w:tcPr>
            <w:tcW w:w="5641" w:type="dxa"/>
            <w:tcBorders>
              <w:left w:val="single" w:sz="2" w:space="0" w:color="000000"/>
              <w:bottom w:val="single" w:sz="2" w:space="0" w:color="000000"/>
            </w:tcBorders>
          </w:tcPr>
          <w:p w:rsidR="009C6432" w:rsidRPr="000D7BC3" w:rsidRDefault="009C6432" w:rsidP="001F6727">
            <w:pPr>
              <w:pStyle w:val="a8"/>
              <w:snapToGrid w:val="0"/>
              <w:rPr>
                <w:sz w:val="22"/>
                <w:szCs w:val="22"/>
              </w:rPr>
            </w:pPr>
            <w:r>
              <w:rPr>
                <w:sz w:val="22"/>
                <w:szCs w:val="22"/>
              </w:rPr>
              <w:t xml:space="preserve">ГКП «Особый ребенок» (разновозрастная) </w:t>
            </w:r>
          </w:p>
        </w:tc>
        <w:tc>
          <w:tcPr>
            <w:tcW w:w="1701" w:type="dxa"/>
          </w:tcPr>
          <w:p w:rsidR="009C6432" w:rsidRPr="000D7BC3" w:rsidRDefault="009C6432" w:rsidP="001F6727">
            <w:pPr>
              <w:pStyle w:val="a6"/>
              <w:jc w:val="both"/>
              <w:rPr>
                <w:rFonts w:cs="Mangal"/>
                <w:b/>
                <w:sz w:val="24"/>
                <w:szCs w:val="24"/>
                <w:lang w:bidi="hi-IN"/>
              </w:rPr>
            </w:pPr>
            <w:r>
              <w:rPr>
                <w:rFonts w:cs="Mangal"/>
                <w:b/>
                <w:sz w:val="24"/>
                <w:szCs w:val="24"/>
                <w:lang w:bidi="hi-IN"/>
              </w:rPr>
              <w:t>5-7 лет</w:t>
            </w:r>
          </w:p>
        </w:tc>
        <w:tc>
          <w:tcPr>
            <w:tcW w:w="1985" w:type="dxa"/>
          </w:tcPr>
          <w:p w:rsidR="009C6432" w:rsidRPr="00F418D8" w:rsidRDefault="009C6432" w:rsidP="001F6727">
            <w:pPr>
              <w:pStyle w:val="a6"/>
              <w:jc w:val="both"/>
              <w:rPr>
                <w:rFonts w:cs="Mangal"/>
                <w:b/>
                <w:sz w:val="24"/>
                <w:szCs w:val="24"/>
                <w:lang w:bidi="hi-IN"/>
              </w:rPr>
            </w:pPr>
            <w:r w:rsidRPr="00F418D8">
              <w:rPr>
                <w:rFonts w:cs="Mangal"/>
                <w:b/>
                <w:sz w:val="24"/>
                <w:szCs w:val="24"/>
                <w:lang w:bidi="hi-IN"/>
              </w:rPr>
              <w:t>6</w:t>
            </w:r>
          </w:p>
        </w:tc>
      </w:tr>
      <w:tr w:rsidR="009C6432" w:rsidRPr="00FE47D8" w:rsidTr="001F6727">
        <w:tc>
          <w:tcPr>
            <w:tcW w:w="704" w:type="dxa"/>
          </w:tcPr>
          <w:p w:rsidR="009C6432" w:rsidRPr="00535FF1" w:rsidRDefault="009C6432" w:rsidP="001F6727">
            <w:pPr>
              <w:pStyle w:val="a6"/>
              <w:jc w:val="both"/>
              <w:rPr>
                <w:rFonts w:cs="Mangal"/>
                <w:sz w:val="24"/>
                <w:szCs w:val="24"/>
                <w:lang w:bidi="hi-IN"/>
              </w:rPr>
            </w:pPr>
            <w:r>
              <w:rPr>
                <w:rFonts w:cs="Mangal"/>
                <w:sz w:val="24"/>
                <w:szCs w:val="24"/>
                <w:lang w:bidi="hi-IN"/>
              </w:rPr>
              <w:t>15.</w:t>
            </w:r>
          </w:p>
        </w:tc>
        <w:tc>
          <w:tcPr>
            <w:tcW w:w="5641" w:type="dxa"/>
            <w:tcBorders>
              <w:left w:val="single" w:sz="2" w:space="0" w:color="000000"/>
              <w:bottom w:val="single" w:sz="2" w:space="0" w:color="000000"/>
            </w:tcBorders>
          </w:tcPr>
          <w:p w:rsidR="009C6432" w:rsidRPr="000D7BC3" w:rsidRDefault="009C6432" w:rsidP="001F6727">
            <w:pPr>
              <w:pStyle w:val="a8"/>
              <w:snapToGrid w:val="0"/>
              <w:rPr>
                <w:sz w:val="22"/>
                <w:szCs w:val="22"/>
              </w:rPr>
            </w:pPr>
            <w:r>
              <w:rPr>
                <w:sz w:val="22"/>
                <w:szCs w:val="22"/>
              </w:rPr>
              <w:t>ГКП «Особый ребенок 1» (разновозрастная)</w:t>
            </w:r>
          </w:p>
        </w:tc>
        <w:tc>
          <w:tcPr>
            <w:tcW w:w="1701" w:type="dxa"/>
          </w:tcPr>
          <w:p w:rsidR="009C6432" w:rsidRDefault="009C6432" w:rsidP="001F6727">
            <w:r w:rsidRPr="006A4BBF">
              <w:rPr>
                <w:b/>
              </w:rPr>
              <w:t>5-7 лет</w:t>
            </w:r>
          </w:p>
        </w:tc>
        <w:tc>
          <w:tcPr>
            <w:tcW w:w="1985" w:type="dxa"/>
          </w:tcPr>
          <w:p w:rsidR="009C6432" w:rsidRPr="00F418D8" w:rsidRDefault="009C6432" w:rsidP="001F6727">
            <w:pPr>
              <w:pStyle w:val="a6"/>
              <w:jc w:val="both"/>
              <w:rPr>
                <w:rFonts w:cs="Mangal"/>
                <w:b/>
                <w:sz w:val="24"/>
                <w:szCs w:val="24"/>
                <w:lang w:bidi="hi-IN"/>
              </w:rPr>
            </w:pPr>
            <w:r w:rsidRPr="00F418D8">
              <w:rPr>
                <w:rFonts w:cs="Mangal"/>
                <w:b/>
                <w:sz w:val="24"/>
                <w:szCs w:val="24"/>
                <w:lang w:bidi="hi-IN"/>
              </w:rPr>
              <w:t>7</w:t>
            </w:r>
          </w:p>
        </w:tc>
      </w:tr>
      <w:tr w:rsidR="009C6432" w:rsidRPr="00FE47D8" w:rsidTr="001F6727">
        <w:tc>
          <w:tcPr>
            <w:tcW w:w="704" w:type="dxa"/>
          </w:tcPr>
          <w:p w:rsidR="009C6432" w:rsidRPr="00535FF1" w:rsidRDefault="009C6432" w:rsidP="001F6727">
            <w:pPr>
              <w:pStyle w:val="a6"/>
              <w:jc w:val="both"/>
              <w:rPr>
                <w:rFonts w:cs="Mangal"/>
                <w:sz w:val="24"/>
                <w:szCs w:val="24"/>
                <w:lang w:bidi="hi-IN"/>
              </w:rPr>
            </w:pPr>
            <w:r>
              <w:rPr>
                <w:rFonts w:cs="Mangal"/>
                <w:sz w:val="24"/>
                <w:szCs w:val="24"/>
                <w:lang w:bidi="hi-IN"/>
              </w:rPr>
              <w:t>16.</w:t>
            </w:r>
          </w:p>
        </w:tc>
        <w:tc>
          <w:tcPr>
            <w:tcW w:w="5641" w:type="dxa"/>
            <w:tcBorders>
              <w:left w:val="single" w:sz="2" w:space="0" w:color="000000"/>
              <w:bottom w:val="single" w:sz="2" w:space="0" w:color="000000"/>
            </w:tcBorders>
          </w:tcPr>
          <w:p w:rsidR="009C6432" w:rsidRPr="000D7BC3" w:rsidRDefault="009C6432" w:rsidP="001F6727">
            <w:pPr>
              <w:pStyle w:val="a8"/>
              <w:snapToGrid w:val="0"/>
              <w:rPr>
                <w:sz w:val="22"/>
                <w:szCs w:val="22"/>
              </w:rPr>
            </w:pPr>
            <w:r>
              <w:rPr>
                <w:sz w:val="22"/>
                <w:szCs w:val="22"/>
              </w:rPr>
              <w:t>ГКП «Особый ребенок 2» (разновозрастная)</w:t>
            </w:r>
          </w:p>
        </w:tc>
        <w:tc>
          <w:tcPr>
            <w:tcW w:w="1701" w:type="dxa"/>
          </w:tcPr>
          <w:p w:rsidR="009C6432" w:rsidRDefault="009C6432" w:rsidP="001F6727">
            <w:r w:rsidRPr="006A4BBF">
              <w:rPr>
                <w:b/>
              </w:rPr>
              <w:t>5-7 лет</w:t>
            </w:r>
          </w:p>
        </w:tc>
        <w:tc>
          <w:tcPr>
            <w:tcW w:w="1985" w:type="dxa"/>
          </w:tcPr>
          <w:p w:rsidR="009C6432" w:rsidRPr="00F418D8" w:rsidRDefault="009C6432" w:rsidP="001F6727">
            <w:pPr>
              <w:pStyle w:val="a6"/>
              <w:jc w:val="both"/>
              <w:rPr>
                <w:rFonts w:cs="Mangal"/>
                <w:b/>
                <w:sz w:val="24"/>
                <w:szCs w:val="24"/>
                <w:lang w:bidi="hi-IN"/>
              </w:rPr>
            </w:pPr>
            <w:r w:rsidRPr="00F418D8">
              <w:rPr>
                <w:rFonts w:cs="Mangal"/>
                <w:b/>
                <w:sz w:val="24"/>
                <w:szCs w:val="24"/>
                <w:lang w:bidi="hi-IN"/>
              </w:rPr>
              <w:t>6</w:t>
            </w:r>
          </w:p>
        </w:tc>
      </w:tr>
      <w:tr w:rsidR="009C6432" w:rsidRPr="00FE47D8" w:rsidTr="001F6727">
        <w:tc>
          <w:tcPr>
            <w:tcW w:w="704" w:type="dxa"/>
          </w:tcPr>
          <w:p w:rsidR="009C6432" w:rsidRPr="00535FF1" w:rsidRDefault="009C6432" w:rsidP="001F6727">
            <w:pPr>
              <w:pStyle w:val="a6"/>
              <w:jc w:val="both"/>
              <w:rPr>
                <w:rFonts w:cs="Mangal"/>
                <w:sz w:val="24"/>
                <w:szCs w:val="24"/>
                <w:lang w:bidi="hi-IN"/>
              </w:rPr>
            </w:pPr>
            <w:r>
              <w:rPr>
                <w:rFonts w:cs="Mangal"/>
                <w:sz w:val="24"/>
                <w:szCs w:val="24"/>
                <w:lang w:bidi="hi-IN"/>
              </w:rPr>
              <w:t>17.</w:t>
            </w:r>
          </w:p>
        </w:tc>
        <w:tc>
          <w:tcPr>
            <w:tcW w:w="5641" w:type="dxa"/>
            <w:tcBorders>
              <w:left w:val="single" w:sz="2" w:space="0" w:color="000000"/>
              <w:bottom w:val="single" w:sz="2" w:space="0" w:color="000000"/>
            </w:tcBorders>
          </w:tcPr>
          <w:p w:rsidR="009C6432" w:rsidRPr="000D7BC3" w:rsidRDefault="009C6432" w:rsidP="001F6727">
            <w:pPr>
              <w:pStyle w:val="a8"/>
              <w:snapToGrid w:val="0"/>
              <w:rPr>
                <w:sz w:val="22"/>
                <w:szCs w:val="22"/>
              </w:rPr>
            </w:pPr>
            <w:r>
              <w:rPr>
                <w:sz w:val="22"/>
                <w:szCs w:val="22"/>
              </w:rPr>
              <w:t>ГКП «Особый ребенок 3» (разновозрастная)</w:t>
            </w:r>
          </w:p>
        </w:tc>
        <w:tc>
          <w:tcPr>
            <w:tcW w:w="1701" w:type="dxa"/>
          </w:tcPr>
          <w:p w:rsidR="009C6432" w:rsidRDefault="009C6432" w:rsidP="001F6727">
            <w:r w:rsidRPr="006A4BBF">
              <w:rPr>
                <w:b/>
              </w:rPr>
              <w:t>5-7 лет</w:t>
            </w:r>
          </w:p>
        </w:tc>
        <w:tc>
          <w:tcPr>
            <w:tcW w:w="1985" w:type="dxa"/>
          </w:tcPr>
          <w:p w:rsidR="009C6432" w:rsidRPr="00F418D8" w:rsidRDefault="009C6432" w:rsidP="001F6727">
            <w:pPr>
              <w:pStyle w:val="a6"/>
              <w:jc w:val="both"/>
              <w:rPr>
                <w:rFonts w:cs="Mangal"/>
                <w:b/>
                <w:sz w:val="24"/>
                <w:szCs w:val="24"/>
                <w:lang w:bidi="hi-IN"/>
              </w:rPr>
            </w:pPr>
            <w:r w:rsidRPr="00F418D8">
              <w:rPr>
                <w:rFonts w:cs="Mangal"/>
                <w:b/>
                <w:sz w:val="24"/>
                <w:szCs w:val="24"/>
                <w:lang w:bidi="hi-IN"/>
              </w:rPr>
              <w:t>6</w:t>
            </w:r>
          </w:p>
        </w:tc>
      </w:tr>
      <w:tr w:rsidR="009C6432" w:rsidRPr="00FE47D8" w:rsidTr="001F6727">
        <w:tc>
          <w:tcPr>
            <w:tcW w:w="704" w:type="dxa"/>
          </w:tcPr>
          <w:p w:rsidR="009C6432" w:rsidRDefault="009C6432" w:rsidP="001F6727">
            <w:pPr>
              <w:pStyle w:val="a6"/>
              <w:jc w:val="both"/>
              <w:rPr>
                <w:rFonts w:cs="Mangal"/>
                <w:sz w:val="24"/>
                <w:szCs w:val="24"/>
                <w:lang w:bidi="hi-IN"/>
              </w:rPr>
            </w:pPr>
            <w:r>
              <w:rPr>
                <w:rFonts w:cs="Mangal"/>
                <w:sz w:val="24"/>
                <w:szCs w:val="24"/>
                <w:lang w:bidi="hi-IN"/>
              </w:rPr>
              <w:t>18.</w:t>
            </w:r>
          </w:p>
        </w:tc>
        <w:tc>
          <w:tcPr>
            <w:tcW w:w="5641" w:type="dxa"/>
            <w:tcBorders>
              <w:left w:val="single" w:sz="2" w:space="0" w:color="000000"/>
              <w:bottom w:val="single" w:sz="2" w:space="0" w:color="000000"/>
            </w:tcBorders>
          </w:tcPr>
          <w:p w:rsidR="009C6432" w:rsidRPr="000D7BC3" w:rsidRDefault="009C6432" w:rsidP="001F6727">
            <w:pPr>
              <w:pStyle w:val="a8"/>
              <w:snapToGrid w:val="0"/>
              <w:rPr>
                <w:sz w:val="22"/>
                <w:szCs w:val="22"/>
              </w:rPr>
            </w:pPr>
            <w:r>
              <w:rPr>
                <w:sz w:val="22"/>
                <w:szCs w:val="22"/>
              </w:rPr>
              <w:t>ГКП «Особый ребенок 4» (разновозрастная)</w:t>
            </w:r>
          </w:p>
        </w:tc>
        <w:tc>
          <w:tcPr>
            <w:tcW w:w="1701" w:type="dxa"/>
          </w:tcPr>
          <w:p w:rsidR="009C6432" w:rsidRDefault="009C6432" w:rsidP="001F6727">
            <w:r w:rsidRPr="006A4BBF">
              <w:rPr>
                <w:b/>
              </w:rPr>
              <w:t>5-7 лет</w:t>
            </w:r>
          </w:p>
        </w:tc>
        <w:tc>
          <w:tcPr>
            <w:tcW w:w="1985" w:type="dxa"/>
          </w:tcPr>
          <w:p w:rsidR="009C6432" w:rsidRPr="00F418D8" w:rsidRDefault="009C6432" w:rsidP="001F6727">
            <w:pPr>
              <w:pStyle w:val="a6"/>
              <w:jc w:val="both"/>
              <w:rPr>
                <w:rFonts w:cs="Mangal"/>
                <w:b/>
                <w:sz w:val="24"/>
                <w:szCs w:val="24"/>
                <w:lang w:bidi="hi-IN"/>
              </w:rPr>
            </w:pPr>
            <w:r w:rsidRPr="00F418D8">
              <w:rPr>
                <w:rFonts w:cs="Mangal"/>
                <w:b/>
                <w:sz w:val="24"/>
                <w:szCs w:val="24"/>
                <w:lang w:bidi="hi-IN"/>
              </w:rPr>
              <w:t>5</w:t>
            </w:r>
          </w:p>
        </w:tc>
      </w:tr>
      <w:tr w:rsidR="009C6432" w:rsidRPr="00FE47D8" w:rsidTr="001F6727">
        <w:tc>
          <w:tcPr>
            <w:tcW w:w="704" w:type="dxa"/>
          </w:tcPr>
          <w:p w:rsidR="009C6432" w:rsidRDefault="009C6432" w:rsidP="001F6727">
            <w:pPr>
              <w:pStyle w:val="a6"/>
              <w:jc w:val="both"/>
              <w:rPr>
                <w:rFonts w:cs="Mangal"/>
                <w:sz w:val="24"/>
                <w:szCs w:val="24"/>
                <w:lang w:bidi="hi-IN"/>
              </w:rPr>
            </w:pPr>
          </w:p>
        </w:tc>
        <w:tc>
          <w:tcPr>
            <w:tcW w:w="7342" w:type="dxa"/>
            <w:gridSpan w:val="2"/>
            <w:tcBorders>
              <w:left w:val="single" w:sz="2" w:space="0" w:color="000000"/>
            </w:tcBorders>
          </w:tcPr>
          <w:p w:rsidR="009C6432" w:rsidRDefault="009C6432" w:rsidP="001F6727">
            <w:pPr>
              <w:pStyle w:val="a6"/>
              <w:jc w:val="both"/>
              <w:rPr>
                <w:rFonts w:cs="Mangal"/>
                <w:sz w:val="24"/>
                <w:szCs w:val="24"/>
                <w:lang w:bidi="hi-IN"/>
              </w:rPr>
            </w:pPr>
            <w:r>
              <w:rPr>
                <w:rFonts w:cs="Mangal"/>
                <w:sz w:val="24"/>
                <w:szCs w:val="24"/>
                <w:lang w:bidi="hi-IN"/>
              </w:rPr>
              <w:t xml:space="preserve">                                                        Итого</w:t>
            </w:r>
          </w:p>
        </w:tc>
        <w:tc>
          <w:tcPr>
            <w:tcW w:w="1985" w:type="dxa"/>
          </w:tcPr>
          <w:p w:rsidR="009C6432" w:rsidRPr="00A46C89" w:rsidRDefault="009C6432" w:rsidP="001F6727">
            <w:pPr>
              <w:pStyle w:val="a6"/>
              <w:jc w:val="both"/>
              <w:rPr>
                <w:rFonts w:cs="Mangal"/>
                <w:b/>
                <w:sz w:val="24"/>
                <w:szCs w:val="24"/>
                <w:lang w:bidi="hi-IN"/>
              </w:rPr>
            </w:pPr>
            <w:r w:rsidRPr="00A46C89">
              <w:rPr>
                <w:rFonts w:cs="Mangal"/>
                <w:b/>
                <w:sz w:val="24"/>
                <w:szCs w:val="24"/>
                <w:lang w:bidi="hi-IN"/>
              </w:rPr>
              <w:t>364</w:t>
            </w:r>
          </w:p>
        </w:tc>
      </w:tr>
    </w:tbl>
    <w:p w:rsidR="009C6432" w:rsidRDefault="009C6432" w:rsidP="009C6432">
      <w:pPr>
        <w:pStyle w:val="5"/>
        <w:rPr>
          <w:b/>
          <w:sz w:val="28"/>
          <w:szCs w:val="28"/>
        </w:rPr>
      </w:pPr>
    </w:p>
    <w:p w:rsidR="009C6432" w:rsidRPr="00E77B7A" w:rsidRDefault="009C6432" w:rsidP="009C6432">
      <w:pPr>
        <w:pStyle w:val="5"/>
        <w:jc w:val="center"/>
        <w:rPr>
          <w:b/>
          <w:bCs/>
          <w:i/>
          <w:iCs/>
          <w:sz w:val="28"/>
          <w:szCs w:val="28"/>
        </w:rPr>
      </w:pPr>
      <w:r w:rsidRPr="009F0B5F">
        <w:rPr>
          <w:b/>
          <w:sz w:val="28"/>
          <w:szCs w:val="28"/>
        </w:rPr>
        <w:t>Дан</w:t>
      </w:r>
      <w:r>
        <w:rPr>
          <w:b/>
          <w:sz w:val="28"/>
          <w:szCs w:val="28"/>
        </w:rPr>
        <w:t xml:space="preserve">ные о контингенте воспитанников </w:t>
      </w:r>
      <w:r>
        <w:rPr>
          <w:b/>
          <w:bCs/>
          <w:i/>
          <w:iCs/>
          <w:sz w:val="28"/>
          <w:szCs w:val="28"/>
        </w:rPr>
        <w:t>(на момент составления отчета).</w:t>
      </w:r>
    </w:p>
    <w:tbl>
      <w:tblPr>
        <w:tblW w:w="90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8"/>
        <w:gridCol w:w="1796"/>
        <w:gridCol w:w="2703"/>
        <w:gridCol w:w="1681"/>
      </w:tblGrid>
      <w:tr w:rsidR="009C6432" w:rsidRPr="00154C73" w:rsidTr="001F6727">
        <w:tc>
          <w:tcPr>
            <w:tcW w:w="4714" w:type="dxa"/>
            <w:gridSpan w:val="2"/>
          </w:tcPr>
          <w:p w:rsidR="009C6432" w:rsidRPr="00154C73" w:rsidRDefault="009C6432" w:rsidP="001F6727">
            <w:pPr>
              <w:rPr>
                <w:rFonts w:eastAsia="Times New Roman"/>
                <w:lang w:eastAsia="en-US"/>
              </w:rPr>
            </w:pPr>
            <w:r w:rsidRPr="00154C73">
              <w:rPr>
                <w:rFonts w:eastAsia="Times New Roman"/>
                <w:lang w:eastAsia="en-US"/>
              </w:rPr>
              <w:t>Показатель</w:t>
            </w:r>
          </w:p>
        </w:tc>
        <w:tc>
          <w:tcPr>
            <w:tcW w:w="2703" w:type="dxa"/>
          </w:tcPr>
          <w:p w:rsidR="009C6432" w:rsidRPr="00154C73" w:rsidRDefault="009C6432" w:rsidP="001F6727">
            <w:pPr>
              <w:rPr>
                <w:rFonts w:eastAsia="Times New Roman"/>
                <w:lang w:eastAsia="en-US"/>
              </w:rPr>
            </w:pPr>
            <w:r w:rsidRPr="00154C73">
              <w:rPr>
                <w:rFonts w:eastAsia="Times New Roman"/>
                <w:lang w:eastAsia="en-US"/>
              </w:rPr>
              <w:t>Количество</w:t>
            </w:r>
          </w:p>
        </w:tc>
        <w:tc>
          <w:tcPr>
            <w:tcW w:w="1681" w:type="dxa"/>
          </w:tcPr>
          <w:p w:rsidR="009C6432" w:rsidRPr="00154C73" w:rsidRDefault="009C6432" w:rsidP="001F6727">
            <w:pPr>
              <w:rPr>
                <w:rFonts w:eastAsia="Times New Roman"/>
                <w:lang w:eastAsia="en-US"/>
              </w:rPr>
            </w:pPr>
            <w:r w:rsidRPr="00154C73">
              <w:rPr>
                <w:rFonts w:eastAsia="Times New Roman"/>
                <w:lang w:eastAsia="en-US"/>
              </w:rPr>
              <w:t>%</w:t>
            </w:r>
          </w:p>
        </w:tc>
      </w:tr>
      <w:tr w:rsidR="009C6432" w:rsidRPr="00154C73" w:rsidTr="001F6727">
        <w:tc>
          <w:tcPr>
            <w:tcW w:w="4714" w:type="dxa"/>
            <w:gridSpan w:val="2"/>
          </w:tcPr>
          <w:p w:rsidR="009C6432" w:rsidRPr="00154C73" w:rsidRDefault="009C6432" w:rsidP="001F6727">
            <w:pPr>
              <w:rPr>
                <w:rFonts w:eastAsia="Times New Roman"/>
                <w:lang w:eastAsia="en-US"/>
              </w:rPr>
            </w:pPr>
            <w:r w:rsidRPr="00154C73">
              <w:rPr>
                <w:rFonts w:eastAsia="Times New Roman"/>
                <w:lang w:eastAsia="en-US"/>
              </w:rPr>
              <w:t>Группы</w:t>
            </w:r>
          </w:p>
        </w:tc>
        <w:tc>
          <w:tcPr>
            <w:tcW w:w="2703" w:type="dxa"/>
          </w:tcPr>
          <w:p w:rsidR="009C6432" w:rsidRPr="0047247E" w:rsidRDefault="009C6432" w:rsidP="001F6727">
            <w:pPr>
              <w:rPr>
                <w:rFonts w:eastAsia="Times New Roman"/>
                <w:lang w:eastAsia="en-US"/>
              </w:rPr>
            </w:pPr>
            <w:r w:rsidRPr="0047247E">
              <w:rPr>
                <w:rFonts w:eastAsia="Times New Roman"/>
                <w:lang w:eastAsia="en-US"/>
              </w:rPr>
              <w:t>22</w:t>
            </w:r>
          </w:p>
        </w:tc>
        <w:tc>
          <w:tcPr>
            <w:tcW w:w="1681" w:type="dxa"/>
          </w:tcPr>
          <w:p w:rsidR="009C6432" w:rsidRPr="0047247E" w:rsidRDefault="009C6432" w:rsidP="001F6727">
            <w:pPr>
              <w:rPr>
                <w:rFonts w:eastAsia="Times New Roman"/>
                <w:lang w:eastAsia="en-US"/>
              </w:rPr>
            </w:pPr>
          </w:p>
        </w:tc>
      </w:tr>
      <w:tr w:rsidR="009C6432" w:rsidRPr="00154C73" w:rsidTr="001F6727">
        <w:tc>
          <w:tcPr>
            <w:tcW w:w="4714" w:type="dxa"/>
            <w:gridSpan w:val="2"/>
          </w:tcPr>
          <w:p w:rsidR="009C6432" w:rsidRPr="00154C73" w:rsidRDefault="009C6432" w:rsidP="001F6727">
            <w:pPr>
              <w:rPr>
                <w:rFonts w:eastAsia="Times New Roman"/>
                <w:lang w:eastAsia="en-US"/>
              </w:rPr>
            </w:pPr>
            <w:r w:rsidRPr="00154C73">
              <w:rPr>
                <w:rFonts w:eastAsia="Times New Roman"/>
                <w:lang w:eastAsia="en-US"/>
              </w:rPr>
              <w:t xml:space="preserve">Воспитанники (всего), из них </w:t>
            </w:r>
          </w:p>
          <w:p w:rsidR="009C6432" w:rsidRPr="00154C73" w:rsidRDefault="009C6432" w:rsidP="001F6727">
            <w:pPr>
              <w:rPr>
                <w:rFonts w:eastAsia="Times New Roman"/>
                <w:lang w:eastAsia="en-US"/>
              </w:rPr>
            </w:pPr>
            <w:r w:rsidRPr="00154C73">
              <w:rPr>
                <w:rFonts w:eastAsia="Times New Roman"/>
                <w:lang w:eastAsia="en-US"/>
              </w:rPr>
              <w:t>Мальчиков</w:t>
            </w:r>
          </w:p>
          <w:p w:rsidR="009C6432" w:rsidRPr="00154C73" w:rsidRDefault="009C6432" w:rsidP="001F6727">
            <w:pPr>
              <w:rPr>
                <w:rFonts w:eastAsia="Times New Roman"/>
                <w:lang w:eastAsia="en-US"/>
              </w:rPr>
            </w:pPr>
            <w:r>
              <w:rPr>
                <w:rFonts w:eastAsia="Times New Roman"/>
                <w:lang w:eastAsia="en-US"/>
              </w:rPr>
              <w:t>Девочек</w:t>
            </w:r>
          </w:p>
        </w:tc>
        <w:tc>
          <w:tcPr>
            <w:tcW w:w="2703" w:type="dxa"/>
          </w:tcPr>
          <w:p w:rsidR="009C6432" w:rsidRPr="00956141" w:rsidRDefault="009C6432" w:rsidP="001F6727">
            <w:pPr>
              <w:rPr>
                <w:rFonts w:eastAsia="Times New Roman"/>
                <w:lang w:eastAsia="en-US"/>
              </w:rPr>
            </w:pPr>
            <w:r w:rsidRPr="00956141">
              <w:rPr>
                <w:rFonts w:eastAsia="Times New Roman"/>
                <w:lang w:eastAsia="en-US"/>
              </w:rPr>
              <w:t>364</w:t>
            </w:r>
          </w:p>
          <w:p w:rsidR="009C6432" w:rsidRPr="00956141" w:rsidRDefault="009C6432" w:rsidP="001F6727">
            <w:pPr>
              <w:rPr>
                <w:rFonts w:eastAsia="Times New Roman"/>
                <w:lang w:eastAsia="en-US"/>
              </w:rPr>
            </w:pPr>
            <w:r w:rsidRPr="00956141">
              <w:rPr>
                <w:rFonts w:eastAsia="Times New Roman"/>
                <w:lang w:eastAsia="en-US"/>
              </w:rPr>
              <w:t>211</w:t>
            </w:r>
          </w:p>
          <w:p w:rsidR="009C6432" w:rsidRPr="0047247E" w:rsidRDefault="009C6432" w:rsidP="001F6727">
            <w:pPr>
              <w:rPr>
                <w:rFonts w:eastAsia="Times New Roman"/>
                <w:lang w:eastAsia="en-US"/>
              </w:rPr>
            </w:pPr>
            <w:r w:rsidRPr="00956141">
              <w:rPr>
                <w:rFonts w:eastAsia="Times New Roman"/>
                <w:lang w:eastAsia="en-US"/>
              </w:rPr>
              <w:t>153</w:t>
            </w:r>
          </w:p>
        </w:tc>
        <w:tc>
          <w:tcPr>
            <w:tcW w:w="1681" w:type="dxa"/>
          </w:tcPr>
          <w:p w:rsidR="009C6432" w:rsidRPr="0047247E" w:rsidRDefault="009C6432" w:rsidP="001F6727">
            <w:pPr>
              <w:rPr>
                <w:rFonts w:eastAsia="Times New Roman"/>
                <w:lang w:eastAsia="en-US"/>
              </w:rPr>
            </w:pPr>
            <w:r w:rsidRPr="0047247E">
              <w:rPr>
                <w:rFonts w:eastAsia="Times New Roman"/>
                <w:lang w:eastAsia="en-US"/>
              </w:rPr>
              <w:t>100%</w:t>
            </w:r>
          </w:p>
          <w:p w:rsidR="009C6432" w:rsidRPr="0047247E" w:rsidRDefault="009C6432" w:rsidP="001F6727">
            <w:pPr>
              <w:rPr>
                <w:rFonts w:eastAsia="Times New Roman"/>
                <w:lang w:eastAsia="en-US"/>
              </w:rPr>
            </w:pPr>
            <w:r>
              <w:rPr>
                <w:rFonts w:eastAsia="Times New Roman"/>
                <w:lang w:eastAsia="en-US"/>
              </w:rPr>
              <w:t>58</w:t>
            </w:r>
            <w:r w:rsidRPr="0047247E">
              <w:rPr>
                <w:rFonts w:eastAsia="Times New Roman"/>
                <w:lang w:eastAsia="en-US"/>
              </w:rPr>
              <w:t>%</w:t>
            </w:r>
          </w:p>
          <w:p w:rsidR="009C6432" w:rsidRPr="0047247E" w:rsidRDefault="009C6432" w:rsidP="001F6727">
            <w:pPr>
              <w:rPr>
                <w:rFonts w:eastAsia="Times New Roman"/>
                <w:lang w:eastAsia="en-US"/>
              </w:rPr>
            </w:pPr>
            <w:r>
              <w:rPr>
                <w:rFonts w:eastAsia="Times New Roman"/>
                <w:lang w:eastAsia="en-US"/>
              </w:rPr>
              <w:t>42</w:t>
            </w:r>
            <w:r w:rsidRPr="0047247E">
              <w:rPr>
                <w:rFonts w:eastAsia="Times New Roman"/>
                <w:lang w:eastAsia="en-US"/>
              </w:rPr>
              <w:t>%</w:t>
            </w:r>
          </w:p>
        </w:tc>
      </w:tr>
      <w:tr w:rsidR="009C6432" w:rsidRPr="00154C73" w:rsidTr="001F6727">
        <w:tc>
          <w:tcPr>
            <w:tcW w:w="4714" w:type="dxa"/>
            <w:gridSpan w:val="2"/>
          </w:tcPr>
          <w:p w:rsidR="009C6432" w:rsidRPr="00154C73" w:rsidRDefault="009C6432" w:rsidP="001F6727">
            <w:pPr>
              <w:rPr>
                <w:rFonts w:eastAsia="Times New Roman"/>
                <w:lang w:eastAsia="en-US"/>
              </w:rPr>
            </w:pPr>
            <w:r w:rsidRPr="00154C73">
              <w:rPr>
                <w:rFonts w:eastAsia="Times New Roman"/>
                <w:lang w:eastAsia="en-US"/>
              </w:rPr>
              <w:t>В том числе:</w:t>
            </w:r>
          </w:p>
        </w:tc>
        <w:tc>
          <w:tcPr>
            <w:tcW w:w="2703" w:type="dxa"/>
          </w:tcPr>
          <w:p w:rsidR="009C6432" w:rsidRPr="0047247E" w:rsidRDefault="009C6432" w:rsidP="001F6727">
            <w:pPr>
              <w:rPr>
                <w:rFonts w:eastAsia="Times New Roman"/>
                <w:lang w:eastAsia="en-US"/>
              </w:rPr>
            </w:pPr>
          </w:p>
        </w:tc>
        <w:tc>
          <w:tcPr>
            <w:tcW w:w="1681" w:type="dxa"/>
          </w:tcPr>
          <w:p w:rsidR="009C6432" w:rsidRPr="0047247E" w:rsidRDefault="009C6432" w:rsidP="001F6727">
            <w:pPr>
              <w:rPr>
                <w:rFonts w:eastAsia="Times New Roman"/>
                <w:lang w:eastAsia="en-US"/>
              </w:rPr>
            </w:pPr>
          </w:p>
        </w:tc>
      </w:tr>
      <w:tr w:rsidR="009C6432" w:rsidRPr="00154C73" w:rsidTr="001F6727">
        <w:tc>
          <w:tcPr>
            <w:tcW w:w="4714" w:type="dxa"/>
            <w:gridSpan w:val="2"/>
          </w:tcPr>
          <w:p w:rsidR="009C6432" w:rsidRPr="00154C73" w:rsidRDefault="009C6432" w:rsidP="001F6727">
            <w:pPr>
              <w:rPr>
                <w:rFonts w:eastAsia="Times New Roman"/>
                <w:lang w:eastAsia="en-US"/>
              </w:rPr>
            </w:pPr>
            <w:r w:rsidRPr="00154C73">
              <w:rPr>
                <w:rFonts w:eastAsia="Times New Roman"/>
                <w:lang w:eastAsia="en-US"/>
              </w:rPr>
              <w:t xml:space="preserve">Занимающиеся по основной </w:t>
            </w:r>
            <w:r>
              <w:rPr>
                <w:rFonts w:eastAsia="Times New Roman"/>
                <w:lang w:eastAsia="en-US"/>
              </w:rPr>
              <w:t>обще</w:t>
            </w:r>
            <w:r w:rsidRPr="00154C73">
              <w:rPr>
                <w:rFonts w:eastAsia="Times New Roman"/>
                <w:lang w:eastAsia="en-US"/>
              </w:rPr>
              <w:t>образовательной програ</w:t>
            </w:r>
            <w:r>
              <w:rPr>
                <w:rFonts w:eastAsia="Times New Roman"/>
                <w:lang w:eastAsia="en-US"/>
              </w:rPr>
              <w:t>мме ДО</w:t>
            </w:r>
          </w:p>
        </w:tc>
        <w:tc>
          <w:tcPr>
            <w:tcW w:w="2703" w:type="dxa"/>
          </w:tcPr>
          <w:p w:rsidR="009C6432" w:rsidRPr="0047247E" w:rsidRDefault="009C6432" w:rsidP="001F6727">
            <w:pPr>
              <w:rPr>
                <w:rFonts w:eastAsia="Times New Roman"/>
                <w:lang w:eastAsia="en-US"/>
              </w:rPr>
            </w:pPr>
            <w:r w:rsidRPr="0047247E">
              <w:rPr>
                <w:rFonts w:eastAsia="Times New Roman"/>
                <w:lang w:eastAsia="en-US"/>
              </w:rPr>
              <w:t>25</w:t>
            </w:r>
            <w:r>
              <w:rPr>
                <w:rFonts w:eastAsia="Times New Roman"/>
                <w:lang w:eastAsia="en-US"/>
              </w:rPr>
              <w:t>1</w:t>
            </w:r>
          </w:p>
        </w:tc>
        <w:tc>
          <w:tcPr>
            <w:tcW w:w="1681" w:type="dxa"/>
          </w:tcPr>
          <w:p w:rsidR="009C6432" w:rsidRPr="0047247E" w:rsidRDefault="009C6432" w:rsidP="001F6727">
            <w:pPr>
              <w:rPr>
                <w:rFonts w:eastAsia="Times New Roman"/>
                <w:lang w:eastAsia="en-US"/>
              </w:rPr>
            </w:pPr>
            <w:r>
              <w:rPr>
                <w:rFonts w:eastAsia="Times New Roman"/>
                <w:lang w:eastAsia="en-US"/>
              </w:rPr>
              <w:t>69</w:t>
            </w:r>
            <w:r w:rsidRPr="0047247E">
              <w:rPr>
                <w:rFonts w:eastAsia="Times New Roman"/>
                <w:lang w:eastAsia="en-US"/>
              </w:rPr>
              <w:t>%</w:t>
            </w:r>
          </w:p>
        </w:tc>
      </w:tr>
      <w:tr w:rsidR="009C6432" w:rsidRPr="00154C73" w:rsidTr="001F6727">
        <w:tc>
          <w:tcPr>
            <w:tcW w:w="4714" w:type="dxa"/>
            <w:gridSpan w:val="2"/>
          </w:tcPr>
          <w:p w:rsidR="009C6432" w:rsidRPr="00154C73" w:rsidRDefault="009C6432" w:rsidP="001F6727">
            <w:pPr>
              <w:rPr>
                <w:rFonts w:eastAsia="Times New Roman"/>
                <w:lang w:eastAsia="en-US"/>
              </w:rPr>
            </w:pPr>
            <w:r w:rsidRPr="00A065EF">
              <w:rPr>
                <w:rFonts w:eastAsia="Times New Roman"/>
                <w:lang w:eastAsia="en-US"/>
              </w:rPr>
              <w:t>Занимающиеся по адаптированной основной образовательной программе для</w:t>
            </w:r>
            <w:r>
              <w:rPr>
                <w:rFonts w:eastAsia="Times New Roman"/>
                <w:lang w:eastAsia="en-US"/>
              </w:rPr>
              <w:t xml:space="preserve"> детей с ТНР</w:t>
            </w:r>
          </w:p>
        </w:tc>
        <w:tc>
          <w:tcPr>
            <w:tcW w:w="2703" w:type="dxa"/>
          </w:tcPr>
          <w:p w:rsidR="009C6432" w:rsidRPr="0047247E" w:rsidRDefault="009C6432" w:rsidP="001F6727">
            <w:pPr>
              <w:rPr>
                <w:rFonts w:eastAsia="Times New Roman"/>
                <w:lang w:eastAsia="en-US"/>
              </w:rPr>
            </w:pPr>
            <w:r w:rsidRPr="0047247E">
              <w:rPr>
                <w:rFonts w:eastAsia="Times New Roman"/>
                <w:lang w:eastAsia="en-US"/>
              </w:rPr>
              <w:t>6</w:t>
            </w:r>
            <w:r>
              <w:rPr>
                <w:rFonts w:eastAsia="Times New Roman"/>
                <w:lang w:eastAsia="en-US"/>
              </w:rPr>
              <w:t>4</w:t>
            </w:r>
          </w:p>
        </w:tc>
        <w:tc>
          <w:tcPr>
            <w:tcW w:w="1681" w:type="dxa"/>
          </w:tcPr>
          <w:p w:rsidR="009C6432" w:rsidRPr="0047247E" w:rsidRDefault="009C6432" w:rsidP="001F6727">
            <w:pPr>
              <w:rPr>
                <w:rFonts w:eastAsia="Times New Roman"/>
                <w:lang w:eastAsia="en-US"/>
              </w:rPr>
            </w:pPr>
            <w:r w:rsidRPr="0047247E">
              <w:rPr>
                <w:rFonts w:eastAsia="Times New Roman"/>
                <w:lang w:eastAsia="en-US"/>
              </w:rPr>
              <w:t>18%</w:t>
            </w:r>
          </w:p>
        </w:tc>
      </w:tr>
      <w:tr w:rsidR="009C6432" w:rsidRPr="00154C73" w:rsidTr="001F6727">
        <w:tc>
          <w:tcPr>
            <w:tcW w:w="4714" w:type="dxa"/>
            <w:gridSpan w:val="2"/>
          </w:tcPr>
          <w:p w:rsidR="009C6432" w:rsidRPr="00A065EF" w:rsidRDefault="009C6432" w:rsidP="001F6727">
            <w:pPr>
              <w:rPr>
                <w:rFonts w:eastAsia="Times New Roman"/>
                <w:lang w:eastAsia="en-US"/>
              </w:rPr>
            </w:pPr>
            <w:r w:rsidRPr="00A065EF">
              <w:rPr>
                <w:rFonts w:eastAsia="Times New Roman"/>
                <w:lang w:eastAsia="en-US"/>
              </w:rPr>
              <w:t>Занимающиеся по основной адаптированной образовательной программе для</w:t>
            </w:r>
            <w:r>
              <w:rPr>
                <w:rFonts w:eastAsia="Times New Roman"/>
                <w:lang w:eastAsia="en-US"/>
              </w:rPr>
              <w:t xml:space="preserve"> детей с ЗПР</w:t>
            </w:r>
          </w:p>
        </w:tc>
        <w:tc>
          <w:tcPr>
            <w:tcW w:w="2703" w:type="dxa"/>
          </w:tcPr>
          <w:p w:rsidR="009C6432" w:rsidRPr="0047247E" w:rsidRDefault="009C6432" w:rsidP="001F6727">
            <w:pPr>
              <w:rPr>
                <w:rFonts w:eastAsia="Times New Roman"/>
                <w:lang w:eastAsia="en-US"/>
              </w:rPr>
            </w:pPr>
            <w:r>
              <w:rPr>
                <w:rFonts w:eastAsia="Times New Roman"/>
                <w:lang w:eastAsia="en-US"/>
              </w:rPr>
              <w:t>19</w:t>
            </w:r>
          </w:p>
        </w:tc>
        <w:tc>
          <w:tcPr>
            <w:tcW w:w="1681" w:type="dxa"/>
          </w:tcPr>
          <w:p w:rsidR="009C6432" w:rsidRPr="0047247E" w:rsidRDefault="009C6432" w:rsidP="001F6727">
            <w:pPr>
              <w:rPr>
                <w:rFonts w:eastAsia="Times New Roman"/>
                <w:lang w:eastAsia="en-US"/>
              </w:rPr>
            </w:pPr>
            <w:r w:rsidRPr="0047247E">
              <w:rPr>
                <w:rFonts w:eastAsia="Times New Roman"/>
                <w:lang w:eastAsia="en-US"/>
              </w:rPr>
              <w:t>5,</w:t>
            </w:r>
            <w:r>
              <w:rPr>
                <w:rFonts w:eastAsia="Times New Roman"/>
                <w:lang w:eastAsia="en-US"/>
              </w:rPr>
              <w:t>2</w:t>
            </w:r>
            <w:r w:rsidRPr="0047247E">
              <w:rPr>
                <w:rFonts w:eastAsia="Times New Roman"/>
                <w:lang w:eastAsia="en-US"/>
              </w:rPr>
              <w:t>%</w:t>
            </w:r>
          </w:p>
        </w:tc>
      </w:tr>
      <w:tr w:rsidR="009C6432" w:rsidRPr="00154C73" w:rsidTr="001F6727">
        <w:tc>
          <w:tcPr>
            <w:tcW w:w="4714" w:type="dxa"/>
            <w:gridSpan w:val="2"/>
          </w:tcPr>
          <w:p w:rsidR="009C6432" w:rsidRPr="00A065EF" w:rsidRDefault="009C6432" w:rsidP="001F6727">
            <w:pPr>
              <w:rPr>
                <w:rFonts w:eastAsia="Times New Roman"/>
                <w:lang w:eastAsia="en-US"/>
              </w:rPr>
            </w:pPr>
            <w:r w:rsidRPr="00A065EF">
              <w:rPr>
                <w:rFonts w:eastAsia="Times New Roman"/>
                <w:lang w:eastAsia="en-US"/>
              </w:rPr>
              <w:t>Занимающиеся по основной адаптированной образовательной программе для</w:t>
            </w:r>
            <w:r>
              <w:rPr>
                <w:rFonts w:eastAsia="Times New Roman"/>
                <w:lang w:eastAsia="en-US"/>
              </w:rPr>
              <w:t xml:space="preserve"> детей с умственной отсталостью (умеренной и тяжелой)</w:t>
            </w:r>
          </w:p>
        </w:tc>
        <w:tc>
          <w:tcPr>
            <w:tcW w:w="2703" w:type="dxa"/>
          </w:tcPr>
          <w:p w:rsidR="009C6432" w:rsidRPr="0047247E" w:rsidRDefault="009C6432" w:rsidP="001F6727">
            <w:pPr>
              <w:rPr>
                <w:rFonts w:eastAsia="Times New Roman"/>
                <w:lang w:eastAsia="en-US"/>
              </w:rPr>
            </w:pPr>
            <w:r w:rsidRPr="0047247E">
              <w:rPr>
                <w:rFonts w:eastAsia="Times New Roman"/>
                <w:lang w:eastAsia="en-US"/>
              </w:rPr>
              <w:t>6</w:t>
            </w:r>
          </w:p>
        </w:tc>
        <w:tc>
          <w:tcPr>
            <w:tcW w:w="1681" w:type="dxa"/>
          </w:tcPr>
          <w:p w:rsidR="009C6432" w:rsidRPr="0047247E" w:rsidRDefault="009C6432" w:rsidP="001F6727">
            <w:pPr>
              <w:rPr>
                <w:rFonts w:eastAsia="Times New Roman"/>
                <w:lang w:eastAsia="en-US"/>
              </w:rPr>
            </w:pPr>
            <w:r w:rsidRPr="0047247E">
              <w:rPr>
                <w:rFonts w:eastAsia="Times New Roman"/>
                <w:lang w:eastAsia="en-US"/>
              </w:rPr>
              <w:t>1,6%</w:t>
            </w:r>
          </w:p>
        </w:tc>
      </w:tr>
      <w:tr w:rsidR="009C6432" w:rsidRPr="00154C73" w:rsidTr="001F6727">
        <w:tc>
          <w:tcPr>
            <w:tcW w:w="4714" w:type="dxa"/>
            <w:gridSpan w:val="2"/>
          </w:tcPr>
          <w:p w:rsidR="009C6432" w:rsidRPr="00A065EF" w:rsidRDefault="009C6432" w:rsidP="001F6727">
            <w:pPr>
              <w:rPr>
                <w:rFonts w:eastAsia="Times New Roman"/>
                <w:lang w:eastAsia="en-US"/>
              </w:rPr>
            </w:pPr>
            <w:r w:rsidRPr="00A065EF">
              <w:rPr>
                <w:rFonts w:eastAsia="Times New Roman"/>
                <w:lang w:eastAsia="en-US"/>
              </w:rPr>
              <w:t xml:space="preserve">Занимающиеся по </w:t>
            </w:r>
            <w:r>
              <w:rPr>
                <w:rFonts w:eastAsia="Times New Roman"/>
                <w:lang w:eastAsia="en-US"/>
              </w:rPr>
              <w:t>адаптированной основной образовательной программе</w:t>
            </w:r>
            <w:r w:rsidRPr="00DA38DA">
              <w:rPr>
                <w:rFonts w:eastAsia="Times New Roman"/>
                <w:lang w:eastAsia="en-US"/>
              </w:rPr>
              <w:t xml:space="preserve"> дошкольного образования для детей-инвалидов дошкольного возраста с умственной отсталостью (тяжелой и глубокой), с тяжелыми и множественными</w:t>
            </w:r>
            <w:r>
              <w:rPr>
                <w:rFonts w:eastAsia="Times New Roman"/>
                <w:lang w:eastAsia="en-US"/>
              </w:rPr>
              <w:t xml:space="preserve"> нарушениями развития</w:t>
            </w:r>
            <w:r w:rsidRPr="00DA38DA">
              <w:rPr>
                <w:rFonts w:eastAsia="Times New Roman"/>
                <w:lang w:eastAsia="en-US"/>
              </w:rPr>
              <w:t>)</w:t>
            </w:r>
          </w:p>
        </w:tc>
        <w:tc>
          <w:tcPr>
            <w:tcW w:w="2703" w:type="dxa"/>
          </w:tcPr>
          <w:p w:rsidR="009C6432" w:rsidRPr="0047247E" w:rsidRDefault="009C6432" w:rsidP="001F6727">
            <w:pPr>
              <w:rPr>
                <w:rFonts w:eastAsia="Times New Roman"/>
                <w:lang w:eastAsia="en-US"/>
              </w:rPr>
            </w:pPr>
            <w:r w:rsidRPr="0047247E">
              <w:rPr>
                <w:rFonts w:eastAsia="Times New Roman"/>
                <w:lang w:eastAsia="en-US"/>
              </w:rPr>
              <w:t>24</w:t>
            </w:r>
          </w:p>
        </w:tc>
        <w:tc>
          <w:tcPr>
            <w:tcW w:w="1681" w:type="dxa"/>
          </w:tcPr>
          <w:p w:rsidR="009C6432" w:rsidRPr="0047247E" w:rsidRDefault="009C6432" w:rsidP="001F6727">
            <w:pPr>
              <w:rPr>
                <w:rFonts w:eastAsia="Times New Roman"/>
                <w:lang w:eastAsia="en-US"/>
              </w:rPr>
            </w:pPr>
            <w:r>
              <w:rPr>
                <w:rFonts w:eastAsia="Times New Roman"/>
                <w:lang w:eastAsia="en-US"/>
              </w:rPr>
              <w:t>6,6</w:t>
            </w:r>
            <w:r w:rsidRPr="0047247E">
              <w:rPr>
                <w:rFonts w:eastAsia="Times New Roman"/>
                <w:lang w:eastAsia="en-US"/>
              </w:rPr>
              <w:t>%</w:t>
            </w:r>
          </w:p>
        </w:tc>
      </w:tr>
      <w:tr w:rsidR="009C6432" w:rsidRPr="00154C73" w:rsidTr="001F6727">
        <w:tc>
          <w:tcPr>
            <w:tcW w:w="4714" w:type="dxa"/>
            <w:gridSpan w:val="2"/>
          </w:tcPr>
          <w:p w:rsidR="009C6432" w:rsidRPr="00154C73" w:rsidRDefault="009C6432" w:rsidP="001F6727">
            <w:pPr>
              <w:rPr>
                <w:rFonts w:eastAsia="Times New Roman"/>
                <w:lang w:eastAsia="en-US"/>
              </w:rPr>
            </w:pPr>
            <w:r w:rsidRPr="00154C73">
              <w:rPr>
                <w:rFonts w:eastAsia="Times New Roman"/>
                <w:lang w:eastAsia="en-US"/>
              </w:rPr>
              <w:t>Занимающиеся по программам дополнительного образования</w:t>
            </w:r>
          </w:p>
        </w:tc>
        <w:tc>
          <w:tcPr>
            <w:tcW w:w="2703" w:type="dxa"/>
          </w:tcPr>
          <w:p w:rsidR="009C6432" w:rsidRPr="00956141" w:rsidRDefault="009C6432" w:rsidP="001F6727">
            <w:pPr>
              <w:rPr>
                <w:rFonts w:eastAsia="Times New Roman"/>
                <w:lang w:eastAsia="en-US"/>
              </w:rPr>
            </w:pPr>
            <w:r w:rsidRPr="00956141">
              <w:rPr>
                <w:rFonts w:eastAsia="Times New Roman"/>
                <w:lang w:eastAsia="en-US"/>
              </w:rPr>
              <w:t>284</w:t>
            </w:r>
          </w:p>
        </w:tc>
        <w:tc>
          <w:tcPr>
            <w:tcW w:w="1681" w:type="dxa"/>
          </w:tcPr>
          <w:p w:rsidR="009C6432" w:rsidRPr="00956141" w:rsidRDefault="009C6432" w:rsidP="001F6727">
            <w:pPr>
              <w:rPr>
                <w:rFonts w:eastAsia="Times New Roman"/>
                <w:lang w:eastAsia="en-US"/>
              </w:rPr>
            </w:pPr>
            <w:r w:rsidRPr="00956141">
              <w:rPr>
                <w:rFonts w:eastAsia="Times New Roman"/>
                <w:lang w:eastAsia="en-US"/>
              </w:rPr>
              <w:t>75,1%</w:t>
            </w:r>
          </w:p>
        </w:tc>
      </w:tr>
      <w:tr w:rsidR="009C6432" w:rsidRPr="00154C73" w:rsidTr="001F6727">
        <w:tc>
          <w:tcPr>
            <w:tcW w:w="2918" w:type="dxa"/>
          </w:tcPr>
          <w:p w:rsidR="009C6432" w:rsidRPr="00154C73" w:rsidRDefault="009C6432" w:rsidP="001F6727">
            <w:pPr>
              <w:rPr>
                <w:rFonts w:eastAsia="Times New Roman"/>
                <w:lang w:eastAsia="en-US"/>
              </w:rPr>
            </w:pPr>
            <w:r w:rsidRPr="00154C73">
              <w:rPr>
                <w:rFonts w:eastAsia="Times New Roman"/>
                <w:lang w:eastAsia="en-US"/>
              </w:rPr>
              <w:t>Воспитанники, получающие образование по форме</w:t>
            </w:r>
          </w:p>
        </w:tc>
        <w:tc>
          <w:tcPr>
            <w:tcW w:w="1796" w:type="dxa"/>
          </w:tcPr>
          <w:p w:rsidR="009C6432" w:rsidRPr="00154C73" w:rsidRDefault="009C6432" w:rsidP="001F6727">
            <w:pPr>
              <w:rPr>
                <w:rFonts w:eastAsia="Times New Roman"/>
                <w:lang w:eastAsia="en-US"/>
              </w:rPr>
            </w:pPr>
            <w:r w:rsidRPr="00154C73">
              <w:rPr>
                <w:rFonts w:eastAsia="Times New Roman"/>
                <w:lang w:eastAsia="en-US"/>
              </w:rPr>
              <w:t>Очное</w:t>
            </w:r>
          </w:p>
        </w:tc>
        <w:tc>
          <w:tcPr>
            <w:tcW w:w="2703" w:type="dxa"/>
          </w:tcPr>
          <w:p w:rsidR="009C6432" w:rsidRPr="0047247E" w:rsidRDefault="009C6432" w:rsidP="001F6727">
            <w:pPr>
              <w:rPr>
                <w:rFonts w:eastAsia="Times New Roman"/>
                <w:lang w:eastAsia="en-US"/>
              </w:rPr>
            </w:pPr>
            <w:r>
              <w:rPr>
                <w:rFonts w:eastAsia="Times New Roman"/>
                <w:lang w:eastAsia="en-US"/>
              </w:rPr>
              <w:t>364</w:t>
            </w:r>
          </w:p>
        </w:tc>
        <w:tc>
          <w:tcPr>
            <w:tcW w:w="1681" w:type="dxa"/>
          </w:tcPr>
          <w:p w:rsidR="009C6432" w:rsidRPr="0047247E" w:rsidRDefault="009C6432" w:rsidP="001F6727">
            <w:pPr>
              <w:rPr>
                <w:rFonts w:eastAsia="Times New Roman"/>
                <w:lang w:eastAsia="en-US"/>
              </w:rPr>
            </w:pPr>
            <w:r w:rsidRPr="0047247E">
              <w:rPr>
                <w:rFonts w:eastAsia="Times New Roman"/>
                <w:lang w:eastAsia="en-US"/>
              </w:rPr>
              <w:t>100%</w:t>
            </w:r>
          </w:p>
        </w:tc>
      </w:tr>
      <w:tr w:rsidR="009C6432" w:rsidRPr="00154C73" w:rsidTr="001F6727">
        <w:tc>
          <w:tcPr>
            <w:tcW w:w="2918" w:type="dxa"/>
          </w:tcPr>
          <w:p w:rsidR="009C6432" w:rsidRPr="00154C73" w:rsidRDefault="009C6432" w:rsidP="001F6727">
            <w:pPr>
              <w:rPr>
                <w:rFonts w:eastAsia="Times New Roman"/>
                <w:lang w:eastAsia="en-US"/>
              </w:rPr>
            </w:pPr>
          </w:p>
        </w:tc>
        <w:tc>
          <w:tcPr>
            <w:tcW w:w="1796" w:type="dxa"/>
          </w:tcPr>
          <w:p w:rsidR="009C6432" w:rsidRPr="00154C73" w:rsidRDefault="009C6432" w:rsidP="001F6727">
            <w:pPr>
              <w:rPr>
                <w:rFonts w:eastAsia="Times New Roman"/>
                <w:lang w:eastAsia="en-US"/>
              </w:rPr>
            </w:pPr>
            <w:r w:rsidRPr="00154C73">
              <w:rPr>
                <w:rFonts w:eastAsia="Times New Roman"/>
                <w:lang w:eastAsia="en-US"/>
              </w:rPr>
              <w:t>Заочное</w:t>
            </w:r>
          </w:p>
        </w:tc>
        <w:tc>
          <w:tcPr>
            <w:tcW w:w="2703" w:type="dxa"/>
          </w:tcPr>
          <w:p w:rsidR="009C6432" w:rsidRPr="0047247E" w:rsidRDefault="009C6432" w:rsidP="001F6727">
            <w:pPr>
              <w:rPr>
                <w:rFonts w:eastAsia="Times New Roman"/>
                <w:lang w:eastAsia="en-US"/>
              </w:rPr>
            </w:pPr>
            <w:r w:rsidRPr="0047247E">
              <w:rPr>
                <w:rFonts w:eastAsia="Times New Roman"/>
                <w:lang w:eastAsia="en-US"/>
              </w:rPr>
              <w:t>-</w:t>
            </w:r>
          </w:p>
        </w:tc>
        <w:tc>
          <w:tcPr>
            <w:tcW w:w="1681" w:type="dxa"/>
          </w:tcPr>
          <w:p w:rsidR="009C6432" w:rsidRPr="0047247E" w:rsidRDefault="009C6432" w:rsidP="001F6727">
            <w:pPr>
              <w:rPr>
                <w:rFonts w:eastAsia="Times New Roman"/>
                <w:lang w:eastAsia="en-US"/>
              </w:rPr>
            </w:pPr>
            <w:r w:rsidRPr="0047247E">
              <w:rPr>
                <w:rFonts w:eastAsia="Times New Roman"/>
                <w:lang w:eastAsia="en-US"/>
              </w:rPr>
              <w:t>-</w:t>
            </w:r>
          </w:p>
        </w:tc>
      </w:tr>
      <w:tr w:rsidR="009C6432" w:rsidRPr="00154C73" w:rsidTr="001F6727">
        <w:tc>
          <w:tcPr>
            <w:tcW w:w="2918" w:type="dxa"/>
          </w:tcPr>
          <w:p w:rsidR="009C6432" w:rsidRPr="00154C73" w:rsidRDefault="009C6432" w:rsidP="001F6727">
            <w:pPr>
              <w:rPr>
                <w:rFonts w:eastAsia="Times New Roman"/>
                <w:lang w:eastAsia="en-US"/>
              </w:rPr>
            </w:pPr>
          </w:p>
        </w:tc>
        <w:tc>
          <w:tcPr>
            <w:tcW w:w="1796" w:type="dxa"/>
          </w:tcPr>
          <w:p w:rsidR="009C6432" w:rsidRPr="00154C73" w:rsidRDefault="009C6432" w:rsidP="001F6727">
            <w:pPr>
              <w:rPr>
                <w:rFonts w:eastAsia="Times New Roman"/>
                <w:lang w:eastAsia="en-US"/>
              </w:rPr>
            </w:pPr>
            <w:r w:rsidRPr="00154C73">
              <w:rPr>
                <w:rFonts w:eastAsia="Times New Roman"/>
                <w:lang w:eastAsia="en-US"/>
              </w:rPr>
              <w:t>Семейное</w:t>
            </w:r>
          </w:p>
        </w:tc>
        <w:tc>
          <w:tcPr>
            <w:tcW w:w="2703" w:type="dxa"/>
          </w:tcPr>
          <w:p w:rsidR="009C6432" w:rsidRPr="0047247E" w:rsidRDefault="009C6432" w:rsidP="001F6727">
            <w:pPr>
              <w:rPr>
                <w:rFonts w:eastAsia="Times New Roman"/>
                <w:lang w:eastAsia="en-US"/>
              </w:rPr>
            </w:pPr>
            <w:r w:rsidRPr="0047247E">
              <w:rPr>
                <w:rFonts w:eastAsia="Times New Roman"/>
                <w:lang w:eastAsia="en-US"/>
              </w:rPr>
              <w:t>-</w:t>
            </w:r>
          </w:p>
        </w:tc>
        <w:tc>
          <w:tcPr>
            <w:tcW w:w="1681" w:type="dxa"/>
          </w:tcPr>
          <w:p w:rsidR="009C6432" w:rsidRPr="0047247E" w:rsidRDefault="009C6432" w:rsidP="001F6727">
            <w:pPr>
              <w:rPr>
                <w:rFonts w:eastAsia="Times New Roman"/>
                <w:lang w:eastAsia="en-US"/>
              </w:rPr>
            </w:pPr>
          </w:p>
        </w:tc>
      </w:tr>
      <w:tr w:rsidR="009C6432" w:rsidRPr="00154C73" w:rsidTr="001F6727">
        <w:tc>
          <w:tcPr>
            <w:tcW w:w="2918" w:type="dxa"/>
          </w:tcPr>
          <w:p w:rsidR="009C6432" w:rsidRPr="00154C73" w:rsidRDefault="009C6432" w:rsidP="001F6727">
            <w:pPr>
              <w:rPr>
                <w:rFonts w:eastAsia="Times New Roman"/>
                <w:lang w:eastAsia="en-US"/>
              </w:rPr>
            </w:pPr>
          </w:p>
        </w:tc>
        <w:tc>
          <w:tcPr>
            <w:tcW w:w="1796" w:type="dxa"/>
          </w:tcPr>
          <w:p w:rsidR="009C6432" w:rsidRPr="00154C73" w:rsidRDefault="009C6432" w:rsidP="001F6727">
            <w:pPr>
              <w:rPr>
                <w:rFonts w:eastAsia="Times New Roman"/>
                <w:lang w:eastAsia="en-US"/>
              </w:rPr>
            </w:pPr>
            <w:r w:rsidRPr="00154C73">
              <w:rPr>
                <w:rFonts w:eastAsia="Times New Roman"/>
                <w:lang w:eastAsia="en-US"/>
              </w:rPr>
              <w:t>экстернат</w:t>
            </w:r>
          </w:p>
        </w:tc>
        <w:tc>
          <w:tcPr>
            <w:tcW w:w="2703" w:type="dxa"/>
          </w:tcPr>
          <w:p w:rsidR="009C6432" w:rsidRPr="0047247E" w:rsidRDefault="009C6432" w:rsidP="001F6727">
            <w:pPr>
              <w:rPr>
                <w:rFonts w:eastAsia="Times New Roman"/>
                <w:lang w:eastAsia="en-US"/>
              </w:rPr>
            </w:pPr>
            <w:r w:rsidRPr="0047247E">
              <w:rPr>
                <w:rFonts w:eastAsia="Times New Roman"/>
                <w:lang w:eastAsia="en-US"/>
              </w:rPr>
              <w:t>-</w:t>
            </w:r>
          </w:p>
        </w:tc>
        <w:tc>
          <w:tcPr>
            <w:tcW w:w="1681" w:type="dxa"/>
          </w:tcPr>
          <w:p w:rsidR="009C6432" w:rsidRPr="0047247E" w:rsidRDefault="009C6432" w:rsidP="001F6727">
            <w:pPr>
              <w:rPr>
                <w:rFonts w:eastAsia="Times New Roman"/>
                <w:lang w:eastAsia="en-US"/>
              </w:rPr>
            </w:pPr>
          </w:p>
        </w:tc>
      </w:tr>
      <w:tr w:rsidR="009C6432" w:rsidRPr="00154C73" w:rsidTr="001F6727">
        <w:tc>
          <w:tcPr>
            <w:tcW w:w="4714" w:type="dxa"/>
            <w:gridSpan w:val="2"/>
          </w:tcPr>
          <w:p w:rsidR="009C6432" w:rsidRPr="00154C73" w:rsidRDefault="009C6432" w:rsidP="001F6727">
            <w:pPr>
              <w:rPr>
                <w:rFonts w:eastAsia="Times New Roman"/>
                <w:lang w:eastAsia="en-US"/>
              </w:rPr>
            </w:pPr>
            <w:r w:rsidRPr="00154C73">
              <w:rPr>
                <w:rFonts w:eastAsia="Times New Roman"/>
                <w:lang w:eastAsia="en-US"/>
              </w:rPr>
              <w:t>Дети - инвалиды</w:t>
            </w:r>
          </w:p>
        </w:tc>
        <w:tc>
          <w:tcPr>
            <w:tcW w:w="2703" w:type="dxa"/>
          </w:tcPr>
          <w:p w:rsidR="009C6432" w:rsidRPr="0047247E" w:rsidRDefault="009C6432" w:rsidP="001F6727">
            <w:pPr>
              <w:rPr>
                <w:rFonts w:eastAsia="Times New Roman"/>
                <w:lang w:eastAsia="en-US"/>
              </w:rPr>
            </w:pPr>
            <w:r w:rsidRPr="0047247E">
              <w:rPr>
                <w:rFonts w:eastAsia="Times New Roman"/>
                <w:lang w:eastAsia="en-US"/>
              </w:rPr>
              <w:t>44</w:t>
            </w:r>
          </w:p>
        </w:tc>
        <w:tc>
          <w:tcPr>
            <w:tcW w:w="1681" w:type="dxa"/>
          </w:tcPr>
          <w:p w:rsidR="009C6432" w:rsidRPr="0047247E" w:rsidRDefault="009C6432" w:rsidP="001F6727">
            <w:pPr>
              <w:rPr>
                <w:rFonts w:eastAsia="Times New Roman"/>
                <w:lang w:eastAsia="en-US"/>
              </w:rPr>
            </w:pPr>
            <w:r>
              <w:rPr>
                <w:rFonts w:eastAsia="Times New Roman"/>
                <w:lang w:eastAsia="en-US"/>
              </w:rPr>
              <w:t>12,1</w:t>
            </w:r>
            <w:r w:rsidRPr="0047247E">
              <w:rPr>
                <w:rFonts w:eastAsia="Times New Roman"/>
                <w:lang w:eastAsia="en-US"/>
              </w:rPr>
              <w:t>%</w:t>
            </w:r>
          </w:p>
        </w:tc>
      </w:tr>
      <w:tr w:rsidR="009C6432" w:rsidRPr="00266128" w:rsidTr="001F6727">
        <w:tc>
          <w:tcPr>
            <w:tcW w:w="4714" w:type="dxa"/>
            <w:gridSpan w:val="2"/>
          </w:tcPr>
          <w:p w:rsidR="009C6432" w:rsidRPr="00266128" w:rsidRDefault="009C6432" w:rsidP="001F6727">
            <w:pPr>
              <w:rPr>
                <w:rFonts w:eastAsia="Times New Roman"/>
                <w:lang w:eastAsia="en-US"/>
              </w:rPr>
            </w:pPr>
            <w:r w:rsidRPr="00266128">
              <w:rPr>
                <w:rFonts w:eastAsia="Times New Roman"/>
                <w:lang w:eastAsia="en-US"/>
              </w:rPr>
              <w:t>Дети группы риска</w:t>
            </w:r>
          </w:p>
        </w:tc>
        <w:tc>
          <w:tcPr>
            <w:tcW w:w="2703" w:type="dxa"/>
          </w:tcPr>
          <w:p w:rsidR="009C6432" w:rsidRPr="0047247E" w:rsidRDefault="009C6432" w:rsidP="001F6727">
            <w:pPr>
              <w:rPr>
                <w:rFonts w:eastAsia="Times New Roman"/>
                <w:lang w:eastAsia="en-US"/>
              </w:rPr>
            </w:pPr>
            <w:r w:rsidRPr="0047247E">
              <w:rPr>
                <w:rFonts w:eastAsia="Times New Roman"/>
                <w:lang w:eastAsia="en-US"/>
              </w:rPr>
              <w:t>0</w:t>
            </w:r>
          </w:p>
        </w:tc>
        <w:tc>
          <w:tcPr>
            <w:tcW w:w="1681" w:type="dxa"/>
          </w:tcPr>
          <w:p w:rsidR="009C6432" w:rsidRPr="0047247E" w:rsidRDefault="009C6432" w:rsidP="001F6727">
            <w:pPr>
              <w:rPr>
                <w:rFonts w:eastAsia="Times New Roman"/>
                <w:lang w:eastAsia="en-US"/>
              </w:rPr>
            </w:pPr>
            <w:r w:rsidRPr="0047247E">
              <w:rPr>
                <w:rFonts w:eastAsia="Times New Roman"/>
                <w:lang w:eastAsia="en-US"/>
              </w:rPr>
              <w:t>0</w:t>
            </w:r>
          </w:p>
        </w:tc>
      </w:tr>
    </w:tbl>
    <w:p w:rsidR="006F03C1" w:rsidRDefault="006F03C1" w:rsidP="00AD369E">
      <w:pPr>
        <w:spacing w:after="200" w:line="276" w:lineRule="auto"/>
        <w:contextualSpacing/>
        <w:rPr>
          <w:b/>
          <w:i/>
          <w:sz w:val="28"/>
          <w:szCs w:val="28"/>
        </w:rPr>
      </w:pPr>
    </w:p>
    <w:p w:rsidR="00AD369E" w:rsidRPr="00B50EA6" w:rsidRDefault="00AD369E" w:rsidP="00AD369E">
      <w:pPr>
        <w:spacing w:after="200" w:line="276" w:lineRule="auto"/>
        <w:contextualSpacing/>
        <w:rPr>
          <w:b/>
          <w:i/>
          <w:sz w:val="28"/>
          <w:szCs w:val="28"/>
        </w:rPr>
      </w:pPr>
      <w:r w:rsidRPr="00B50EA6">
        <w:rPr>
          <w:b/>
          <w:i/>
          <w:sz w:val="28"/>
          <w:szCs w:val="28"/>
        </w:rPr>
        <w:t>3 раздел. Состояние здоровья воспитанников.</w:t>
      </w:r>
    </w:p>
    <w:p w:rsidR="00AD369E" w:rsidRPr="00B50EA6" w:rsidRDefault="00AD369E" w:rsidP="00AD369E">
      <w:pPr>
        <w:spacing w:before="30" w:after="30"/>
        <w:jc w:val="both"/>
        <w:rPr>
          <w:bCs/>
          <w:sz w:val="28"/>
          <w:szCs w:val="28"/>
          <w:shd w:val="clear" w:color="auto" w:fill="FFFFFF"/>
          <w:lang w:eastAsia="ru-RU"/>
        </w:rPr>
      </w:pPr>
      <w:r w:rsidRPr="00B50EA6">
        <w:rPr>
          <w:b/>
          <w:i/>
          <w:iCs/>
          <w:sz w:val="28"/>
          <w:szCs w:val="28"/>
          <w:lang w:eastAsia="ru-RU"/>
        </w:rPr>
        <w:t xml:space="preserve">     </w:t>
      </w:r>
      <w:r w:rsidRPr="00B50EA6">
        <w:rPr>
          <w:bCs/>
          <w:sz w:val="28"/>
          <w:szCs w:val="28"/>
          <w:shd w:val="clear" w:color="auto" w:fill="FFFFFF"/>
          <w:lang w:eastAsia="ru-RU"/>
        </w:rPr>
        <w:t>Анализ состояния здоровья детей показывает эффективность реализуемых в детском саду мероприятий.</w:t>
      </w:r>
    </w:p>
    <w:p w:rsidR="009C6432" w:rsidRDefault="009C6432" w:rsidP="00F66211">
      <w:pPr>
        <w:rPr>
          <w:rFonts w:eastAsia="Calibri" w:cs="Times New Roman"/>
          <w:sz w:val="28"/>
        </w:rPr>
      </w:pPr>
    </w:p>
    <w:p w:rsidR="009C6432" w:rsidRDefault="009C6432" w:rsidP="00F66211">
      <w:pPr>
        <w:rPr>
          <w:rFonts w:eastAsia="Calibri" w:cs="Times New Roman"/>
          <w:sz w:val="28"/>
        </w:rPr>
      </w:pPr>
    </w:p>
    <w:p w:rsidR="009C6432" w:rsidRPr="00B50EA6" w:rsidRDefault="009C6432" w:rsidP="009C6432">
      <w:pPr>
        <w:spacing w:before="30" w:after="30"/>
        <w:jc w:val="both"/>
        <w:rPr>
          <w:bCs/>
          <w:sz w:val="28"/>
          <w:szCs w:val="28"/>
          <w:shd w:val="clear" w:color="auto" w:fill="FFFFFF"/>
          <w:lang w:eastAsia="ru-RU"/>
        </w:rPr>
      </w:pPr>
      <w:r w:rsidRPr="00B50EA6">
        <w:rPr>
          <w:bCs/>
          <w:sz w:val="28"/>
          <w:szCs w:val="28"/>
          <w:shd w:val="clear" w:color="auto" w:fill="FFFFFF"/>
          <w:lang w:eastAsia="ru-RU"/>
        </w:rPr>
        <w:lastRenderedPageBreak/>
        <w:t>Анализ состояния здоровья детей показывает эффективность реализуемых в детском саду мероприятий.</w:t>
      </w:r>
    </w:p>
    <w:p w:rsidR="009C6432" w:rsidRPr="00225FE7" w:rsidRDefault="009C6432" w:rsidP="009C6432">
      <w:pPr>
        <w:rPr>
          <w:rFonts w:eastAsia="Calibri" w:cs="Times New Roman"/>
          <w:sz w:val="28"/>
        </w:rPr>
      </w:pPr>
      <w:r w:rsidRPr="00225FE7">
        <w:rPr>
          <w:rFonts w:eastAsia="Calibri" w:cs="Times New Roman"/>
          <w:sz w:val="28"/>
        </w:rPr>
        <w:t xml:space="preserve">Распределение по группам здоровья за 2019 год. </w:t>
      </w:r>
    </w:p>
    <w:tbl>
      <w:tblPr>
        <w:tblStyle w:val="120"/>
        <w:tblW w:w="0" w:type="auto"/>
        <w:tblInd w:w="0" w:type="dxa"/>
        <w:tblLook w:val="04A0" w:firstRow="1" w:lastRow="0" w:firstColumn="1" w:lastColumn="0" w:noHBand="0" w:noVBand="1"/>
      </w:tblPr>
      <w:tblGrid>
        <w:gridCol w:w="1884"/>
        <w:gridCol w:w="1865"/>
        <w:gridCol w:w="1865"/>
        <w:gridCol w:w="1865"/>
        <w:gridCol w:w="1866"/>
      </w:tblGrid>
      <w:tr w:rsidR="009C6432" w:rsidRPr="00225FE7" w:rsidTr="001F6727">
        <w:tc>
          <w:tcPr>
            <w:tcW w:w="1884" w:type="dxa"/>
          </w:tcPr>
          <w:p w:rsidR="009C6432" w:rsidRPr="00225FE7" w:rsidRDefault="009C6432" w:rsidP="001F6727">
            <w:pPr>
              <w:rPr>
                <w:rFonts w:eastAsia="Calibri" w:cs="Times New Roman"/>
                <w:sz w:val="28"/>
              </w:rPr>
            </w:pPr>
            <w:r w:rsidRPr="00225FE7">
              <w:rPr>
                <w:rFonts w:eastAsia="Calibri" w:cs="Times New Roman"/>
                <w:sz w:val="28"/>
              </w:rPr>
              <w:t>«Д» - группы</w:t>
            </w:r>
          </w:p>
        </w:tc>
        <w:tc>
          <w:tcPr>
            <w:tcW w:w="7461" w:type="dxa"/>
            <w:gridSpan w:val="4"/>
          </w:tcPr>
          <w:p w:rsidR="009C6432" w:rsidRPr="00225FE7" w:rsidRDefault="009C6432" w:rsidP="001F6727">
            <w:pPr>
              <w:jc w:val="center"/>
              <w:rPr>
                <w:rFonts w:eastAsia="Calibri" w:cs="Times New Roman"/>
                <w:sz w:val="28"/>
              </w:rPr>
            </w:pPr>
            <w:r w:rsidRPr="00225FE7">
              <w:rPr>
                <w:rFonts w:eastAsia="Calibri" w:cs="Times New Roman"/>
                <w:sz w:val="28"/>
              </w:rPr>
              <w:t>квартал</w:t>
            </w:r>
          </w:p>
        </w:tc>
      </w:tr>
      <w:tr w:rsidR="009C6432" w:rsidRPr="00225FE7" w:rsidTr="001F6727">
        <w:tc>
          <w:tcPr>
            <w:tcW w:w="1884" w:type="dxa"/>
          </w:tcPr>
          <w:p w:rsidR="009C6432" w:rsidRPr="00225FE7" w:rsidRDefault="009C6432" w:rsidP="001F6727">
            <w:pPr>
              <w:jc w:val="center"/>
              <w:rPr>
                <w:rFonts w:eastAsia="Calibri" w:cs="Times New Roman"/>
                <w:sz w:val="28"/>
              </w:rPr>
            </w:pPr>
          </w:p>
        </w:tc>
        <w:tc>
          <w:tcPr>
            <w:tcW w:w="1865" w:type="dxa"/>
          </w:tcPr>
          <w:p w:rsidR="009C6432" w:rsidRPr="00225FE7" w:rsidRDefault="009C6432" w:rsidP="001F6727">
            <w:pPr>
              <w:rPr>
                <w:rFonts w:eastAsia="Calibri" w:cs="Times New Roman"/>
                <w:sz w:val="28"/>
              </w:rPr>
            </w:pPr>
            <w:r w:rsidRPr="00225FE7">
              <w:rPr>
                <w:rFonts w:eastAsia="Calibri" w:cs="Times New Roman"/>
                <w:sz w:val="28"/>
              </w:rPr>
              <w:t>1кв</w:t>
            </w:r>
          </w:p>
        </w:tc>
        <w:tc>
          <w:tcPr>
            <w:tcW w:w="1865" w:type="dxa"/>
          </w:tcPr>
          <w:p w:rsidR="009C6432" w:rsidRPr="00225FE7" w:rsidRDefault="009C6432" w:rsidP="001F6727">
            <w:pPr>
              <w:rPr>
                <w:rFonts w:eastAsia="Calibri" w:cs="Times New Roman"/>
                <w:sz w:val="28"/>
              </w:rPr>
            </w:pPr>
            <w:r w:rsidRPr="00225FE7">
              <w:rPr>
                <w:rFonts w:eastAsia="Calibri" w:cs="Times New Roman"/>
                <w:sz w:val="28"/>
              </w:rPr>
              <w:t>2кв</w:t>
            </w:r>
          </w:p>
        </w:tc>
        <w:tc>
          <w:tcPr>
            <w:tcW w:w="1865" w:type="dxa"/>
          </w:tcPr>
          <w:p w:rsidR="009C6432" w:rsidRPr="00225FE7" w:rsidRDefault="009C6432" w:rsidP="001F6727">
            <w:pPr>
              <w:rPr>
                <w:rFonts w:eastAsia="Calibri" w:cs="Times New Roman"/>
                <w:sz w:val="28"/>
              </w:rPr>
            </w:pPr>
            <w:r w:rsidRPr="00225FE7">
              <w:rPr>
                <w:rFonts w:eastAsia="Calibri" w:cs="Times New Roman"/>
                <w:sz w:val="28"/>
              </w:rPr>
              <w:t>3кв</w:t>
            </w:r>
          </w:p>
        </w:tc>
        <w:tc>
          <w:tcPr>
            <w:tcW w:w="1866" w:type="dxa"/>
          </w:tcPr>
          <w:p w:rsidR="009C6432" w:rsidRPr="00225FE7" w:rsidRDefault="009C6432" w:rsidP="001F6727">
            <w:pPr>
              <w:rPr>
                <w:rFonts w:eastAsia="Calibri" w:cs="Times New Roman"/>
                <w:sz w:val="28"/>
              </w:rPr>
            </w:pPr>
            <w:r w:rsidRPr="00225FE7">
              <w:rPr>
                <w:rFonts w:eastAsia="Calibri" w:cs="Times New Roman"/>
                <w:sz w:val="28"/>
              </w:rPr>
              <w:t>4кв</w:t>
            </w:r>
          </w:p>
        </w:tc>
      </w:tr>
      <w:tr w:rsidR="009C6432" w:rsidRPr="00225FE7" w:rsidTr="001F6727">
        <w:tc>
          <w:tcPr>
            <w:tcW w:w="1884" w:type="dxa"/>
          </w:tcPr>
          <w:p w:rsidR="009C6432" w:rsidRPr="00225FE7" w:rsidRDefault="009C6432" w:rsidP="001F6727">
            <w:pPr>
              <w:rPr>
                <w:rFonts w:eastAsia="Calibri" w:cs="Times New Roman"/>
                <w:sz w:val="28"/>
              </w:rPr>
            </w:pPr>
            <w:r w:rsidRPr="00225FE7">
              <w:rPr>
                <w:rFonts w:eastAsia="Calibri" w:cs="Times New Roman"/>
                <w:sz w:val="28"/>
              </w:rPr>
              <w:t>1 группа</w:t>
            </w:r>
          </w:p>
        </w:tc>
        <w:tc>
          <w:tcPr>
            <w:tcW w:w="1865" w:type="dxa"/>
          </w:tcPr>
          <w:p w:rsidR="009C6432" w:rsidRPr="00225FE7" w:rsidRDefault="009C6432" w:rsidP="001F6727">
            <w:pPr>
              <w:rPr>
                <w:rFonts w:eastAsia="Calibri" w:cs="Times New Roman"/>
                <w:sz w:val="28"/>
              </w:rPr>
            </w:pPr>
            <w:r w:rsidRPr="00225FE7">
              <w:rPr>
                <w:rFonts w:eastAsia="Calibri" w:cs="Times New Roman"/>
                <w:sz w:val="28"/>
              </w:rPr>
              <w:t>156</w:t>
            </w:r>
          </w:p>
        </w:tc>
        <w:tc>
          <w:tcPr>
            <w:tcW w:w="1865" w:type="dxa"/>
          </w:tcPr>
          <w:p w:rsidR="009C6432" w:rsidRPr="00225FE7" w:rsidRDefault="009C6432" w:rsidP="001F6727">
            <w:pPr>
              <w:rPr>
                <w:rFonts w:eastAsia="Calibri" w:cs="Times New Roman"/>
                <w:sz w:val="28"/>
              </w:rPr>
            </w:pPr>
            <w:r w:rsidRPr="00225FE7">
              <w:rPr>
                <w:rFonts w:eastAsia="Calibri" w:cs="Times New Roman"/>
                <w:sz w:val="28"/>
              </w:rPr>
              <w:t>145</w:t>
            </w:r>
          </w:p>
        </w:tc>
        <w:tc>
          <w:tcPr>
            <w:tcW w:w="1865" w:type="dxa"/>
          </w:tcPr>
          <w:p w:rsidR="009C6432" w:rsidRPr="00225FE7" w:rsidRDefault="009C6432" w:rsidP="001F6727">
            <w:pPr>
              <w:jc w:val="center"/>
              <w:rPr>
                <w:rFonts w:eastAsia="Calibri" w:cs="Times New Roman"/>
                <w:sz w:val="28"/>
              </w:rPr>
            </w:pPr>
            <w:r w:rsidRPr="00225FE7">
              <w:rPr>
                <w:rFonts w:eastAsia="Calibri" w:cs="Times New Roman"/>
                <w:sz w:val="28"/>
              </w:rPr>
              <w:t>134</w:t>
            </w:r>
          </w:p>
        </w:tc>
        <w:tc>
          <w:tcPr>
            <w:tcW w:w="1866" w:type="dxa"/>
          </w:tcPr>
          <w:p w:rsidR="009C6432" w:rsidRPr="00225FE7" w:rsidRDefault="009C6432" w:rsidP="001F6727">
            <w:pPr>
              <w:jc w:val="center"/>
              <w:rPr>
                <w:rFonts w:eastAsia="Calibri" w:cs="Times New Roman"/>
                <w:sz w:val="28"/>
              </w:rPr>
            </w:pPr>
            <w:r w:rsidRPr="00225FE7">
              <w:rPr>
                <w:rFonts w:eastAsia="Calibri" w:cs="Times New Roman"/>
                <w:sz w:val="28"/>
              </w:rPr>
              <w:t>124</w:t>
            </w:r>
          </w:p>
        </w:tc>
      </w:tr>
      <w:tr w:rsidR="009C6432" w:rsidRPr="00225FE7" w:rsidTr="001F6727">
        <w:tc>
          <w:tcPr>
            <w:tcW w:w="1884" w:type="dxa"/>
          </w:tcPr>
          <w:p w:rsidR="009C6432" w:rsidRPr="00225FE7" w:rsidRDefault="009C6432" w:rsidP="001F6727">
            <w:pPr>
              <w:rPr>
                <w:rFonts w:eastAsia="Calibri" w:cs="Times New Roman"/>
                <w:sz w:val="28"/>
              </w:rPr>
            </w:pPr>
            <w:r w:rsidRPr="00225FE7">
              <w:rPr>
                <w:rFonts w:eastAsia="Calibri" w:cs="Times New Roman"/>
                <w:sz w:val="28"/>
              </w:rPr>
              <w:t>2 группа</w:t>
            </w:r>
          </w:p>
        </w:tc>
        <w:tc>
          <w:tcPr>
            <w:tcW w:w="1865" w:type="dxa"/>
          </w:tcPr>
          <w:p w:rsidR="009C6432" w:rsidRPr="00225FE7" w:rsidRDefault="009C6432" w:rsidP="001F6727">
            <w:pPr>
              <w:rPr>
                <w:rFonts w:eastAsia="Calibri" w:cs="Times New Roman"/>
                <w:sz w:val="28"/>
              </w:rPr>
            </w:pPr>
            <w:r w:rsidRPr="00225FE7">
              <w:rPr>
                <w:rFonts w:eastAsia="Calibri" w:cs="Times New Roman"/>
                <w:sz w:val="28"/>
              </w:rPr>
              <w:t>184</w:t>
            </w:r>
          </w:p>
        </w:tc>
        <w:tc>
          <w:tcPr>
            <w:tcW w:w="1865" w:type="dxa"/>
          </w:tcPr>
          <w:p w:rsidR="009C6432" w:rsidRPr="00225FE7" w:rsidRDefault="009C6432" w:rsidP="001F6727">
            <w:pPr>
              <w:rPr>
                <w:rFonts w:eastAsia="Calibri" w:cs="Times New Roman"/>
                <w:sz w:val="28"/>
              </w:rPr>
            </w:pPr>
            <w:r w:rsidRPr="00225FE7">
              <w:rPr>
                <w:rFonts w:eastAsia="Calibri" w:cs="Times New Roman"/>
                <w:sz w:val="28"/>
              </w:rPr>
              <w:t>189</w:t>
            </w:r>
          </w:p>
        </w:tc>
        <w:tc>
          <w:tcPr>
            <w:tcW w:w="1865" w:type="dxa"/>
          </w:tcPr>
          <w:p w:rsidR="009C6432" w:rsidRPr="00225FE7" w:rsidRDefault="009C6432" w:rsidP="001F6727">
            <w:pPr>
              <w:jc w:val="center"/>
              <w:rPr>
                <w:rFonts w:eastAsia="Calibri" w:cs="Times New Roman"/>
                <w:sz w:val="28"/>
              </w:rPr>
            </w:pPr>
            <w:r w:rsidRPr="00225FE7">
              <w:rPr>
                <w:rFonts w:eastAsia="Calibri" w:cs="Times New Roman"/>
                <w:sz w:val="28"/>
              </w:rPr>
              <w:t>177</w:t>
            </w:r>
          </w:p>
        </w:tc>
        <w:tc>
          <w:tcPr>
            <w:tcW w:w="1866" w:type="dxa"/>
          </w:tcPr>
          <w:p w:rsidR="009C6432" w:rsidRPr="00225FE7" w:rsidRDefault="009C6432" w:rsidP="001F6727">
            <w:pPr>
              <w:jc w:val="center"/>
              <w:rPr>
                <w:rFonts w:eastAsia="Calibri" w:cs="Times New Roman"/>
                <w:sz w:val="28"/>
              </w:rPr>
            </w:pPr>
            <w:r w:rsidRPr="00225FE7">
              <w:rPr>
                <w:rFonts w:eastAsia="Calibri" w:cs="Times New Roman"/>
                <w:sz w:val="28"/>
              </w:rPr>
              <w:t>200</w:t>
            </w:r>
          </w:p>
        </w:tc>
      </w:tr>
      <w:tr w:rsidR="009C6432" w:rsidRPr="00225FE7" w:rsidTr="001F6727">
        <w:tc>
          <w:tcPr>
            <w:tcW w:w="1884" w:type="dxa"/>
          </w:tcPr>
          <w:p w:rsidR="009C6432" w:rsidRPr="00225FE7" w:rsidRDefault="009C6432" w:rsidP="001F6727">
            <w:pPr>
              <w:rPr>
                <w:rFonts w:eastAsia="Calibri" w:cs="Times New Roman"/>
                <w:sz w:val="28"/>
              </w:rPr>
            </w:pPr>
            <w:r w:rsidRPr="00225FE7">
              <w:rPr>
                <w:rFonts w:eastAsia="Calibri" w:cs="Times New Roman"/>
                <w:sz w:val="28"/>
              </w:rPr>
              <w:t>3 группа</w:t>
            </w:r>
          </w:p>
        </w:tc>
        <w:tc>
          <w:tcPr>
            <w:tcW w:w="1865" w:type="dxa"/>
          </w:tcPr>
          <w:p w:rsidR="009C6432" w:rsidRPr="00225FE7" w:rsidRDefault="009C6432" w:rsidP="001F6727">
            <w:pPr>
              <w:rPr>
                <w:rFonts w:eastAsia="Calibri" w:cs="Times New Roman"/>
                <w:sz w:val="28"/>
              </w:rPr>
            </w:pPr>
            <w:r w:rsidRPr="00225FE7">
              <w:rPr>
                <w:rFonts w:eastAsia="Calibri" w:cs="Times New Roman"/>
                <w:sz w:val="28"/>
              </w:rPr>
              <w:t>14</w:t>
            </w:r>
          </w:p>
        </w:tc>
        <w:tc>
          <w:tcPr>
            <w:tcW w:w="1865" w:type="dxa"/>
          </w:tcPr>
          <w:p w:rsidR="009C6432" w:rsidRPr="00225FE7" w:rsidRDefault="009C6432" w:rsidP="001F6727">
            <w:pPr>
              <w:rPr>
                <w:rFonts w:eastAsia="Calibri" w:cs="Times New Roman"/>
                <w:sz w:val="28"/>
              </w:rPr>
            </w:pPr>
            <w:r w:rsidRPr="00225FE7">
              <w:rPr>
                <w:rFonts w:eastAsia="Calibri" w:cs="Times New Roman"/>
                <w:sz w:val="28"/>
              </w:rPr>
              <w:t>14</w:t>
            </w:r>
          </w:p>
        </w:tc>
        <w:tc>
          <w:tcPr>
            <w:tcW w:w="1865" w:type="dxa"/>
          </w:tcPr>
          <w:p w:rsidR="009C6432" w:rsidRPr="00225FE7" w:rsidRDefault="009C6432" w:rsidP="001F6727">
            <w:pPr>
              <w:jc w:val="center"/>
              <w:rPr>
                <w:rFonts w:eastAsia="Calibri" w:cs="Times New Roman"/>
                <w:sz w:val="28"/>
              </w:rPr>
            </w:pPr>
            <w:r w:rsidRPr="00225FE7">
              <w:rPr>
                <w:rFonts w:eastAsia="Calibri" w:cs="Times New Roman"/>
                <w:sz w:val="28"/>
              </w:rPr>
              <w:t>12</w:t>
            </w:r>
          </w:p>
        </w:tc>
        <w:tc>
          <w:tcPr>
            <w:tcW w:w="1866" w:type="dxa"/>
          </w:tcPr>
          <w:p w:rsidR="009C6432" w:rsidRPr="00225FE7" w:rsidRDefault="009C6432" w:rsidP="001F6727">
            <w:pPr>
              <w:jc w:val="center"/>
              <w:rPr>
                <w:rFonts w:eastAsia="Calibri" w:cs="Times New Roman"/>
                <w:sz w:val="28"/>
              </w:rPr>
            </w:pPr>
            <w:r w:rsidRPr="00225FE7">
              <w:rPr>
                <w:rFonts w:eastAsia="Calibri" w:cs="Times New Roman"/>
                <w:sz w:val="28"/>
              </w:rPr>
              <w:t>10</w:t>
            </w:r>
          </w:p>
        </w:tc>
      </w:tr>
      <w:tr w:rsidR="009C6432" w:rsidRPr="00225FE7" w:rsidTr="001F6727">
        <w:tc>
          <w:tcPr>
            <w:tcW w:w="1884" w:type="dxa"/>
          </w:tcPr>
          <w:p w:rsidR="009C6432" w:rsidRPr="00225FE7" w:rsidRDefault="009C6432" w:rsidP="001F6727">
            <w:pPr>
              <w:rPr>
                <w:rFonts w:eastAsia="Calibri" w:cs="Times New Roman"/>
                <w:sz w:val="28"/>
              </w:rPr>
            </w:pPr>
            <w:r w:rsidRPr="00225FE7">
              <w:rPr>
                <w:rFonts w:eastAsia="Calibri" w:cs="Times New Roman"/>
                <w:sz w:val="28"/>
              </w:rPr>
              <w:t>4 группа</w:t>
            </w:r>
          </w:p>
        </w:tc>
        <w:tc>
          <w:tcPr>
            <w:tcW w:w="1865" w:type="dxa"/>
          </w:tcPr>
          <w:p w:rsidR="009C6432" w:rsidRPr="00225FE7" w:rsidRDefault="009C6432" w:rsidP="001F6727">
            <w:pPr>
              <w:rPr>
                <w:rFonts w:eastAsia="Calibri" w:cs="Times New Roman"/>
                <w:sz w:val="28"/>
              </w:rPr>
            </w:pPr>
            <w:r w:rsidRPr="00225FE7">
              <w:rPr>
                <w:rFonts w:eastAsia="Calibri" w:cs="Times New Roman"/>
                <w:sz w:val="28"/>
              </w:rPr>
              <w:t>14</w:t>
            </w:r>
          </w:p>
        </w:tc>
        <w:tc>
          <w:tcPr>
            <w:tcW w:w="1865" w:type="dxa"/>
          </w:tcPr>
          <w:p w:rsidR="009C6432" w:rsidRPr="00225FE7" w:rsidRDefault="009C6432" w:rsidP="001F6727">
            <w:pPr>
              <w:rPr>
                <w:rFonts w:eastAsia="Calibri" w:cs="Times New Roman"/>
                <w:sz w:val="28"/>
              </w:rPr>
            </w:pPr>
            <w:r w:rsidRPr="00225FE7">
              <w:rPr>
                <w:rFonts w:eastAsia="Calibri" w:cs="Times New Roman"/>
                <w:sz w:val="28"/>
              </w:rPr>
              <w:t>17</w:t>
            </w:r>
          </w:p>
        </w:tc>
        <w:tc>
          <w:tcPr>
            <w:tcW w:w="1865" w:type="dxa"/>
          </w:tcPr>
          <w:p w:rsidR="009C6432" w:rsidRPr="00225FE7" w:rsidRDefault="009C6432" w:rsidP="001F6727">
            <w:pPr>
              <w:jc w:val="center"/>
              <w:rPr>
                <w:rFonts w:eastAsia="Calibri" w:cs="Times New Roman"/>
                <w:sz w:val="28"/>
              </w:rPr>
            </w:pPr>
            <w:r w:rsidRPr="00225FE7">
              <w:rPr>
                <w:rFonts w:eastAsia="Calibri" w:cs="Times New Roman"/>
                <w:sz w:val="28"/>
              </w:rPr>
              <w:t>19</w:t>
            </w:r>
          </w:p>
        </w:tc>
        <w:tc>
          <w:tcPr>
            <w:tcW w:w="1866" w:type="dxa"/>
          </w:tcPr>
          <w:p w:rsidR="009C6432" w:rsidRPr="00225FE7" w:rsidRDefault="009C6432" w:rsidP="001F6727">
            <w:pPr>
              <w:jc w:val="center"/>
              <w:rPr>
                <w:rFonts w:eastAsia="Calibri" w:cs="Times New Roman"/>
                <w:sz w:val="28"/>
              </w:rPr>
            </w:pPr>
            <w:r w:rsidRPr="00225FE7">
              <w:rPr>
                <w:rFonts w:eastAsia="Calibri" w:cs="Times New Roman"/>
                <w:sz w:val="28"/>
              </w:rPr>
              <w:t>19</w:t>
            </w:r>
          </w:p>
        </w:tc>
      </w:tr>
      <w:tr w:rsidR="009C6432" w:rsidRPr="00225FE7" w:rsidTr="001F6727">
        <w:tc>
          <w:tcPr>
            <w:tcW w:w="1884" w:type="dxa"/>
          </w:tcPr>
          <w:p w:rsidR="009C6432" w:rsidRPr="00225FE7" w:rsidRDefault="009C6432" w:rsidP="001F6727">
            <w:pPr>
              <w:rPr>
                <w:rFonts w:eastAsia="Calibri" w:cs="Times New Roman"/>
                <w:sz w:val="28"/>
              </w:rPr>
            </w:pPr>
            <w:r w:rsidRPr="00225FE7">
              <w:rPr>
                <w:rFonts w:eastAsia="Calibri" w:cs="Times New Roman"/>
                <w:sz w:val="28"/>
              </w:rPr>
              <w:t>5 группа</w:t>
            </w:r>
          </w:p>
        </w:tc>
        <w:tc>
          <w:tcPr>
            <w:tcW w:w="1865" w:type="dxa"/>
          </w:tcPr>
          <w:p w:rsidR="009C6432" w:rsidRPr="00225FE7" w:rsidRDefault="009C6432" w:rsidP="001F6727">
            <w:pPr>
              <w:rPr>
                <w:rFonts w:eastAsia="Calibri" w:cs="Times New Roman"/>
                <w:sz w:val="28"/>
              </w:rPr>
            </w:pPr>
            <w:r w:rsidRPr="00225FE7">
              <w:rPr>
                <w:rFonts w:eastAsia="Calibri" w:cs="Times New Roman"/>
                <w:sz w:val="28"/>
              </w:rPr>
              <w:t>7</w:t>
            </w:r>
          </w:p>
        </w:tc>
        <w:tc>
          <w:tcPr>
            <w:tcW w:w="1865" w:type="dxa"/>
          </w:tcPr>
          <w:p w:rsidR="009C6432" w:rsidRPr="00225FE7" w:rsidRDefault="009C6432" w:rsidP="001F6727">
            <w:pPr>
              <w:rPr>
                <w:rFonts w:eastAsia="Calibri" w:cs="Times New Roman"/>
                <w:sz w:val="28"/>
              </w:rPr>
            </w:pPr>
            <w:r w:rsidRPr="00225FE7">
              <w:rPr>
                <w:rFonts w:eastAsia="Calibri" w:cs="Times New Roman"/>
                <w:sz w:val="28"/>
              </w:rPr>
              <w:t>9</w:t>
            </w:r>
          </w:p>
        </w:tc>
        <w:tc>
          <w:tcPr>
            <w:tcW w:w="1865" w:type="dxa"/>
          </w:tcPr>
          <w:p w:rsidR="009C6432" w:rsidRPr="00225FE7" w:rsidRDefault="009C6432" w:rsidP="001F6727">
            <w:pPr>
              <w:jc w:val="center"/>
              <w:rPr>
                <w:rFonts w:eastAsia="Calibri" w:cs="Times New Roman"/>
                <w:sz w:val="28"/>
              </w:rPr>
            </w:pPr>
            <w:r w:rsidRPr="00225FE7">
              <w:rPr>
                <w:rFonts w:eastAsia="Calibri" w:cs="Times New Roman"/>
                <w:sz w:val="28"/>
              </w:rPr>
              <w:t>18</w:t>
            </w:r>
          </w:p>
        </w:tc>
        <w:tc>
          <w:tcPr>
            <w:tcW w:w="1866" w:type="dxa"/>
          </w:tcPr>
          <w:p w:rsidR="009C6432" w:rsidRPr="00225FE7" w:rsidRDefault="009C6432" w:rsidP="001F6727">
            <w:pPr>
              <w:jc w:val="center"/>
              <w:rPr>
                <w:rFonts w:eastAsia="Calibri" w:cs="Times New Roman"/>
                <w:sz w:val="28"/>
              </w:rPr>
            </w:pPr>
            <w:r w:rsidRPr="00225FE7">
              <w:rPr>
                <w:rFonts w:eastAsia="Calibri" w:cs="Times New Roman"/>
                <w:sz w:val="28"/>
              </w:rPr>
              <w:t>33</w:t>
            </w:r>
          </w:p>
        </w:tc>
      </w:tr>
      <w:tr w:rsidR="009C6432" w:rsidRPr="00225FE7" w:rsidTr="001F6727">
        <w:tc>
          <w:tcPr>
            <w:tcW w:w="1884" w:type="dxa"/>
          </w:tcPr>
          <w:p w:rsidR="009C6432" w:rsidRPr="00225FE7" w:rsidRDefault="009C6432" w:rsidP="001F6727">
            <w:pPr>
              <w:rPr>
                <w:rFonts w:eastAsia="Calibri" w:cs="Times New Roman"/>
                <w:sz w:val="28"/>
              </w:rPr>
            </w:pPr>
            <w:r w:rsidRPr="00225FE7">
              <w:rPr>
                <w:rFonts w:eastAsia="Calibri" w:cs="Times New Roman"/>
                <w:sz w:val="28"/>
              </w:rPr>
              <w:t>всего</w:t>
            </w:r>
          </w:p>
        </w:tc>
        <w:tc>
          <w:tcPr>
            <w:tcW w:w="1865" w:type="dxa"/>
          </w:tcPr>
          <w:p w:rsidR="009C6432" w:rsidRPr="00225FE7" w:rsidRDefault="009C6432" w:rsidP="001F6727">
            <w:pPr>
              <w:rPr>
                <w:rFonts w:eastAsia="Calibri" w:cs="Times New Roman"/>
                <w:sz w:val="28"/>
              </w:rPr>
            </w:pPr>
            <w:r w:rsidRPr="00225FE7">
              <w:rPr>
                <w:rFonts w:eastAsia="Calibri" w:cs="Times New Roman"/>
                <w:sz w:val="28"/>
              </w:rPr>
              <w:t>375</w:t>
            </w:r>
          </w:p>
        </w:tc>
        <w:tc>
          <w:tcPr>
            <w:tcW w:w="1865" w:type="dxa"/>
          </w:tcPr>
          <w:p w:rsidR="009C6432" w:rsidRPr="00225FE7" w:rsidRDefault="009C6432" w:rsidP="001F6727">
            <w:pPr>
              <w:rPr>
                <w:rFonts w:eastAsia="Calibri" w:cs="Times New Roman"/>
                <w:sz w:val="28"/>
              </w:rPr>
            </w:pPr>
            <w:r w:rsidRPr="00225FE7">
              <w:rPr>
                <w:rFonts w:eastAsia="Calibri" w:cs="Times New Roman"/>
                <w:sz w:val="28"/>
              </w:rPr>
              <w:t>374</w:t>
            </w:r>
          </w:p>
        </w:tc>
        <w:tc>
          <w:tcPr>
            <w:tcW w:w="1865" w:type="dxa"/>
          </w:tcPr>
          <w:p w:rsidR="009C6432" w:rsidRPr="00225FE7" w:rsidRDefault="009C6432" w:rsidP="001F6727">
            <w:pPr>
              <w:jc w:val="center"/>
              <w:rPr>
                <w:rFonts w:eastAsia="Calibri" w:cs="Times New Roman"/>
                <w:sz w:val="28"/>
              </w:rPr>
            </w:pPr>
            <w:r w:rsidRPr="00225FE7">
              <w:rPr>
                <w:rFonts w:eastAsia="Calibri" w:cs="Times New Roman"/>
                <w:sz w:val="28"/>
              </w:rPr>
              <w:t>360</w:t>
            </w:r>
          </w:p>
        </w:tc>
        <w:tc>
          <w:tcPr>
            <w:tcW w:w="1866" w:type="dxa"/>
          </w:tcPr>
          <w:p w:rsidR="009C6432" w:rsidRPr="00225FE7" w:rsidRDefault="009C6432" w:rsidP="001F6727">
            <w:pPr>
              <w:jc w:val="center"/>
              <w:rPr>
                <w:rFonts w:eastAsia="Calibri" w:cs="Times New Roman"/>
                <w:sz w:val="28"/>
              </w:rPr>
            </w:pPr>
            <w:r w:rsidRPr="00225FE7">
              <w:rPr>
                <w:rFonts w:eastAsia="Calibri" w:cs="Times New Roman"/>
                <w:sz w:val="28"/>
              </w:rPr>
              <w:t>386</w:t>
            </w:r>
          </w:p>
        </w:tc>
      </w:tr>
    </w:tbl>
    <w:p w:rsidR="009C6432" w:rsidRPr="00225FE7" w:rsidRDefault="009C6432" w:rsidP="009C6432">
      <w:pPr>
        <w:rPr>
          <w:sz w:val="28"/>
        </w:rPr>
      </w:pPr>
    </w:p>
    <w:p w:rsidR="009C6432" w:rsidRPr="00225FE7" w:rsidRDefault="009C6432" w:rsidP="009C6432">
      <w:pPr>
        <w:rPr>
          <w:sz w:val="28"/>
        </w:rPr>
      </w:pPr>
      <w:r w:rsidRPr="00225FE7">
        <w:rPr>
          <w:sz w:val="28"/>
        </w:rPr>
        <w:t xml:space="preserve">Распределение по группам здоровья за 2020 год. </w:t>
      </w:r>
    </w:p>
    <w:tbl>
      <w:tblPr>
        <w:tblStyle w:val="120"/>
        <w:tblW w:w="0" w:type="auto"/>
        <w:tblInd w:w="0" w:type="dxa"/>
        <w:tblLook w:val="04A0" w:firstRow="1" w:lastRow="0" w:firstColumn="1" w:lastColumn="0" w:noHBand="0" w:noVBand="1"/>
      </w:tblPr>
      <w:tblGrid>
        <w:gridCol w:w="1884"/>
        <w:gridCol w:w="1865"/>
        <w:gridCol w:w="1865"/>
        <w:gridCol w:w="1865"/>
        <w:gridCol w:w="1866"/>
      </w:tblGrid>
      <w:tr w:rsidR="009C6432" w:rsidRPr="00225FE7" w:rsidTr="001F6727">
        <w:tc>
          <w:tcPr>
            <w:tcW w:w="1884" w:type="dxa"/>
            <w:tcBorders>
              <w:top w:val="single" w:sz="4" w:space="0" w:color="000000"/>
              <w:left w:val="single" w:sz="4" w:space="0" w:color="000000"/>
              <w:bottom w:val="single" w:sz="4" w:space="0" w:color="000000"/>
              <w:right w:val="single" w:sz="4" w:space="0" w:color="000000"/>
            </w:tcBorders>
            <w:hideMark/>
          </w:tcPr>
          <w:p w:rsidR="009C6432" w:rsidRPr="00225FE7" w:rsidRDefault="009C6432" w:rsidP="001F6727">
            <w:pPr>
              <w:rPr>
                <w:sz w:val="28"/>
              </w:rPr>
            </w:pPr>
            <w:r w:rsidRPr="00225FE7">
              <w:rPr>
                <w:sz w:val="28"/>
              </w:rPr>
              <w:t>«Д» - группы</w:t>
            </w:r>
          </w:p>
        </w:tc>
        <w:tc>
          <w:tcPr>
            <w:tcW w:w="7461" w:type="dxa"/>
            <w:gridSpan w:val="4"/>
            <w:tcBorders>
              <w:top w:val="single" w:sz="4" w:space="0" w:color="000000"/>
              <w:left w:val="single" w:sz="4" w:space="0" w:color="000000"/>
              <w:bottom w:val="single" w:sz="4" w:space="0" w:color="000000"/>
              <w:right w:val="single" w:sz="4" w:space="0" w:color="000000"/>
            </w:tcBorders>
            <w:hideMark/>
          </w:tcPr>
          <w:p w:rsidR="009C6432" w:rsidRPr="00225FE7" w:rsidRDefault="009C6432" w:rsidP="001F6727">
            <w:pPr>
              <w:jc w:val="center"/>
              <w:rPr>
                <w:sz w:val="28"/>
              </w:rPr>
            </w:pPr>
            <w:r w:rsidRPr="00225FE7">
              <w:rPr>
                <w:sz w:val="28"/>
              </w:rPr>
              <w:t>квартал</w:t>
            </w:r>
          </w:p>
        </w:tc>
      </w:tr>
      <w:tr w:rsidR="009C6432" w:rsidRPr="00225FE7" w:rsidTr="001F6727">
        <w:tc>
          <w:tcPr>
            <w:tcW w:w="1884"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rPr>
                <w:sz w:val="28"/>
              </w:rPr>
            </w:pPr>
          </w:p>
        </w:tc>
        <w:tc>
          <w:tcPr>
            <w:tcW w:w="1865" w:type="dxa"/>
            <w:tcBorders>
              <w:top w:val="single" w:sz="4" w:space="0" w:color="000000"/>
              <w:left w:val="single" w:sz="4" w:space="0" w:color="000000"/>
              <w:bottom w:val="single" w:sz="4" w:space="0" w:color="000000"/>
              <w:right w:val="single" w:sz="4" w:space="0" w:color="000000"/>
            </w:tcBorders>
            <w:hideMark/>
          </w:tcPr>
          <w:p w:rsidR="009C6432" w:rsidRPr="00225FE7" w:rsidRDefault="009C6432" w:rsidP="001F6727">
            <w:pPr>
              <w:rPr>
                <w:sz w:val="28"/>
              </w:rPr>
            </w:pPr>
            <w:r w:rsidRPr="00225FE7">
              <w:rPr>
                <w:sz w:val="28"/>
              </w:rPr>
              <w:t>1кв</w:t>
            </w:r>
          </w:p>
        </w:tc>
        <w:tc>
          <w:tcPr>
            <w:tcW w:w="1865" w:type="dxa"/>
            <w:tcBorders>
              <w:top w:val="single" w:sz="4" w:space="0" w:color="000000"/>
              <w:left w:val="single" w:sz="4" w:space="0" w:color="000000"/>
              <w:bottom w:val="single" w:sz="4" w:space="0" w:color="000000"/>
              <w:right w:val="single" w:sz="4" w:space="0" w:color="000000"/>
            </w:tcBorders>
            <w:hideMark/>
          </w:tcPr>
          <w:p w:rsidR="009C6432" w:rsidRPr="00225FE7" w:rsidRDefault="009C6432" w:rsidP="001F6727">
            <w:pPr>
              <w:rPr>
                <w:sz w:val="28"/>
              </w:rPr>
            </w:pPr>
            <w:r w:rsidRPr="00225FE7">
              <w:rPr>
                <w:sz w:val="28"/>
              </w:rPr>
              <w:t>2кв*</w:t>
            </w:r>
          </w:p>
        </w:tc>
        <w:tc>
          <w:tcPr>
            <w:tcW w:w="1865" w:type="dxa"/>
            <w:tcBorders>
              <w:top w:val="single" w:sz="4" w:space="0" w:color="000000"/>
              <w:left w:val="single" w:sz="4" w:space="0" w:color="000000"/>
              <w:bottom w:val="single" w:sz="4" w:space="0" w:color="000000"/>
              <w:right w:val="single" w:sz="4" w:space="0" w:color="000000"/>
            </w:tcBorders>
            <w:hideMark/>
          </w:tcPr>
          <w:p w:rsidR="009C6432" w:rsidRPr="00225FE7" w:rsidRDefault="009C6432" w:rsidP="001F6727">
            <w:pPr>
              <w:rPr>
                <w:sz w:val="28"/>
              </w:rPr>
            </w:pPr>
            <w:r w:rsidRPr="00225FE7">
              <w:rPr>
                <w:sz w:val="28"/>
              </w:rPr>
              <w:t>3кв</w:t>
            </w:r>
          </w:p>
        </w:tc>
        <w:tc>
          <w:tcPr>
            <w:tcW w:w="1866" w:type="dxa"/>
            <w:tcBorders>
              <w:top w:val="single" w:sz="4" w:space="0" w:color="000000"/>
              <w:left w:val="single" w:sz="4" w:space="0" w:color="000000"/>
              <w:bottom w:val="single" w:sz="4" w:space="0" w:color="000000"/>
              <w:right w:val="single" w:sz="4" w:space="0" w:color="000000"/>
            </w:tcBorders>
            <w:hideMark/>
          </w:tcPr>
          <w:p w:rsidR="009C6432" w:rsidRPr="00225FE7" w:rsidRDefault="009C6432" w:rsidP="001F6727">
            <w:pPr>
              <w:rPr>
                <w:sz w:val="28"/>
              </w:rPr>
            </w:pPr>
            <w:r w:rsidRPr="00225FE7">
              <w:rPr>
                <w:sz w:val="28"/>
              </w:rPr>
              <w:t>4кв</w:t>
            </w:r>
          </w:p>
        </w:tc>
      </w:tr>
      <w:tr w:rsidR="009C6432" w:rsidRPr="00225FE7" w:rsidTr="001F6727">
        <w:tc>
          <w:tcPr>
            <w:tcW w:w="1884" w:type="dxa"/>
            <w:tcBorders>
              <w:top w:val="single" w:sz="4" w:space="0" w:color="000000"/>
              <w:left w:val="single" w:sz="4" w:space="0" w:color="000000"/>
              <w:bottom w:val="single" w:sz="4" w:space="0" w:color="000000"/>
              <w:right w:val="single" w:sz="4" w:space="0" w:color="000000"/>
            </w:tcBorders>
            <w:hideMark/>
          </w:tcPr>
          <w:p w:rsidR="009C6432" w:rsidRPr="00225FE7" w:rsidRDefault="009C6432" w:rsidP="001F6727">
            <w:pPr>
              <w:rPr>
                <w:sz w:val="28"/>
              </w:rPr>
            </w:pPr>
            <w:r w:rsidRPr="00225FE7">
              <w:rPr>
                <w:sz w:val="28"/>
              </w:rPr>
              <w:t>1 группа</w:t>
            </w:r>
          </w:p>
        </w:tc>
        <w:tc>
          <w:tcPr>
            <w:tcW w:w="1865"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jc w:val="center"/>
              <w:rPr>
                <w:sz w:val="28"/>
              </w:rPr>
            </w:pPr>
            <w:r w:rsidRPr="00225FE7">
              <w:rPr>
                <w:sz w:val="28"/>
              </w:rPr>
              <w:t>124</w:t>
            </w:r>
          </w:p>
        </w:tc>
        <w:tc>
          <w:tcPr>
            <w:tcW w:w="1865"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rPr>
                <w:sz w:val="28"/>
              </w:rPr>
            </w:pPr>
            <w:r w:rsidRPr="00225FE7">
              <w:rPr>
                <w:sz w:val="28"/>
              </w:rPr>
              <w:t>-</w:t>
            </w:r>
          </w:p>
        </w:tc>
        <w:tc>
          <w:tcPr>
            <w:tcW w:w="1865"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jc w:val="center"/>
              <w:rPr>
                <w:sz w:val="28"/>
              </w:rPr>
            </w:pPr>
            <w:r w:rsidRPr="00225FE7">
              <w:rPr>
                <w:sz w:val="28"/>
              </w:rPr>
              <w:t>132</w:t>
            </w:r>
          </w:p>
        </w:tc>
        <w:tc>
          <w:tcPr>
            <w:tcW w:w="1866"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jc w:val="center"/>
              <w:rPr>
                <w:sz w:val="28"/>
              </w:rPr>
            </w:pPr>
            <w:r w:rsidRPr="00225FE7">
              <w:rPr>
                <w:sz w:val="28"/>
              </w:rPr>
              <w:t>132</w:t>
            </w:r>
          </w:p>
        </w:tc>
      </w:tr>
      <w:tr w:rsidR="009C6432" w:rsidRPr="00225FE7" w:rsidTr="001F6727">
        <w:tc>
          <w:tcPr>
            <w:tcW w:w="1884" w:type="dxa"/>
            <w:tcBorders>
              <w:top w:val="single" w:sz="4" w:space="0" w:color="000000"/>
              <w:left w:val="single" w:sz="4" w:space="0" w:color="000000"/>
              <w:bottom w:val="single" w:sz="4" w:space="0" w:color="000000"/>
              <w:right w:val="single" w:sz="4" w:space="0" w:color="000000"/>
            </w:tcBorders>
            <w:hideMark/>
          </w:tcPr>
          <w:p w:rsidR="009C6432" w:rsidRPr="00225FE7" w:rsidRDefault="009C6432" w:rsidP="001F6727">
            <w:pPr>
              <w:rPr>
                <w:sz w:val="28"/>
              </w:rPr>
            </w:pPr>
            <w:r w:rsidRPr="00225FE7">
              <w:rPr>
                <w:sz w:val="28"/>
              </w:rPr>
              <w:t>2 группа</w:t>
            </w:r>
          </w:p>
        </w:tc>
        <w:tc>
          <w:tcPr>
            <w:tcW w:w="1865"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jc w:val="center"/>
              <w:rPr>
                <w:sz w:val="28"/>
              </w:rPr>
            </w:pPr>
            <w:r w:rsidRPr="00225FE7">
              <w:rPr>
                <w:sz w:val="28"/>
              </w:rPr>
              <w:t>200</w:t>
            </w:r>
          </w:p>
        </w:tc>
        <w:tc>
          <w:tcPr>
            <w:tcW w:w="1865"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rPr>
                <w:sz w:val="28"/>
              </w:rPr>
            </w:pPr>
            <w:r w:rsidRPr="00225FE7">
              <w:rPr>
                <w:sz w:val="28"/>
              </w:rPr>
              <w:t>-</w:t>
            </w:r>
          </w:p>
        </w:tc>
        <w:tc>
          <w:tcPr>
            <w:tcW w:w="1865"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jc w:val="center"/>
              <w:rPr>
                <w:sz w:val="28"/>
              </w:rPr>
            </w:pPr>
            <w:r w:rsidRPr="00225FE7">
              <w:rPr>
                <w:sz w:val="28"/>
              </w:rPr>
              <w:t>191</w:t>
            </w:r>
          </w:p>
        </w:tc>
        <w:tc>
          <w:tcPr>
            <w:tcW w:w="1866"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jc w:val="center"/>
              <w:rPr>
                <w:sz w:val="28"/>
              </w:rPr>
            </w:pPr>
            <w:r w:rsidRPr="00225FE7">
              <w:rPr>
                <w:sz w:val="28"/>
              </w:rPr>
              <w:t>182</w:t>
            </w:r>
          </w:p>
        </w:tc>
      </w:tr>
      <w:tr w:rsidR="009C6432" w:rsidRPr="00225FE7" w:rsidTr="001F6727">
        <w:tc>
          <w:tcPr>
            <w:tcW w:w="1884" w:type="dxa"/>
            <w:tcBorders>
              <w:top w:val="single" w:sz="4" w:space="0" w:color="000000"/>
              <w:left w:val="single" w:sz="4" w:space="0" w:color="000000"/>
              <w:bottom w:val="single" w:sz="4" w:space="0" w:color="000000"/>
              <w:right w:val="single" w:sz="4" w:space="0" w:color="000000"/>
            </w:tcBorders>
            <w:hideMark/>
          </w:tcPr>
          <w:p w:rsidR="009C6432" w:rsidRPr="00225FE7" w:rsidRDefault="009C6432" w:rsidP="001F6727">
            <w:pPr>
              <w:rPr>
                <w:sz w:val="28"/>
              </w:rPr>
            </w:pPr>
            <w:r w:rsidRPr="00225FE7">
              <w:rPr>
                <w:sz w:val="28"/>
              </w:rPr>
              <w:t>3 группа</w:t>
            </w:r>
          </w:p>
        </w:tc>
        <w:tc>
          <w:tcPr>
            <w:tcW w:w="1865"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jc w:val="center"/>
              <w:rPr>
                <w:sz w:val="28"/>
              </w:rPr>
            </w:pPr>
            <w:r w:rsidRPr="00225FE7">
              <w:rPr>
                <w:sz w:val="28"/>
              </w:rPr>
              <w:t>10</w:t>
            </w:r>
          </w:p>
        </w:tc>
        <w:tc>
          <w:tcPr>
            <w:tcW w:w="1865"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rPr>
                <w:sz w:val="28"/>
              </w:rPr>
            </w:pPr>
            <w:r w:rsidRPr="00225FE7">
              <w:rPr>
                <w:sz w:val="28"/>
              </w:rPr>
              <w:t>-</w:t>
            </w:r>
          </w:p>
        </w:tc>
        <w:tc>
          <w:tcPr>
            <w:tcW w:w="1865"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jc w:val="center"/>
              <w:rPr>
                <w:sz w:val="28"/>
              </w:rPr>
            </w:pPr>
            <w:r w:rsidRPr="00225FE7">
              <w:rPr>
                <w:sz w:val="28"/>
              </w:rPr>
              <w:t>8</w:t>
            </w:r>
          </w:p>
        </w:tc>
        <w:tc>
          <w:tcPr>
            <w:tcW w:w="1866"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jc w:val="center"/>
              <w:rPr>
                <w:sz w:val="28"/>
              </w:rPr>
            </w:pPr>
            <w:r w:rsidRPr="00225FE7">
              <w:rPr>
                <w:sz w:val="28"/>
              </w:rPr>
              <w:t>8</w:t>
            </w:r>
          </w:p>
        </w:tc>
      </w:tr>
      <w:tr w:rsidR="009C6432" w:rsidRPr="00225FE7" w:rsidTr="001F6727">
        <w:tc>
          <w:tcPr>
            <w:tcW w:w="1884" w:type="dxa"/>
            <w:tcBorders>
              <w:top w:val="single" w:sz="4" w:space="0" w:color="000000"/>
              <w:left w:val="single" w:sz="4" w:space="0" w:color="000000"/>
              <w:bottom w:val="single" w:sz="4" w:space="0" w:color="000000"/>
              <w:right w:val="single" w:sz="4" w:space="0" w:color="000000"/>
            </w:tcBorders>
            <w:hideMark/>
          </w:tcPr>
          <w:p w:rsidR="009C6432" w:rsidRPr="00225FE7" w:rsidRDefault="009C6432" w:rsidP="001F6727">
            <w:pPr>
              <w:rPr>
                <w:sz w:val="28"/>
              </w:rPr>
            </w:pPr>
            <w:r w:rsidRPr="00225FE7">
              <w:rPr>
                <w:sz w:val="28"/>
              </w:rPr>
              <w:t>4 группа</w:t>
            </w:r>
          </w:p>
        </w:tc>
        <w:tc>
          <w:tcPr>
            <w:tcW w:w="1865"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jc w:val="center"/>
              <w:rPr>
                <w:sz w:val="28"/>
              </w:rPr>
            </w:pPr>
            <w:r w:rsidRPr="00225FE7">
              <w:rPr>
                <w:sz w:val="28"/>
              </w:rPr>
              <w:t>19</w:t>
            </w:r>
          </w:p>
        </w:tc>
        <w:tc>
          <w:tcPr>
            <w:tcW w:w="1865"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rPr>
                <w:sz w:val="28"/>
              </w:rPr>
            </w:pPr>
            <w:r w:rsidRPr="00225FE7">
              <w:rPr>
                <w:sz w:val="28"/>
              </w:rPr>
              <w:t>-</w:t>
            </w:r>
          </w:p>
        </w:tc>
        <w:tc>
          <w:tcPr>
            <w:tcW w:w="1865"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jc w:val="center"/>
              <w:rPr>
                <w:sz w:val="28"/>
              </w:rPr>
            </w:pPr>
            <w:r w:rsidRPr="00225FE7">
              <w:rPr>
                <w:sz w:val="28"/>
              </w:rPr>
              <w:t>16</w:t>
            </w:r>
          </w:p>
        </w:tc>
        <w:tc>
          <w:tcPr>
            <w:tcW w:w="1866"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jc w:val="center"/>
              <w:rPr>
                <w:sz w:val="28"/>
              </w:rPr>
            </w:pPr>
            <w:r w:rsidRPr="00225FE7">
              <w:rPr>
                <w:sz w:val="28"/>
              </w:rPr>
              <w:t>16</w:t>
            </w:r>
          </w:p>
        </w:tc>
      </w:tr>
      <w:tr w:rsidR="009C6432" w:rsidRPr="00225FE7" w:rsidTr="001F6727">
        <w:tc>
          <w:tcPr>
            <w:tcW w:w="1884" w:type="dxa"/>
            <w:tcBorders>
              <w:top w:val="single" w:sz="4" w:space="0" w:color="000000"/>
              <w:left w:val="single" w:sz="4" w:space="0" w:color="000000"/>
              <w:bottom w:val="single" w:sz="4" w:space="0" w:color="000000"/>
              <w:right w:val="single" w:sz="4" w:space="0" w:color="000000"/>
            </w:tcBorders>
            <w:hideMark/>
          </w:tcPr>
          <w:p w:rsidR="009C6432" w:rsidRPr="00225FE7" w:rsidRDefault="009C6432" w:rsidP="001F6727">
            <w:pPr>
              <w:rPr>
                <w:sz w:val="28"/>
              </w:rPr>
            </w:pPr>
            <w:r w:rsidRPr="00225FE7">
              <w:rPr>
                <w:sz w:val="28"/>
              </w:rPr>
              <w:t>5 группа</w:t>
            </w:r>
          </w:p>
        </w:tc>
        <w:tc>
          <w:tcPr>
            <w:tcW w:w="1865"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jc w:val="center"/>
              <w:rPr>
                <w:sz w:val="28"/>
              </w:rPr>
            </w:pPr>
            <w:r w:rsidRPr="00225FE7">
              <w:rPr>
                <w:sz w:val="28"/>
              </w:rPr>
              <w:t>33</w:t>
            </w:r>
          </w:p>
        </w:tc>
        <w:tc>
          <w:tcPr>
            <w:tcW w:w="1865"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rPr>
                <w:sz w:val="28"/>
              </w:rPr>
            </w:pPr>
            <w:r w:rsidRPr="00225FE7">
              <w:rPr>
                <w:sz w:val="28"/>
              </w:rPr>
              <w:t>-</w:t>
            </w:r>
          </w:p>
        </w:tc>
        <w:tc>
          <w:tcPr>
            <w:tcW w:w="1865"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jc w:val="center"/>
              <w:rPr>
                <w:sz w:val="28"/>
              </w:rPr>
            </w:pPr>
            <w:r w:rsidRPr="00225FE7">
              <w:rPr>
                <w:sz w:val="28"/>
              </w:rPr>
              <w:t>30</w:t>
            </w:r>
          </w:p>
        </w:tc>
        <w:tc>
          <w:tcPr>
            <w:tcW w:w="1866"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jc w:val="center"/>
              <w:rPr>
                <w:sz w:val="28"/>
              </w:rPr>
            </w:pPr>
            <w:r w:rsidRPr="00225FE7">
              <w:rPr>
                <w:sz w:val="28"/>
              </w:rPr>
              <w:t>27</w:t>
            </w:r>
          </w:p>
        </w:tc>
      </w:tr>
      <w:tr w:rsidR="009C6432" w:rsidRPr="00225FE7" w:rsidTr="001F6727">
        <w:tc>
          <w:tcPr>
            <w:tcW w:w="1884" w:type="dxa"/>
            <w:tcBorders>
              <w:top w:val="single" w:sz="4" w:space="0" w:color="000000"/>
              <w:left w:val="single" w:sz="4" w:space="0" w:color="000000"/>
              <w:bottom w:val="single" w:sz="4" w:space="0" w:color="000000"/>
              <w:right w:val="single" w:sz="4" w:space="0" w:color="000000"/>
            </w:tcBorders>
            <w:hideMark/>
          </w:tcPr>
          <w:p w:rsidR="009C6432" w:rsidRPr="00225FE7" w:rsidRDefault="009C6432" w:rsidP="001F6727">
            <w:pPr>
              <w:rPr>
                <w:sz w:val="28"/>
              </w:rPr>
            </w:pPr>
            <w:r w:rsidRPr="00225FE7">
              <w:rPr>
                <w:sz w:val="28"/>
              </w:rPr>
              <w:t>всего</w:t>
            </w:r>
          </w:p>
        </w:tc>
        <w:tc>
          <w:tcPr>
            <w:tcW w:w="1865"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jc w:val="center"/>
              <w:rPr>
                <w:sz w:val="28"/>
              </w:rPr>
            </w:pPr>
            <w:r w:rsidRPr="00225FE7">
              <w:rPr>
                <w:sz w:val="28"/>
              </w:rPr>
              <w:t>386</w:t>
            </w:r>
          </w:p>
        </w:tc>
        <w:tc>
          <w:tcPr>
            <w:tcW w:w="1865"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rPr>
                <w:sz w:val="28"/>
              </w:rPr>
            </w:pPr>
            <w:r w:rsidRPr="00225FE7">
              <w:rPr>
                <w:sz w:val="28"/>
              </w:rPr>
              <w:t>-</w:t>
            </w:r>
          </w:p>
        </w:tc>
        <w:tc>
          <w:tcPr>
            <w:tcW w:w="1865"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jc w:val="center"/>
              <w:rPr>
                <w:sz w:val="28"/>
              </w:rPr>
            </w:pPr>
            <w:r w:rsidRPr="00225FE7">
              <w:rPr>
                <w:sz w:val="28"/>
              </w:rPr>
              <w:t>377</w:t>
            </w:r>
          </w:p>
        </w:tc>
        <w:tc>
          <w:tcPr>
            <w:tcW w:w="1866" w:type="dxa"/>
            <w:tcBorders>
              <w:top w:val="single" w:sz="4" w:space="0" w:color="000000"/>
              <w:left w:val="single" w:sz="4" w:space="0" w:color="000000"/>
              <w:bottom w:val="single" w:sz="4" w:space="0" w:color="000000"/>
              <w:right w:val="single" w:sz="4" w:space="0" w:color="000000"/>
            </w:tcBorders>
          </w:tcPr>
          <w:p w:rsidR="009C6432" w:rsidRPr="00225FE7" w:rsidRDefault="009C6432" w:rsidP="001F6727">
            <w:pPr>
              <w:jc w:val="center"/>
              <w:rPr>
                <w:sz w:val="28"/>
              </w:rPr>
            </w:pPr>
            <w:r w:rsidRPr="00225FE7">
              <w:rPr>
                <w:sz w:val="28"/>
              </w:rPr>
              <w:t>365</w:t>
            </w:r>
          </w:p>
        </w:tc>
      </w:tr>
    </w:tbl>
    <w:p w:rsidR="009C6432" w:rsidRPr="00225FE7" w:rsidRDefault="009C6432" w:rsidP="009C6432">
      <w:r w:rsidRPr="00225FE7">
        <w:rPr>
          <w:sz w:val="28"/>
        </w:rPr>
        <w:t xml:space="preserve">* </w:t>
      </w:r>
      <w:r w:rsidRPr="00225FE7">
        <w:t xml:space="preserve">данных нет в связи с карантином по </w:t>
      </w:r>
      <w:r w:rsidRPr="00225FE7">
        <w:rPr>
          <w:lang w:val="en-US"/>
        </w:rPr>
        <w:t>COVID</w:t>
      </w:r>
      <w:r w:rsidRPr="00225FE7">
        <w:t>-19.</w:t>
      </w:r>
    </w:p>
    <w:p w:rsidR="00F66211" w:rsidRDefault="00F66211" w:rsidP="00F66211">
      <w:pPr>
        <w:rPr>
          <w:rFonts w:eastAsia="Calibri" w:cs="Times New Roman"/>
          <w:sz w:val="28"/>
        </w:rPr>
      </w:pPr>
    </w:p>
    <w:p w:rsidR="009C6432" w:rsidRPr="003B4151" w:rsidRDefault="009C6432" w:rsidP="009C6432">
      <w:pPr>
        <w:rPr>
          <w:rFonts w:eastAsia="Calibri" w:cs="Times New Roman"/>
          <w:sz w:val="28"/>
        </w:rPr>
      </w:pPr>
      <w:r w:rsidRPr="003B4151">
        <w:rPr>
          <w:rFonts w:eastAsia="Calibri" w:cs="Times New Roman"/>
          <w:sz w:val="28"/>
        </w:rPr>
        <w:t>Данные углубленного медицинского осмотра за 2019 год.</w:t>
      </w:r>
    </w:p>
    <w:tbl>
      <w:tblPr>
        <w:tblStyle w:val="130"/>
        <w:tblW w:w="0" w:type="auto"/>
        <w:tblInd w:w="0" w:type="dxa"/>
        <w:tblLook w:val="04A0" w:firstRow="1" w:lastRow="0" w:firstColumn="1" w:lastColumn="0" w:noHBand="0" w:noVBand="1"/>
      </w:tblPr>
      <w:tblGrid>
        <w:gridCol w:w="2106"/>
        <w:gridCol w:w="1810"/>
        <w:gridCol w:w="1809"/>
        <w:gridCol w:w="1810"/>
        <w:gridCol w:w="1810"/>
      </w:tblGrid>
      <w:tr w:rsidR="009C6432" w:rsidRPr="003B4151" w:rsidTr="001F6727">
        <w:tc>
          <w:tcPr>
            <w:tcW w:w="2106" w:type="dxa"/>
          </w:tcPr>
          <w:p w:rsidR="009C6432" w:rsidRPr="003B4151" w:rsidRDefault="009C6432" w:rsidP="001F6727">
            <w:pPr>
              <w:rPr>
                <w:rFonts w:eastAsia="Calibri" w:cs="Times New Roman"/>
                <w:sz w:val="28"/>
              </w:rPr>
            </w:pPr>
            <w:r w:rsidRPr="003B4151">
              <w:rPr>
                <w:rFonts w:eastAsia="Calibri" w:cs="Times New Roman"/>
                <w:sz w:val="28"/>
              </w:rPr>
              <w:t>Квартал</w:t>
            </w:r>
          </w:p>
        </w:tc>
        <w:tc>
          <w:tcPr>
            <w:tcW w:w="1810" w:type="dxa"/>
          </w:tcPr>
          <w:p w:rsidR="009C6432" w:rsidRPr="003B4151" w:rsidRDefault="009C6432" w:rsidP="001F6727">
            <w:pPr>
              <w:rPr>
                <w:rFonts w:eastAsia="Calibri" w:cs="Times New Roman"/>
                <w:sz w:val="28"/>
              </w:rPr>
            </w:pPr>
            <w:r w:rsidRPr="003B4151">
              <w:rPr>
                <w:rFonts w:eastAsia="Calibri" w:cs="Times New Roman"/>
                <w:sz w:val="28"/>
              </w:rPr>
              <w:t>1кв</w:t>
            </w:r>
          </w:p>
        </w:tc>
        <w:tc>
          <w:tcPr>
            <w:tcW w:w="1809" w:type="dxa"/>
          </w:tcPr>
          <w:p w:rsidR="009C6432" w:rsidRPr="003B4151" w:rsidRDefault="009C6432" w:rsidP="001F6727">
            <w:pPr>
              <w:rPr>
                <w:rFonts w:eastAsia="Calibri" w:cs="Times New Roman"/>
                <w:sz w:val="28"/>
              </w:rPr>
            </w:pPr>
            <w:r w:rsidRPr="003B4151">
              <w:rPr>
                <w:rFonts w:eastAsia="Calibri" w:cs="Times New Roman"/>
                <w:sz w:val="28"/>
              </w:rPr>
              <w:t>2кв</w:t>
            </w:r>
          </w:p>
        </w:tc>
        <w:tc>
          <w:tcPr>
            <w:tcW w:w="1810" w:type="dxa"/>
          </w:tcPr>
          <w:p w:rsidR="009C6432" w:rsidRPr="003B4151" w:rsidRDefault="009C6432" w:rsidP="001F6727">
            <w:pPr>
              <w:rPr>
                <w:rFonts w:eastAsia="Calibri" w:cs="Times New Roman"/>
                <w:sz w:val="28"/>
              </w:rPr>
            </w:pPr>
            <w:r w:rsidRPr="003B4151">
              <w:rPr>
                <w:rFonts w:eastAsia="Calibri" w:cs="Times New Roman"/>
                <w:sz w:val="28"/>
              </w:rPr>
              <w:t>3кв</w:t>
            </w:r>
          </w:p>
        </w:tc>
        <w:tc>
          <w:tcPr>
            <w:tcW w:w="1810" w:type="dxa"/>
          </w:tcPr>
          <w:p w:rsidR="009C6432" w:rsidRPr="003B4151" w:rsidRDefault="009C6432" w:rsidP="001F6727">
            <w:pPr>
              <w:rPr>
                <w:rFonts w:eastAsia="Calibri" w:cs="Times New Roman"/>
                <w:sz w:val="28"/>
              </w:rPr>
            </w:pPr>
            <w:r w:rsidRPr="003B4151">
              <w:rPr>
                <w:rFonts w:eastAsia="Calibri" w:cs="Times New Roman"/>
                <w:sz w:val="28"/>
              </w:rPr>
              <w:t>4кв</w:t>
            </w:r>
          </w:p>
        </w:tc>
      </w:tr>
      <w:tr w:rsidR="009C6432" w:rsidRPr="003B4151" w:rsidTr="001F6727">
        <w:tc>
          <w:tcPr>
            <w:tcW w:w="2106" w:type="dxa"/>
          </w:tcPr>
          <w:p w:rsidR="009C6432" w:rsidRPr="003B4151" w:rsidRDefault="009C6432" w:rsidP="001F6727">
            <w:pPr>
              <w:jc w:val="center"/>
              <w:rPr>
                <w:rFonts w:eastAsia="Calibri" w:cs="Times New Roman"/>
                <w:sz w:val="28"/>
              </w:rPr>
            </w:pPr>
            <w:r w:rsidRPr="003B4151">
              <w:rPr>
                <w:rFonts w:eastAsia="Calibri" w:cs="Times New Roman"/>
                <w:sz w:val="28"/>
              </w:rPr>
              <w:t>Подлежало углубленному осмотру</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375</w:t>
            </w:r>
          </w:p>
        </w:tc>
        <w:tc>
          <w:tcPr>
            <w:tcW w:w="1809" w:type="dxa"/>
          </w:tcPr>
          <w:p w:rsidR="009C6432" w:rsidRPr="003B4151" w:rsidRDefault="009C6432" w:rsidP="001F6727">
            <w:pPr>
              <w:jc w:val="center"/>
              <w:rPr>
                <w:rFonts w:eastAsia="Calibri" w:cs="Times New Roman"/>
                <w:sz w:val="28"/>
              </w:rPr>
            </w:pPr>
            <w:r w:rsidRPr="003B4151">
              <w:rPr>
                <w:rFonts w:eastAsia="Calibri" w:cs="Times New Roman"/>
                <w:sz w:val="28"/>
              </w:rPr>
              <w:t>374</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360</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386</w:t>
            </w:r>
          </w:p>
        </w:tc>
      </w:tr>
      <w:tr w:rsidR="009C6432" w:rsidRPr="003B4151" w:rsidTr="001F6727">
        <w:tc>
          <w:tcPr>
            <w:tcW w:w="2106" w:type="dxa"/>
          </w:tcPr>
          <w:p w:rsidR="009C6432" w:rsidRPr="003B4151" w:rsidRDefault="009C6432" w:rsidP="001F6727">
            <w:pPr>
              <w:jc w:val="center"/>
              <w:rPr>
                <w:rFonts w:eastAsia="Calibri" w:cs="Times New Roman"/>
                <w:sz w:val="28"/>
              </w:rPr>
            </w:pPr>
            <w:r w:rsidRPr="003B4151">
              <w:rPr>
                <w:rFonts w:eastAsia="Calibri" w:cs="Times New Roman"/>
                <w:sz w:val="28"/>
              </w:rPr>
              <w:t>осмотрено</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375</w:t>
            </w:r>
          </w:p>
        </w:tc>
        <w:tc>
          <w:tcPr>
            <w:tcW w:w="1809" w:type="dxa"/>
          </w:tcPr>
          <w:p w:rsidR="009C6432" w:rsidRPr="003B4151" w:rsidRDefault="009C6432" w:rsidP="001F6727">
            <w:pPr>
              <w:jc w:val="center"/>
              <w:rPr>
                <w:rFonts w:eastAsia="Calibri" w:cs="Times New Roman"/>
                <w:sz w:val="28"/>
              </w:rPr>
            </w:pPr>
            <w:r w:rsidRPr="003B4151">
              <w:rPr>
                <w:rFonts w:eastAsia="Calibri" w:cs="Times New Roman"/>
                <w:sz w:val="28"/>
              </w:rPr>
              <w:t>374</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360</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386</w:t>
            </w:r>
          </w:p>
        </w:tc>
      </w:tr>
      <w:tr w:rsidR="009C6432" w:rsidRPr="003B4151" w:rsidTr="001F6727">
        <w:tc>
          <w:tcPr>
            <w:tcW w:w="2106" w:type="dxa"/>
          </w:tcPr>
          <w:p w:rsidR="009C6432" w:rsidRPr="003B4151" w:rsidRDefault="009C6432" w:rsidP="001F6727">
            <w:pPr>
              <w:jc w:val="center"/>
              <w:rPr>
                <w:rFonts w:eastAsia="Calibri" w:cs="Times New Roman"/>
                <w:sz w:val="28"/>
              </w:rPr>
            </w:pPr>
            <w:r w:rsidRPr="003B4151">
              <w:rPr>
                <w:rFonts w:eastAsia="Calibri" w:cs="Times New Roman"/>
                <w:sz w:val="28"/>
              </w:rPr>
              <w:t>выявлено</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w:t>
            </w:r>
          </w:p>
        </w:tc>
        <w:tc>
          <w:tcPr>
            <w:tcW w:w="1809" w:type="dxa"/>
          </w:tcPr>
          <w:p w:rsidR="009C6432" w:rsidRPr="003B4151" w:rsidRDefault="009C6432" w:rsidP="001F6727">
            <w:pPr>
              <w:jc w:val="center"/>
              <w:rPr>
                <w:rFonts w:eastAsia="Calibri" w:cs="Times New Roman"/>
                <w:sz w:val="28"/>
              </w:rPr>
            </w:pPr>
            <w:r w:rsidRPr="003B4151">
              <w:rPr>
                <w:rFonts w:eastAsia="Calibri" w:cs="Times New Roman"/>
                <w:sz w:val="28"/>
              </w:rPr>
              <w:t>23</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w:t>
            </w:r>
          </w:p>
        </w:tc>
      </w:tr>
      <w:tr w:rsidR="009C6432" w:rsidRPr="003B4151" w:rsidTr="001F6727">
        <w:tc>
          <w:tcPr>
            <w:tcW w:w="2106" w:type="dxa"/>
          </w:tcPr>
          <w:p w:rsidR="009C6432" w:rsidRPr="003B4151" w:rsidRDefault="009C6432" w:rsidP="001F6727">
            <w:pPr>
              <w:jc w:val="center"/>
              <w:rPr>
                <w:rFonts w:eastAsia="Calibri" w:cs="Times New Roman"/>
                <w:sz w:val="28"/>
              </w:rPr>
            </w:pPr>
            <w:r w:rsidRPr="003B4151">
              <w:rPr>
                <w:rFonts w:eastAsia="Calibri" w:cs="Times New Roman"/>
                <w:sz w:val="28"/>
              </w:rPr>
              <w:t>понижение слуха</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w:t>
            </w:r>
          </w:p>
        </w:tc>
        <w:tc>
          <w:tcPr>
            <w:tcW w:w="1809" w:type="dxa"/>
          </w:tcPr>
          <w:p w:rsidR="009C6432" w:rsidRPr="003B4151" w:rsidRDefault="009C6432" w:rsidP="001F6727">
            <w:pPr>
              <w:jc w:val="center"/>
              <w:rPr>
                <w:rFonts w:eastAsia="Calibri" w:cs="Times New Roman"/>
                <w:sz w:val="28"/>
              </w:rPr>
            </w:pPr>
            <w:r w:rsidRPr="003B4151">
              <w:rPr>
                <w:rFonts w:eastAsia="Calibri" w:cs="Times New Roman"/>
                <w:sz w:val="28"/>
              </w:rPr>
              <w:t>-</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w:t>
            </w:r>
          </w:p>
        </w:tc>
      </w:tr>
      <w:tr w:rsidR="009C6432" w:rsidRPr="003B4151" w:rsidTr="001F6727">
        <w:tc>
          <w:tcPr>
            <w:tcW w:w="2106" w:type="dxa"/>
          </w:tcPr>
          <w:p w:rsidR="009C6432" w:rsidRPr="003B4151" w:rsidRDefault="009C6432" w:rsidP="001F6727">
            <w:pPr>
              <w:jc w:val="center"/>
              <w:rPr>
                <w:rFonts w:eastAsia="Calibri" w:cs="Times New Roman"/>
                <w:sz w:val="28"/>
              </w:rPr>
            </w:pPr>
            <w:r w:rsidRPr="003B4151">
              <w:rPr>
                <w:rFonts w:eastAsia="Calibri" w:cs="Times New Roman"/>
                <w:sz w:val="28"/>
              </w:rPr>
              <w:t>дефекты речи</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45</w:t>
            </w:r>
          </w:p>
        </w:tc>
        <w:tc>
          <w:tcPr>
            <w:tcW w:w="1809" w:type="dxa"/>
          </w:tcPr>
          <w:p w:rsidR="009C6432" w:rsidRPr="003B4151" w:rsidRDefault="009C6432" w:rsidP="001F6727">
            <w:pPr>
              <w:jc w:val="center"/>
              <w:rPr>
                <w:rFonts w:eastAsia="Calibri" w:cs="Times New Roman"/>
                <w:sz w:val="28"/>
              </w:rPr>
            </w:pPr>
            <w:r w:rsidRPr="003B4151">
              <w:rPr>
                <w:rFonts w:eastAsia="Calibri" w:cs="Times New Roman"/>
                <w:sz w:val="28"/>
              </w:rPr>
              <w:t>45</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21</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21</w:t>
            </w:r>
          </w:p>
        </w:tc>
      </w:tr>
      <w:tr w:rsidR="009C6432" w:rsidRPr="003B4151" w:rsidTr="001F6727">
        <w:tc>
          <w:tcPr>
            <w:tcW w:w="2106" w:type="dxa"/>
          </w:tcPr>
          <w:p w:rsidR="009C6432" w:rsidRPr="003B4151" w:rsidRDefault="009C6432" w:rsidP="001F6727">
            <w:pPr>
              <w:jc w:val="center"/>
              <w:rPr>
                <w:rFonts w:eastAsia="Calibri" w:cs="Times New Roman"/>
                <w:sz w:val="28"/>
              </w:rPr>
            </w:pPr>
            <w:r w:rsidRPr="003B4151">
              <w:rPr>
                <w:rFonts w:eastAsia="Calibri" w:cs="Times New Roman"/>
                <w:sz w:val="28"/>
              </w:rPr>
              <w:t>сколиоз</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w:t>
            </w:r>
          </w:p>
        </w:tc>
        <w:tc>
          <w:tcPr>
            <w:tcW w:w="1809" w:type="dxa"/>
          </w:tcPr>
          <w:p w:rsidR="009C6432" w:rsidRPr="003B4151" w:rsidRDefault="009C6432" w:rsidP="001F6727">
            <w:pPr>
              <w:jc w:val="center"/>
              <w:rPr>
                <w:rFonts w:eastAsia="Calibri" w:cs="Times New Roman"/>
                <w:sz w:val="28"/>
              </w:rPr>
            </w:pPr>
            <w:r w:rsidRPr="003B4151">
              <w:rPr>
                <w:rFonts w:eastAsia="Calibri" w:cs="Times New Roman"/>
                <w:sz w:val="28"/>
              </w:rPr>
              <w:t>-</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w:t>
            </w:r>
          </w:p>
        </w:tc>
      </w:tr>
      <w:tr w:rsidR="009C6432" w:rsidRPr="003B4151" w:rsidTr="001F6727">
        <w:tc>
          <w:tcPr>
            <w:tcW w:w="2106" w:type="dxa"/>
          </w:tcPr>
          <w:p w:rsidR="009C6432" w:rsidRPr="003B4151" w:rsidRDefault="009C6432" w:rsidP="001F6727">
            <w:pPr>
              <w:jc w:val="center"/>
              <w:rPr>
                <w:rFonts w:eastAsia="Calibri" w:cs="Times New Roman"/>
                <w:sz w:val="28"/>
              </w:rPr>
            </w:pPr>
            <w:r w:rsidRPr="003B4151">
              <w:rPr>
                <w:rFonts w:eastAsia="Calibri" w:cs="Times New Roman"/>
                <w:sz w:val="28"/>
              </w:rPr>
              <w:t>нарушение осанки</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1</w:t>
            </w:r>
          </w:p>
        </w:tc>
        <w:tc>
          <w:tcPr>
            <w:tcW w:w="1809" w:type="dxa"/>
          </w:tcPr>
          <w:p w:rsidR="009C6432" w:rsidRPr="003B4151" w:rsidRDefault="009C6432" w:rsidP="001F6727">
            <w:pPr>
              <w:jc w:val="center"/>
              <w:rPr>
                <w:rFonts w:eastAsia="Calibri" w:cs="Times New Roman"/>
                <w:sz w:val="28"/>
              </w:rPr>
            </w:pPr>
            <w:r w:rsidRPr="003B4151">
              <w:rPr>
                <w:rFonts w:eastAsia="Calibri" w:cs="Times New Roman"/>
                <w:sz w:val="28"/>
              </w:rPr>
              <w:t>1</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1</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1</w:t>
            </w:r>
          </w:p>
        </w:tc>
      </w:tr>
      <w:tr w:rsidR="009C6432" w:rsidRPr="003B4151" w:rsidTr="001F6727">
        <w:tc>
          <w:tcPr>
            <w:tcW w:w="2106" w:type="dxa"/>
          </w:tcPr>
          <w:p w:rsidR="009C6432" w:rsidRPr="003B4151" w:rsidRDefault="009C6432" w:rsidP="001F6727">
            <w:pPr>
              <w:jc w:val="center"/>
              <w:rPr>
                <w:rFonts w:eastAsia="Calibri" w:cs="Times New Roman"/>
                <w:sz w:val="28"/>
              </w:rPr>
            </w:pPr>
            <w:r w:rsidRPr="003B4151">
              <w:rPr>
                <w:rFonts w:eastAsia="Calibri" w:cs="Times New Roman"/>
                <w:sz w:val="28"/>
              </w:rPr>
              <w:t>отставание в физическом развитии</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79</w:t>
            </w:r>
          </w:p>
        </w:tc>
        <w:tc>
          <w:tcPr>
            <w:tcW w:w="1809" w:type="dxa"/>
          </w:tcPr>
          <w:p w:rsidR="009C6432" w:rsidRPr="003B4151" w:rsidRDefault="009C6432" w:rsidP="001F6727">
            <w:pPr>
              <w:jc w:val="center"/>
              <w:rPr>
                <w:rFonts w:eastAsia="Calibri" w:cs="Times New Roman"/>
                <w:sz w:val="28"/>
              </w:rPr>
            </w:pPr>
            <w:r w:rsidRPr="003B4151">
              <w:rPr>
                <w:rFonts w:eastAsia="Calibri" w:cs="Times New Roman"/>
                <w:sz w:val="28"/>
              </w:rPr>
              <w:t>79</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69</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72</w:t>
            </w:r>
          </w:p>
        </w:tc>
      </w:tr>
      <w:tr w:rsidR="009C6432" w:rsidRPr="003B4151" w:rsidTr="001F6727">
        <w:tc>
          <w:tcPr>
            <w:tcW w:w="2106" w:type="dxa"/>
          </w:tcPr>
          <w:p w:rsidR="009C6432" w:rsidRPr="003B4151" w:rsidRDefault="009C6432" w:rsidP="001F6727">
            <w:pPr>
              <w:jc w:val="center"/>
              <w:rPr>
                <w:rFonts w:eastAsia="Calibri" w:cs="Times New Roman"/>
                <w:sz w:val="28"/>
              </w:rPr>
            </w:pPr>
            <w:r w:rsidRPr="003B4151">
              <w:rPr>
                <w:rFonts w:eastAsia="Calibri" w:cs="Times New Roman"/>
                <w:sz w:val="28"/>
              </w:rPr>
              <w:t>положительные туберкулезные пробы</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23</w:t>
            </w:r>
          </w:p>
        </w:tc>
        <w:tc>
          <w:tcPr>
            <w:tcW w:w="1809" w:type="dxa"/>
          </w:tcPr>
          <w:p w:rsidR="009C6432" w:rsidRPr="003B4151" w:rsidRDefault="009C6432" w:rsidP="001F6727">
            <w:pPr>
              <w:jc w:val="center"/>
              <w:rPr>
                <w:rFonts w:eastAsia="Calibri" w:cs="Times New Roman"/>
                <w:sz w:val="28"/>
              </w:rPr>
            </w:pPr>
            <w:r w:rsidRPr="003B4151">
              <w:rPr>
                <w:rFonts w:eastAsia="Calibri" w:cs="Times New Roman"/>
                <w:sz w:val="28"/>
              </w:rPr>
              <w:t>25</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12</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11</w:t>
            </w:r>
          </w:p>
        </w:tc>
      </w:tr>
      <w:tr w:rsidR="009C6432" w:rsidRPr="003B4151" w:rsidTr="001F6727">
        <w:tc>
          <w:tcPr>
            <w:tcW w:w="2106" w:type="dxa"/>
          </w:tcPr>
          <w:p w:rsidR="009C6432" w:rsidRPr="003B4151" w:rsidRDefault="009C6432" w:rsidP="001F6727">
            <w:pPr>
              <w:jc w:val="center"/>
              <w:rPr>
                <w:rFonts w:eastAsia="Calibri" w:cs="Times New Roman"/>
                <w:sz w:val="28"/>
              </w:rPr>
            </w:pPr>
            <w:r w:rsidRPr="003B4151">
              <w:rPr>
                <w:rFonts w:eastAsia="Calibri" w:cs="Times New Roman"/>
                <w:sz w:val="28"/>
              </w:rPr>
              <w:t>заболевания ЛОР- органов</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5</w:t>
            </w:r>
          </w:p>
        </w:tc>
        <w:tc>
          <w:tcPr>
            <w:tcW w:w="1809" w:type="dxa"/>
          </w:tcPr>
          <w:p w:rsidR="009C6432" w:rsidRPr="003B4151" w:rsidRDefault="009C6432" w:rsidP="001F6727">
            <w:pPr>
              <w:jc w:val="center"/>
              <w:rPr>
                <w:rFonts w:eastAsia="Calibri" w:cs="Times New Roman"/>
                <w:sz w:val="28"/>
              </w:rPr>
            </w:pPr>
            <w:r w:rsidRPr="003B4151">
              <w:rPr>
                <w:rFonts w:eastAsia="Calibri" w:cs="Times New Roman"/>
                <w:sz w:val="28"/>
              </w:rPr>
              <w:t>5</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2</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2</w:t>
            </w:r>
          </w:p>
        </w:tc>
      </w:tr>
      <w:tr w:rsidR="009C6432" w:rsidRPr="003B4151" w:rsidTr="001F6727">
        <w:tc>
          <w:tcPr>
            <w:tcW w:w="2106" w:type="dxa"/>
          </w:tcPr>
          <w:p w:rsidR="009C6432" w:rsidRPr="003B4151" w:rsidRDefault="009C6432" w:rsidP="001F6727">
            <w:pPr>
              <w:jc w:val="center"/>
              <w:rPr>
                <w:rFonts w:eastAsia="Calibri" w:cs="Times New Roman"/>
                <w:sz w:val="28"/>
              </w:rPr>
            </w:pPr>
            <w:r w:rsidRPr="003B4151">
              <w:rPr>
                <w:rFonts w:eastAsia="Calibri" w:cs="Times New Roman"/>
                <w:sz w:val="28"/>
              </w:rPr>
              <w:lastRenderedPageBreak/>
              <w:t>понижение остроты зрения</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5</w:t>
            </w:r>
          </w:p>
        </w:tc>
        <w:tc>
          <w:tcPr>
            <w:tcW w:w="1809" w:type="dxa"/>
          </w:tcPr>
          <w:p w:rsidR="009C6432" w:rsidRPr="003B4151" w:rsidRDefault="009C6432" w:rsidP="001F6727">
            <w:pPr>
              <w:jc w:val="center"/>
              <w:rPr>
                <w:rFonts w:eastAsia="Calibri" w:cs="Times New Roman"/>
                <w:sz w:val="28"/>
              </w:rPr>
            </w:pPr>
            <w:r w:rsidRPr="003B4151">
              <w:rPr>
                <w:rFonts w:eastAsia="Calibri" w:cs="Times New Roman"/>
                <w:sz w:val="28"/>
              </w:rPr>
              <w:t>19</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11</w:t>
            </w:r>
          </w:p>
        </w:tc>
        <w:tc>
          <w:tcPr>
            <w:tcW w:w="1810" w:type="dxa"/>
          </w:tcPr>
          <w:p w:rsidR="009C6432" w:rsidRPr="003B4151" w:rsidRDefault="009C6432" w:rsidP="001F6727">
            <w:pPr>
              <w:jc w:val="center"/>
              <w:rPr>
                <w:rFonts w:eastAsia="Calibri" w:cs="Times New Roman"/>
                <w:sz w:val="28"/>
              </w:rPr>
            </w:pPr>
            <w:r w:rsidRPr="003B4151">
              <w:rPr>
                <w:rFonts w:eastAsia="Calibri" w:cs="Times New Roman"/>
                <w:sz w:val="28"/>
              </w:rPr>
              <w:t>11</w:t>
            </w:r>
          </w:p>
        </w:tc>
      </w:tr>
    </w:tbl>
    <w:p w:rsidR="009C6432" w:rsidRPr="003B4151" w:rsidRDefault="009C6432" w:rsidP="009C6432">
      <w:pPr>
        <w:jc w:val="center"/>
        <w:rPr>
          <w:rFonts w:eastAsia="Calibri" w:cs="Times New Roman"/>
          <w:sz w:val="28"/>
        </w:rPr>
      </w:pPr>
    </w:p>
    <w:p w:rsidR="009C6432" w:rsidRPr="003B4151" w:rsidRDefault="009C6432" w:rsidP="009C6432">
      <w:pPr>
        <w:rPr>
          <w:sz w:val="28"/>
        </w:rPr>
      </w:pPr>
      <w:r w:rsidRPr="003B4151">
        <w:rPr>
          <w:sz w:val="28"/>
        </w:rPr>
        <w:t>Данные углубленного медицинского осмотра за 2020 год.</w:t>
      </w:r>
    </w:p>
    <w:tbl>
      <w:tblPr>
        <w:tblStyle w:val="130"/>
        <w:tblW w:w="0" w:type="auto"/>
        <w:tblInd w:w="0" w:type="dxa"/>
        <w:tblLook w:val="04A0" w:firstRow="1" w:lastRow="0" w:firstColumn="1" w:lastColumn="0" w:noHBand="0" w:noVBand="1"/>
      </w:tblPr>
      <w:tblGrid>
        <w:gridCol w:w="2106"/>
        <w:gridCol w:w="1810"/>
        <w:gridCol w:w="1809"/>
        <w:gridCol w:w="1810"/>
        <w:gridCol w:w="1810"/>
      </w:tblGrid>
      <w:tr w:rsidR="009C6432" w:rsidRPr="003B4151" w:rsidTr="001F6727">
        <w:tc>
          <w:tcPr>
            <w:tcW w:w="2106" w:type="dxa"/>
            <w:tcBorders>
              <w:top w:val="single" w:sz="4" w:space="0" w:color="000000"/>
              <w:left w:val="single" w:sz="4" w:space="0" w:color="000000"/>
              <w:bottom w:val="single" w:sz="4" w:space="0" w:color="000000"/>
              <w:right w:val="single" w:sz="4" w:space="0" w:color="000000"/>
            </w:tcBorders>
            <w:hideMark/>
          </w:tcPr>
          <w:p w:rsidR="009C6432" w:rsidRPr="003B4151" w:rsidRDefault="009C6432" w:rsidP="001F6727">
            <w:pPr>
              <w:rPr>
                <w:sz w:val="28"/>
              </w:rPr>
            </w:pPr>
            <w:r w:rsidRPr="003B4151">
              <w:rPr>
                <w:sz w:val="28"/>
              </w:rPr>
              <w:t>Квартал</w:t>
            </w:r>
          </w:p>
        </w:tc>
        <w:tc>
          <w:tcPr>
            <w:tcW w:w="1810" w:type="dxa"/>
            <w:tcBorders>
              <w:top w:val="single" w:sz="4" w:space="0" w:color="000000"/>
              <w:left w:val="single" w:sz="4" w:space="0" w:color="000000"/>
              <w:bottom w:val="single" w:sz="4" w:space="0" w:color="000000"/>
              <w:right w:val="single" w:sz="4" w:space="0" w:color="000000"/>
            </w:tcBorders>
            <w:hideMark/>
          </w:tcPr>
          <w:p w:rsidR="009C6432" w:rsidRPr="003B4151" w:rsidRDefault="009C6432" w:rsidP="001F6727">
            <w:pPr>
              <w:rPr>
                <w:sz w:val="28"/>
              </w:rPr>
            </w:pPr>
            <w:r w:rsidRPr="003B4151">
              <w:rPr>
                <w:sz w:val="28"/>
              </w:rPr>
              <w:t>1кв</w:t>
            </w:r>
          </w:p>
        </w:tc>
        <w:tc>
          <w:tcPr>
            <w:tcW w:w="1809" w:type="dxa"/>
            <w:tcBorders>
              <w:top w:val="single" w:sz="4" w:space="0" w:color="000000"/>
              <w:left w:val="single" w:sz="4" w:space="0" w:color="000000"/>
              <w:bottom w:val="single" w:sz="4" w:space="0" w:color="000000"/>
              <w:right w:val="single" w:sz="4" w:space="0" w:color="000000"/>
            </w:tcBorders>
            <w:hideMark/>
          </w:tcPr>
          <w:p w:rsidR="009C6432" w:rsidRPr="003B4151" w:rsidRDefault="009C6432" w:rsidP="001F6727">
            <w:pPr>
              <w:rPr>
                <w:sz w:val="28"/>
                <w:lang w:val="en-US"/>
              </w:rPr>
            </w:pPr>
            <w:r w:rsidRPr="003B4151">
              <w:rPr>
                <w:sz w:val="28"/>
              </w:rPr>
              <w:t>2кв</w:t>
            </w:r>
            <w:r w:rsidRPr="003B4151">
              <w:rPr>
                <w:sz w:val="28"/>
                <w:lang w:val="en-US"/>
              </w:rPr>
              <w:t>*</w:t>
            </w:r>
          </w:p>
        </w:tc>
        <w:tc>
          <w:tcPr>
            <w:tcW w:w="1810" w:type="dxa"/>
            <w:tcBorders>
              <w:top w:val="single" w:sz="4" w:space="0" w:color="000000"/>
              <w:left w:val="single" w:sz="4" w:space="0" w:color="000000"/>
              <w:bottom w:val="single" w:sz="4" w:space="0" w:color="000000"/>
              <w:right w:val="single" w:sz="4" w:space="0" w:color="000000"/>
            </w:tcBorders>
            <w:hideMark/>
          </w:tcPr>
          <w:p w:rsidR="009C6432" w:rsidRPr="003B4151" w:rsidRDefault="009C6432" w:rsidP="001F6727">
            <w:pPr>
              <w:rPr>
                <w:sz w:val="28"/>
              </w:rPr>
            </w:pPr>
            <w:r w:rsidRPr="003B4151">
              <w:rPr>
                <w:sz w:val="28"/>
              </w:rPr>
              <w:t>3кв</w:t>
            </w:r>
          </w:p>
        </w:tc>
        <w:tc>
          <w:tcPr>
            <w:tcW w:w="1810" w:type="dxa"/>
            <w:tcBorders>
              <w:top w:val="single" w:sz="4" w:space="0" w:color="000000"/>
              <w:left w:val="single" w:sz="4" w:space="0" w:color="000000"/>
              <w:bottom w:val="single" w:sz="4" w:space="0" w:color="000000"/>
              <w:right w:val="single" w:sz="4" w:space="0" w:color="000000"/>
            </w:tcBorders>
            <w:hideMark/>
          </w:tcPr>
          <w:p w:rsidR="009C6432" w:rsidRPr="003B4151" w:rsidRDefault="009C6432" w:rsidP="001F6727">
            <w:pPr>
              <w:rPr>
                <w:sz w:val="28"/>
              </w:rPr>
            </w:pPr>
            <w:r w:rsidRPr="003B4151">
              <w:rPr>
                <w:sz w:val="28"/>
              </w:rPr>
              <w:t>4кв</w:t>
            </w:r>
          </w:p>
        </w:tc>
      </w:tr>
      <w:tr w:rsidR="009C6432" w:rsidRPr="003B4151" w:rsidTr="001F6727">
        <w:tc>
          <w:tcPr>
            <w:tcW w:w="2106" w:type="dxa"/>
            <w:tcBorders>
              <w:top w:val="single" w:sz="4" w:space="0" w:color="000000"/>
              <w:left w:val="single" w:sz="4" w:space="0" w:color="000000"/>
              <w:bottom w:val="single" w:sz="4" w:space="0" w:color="000000"/>
              <w:right w:val="single" w:sz="4" w:space="0" w:color="000000"/>
            </w:tcBorders>
            <w:hideMark/>
          </w:tcPr>
          <w:p w:rsidR="009C6432" w:rsidRPr="003B4151" w:rsidRDefault="009C6432" w:rsidP="001F6727">
            <w:pPr>
              <w:jc w:val="center"/>
              <w:rPr>
                <w:sz w:val="28"/>
              </w:rPr>
            </w:pPr>
            <w:r w:rsidRPr="003B4151">
              <w:rPr>
                <w:sz w:val="28"/>
              </w:rPr>
              <w:t>Подлежало углубленному осмотру</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386</w:t>
            </w:r>
          </w:p>
        </w:tc>
        <w:tc>
          <w:tcPr>
            <w:tcW w:w="1809"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377</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365</w:t>
            </w:r>
          </w:p>
        </w:tc>
      </w:tr>
      <w:tr w:rsidR="009C6432" w:rsidRPr="003B4151" w:rsidTr="001F6727">
        <w:tc>
          <w:tcPr>
            <w:tcW w:w="2106" w:type="dxa"/>
            <w:tcBorders>
              <w:top w:val="single" w:sz="4" w:space="0" w:color="000000"/>
              <w:left w:val="single" w:sz="4" w:space="0" w:color="000000"/>
              <w:bottom w:val="single" w:sz="4" w:space="0" w:color="000000"/>
              <w:right w:val="single" w:sz="4" w:space="0" w:color="000000"/>
            </w:tcBorders>
            <w:hideMark/>
          </w:tcPr>
          <w:p w:rsidR="009C6432" w:rsidRPr="003B4151" w:rsidRDefault="009C6432" w:rsidP="001F6727">
            <w:pPr>
              <w:jc w:val="center"/>
              <w:rPr>
                <w:sz w:val="28"/>
              </w:rPr>
            </w:pPr>
            <w:r w:rsidRPr="003B4151">
              <w:rPr>
                <w:sz w:val="28"/>
              </w:rPr>
              <w:t>осмотрено</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386</w:t>
            </w:r>
          </w:p>
        </w:tc>
        <w:tc>
          <w:tcPr>
            <w:tcW w:w="1809"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w:t>
            </w:r>
          </w:p>
        </w:tc>
      </w:tr>
      <w:tr w:rsidR="009C6432" w:rsidRPr="003B4151" w:rsidTr="001F6727">
        <w:tc>
          <w:tcPr>
            <w:tcW w:w="2106" w:type="dxa"/>
            <w:tcBorders>
              <w:top w:val="single" w:sz="4" w:space="0" w:color="000000"/>
              <w:left w:val="single" w:sz="4" w:space="0" w:color="000000"/>
              <w:bottom w:val="single" w:sz="4" w:space="0" w:color="000000"/>
              <w:right w:val="single" w:sz="4" w:space="0" w:color="000000"/>
            </w:tcBorders>
            <w:hideMark/>
          </w:tcPr>
          <w:p w:rsidR="009C6432" w:rsidRPr="003B4151" w:rsidRDefault="009C6432" w:rsidP="001F6727">
            <w:pPr>
              <w:jc w:val="center"/>
              <w:rPr>
                <w:sz w:val="28"/>
              </w:rPr>
            </w:pPr>
            <w:r w:rsidRPr="003B4151">
              <w:rPr>
                <w:sz w:val="28"/>
              </w:rPr>
              <w:t>выявлено</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w:t>
            </w:r>
          </w:p>
        </w:tc>
        <w:tc>
          <w:tcPr>
            <w:tcW w:w="1809"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w:t>
            </w:r>
          </w:p>
        </w:tc>
      </w:tr>
      <w:tr w:rsidR="009C6432" w:rsidRPr="003B4151" w:rsidTr="001F6727">
        <w:tc>
          <w:tcPr>
            <w:tcW w:w="2106" w:type="dxa"/>
            <w:tcBorders>
              <w:top w:val="single" w:sz="4" w:space="0" w:color="000000"/>
              <w:left w:val="single" w:sz="4" w:space="0" w:color="000000"/>
              <w:bottom w:val="single" w:sz="4" w:space="0" w:color="000000"/>
              <w:right w:val="single" w:sz="4" w:space="0" w:color="000000"/>
            </w:tcBorders>
            <w:hideMark/>
          </w:tcPr>
          <w:p w:rsidR="009C6432" w:rsidRPr="003B4151" w:rsidRDefault="009C6432" w:rsidP="001F6727">
            <w:pPr>
              <w:jc w:val="center"/>
              <w:rPr>
                <w:sz w:val="28"/>
              </w:rPr>
            </w:pPr>
            <w:r w:rsidRPr="003B4151">
              <w:rPr>
                <w:sz w:val="28"/>
              </w:rPr>
              <w:t>понижение слуха</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w:t>
            </w:r>
          </w:p>
        </w:tc>
        <w:tc>
          <w:tcPr>
            <w:tcW w:w="1809"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w:t>
            </w:r>
          </w:p>
        </w:tc>
      </w:tr>
      <w:tr w:rsidR="009C6432" w:rsidRPr="003B4151" w:rsidTr="001F6727">
        <w:tc>
          <w:tcPr>
            <w:tcW w:w="2106" w:type="dxa"/>
            <w:tcBorders>
              <w:top w:val="single" w:sz="4" w:space="0" w:color="000000"/>
              <w:left w:val="single" w:sz="4" w:space="0" w:color="000000"/>
              <w:bottom w:val="single" w:sz="4" w:space="0" w:color="000000"/>
              <w:right w:val="single" w:sz="4" w:space="0" w:color="000000"/>
            </w:tcBorders>
            <w:hideMark/>
          </w:tcPr>
          <w:p w:rsidR="009C6432" w:rsidRPr="003B4151" w:rsidRDefault="009C6432" w:rsidP="001F6727">
            <w:pPr>
              <w:jc w:val="center"/>
              <w:rPr>
                <w:sz w:val="28"/>
              </w:rPr>
            </w:pPr>
            <w:r w:rsidRPr="003B4151">
              <w:rPr>
                <w:sz w:val="28"/>
              </w:rPr>
              <w:t>дефекты речи</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21</w:t>
            </w:r>
          </w:p>
        </w:tc>
        <w:tc>
          <w:tcPr>
            <w:tcW w:w="1809"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17</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17</w:t>
            </w:r>
          </w:p>
        </w:tc>
      </w:tr>
      <w:tr w:rsidR="009C6432" w:rsidRPr="003B4151" w:rsidTr="001F6727">
        <w:tc>
          <w:tcPr>
            <w:tcW w:w="2106" w:type="dxa"/>
            <w:tcBorders>
              <w:top w:val="single" w:sz="4" w:space="0" w:color="000000"/>
              <w:left w:val="single" w:sz="4" w:space="0" w:color="000000"/>
              <w:bottom w:val="single" w:sz="4" w:space="0" w:color="000000"/>
              <w:right w:val="single" w:sz="4" w:space="0" w:color="000000"/>
            </w:tcBorders>
            <w:hideMark/>
          </w:tcPr>
          <w:p w:rsidR="009C6432" w:rsidRPr="003B4151" w:rsidRDefault="009C6432" w:rsidP="001F6727">
            <w:pPr>
              <w:jc w:val="center"/>
              <w:rPr>
                <w:sz w:val="28"/>
              </w:rPr>
            </w:pPr>
            <w:r w:rsidRPr="003B4151">
              <w:rPr>
                <w:sz w:val="28"/>
              </w:rPr>
              <w:t>сколиоз</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1</w:t>
            </w:r>
          </w:p>
        </w:tc>
        <w:tc>
          <w:tcPr>
            <w:tcW w:w="1809"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1</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1</w:t>
            </w:r>
          </w:p>
        </w:tc>
      </w:tr>
      <w:tr w:rsidR="009C6432" w:rsidRPr="003B4151" w:rsidTr="001F6727">
        <w:tc>
          <w:tcPr>
            <w:tcW w:w="2106" w:type="dxa"/>
            <w:tcBorders>
              <w:top w:val="single" w:sz="4" w:space="0" w:color="000000"/>
              <w:left w:val="single" w:sz="4" w:space="0" w:color="000000"/>
              <w:bottom w:val="single" w:sz="4" w:space="0" w:color="000000"/>
              <w:right w:val="single" w:sz="4" w:space="0" w:color="000000"/>
            </w:tcBorders>
            <w:hideMark/>
          </w:tcPr>
          <w:p w:rsidR="009C6432" w:rsidRPr="003B4151" w:rsidRDefault="009C6432" w:rsidP="001F6727">
            <w:pPr>
              <w:jc w:val="center"/>
              <w:rPr>
                <w:sz w:val="28"/>
              </w:rPr>
            </w:pPr>
            <w:r w:rsidRPr="003B4151">
              <w:rPr>
                <w:sz w:val="28"/>
              </w:rPr>
              <w:t>нарушение осанки</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3</w:t>
            </w:r>
          </w:p>
        </w:tc>
        <w:tc>
          <w:tcPr>
            <w:tcW w:w="1809"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4</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4</w:t>
            </w:r>
          </w:p>
        </w:tc>
      </w:tr>
      <w:tr w:rsidR="009C6432" w:rsidRPr="003B4151" w:rsidTr="001F6727">
        <w:tc>
          <w:tcPr>
            <w:tcW w:w="2106" w:type="dxa"/>
            <w:tcBorders>
              <w:top w:val="single" w:sz="4" w:space="0" w:color="000000"/>
              <w:left w:val="single" w:sz="4" w:space="0" w:color="000000"/>
              <w:bottom w:val="single" w:sz="4" w:space="0" w:color="000000"/>
              <w:right w:val="single" w:sz="4" w:space="0" w:color="000000"/>
            </w:tcBorders>
            <w:hideMark/>
          </w:tcPr>
          <w:p w:rsidR="009C6432" w:rsidRPr="003B4151" w:rsidRDefault="009C6432" w:rsidP="001F6727">
            <w:pPr>
              <w:jc w:val="center"/>
              <w:rPr>
                <w:sz w:val="28"/>
              </w:rPr>
            </w:pPr>
            <w:r w:rsidRPr="003B4151">
              <w:rPr>
                <w:sz w:val="28"/>
              </w:rPr>
              <w:t>отставание в физическом развитии</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72</w:t>
            </w:r>
          </w:p>
        </w:tc>
        <w:tc>
          <w:tcPr>
            <w:tcW w:w="1809"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70</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69</w:t>
            </w:r>
          </w:p>
        </w:tc>
      </w:tr>
      <w:tr w:rsidR="009C6432" w:rsidRPr="003B4151" w:rsidTr="001F6727">
        <w:tc>
          <w:tcPr>
            <w:tcW w:w="2106" w:type="dxa"/>
            <w:tcBorders>
              <w:top w:val="single" w:sz="4" w:space="0" w:color="000000"/>
              <w:left w:val="single" w:sz="4" w:space="0" w:color="000000"/>
              <w:bottom w:val="single" w:sz="4" w:space="0" w:color="000000"/>
              <w:right w:val="single" w:sz="4" w:space="0" w:color="000000"/>
            </w:tcBorders>
            <w:hideMark/>
          </w:tcPr>
          <w:p w:rsidR="009C6432" w:rsidRPr="003B4151" w:rsidRDefault="009C6432" w:rsidP="001F6727">
            <w:pPr>
              <w:jc w:val="center"/>
              <w:rPr>
                <w:sz w:val="28"/>
              </w:rPr>
            </w:pPr>
            <w:r w:rsidRPr="003B4151">
              <w:rPr>
                <w:sz w:val="28"/>
              </w:rPr>
              <w:t>положительные туберкулезные пробы</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11</w:t>
            </w:r>
          </w:p>
        </w:tc>
        <w:tc>
          <w:tcPr>
            <w:tcW w:w="1809"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14</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14</w:t>
            </w:r>
          </w:p>
        </w:tc>
      </w:tr>
      <w:tr w:rsidR="009C6432" w:rsidRPr="003B4151" w:rsidTr="001F6727">
        <w:tc>
          <w:tcPr>
            <w:tcW w:w="2106" w:type="dxa"/>
            <w:tcBorders>
              <w:top w:val="single" w:sz="4" w:space="0" w:color="000000"/>
              <w:left w:val="single" w:sz="4" w:space="0" w:color="000000"/>
              <w:bottom w:val="single" w:sz="4" w:space="0" w:color="000000"/>
              <w:right w:val="single" w:sz="4" w:space="0" w:color="000000"/>
            </w:tcBorders>
            <w:hideMark/>
          </w:tcPr>
          <w:p w:rsidR="009C6432" w:rsidRPr="003B4151" w:rsidRDefault="009C6432" w:rsidP="001F6727">
            <w:pPr>
              <w:jc w:val="center"/>
              <w:rPr>
                <w:sz w:val="28"/>
              </w:rPr>
            </w:pPr>
            <w:r w:rsidRPr="003B4151">
              <w:rPr>
                <w:sz w:val="28"/>
              </w:rPr>
              <w:t>заболевания ЛОР- органов</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2</w:t>
            </w:r>
          </w:p>
        </w:tc>
        <w:tc>
          <w:tcPr>
            <w:tcW w:w="1809"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5</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5</w:t>
            </w:r>
          </w:p>
        </w:tc>
      </w:tr>
      <w:tr w:rsidR="009C6432" w:rsidRPr="003B4151" w:rsidTr="001F6727">
        <w:tc>
          <w:tcPr>
            <w:tcW w:w="2106" w:type="dxa"/>
            <w:tcBorders>
              <w:top w:val="single" w:sz="4" w:space="0" w:color="000000"/>
              <w:left w:val="single" w:sz="4" w:space="0" w:color="000000"/>
              <w:bottom w:val="single" w:sz="4" w:space="0" w:color="000000"/>
              <w:right w:val="single" w:sz="4" w:space="0" w:color="000000"/>
            </w:tcBorders>
            <w:hideMark/>
          </w:tcPr>
          <w:p w:rsidR="009C6432" w:rsidRPr="003B4151" w:rsidRDefault="009C6432" w:rsidP="001F6727">
            <w:pPr>
              <w:jc w:val="center"/>
              <w:rPr>
                <w:sz w:val="28"/>
              </w:rPr>
            </w:pPr>
            <w:r w:rsidRPr="003B4151">
              <w:rPr>
                <w:sz w:val="28"/>
              </w:rPr>
              <w:t>понижение остроты зрения</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11</w:t>
            </w:r>
          </w:p>
        </w:tc>
        <w:tc>
          <w:tcPr>
            <w:tcW w:w="1809"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6</w:t>
            </w:r>
          </w:p>
        </w:tc>
        <w:tc>
          <w:tcPr>
            <w:tcW w:w="1810" w:type="dxa"/>
            <w:tcBorders>
              <w:top w:val="single" w:sz="4" w:space="0" w:color="000000"/>
              <w:left w:val="single" w:sz="4" w:space="0" w:color="000000"/>
              <w:bottom w:val="single" w:sz="4" w:space="0" w:color="000000"/>
              <w:right w:val="single" w:sz="4" w:space="0" w:color="000000"/>
            </w:tcBorders>
          </w:tcPr>
          <w:p w:rsidR="009C6432" w:rsidRPr="003B4151" w:rsidRDefault="009C6432" w:rsidP="001F6727">
            <w:pPr>
              <w:jc w:val="center"/>
              <w:rPr>
                <w:sz w:val="28"/>
              </w:rPr>
            </w:pPr>
            <w:r w:rsidRPr="003B4151">
              <w:rPr>
                <w:sz w:val="28"/>
              </w:rPr>
              <w:t>6</w:t>
            </w:r>
          </w:p>
        </w:tc>
      </w:tr>
    </w:tbl>
    <w:p w:rsidR="009C6432" w:rsidRPr="003B4151" w:rsidRDefault="009C6432" w:rsidP="00A500BC">
      <w:pPr>
        <w:widowControl/>
        <w:numPr>
          <w:ilvl w:val="0"/>
          <w:numId w:val="43"/>
        </w:numPr>
        <w:suppressAutoHyphens w:val="0"/>
        <w:contextualSpacing/>
        <w:rPr>
          <w:rFonts w:eastAsia="Times New Roman" w:cs="Times New Roman"/>
          <w:kern w:val="0"/>
          <w:lang w:eastAsia="ru-RU" w:bidi="ar-SA"/>
        </w:rPr>
      </w:pPr>
      <w:r w:rsidRPr="003B4151">
        <w:rPr>
          <w:rFonts w:eastAsia="Times New Roman" w:cs="Times New Roman"/>
          <w:kern w:val="0"/>
          <w:lang w:eastAsia="ru-RU" w:bidi="ar-SA"/>
        </w:rPr>
        <w:t xml:space="preserve">данных нет в связи с карантином по </w:t>
      </w:r>
      <w:r w:rsidRPr="003B4151">
        <w:rPr>
          <w:rFonts w:eastAsia="Times New Roman" w:cs="Times New Roman"/>
          <w:kern w:val="0"/>
          <w:lang w:val="en-US" w:eastAsia="ru-RU" w:bidi="ar-SA"/>
        </w:rPr>
        <w:t>COVID</w:t>
      </w:r>
      <w:r w:rsidRPr="003B4151">
        <w:rPr>
          <w:rFonts w:eastAsia="Times New Roman" w:cs="Times New Roman"/>
          <w:kern w:val="0"/>
          <w:lang w:eastAsia="ru-RU" w:bidi="ar-SA"/>
        </w:rPr>
        <w:t>-19;</w:t>
      </w:r>
    </w:p>
    <w:p w:rsidR="009C6432" w:rsidRPr="003B4151" w:rsidRDefault="009C6432" w:rsidP="00A500BC">
      <w:pPr>
        <w:widowControl/>
        <w:numPr>
          <w:ilvl w:val="0"/>
          <w:numId w:val="43"/>
        </w:numPr>
        <w:suppressAutoHyphens w:val="0"/>
        <w:contextualSpacing/>
        <w:rPr>
          <w:rFonts w:eastAsia="Times New Roman" w:cs="Times New Roman"/>
          <w:kern w:val="0"/>
          <w:lang w:eastAsia="ru-RU" w:bidi="ar-SA"/>
        </w:rPr>
      </w:pPr>
      <w:r w:rsidRPr="003B4151">
        <w:rPr>
          <w:rFonts w:eastAsia="Times New Roman" w:cs="Times New Roman"/>
          <w:kern w:val="0"/>
          <w:lang w:eastAsia="ru-RU" w:bidi="ar-SA"/>
        </w:rPr>
        <w:t>со 2 по 4 квартал мероприятия по углубленному осмотру не проводились в связи с ограничительными мерами.</w:t>
      </w:r>
    </w:p>
    <w:p w:rsidR="009C6432" w:rsidRPr="003B4151" w:rsidRDefault="009C6432" w:rsidP="009C6432">
      <w:pPr>
        <w:rPr>
          <w:rFonts w:eastAsia="Calibri" w:cs="Times New Roman"/>
          <w:sz w:val="28"/>
        </w:rPr>
      </w:pPr>
    </w:p>
    <w:p w:rsidR="009C6432" w:rsidRPr="003B4151" w:rsidRDefault="009C6432" w:rsidP="009C6432">
      <w:pPr>
        <w:rPr>
          <w:rFonts w:eastAsia="Calibri" w:cs="Times New Roman"/>
          <w:sz w:val="28"/>
        </w:rPr>
      </w:pPr>
      <w:r w:rsidRPr="003B4151">
        <w:rPr>
          <w:rFonts w:eastAsia="Calibri" w:cs="Times New Roman"/>
          <w:sz w:val="28"/>
        </w:rPr>
        <w:t>Сведения о посещаемости и заболеваемости по МАДОУ ЦРР- д/с№32 за 2019</w:t>
      </w:r>
    </w:p>
    <w:tbl>
      <w:tblPr>
        <w:tblStyle w:val="41"/>
        <w:tblW w:w="0" w:type="auto"/>
        <w:tblLook w:val="04A0" w:firstRow="1" w:lastRow="0" w:firstColumn="1" w:lastColumn="0" w:noHBand="0" w:noVBand="1"/>
      </w:tblPr>
      <w:tblGrid>
        <w:gridCol w:w="530"/>
        <w:gridCol w:w="1596"/>
        <w:gridCol w:w="1928"/>
        <w:gridCol w:w="1904"/>
        <w:gridCol w:w="1398"/>
        <w:gridCol w:w="2006"/>
      </w:tblGrid>
      <w:tr w:rsidR="009C6432" w:rsidRPr="003B4151" w:rsidTr="001F6727">
        <w:tc>
          <w:tcPr>
            <w:tcW w:w="530" w:type="dxa"/>
          </w:tcPr>
          <w:p w:rsidR="009C6432" w:rsidRPr="003B4151" w:rsidRDefault="009C6432" w:rsidP="001F6727">
            <w:pPr>
              <w:rPr>
                <w:rFonts w:eastAsia="Calibri" w:cs="Times New Roman"/>
                <w:sz w:val="28"/>
              </w:rPr>
            </w:pPr>
            <w:r w:rsidRPr="003B4151">
              <w:rPr>
                <w:rFonts w:eastAsia="Calibri" w:cs="Times New Roman"/>
                <w:sz w:val="28"/>
              </w:rPr>
              <w:t>№</w:t>
            </w:r>
          </w:p>
        </w:tc>
        <w:tc>
          <w:tcPr>
            <w:tcW w:w="1596" w:type="dxa"/>
          </w:tcPr>
          <w:p w:rsidR="009C6432" w:rsidRPr="003B4151" w:rsidRDefault="009C6432" w:rsidP="001F6727">
            <w:pPr>
              <w:rPr>
                <w:rFonts w:eastAsia="Calibri" w:cs="Times New Roman"/>
                <w:sz w:val="28"/>
              </w:rPr>
            </w:pPr>
            <w:r w:rsidRPr="003B4151">
              <w:rPr>
                <w:rFonts w:eastAsia="Calibri" w:cs="Times New Roman"/>
                <w:sz w:val="28"/>
              </w:rPr>
              <w:t>Списочный состав</w:t>
            </w:r>
          </w:p>
        </w:tc>
        <w:tc>
          <w:tcPr>
            <w:tcW w:w="1928" w:type="dxa"/>
          </w:tcPr>
          <w:p w:rsidR="009C6432" w:rsidRPr="003B4151" w:rsidRDefault="009C6432" w:rsidP="001F6727">
            <w:pPr>
              <w:rPr>
                <w:rFonts w:eastAsia="Calibri" w:cs="Times New Roman"/>
                <w:sz w:val="28"/>
              </w:rPr>
            </w:pPr>
            <w:r w:rsidRPr="003B4151">
              <w:rPr>
                <w:rFonts w:eastAsia="Calibri" w:cs="Times New Roman"/>
                <w:sz w:val="28"/>
              </w:rPr>
              <w:t>Средняя посещаемость</w:t>
            </w:r>
          </w:p>
        </w:tc>
        <w:tc>
          <w:tcPr>
            <w:tcW w:w="1904" w:type="dxa"/>
          </w:tcPr>
          <w:p w:rsidR="009C6432" w:rsidRPr="003B4151" w:rsidRDefault="009C6432" w:rsidP="001F6727">
            <w:pPr>
              <w:rPr>
                <w:rFonts w:eastAsia="Calibri" w:cs="Times New Roman"/>
                <w:sz w:val="28"/>
              </w:rPr>
            </w:pPr>
            <w:r w:rsidRPr="003B4151">
              <w:rPr>
                <w:rFonts w:eastAsia="Calibri" w:cs="Times New Roman"/>
                <w:sz w:val="28"/>
              </w:rPr>
              <w:t>Всего пропущенных дней</w:t>
            </w:r>
          </w:p>
        </w:tc>
        <w:tc>
          <w:tcPr>
            <w:tcW w:w="1398" w:type="dxa"/>
          </w:tcPr>
          <w:p w:rsidR="009C6432" w:rsidRPr="003B4151" w:rsidRDefault="009C6432" w:rsidP="001F6727">
            <w:pPr>
              <w:rPr>
                <w:rFonts w:eastAsia="Calibri" w:cs="Times New Roman"/>
                <w:sz w:val="28"/>
              </w:rPr>
            </w:pPr>
            <w:r w:rsidRPr="003B4151">
              <w:rPr>
                <w:rFonts w:eastAsia="Calibri" w:cs="Times New Roman"/>
                <w:sz w:val="28"/>
              </w:rPr>
              <w:t xml:space="preserve">В </w:t>
            </w:r>
            <w:proofErr w:type="spellStart"/>
            <w:r w:rsidRPr="003B4151">
              <w:rPr>
                <w:rFonts w:eastAsia="Calibri" w:cs="Times New Roman"/>
                <w:sz w:val="28"/>
              </w:rPr>
              <w:t>т.ч</w:t>
            </w:r>
            <w:proofErr w:type="spellEnd"/>
            <w:r w:rsidRPr="003B4151">
              <w:rPr>
                <w:rFonts w:eastAsia="Calibri" w:cs="Times New Roman"/>
                <w:sz w:val="28"/>
              </w:rPr>
              <w:t>. по болезни</w:t>
            </w:r>
          </w:p>
        </w:tc>
        <w:tc>
          <w:tcPr>
            <w:tcW w:w="2006" w:type="dxa"/>
          </w:tcPr>
          <w:p w:rsidR="009C6432" w:rsidRPr="003B4151" w:rsidRDefault="009C6432" w:rsidP="001F6727">
            <w:pPr>
              <w:rPr>
                <w:rFonts w:eastAsia="Calibri" w:cs="Times New Roman"/>
                <w:sz w:val="28"/>
              </w:rPr>
            </w:pPr>
            <w:r w:rsidRPr="003B4151">
              <w:rPr>
                <w:rFonts w:eastAsia="Calibri" w:cs="Times New Roman"/>
                <w:sz w:val="28"/>
              </w:rPr>
              <w:t>Пропущено по болезни на 1 ребёнка</w:t>
            </w:r>
          </w:p>
        </w:tc>
      </w:tr>
      <w:tr w:rsidR="009C6432" w:rsidRPr="003B4151" w:rsidTr="001F6727">
        <w:tc>
          <w:tcPr>
            <w:tcW w:w="530" w:type="dxa"/>
          </w:tcPr>
          <w:p w:rsidR="009C6432" w:rsidRPr="003B4151" w:rsidRDefault="009C6432" w:rsidP="001F6727">
            <w:pPr>
              <w:jc w:val="center"/>
              <w:rPr>
                <w:rFonts w:eastAsia="Calibri" w:cs="Times New Roman"/>
                <w:sz w:val="28"/>
              </w:rPr>
            </w:pPr>
            <w:r w:rsidRPr="003B4151">
              <w:rPr>
                <w:rFonts w:eastAsia="Calibri" w:cs="Times New Roman"/>
                <w:sz w:val="28"/>
              </w:rPr>
              <w:t>1</w:t>
            </w:r>
          </w:p>
        </w:tc>
        <w:tc>
          <w:tcPr>
            <w:tcW w:w="1596" w:type="dxa"/>
          </w:tcPr>
          <w:p w:rsidR="009C6432" w:rsidRPr="003B4151" w:rsidRDefault="009C6432" w:rsidP="001F6727">
            <w:pPr>
              <w:jc w:val="center"/>
              <w:rPr>
                <w:rFonts w:eastAsia="Calibri" w:cs="Times New Roman"/>
                <w:sz w:val="28"/>
              </w:rPr>
            </w:pPr>
            <w:r w:rsidRPr="003B4151">
              <w:rPr>
                <w:rFonts w:eastAsia="Calibri" w:cs="Times New Roman"/>
                <w:sz w:val="28"/>
              </w:rPr>
              <w:t>374</w:t>
            </w:r>
          </w:p>
        </w:tc>
        <w:tc>
          <w:tcPr>
            <w:tcW w:w="1928" w:type="dxa"/>
          </w:tcPr>
          <w:p w:rsidR="009C6432" w:rsidRPr="003B4151" w:rsidRDefault="009C6432" w:rsidP="001F6727">
            <w:pPr>
              <w:jc w:val="center"/>
              <w:rPr>
                <w:rFonts w:eastAsia="Calibri" w:cs="Times New Roman"/>
                <w:sz w:val="28"/>
              </w:rPr>
            </w:pPr>
            <w:r w:rsidRPr="003B4151">
              <w:rPr>
                <w:rFonts w:eastAsia="Calibri" w:cs="Times New Roman"/>
                <w:sz w:val="28"/>
              </w:rPr>
              <w:t>278</w:t>
            </w:r>
          </w:p>
        </w:tc>
        <w:tc>
          <w:tcPr>
            <w:tcW w:w="1904" w:type="dxa"/>
          </w:tcPr>
          <w:p w:rsidR="009C6432" w:rsidRPr="003B4151" w:rsidRDefault="009C6432" w:rsidP="001F6727">
            <w:pPr>
              <w:jc w:val="center"/>
              <w:rPr>
                <w:rFonts w:eastAsia="Calibri" w:cs="Times New Roman"/>
                <w:sz w:val="28"/>
              </w:rPr>
            </w:pPr>
            <w:r w:rsidRPr="003B4151">
              <w:rPr>
                <w:rFonts w:eastAsia="Calibri" w:cs="Times New Roman"/>
                <w:sz w:val="28"/>
              </w:rPr>
              <w:t>21375</w:t>
            </w:r>
          </w:p>
        </w:tc>
        <w:tc>
          <w:tcPr>
            <w:tcW w:w="1398" w:type="dxa"/>
          </w:tcPr>
          <w:p w:rsidR="009C6432" w:rsidRPr="003B4151" w:rsidRDefault="009C6432" w:rsidP="001F6727">
            <w:pPr>
              <w:jc w:val="center"/>
              <w:rPr>
                <w:rFonts w:eastAsia="Calibri" w:cs="Times New Roman"/>
                <w:sz w:val="28"/>
              </w:rPr>
            </w:pPr>
            <w:r w:rsidRPr="003B4151">
              <w:rPr>
                <w:rFonts w:eastAsia="Calibri" w:cs="Times New Roman"/>
                <w:sz w:val="28"/>
              </w:rPr>
              <w:t>1505</w:t>
            </w:r>
          </w:p>
        </w:tc>
        <w:tc>
          <w:tcPr>
            <w:tcW w:w="2006" w:type="dxa"/>
          </w:tcPr>
          <w:p w:rsidR="009C6432" w:rsidRPr="003B4151" w:rsidRDefault="009C6432" w:rsidP="001F6727">
            <w:pPr>
              <w:jc w:val="center"/>
              <w:rPr>
                <w:rFonts w:eastAsia="Calibri" w:cs="Times New Roman"/>
                <w:sz w:val="28"/>
              </w:rPr>
            </w:pPr>
            <w:r w:rsidRPr="003B4151">
              <w:rPr>
                <w:rFonts w:eastAsia="Calibri" w:cs="Times New Roman"/>
                <w:sz w:val="28"/>
              </w:rPr>
              <w:t>4,0</w:t>
            </w:r>
          </w:p>
        </w:tc>
      </w:tr>
    </w:tbl>
    <w:p w:rsidR="009C6432" w:rsidRPr="003B4151" w:rsidRDefault="009C6432" w:rsidP="009C6432">
      <w:pPr>
        <w:rPr>
          <w:sz w:val="28"/>
        </w:rPr>
      </w:pPr>
    </w:p>
    <w:p w:rsidR="009C6432" w:rsidRPr="003B4151" w:rsidRDefault="009C6432" w:rsidP="009C6432">
      <w:pPr>
        <w:rPr>
          <w:sz w:val="28"/>
        </w:rPr>
      </w:pPr>
      <w:r w:rsidRPr="003B4151">
        <w:rPr>
          <w:sz w:val="28"/>
        </w:rPr>
        <w:t>Сведения о посещаемости и заболеваемости по МАДОУ ЦРР- д/с№32 за 2020</w:t>
      </w:r>
    </w:p>
    <w:tbl>
      <w:tblPr>
        <w:tblStyle w:val="41"/>
        <w:tblW w:w="0" w:type="auto"/>
        <w:tblLook w:val="04A0" w:firstRow="1" w:lastRow="0" w:firstColumn="1" w:lastColumn="0" w:noHBand="0" w:noVBand="1"/>
      </w:tblPr>
      <w:tblGrid>
        <w:gridCol w:w="530"/>
        <w:gridCol w:w="1596"/>
        <w:gridCol w:w="1928"/>
        <w:gridCol w:w="1904"/>
        <w:gridCol w:w="1398"/>
        <w:gridCol w:w="2006"/>
      </w:tblGrid>
      <w:tr w:rsidR="009C6432" w:rsidRPr="003B4151" w:rsidTr="001F6727">
        <w:tc>
          <w:tcPr>
            <w:tcW w:w="530" w:type="dxa"/>
            <w:tcBorders>
              <w:top w:val="single" w:sz="4" w:space="0" w:color="auto"/>
              <w:left w:val="single" w:sz="4" w:space="0" w:color="auto"/>
              <w:bottom w:val="single" w:sz="4" w:space="0" w:color="auto"/>
              <w:right w:val="single" w:sz="4" w:space="0" w:color="auto"/>
            </w:tcBorders>
            <w:hideMark/>
          </w:tcPr>
          <w:p w:rsidR="009C6432" w:rsidRPr="003B4151" w:rsidRDefault="009C6432" w:rsidP="001F6727">
            <w:pPr>
              <w:rPr>
                <w:sz w:val="28"/>
              </w:rPr>
            </w:pPr>
            <w:r w:rsidRPr="003B4151">
              <w:rPr>
                <w:sz w:val="28"/>
              </w:rPr>
              <w:t>№</w:t>
            </w:r>
          </w:p>
        </w:tc>
        <w:tc>
          <w:tcPr>
            <w:tcW w:w="1596" w:type="dxa"/>
            <w:tcBorders>
              <w:top w:val="single" w:sz="4" w:space="0" w:color="auto"/>
              <w:left w:val="single" w:sz="4" w:space="0" w:color="auto"/>
              <w:bottom w:val="single" w:sz="4" w:space="0" w:color="auto"/>
              <w:right w:val="single" w:sz="4" w:space="0" w:color="auto"/>
            </w:tcBorders>
            <w:hideMark/>
          </w:tcPr>
          <w:p w:rsidR="009C6432" w:rsidRPr="003B4151" w:rsidRDefault="009C6432" w:rsidP="001F6727">
            <w:pPr>
              <w:rPr>
                <w:sz w:val="28"/>
              </w:rPr>
            </w:pPr>
            <w:r w:rsidRPr="003B4151">
              <w:rPr>
                <w:sz w:val="28"/>
              </w:rPr>
              <w:t>Списочный состав</w:t>
            </w:r>
          </w:p>
        </w:tc>
        <w:tc>
          <w:tcPr>
            <w:tcW w:w="1911" w:type="dxa"/>
            <w:tcBorders>
              <w:top w:val="single" w:sz="4" w:space="0" w:color="auto"/>
              <w:left w:val="single" w:sz="4" w:space="0" w:color="auto"/>
              <w:bottom w:val="single" w:sz="4" w:space="0" w:color="auto"/>
              <w:right w:val="single" w:sz="4" w:space="0" w:color="auto"/>
            </w:tcBorders>
            <w:hideMark/>
          </w:tcPr>
          <w:p w:rsidR="009C6432" w:rsidRPr="003B4151" w:rsidRDefault="009C6432" w:rsidP="001F6727">
            <w:pPr>
              <w:rPr>
                <w:sz w:val="28"/>
              </w:rPr>
            </w:pPr>
            <w:r w:rsidRPr="003B4151">
              <w:rPr>
                <w:sz w:val="28"/>
              </w:rPr>
              <w:t>Средняя посещаемость</w:t>
            </w:r>
          </w:p>
        </w:tc>
        <w:tc>
          <w:tcPr>
            <w:tcW w:w="1904" w:type="dxa"/>
            <w:tcBorders>
              <w:top w:val="single" w:sz="4" w:space="0" w:color="auto"/>
              <w:left w:val="single" w:sz="4" w:space="0" w:color="auto"/>
              <w:bottom w:val="single" w:sz="4" w:space="0" w:color="auto"/>
              <w:right w:val="single" w:sz="4" w:space="0" w:color="auto"/>
            </w:tcBorders>
            <w:hideMark/>
          </w:tcPr>
          <w:p w:rsidR="009C6432" w:rsidRPr="003B4151" w:rsidRDefault="009C6432" w:rsidP="001F6727">
            <w:pPr>
              <w:rPr>
                <w:sz w:val="28"/>
              </w:rPr>
            </w:pPr>
            <w:r w:rsidRPr="003B4151">
              <w:rPr>
                <w:sz w:val="28"/>
              </w:rPr>
              <w:t>Всего пропущенных дней</w:t>
            </w:r>
          </w:p>
        </w:tc>
        <w:tc>
          <w:tcPr>
            <w:tcW w:w="1398" w:type="dxa"/>
            <w:tcBorders>
              <w:top w:val="single" w:sz="4" w:space="0" w:color="auto"/>
              <w:left w:val="single" w:sz="4" w:space="0" w:color="auto"/>
              <w:bottom w:val="single" w:sz="4" w:space="0" w:color="auto"/>
              <w:right w:val="single" w:sz="4" w:space="0" w:color="auto"/>
            </w:tcBorders>
            <w:hideMark/>
          </w:tcPr>
          <w:p w:rsidR="009C6432" w:rsidRPr="003B4151" w:rsidRDefault="009C6432" w:rsidP="001F6727">
            <w:pPr>
              <w:rPr>
                <w:sz w:val="28"/>
              </w:rPr>
            </w:pPr>
            <w:r w:rsidRPr="003B4151">
              <w:rPr>
                <w:sz w:val="28"/>
              </w:rPr>
              <w:t xml:space="preserve">В </w:t>
            </w:r>
            <w:proofErr w:type="spellStart"/>
            <w:r w:rsidRPr="003B4151">
              <w:rPr>
                <w:sz w:val="28"/>
              </w:rPr>
              <w:t>т.ч</w:t>
            </w:r>
            <w:proofErr w:type="spellEnd"/>
            <w:r w:rsidRPr="003B4151">
              <w:rPr>
                <w:sz w:val="28"/>
              </w:rPr>
              <w:t>. по болезни</w:t>
            </w:r>
          </w:p>
        </w:tc>
        <w:tc>
          <w:tcPr>
            <w:tcW w:w="2006" w:type="dxa"/>
            <w:tcBorders>
              <w:top w:val="single" w:sz="4" w:space="0" w:color="auto"/>
              <w:left w:val="single" w:sz="4" w:space="0" w:color="auto"/>
              <w:bottom w:val="single" w:sz="4" w:space="0" w:color="auto"/>
              <w:right w:val="single" w:sz="4" w:space="0" w:color="auto"/>
            </w:tcBorders>
            <w:hideMark/>
          </w:tcPr>
          <w:p w:rsidR="009C6432" w:rsidRPr="003B4151" w:rsidRDefault="009C6432" w:rsidP="001F6727">
            <w:pPr>
              <w:rPr>
                <w:sz w:val="28"/>
              </w:rPr>
            </w:pPr>
            <w:r w:rsidRPr="003B4151">
              <w:rPr>
                <w:sz w:val="28"/>
              </w:rPr>
              <w:t>Пропущено по болезни на 1 ребёнка</w:t>
            </w:r>
          </w:p>
        </w:tc>
      </w:tr>
      <w:tr w:rsidR="009C6432" w:rsidRPr="003B4151" w:rsidTr="001F6727">
        <w:tc>
          <w:tcPr>
            <w:tcW w:w="530" w:type="dxa"/>
            <w:tcBorders>
              <w:top w:val="single" w:sz="4" w:space="0" w:color="auto"/>
              <w:left w:val="single" w:sz="4" w:space="0" w:color="auto"/>
              <w:bottom w:val="single" w:sz="4" w:space="0" w:color="auto"/>
              <w:right w:val="single" w:sz="4" w:space="0" w:color="auto"/>
            </w:tcBorders>
            <w:hideMark/>
          </w:tcPr>
          <w:p w:rsidR="009C6432" w:rsidRPr="003B4151" w:rsidRDefault="009C6432" w:rsidP="001F6727">
            <w:pPr>
              <w:jc w:val="center"/>
              <w:rPr>
                <w:sz w:val="28"/>
              </w:rPr>
            </w:pPr>
            <w:r w:rsidRPr="003B4151">
              <w:rPr>
                <w:sz w:val="28"/>
              </w:rPr>
              <w:t>1</w:t>
            </w:r>
          </w:p>
        </w:tc>
        <w:tc>
          <w:tcPr>
            <w:tcW w:w="1596" w:type="dxa"/>
            <w:tcBorders>
              <w:top w:val="single" w:sz="4" w:space="0" w:color="auto"/>
              <w:left w:val="single" w:sz="4" w:space="0" w:color="auto"/>
              <w:bottom w:val="single" w:sz="4" w:space="0" w:color="auto"/>
              <w:right w:val="single" w:sz="4" w:space="0" w:color="auto"/>
            </w:tcBorders>
            <w:hideMark/>
          </w:tcPr>
          <w:p w:rsidR="009C6432" w:rsidRPr="003B4151" w:rsidRDefault="009C6432" w:rsidP="001F6727">
            <w:pPr>
              <w:jc w:val="center"/>
              <w:rPr>
                <w:sz w:val="28"/>
              </w:rPr>
            </w:pPr>
            <w:r w:rsidRPr="003B4151">
              <w:rPr>
                <w:sz w:val="28"/>
              </w:rPr>
              <w:t>377</w:t>
            </w:r>
          </w:p>
        </w:tc>
        <w:tc>
          <w:tcPr>
            <w:tcW w:w="1911" w:type="dxa"/>
            <w:tcBorders>
              <w:top w:val="single" w:sz="4" w:space="0" w:color="auto"/>
              <w:left w:val="single" w:sz="4" w:space="0" w:color="auto"/>
              <w:bottom w:val="single" w:sz="4" w:space="0" w:color="auto"/>
              <w:right w:val="single" w:sz="4" w:space="0" w:color="auto"/>
            </w:tcBorders>
            <w:hideMark/>
          </w:tcPr>
          <w:p w:rsidR="009C6432" w:rsidRPr="003B4151" w:rsidRDefault="009C6432" w:rsidP="001F6727">
            <w:pPr>
              <w:jc w:val="center"/>
              <w:rPr>
                <w:sz w:val="28"/>
              </w:rPr>
            </w:pPr>
            <w:r w:rsidRPr="003B4151">
              <w:rPr>
                <w:sz w:val="28"/>
              </w:rPr>
              <w:t>209</w:t>
            </w:r>
          </w:p>
        </w:tc>
        <w:tc>
          <w:tcPr>
            <w:tcW w:w="1904" w:type="dxa"/>
            <w:tcBorders>
              <w:top w:val="single" w:sz="4" w:space="0" w:color="auto"/>
              <w:left w:val="single" w:sz="4" w:space="0" w:color="auto"/>
              <w:bottom w:val="single" w:sz="4" w:space="0" w:color="auto"/>
              <w:right w:val="single" w:sz="4" w:space="0" w:color="auto"/>
            </w:tcBorders>
            <w:hideMark/>
          </w:tcPr>
          <w:p w:rsidR="009C6432" w:rsidRPr="003B4151" w:rsidRDefault="009C6432" w:rsidP="001F6727">
            <w:pPr>
              <w:jc w:val="center"/>
              <w:rPr>
                <w:sz w:val="28"/>
              </w:rPr>
            </w:pPr>
            <w:r w:rsidRPr="003B4151">
              <w:rPr>
                <w:sz w:val="28"/>
              </w:rPr>
              <w:t>28043</w:t>
            </w:r>
          </w:p>
        </w:tc>
        <w:tc>
          <w:tcPr>
            <w:tcW w:w="1398" w:type="dxa"/>
            <w:tcBorders>
              <w:top w:val="single" w:sz="4" w:space="0" w:color="auto"/>
              <w:left w:val="single" w:sz="4" w:space="0" w:color="auto"/>
              <w:bottom w:val="single" w:sz="4" w:space="0" w:color="auto"/>
              <w:right w:val="single" w:sz="4" w:space="0" w:color="auto"/>
            </w:tcBorders>
            <w:hideMark/>
          </w:tcPr>
          <w:p w:rsidR="009C6432" w:rsidRPr="003B4151" w:rsidRDefault="009C6432" w:rsidP="001F6727">
            <w:pPr>
              <w:jc w:val="center"/>
              <w:rPr>
                <w:sz w:val="28"/>
              </w:rPr>
            </w:pPr>
            <w:r w:rsidRPr="003B4151">
              <w:rPr>
                <w:sz w:val="28"/>
              </w:rPr>
              <w:t>1146</w:t>
            </w:r>
          </w:p>
        </w:tc>
        <w:tc>
          <w:tcPr>
            <w:tcW w:w="2006" w:type="dxa"/>
            <w:tcBorders>
              <w:top w:val="single" w:sz="4" w:space="0" w:color="auto"/>
              <w:left w:val="single" w:sz="4" w:space="0" w:color="auto"/>
              <w:bottom w:val="single" w:sz="4" w:space="0" w:color="auto"/>
              <w:right w:val="single" w:sz="4" w:space="0" w:color="auto"/>
            </w:tcBorders>
            <w:hideMark/>
          </w:tcPr>
          <w:p w:rsidR="009C6432" w:rsidRPr="003B4151" w:rsidRDefault="009C6432" w:rsidP="001F6727">
            <w:pPr>
              <w:jc w:val="center"/>
              <w:rPr>
                <w:sz w:val="28"/>
              </w:rPr>
            </w:pPr>
            <w:r w:rsidRPr="003B4151">
              <w:rPr>
                <w:sz w:val="28"/>
              </w:rPr>
              <w:t>3,0</w:t>
            </w:r>
          </w:p>
        </w:tc>
      </w:tr>
    </w:tbl>
    <w:p w:rsidR="00AD369E" w:rsidRDefault="00AD369E" w:rsidP="00AD369E">
      <w:pPr>
        <w:spacing w:before="30" w:after="30"/>
        <w:jc w:val="center"/>
        <w:rPr>
          <w:bCs/>
          <w:sz w:val="28"/>
          <w:szCs w:val="28"/>
          <w:shd w:val="clear" w:color="auto" w:fill="FFFFFF"/>
          <w:lang w:eastAsia="ru-RU"/>
        </w:rPr>
      </w:pPr>
    </w:p>
    <w:p w:rsidR="00AD369E" w:rsidRPr="00B50EA6" w:rsidRDefault="00AD369E" w:rsidP="00AD369E">
      <w:pPr>
        <w:spacing w:before="30" w:after="30"/>
        <w:jc w:val="both"/>
        <w:rPr>
          <w:bCs/>
          <w:sz w:val="28"/>
          <w:szCs w:val="28"/>
          <w:shd w:val="clear" w:color="auto" w:fill="FFFFFF"/>
          <w:lang w:eastAsia="ru-RU"/>
        </w:rPr>
      </w:pPr>
      <w:r w:rsidRPr="00B50EA6">
        <w:rPr>
          <w:bCs/>
          <w:sz w:val="28"/>
          <w:szCs w:val="28"/>
          <w:shd w:val="clear" w:color="auto" w:fill="FFFFFF"/>
          <w:lang w:eastAsia="ru-RU"/>
        </w:rPr>
        <w:t>По результатам адаптации детей к дошкольному учреждению: ни у кого из детей не выявлена тяжелая степень адаптации, 28 % детей со средней степенью адаптации, 72% детей с легкой степенью адаптации</w:t>
      </w:r>
    </w:p>
    <w:p w:rsidR="00AD369E" w:rsidRPr="00B50EA6" w:rsidRDefault="006F03C1" w:rsidP="00AD369E">
      <w:pPr>
        <w:contextualSpacing/>
        <w:jc w:val="both"/>
        <w:rPr>
          <w:sz w:val="28"/>
          <w:szCs w:val="28"/>
        </w:rPr>
      </w:pPr>
      <w:r>
        <w:rPr>
          <w:bCs/>
          <w:color w:val="FF0000"/>
          <w:sz w:val="28"/>
          <w:szCs w:val="28"/>
          <w:shd w:val="clear" w:color="auto" w:fill="FFFFFF"/>
          <w:lang w:eastAsia="ru-RU"/>
        </w:rPr>
        <w:lastRenderedPageBreak/>
        <w:t xml:space="preserve">     </w:t>
      </w:r>
      <w:r w:rsidR="00AD369E" w:rsidRPr="00B50EA6">
        <w:rPr>
          <w:sz w:val="28"/>
          <w:szCs w:val="28"/>
        </w:rPr>
        <w:t xml:space="preserve">Физкультурно-оздоровительная работа в </w:t>
      </w:r>
      <w:r w:rsidR="00AD369E">
        <w:rPr>
          <w:sz w:val="28"/>
          <w:szCs w:val="28"/>
        </w:rPr>
        <w:t xml:space="preserve">МАДОУ </w:t>
      </w:r>
      <w:r w:rsidR="00AD369E" w:rsidRPr="00B50EA6">
        <w:rPr>
          <w:sz w:val="28"/>
          <w:szCs w:val="28"/>
        </w:rPr>
        <w:t>строится по трем направлениям:</w:t>
      </w:r>
    </w:p>
    <w:p w:rsidR="00AD369E" w:rsidRPr="00B50EA6" w:rsidRDefault="00AD369E" w:rsidP="00AD369E">
      <w:pPr>
        <w:contextualSpacing/>
        <w:jc w:val="both"/>
        <w:rPr>
          <w:sz w:val="28"/>
          <w:szCs w:val="28"/>
        </w:rPr>
      </w:pPr>
      <w:r w:rsidRPr="00B50EA6">
        <w:rPr>
          <w:sz w:val="28"/>
          <w:szCs w:val="28"/>
        </w:rPr>
        <w:t xml:space="preserve">- </w:t>
      </w:r>
      <w:r w:rsidRPr="00B50EA6">
        <w:rPr>
          <w:b/>
          <w:sz w:val="28"/>
          <w:szCs w:val="28"/>
        </w:rPr>
        <w:t>оздоровительное:</w:t>
      </w:r>
      <w:r w:rsidRPr="00B50EA6">
        <w:rPr>
          <w:sz w:val="28"/>
          <w:szCs w:val="28"/>
        </w:rPr>
        <w:t xml:space="preserve"> укрепление здоровья детей, развитие компенсаторных функций, устранение недостатков в физическом развитии, повышение сопротивляемости организма к неблагоприятным факторам внутренней и внешней среды;</w:t>
      </w:r>
    </w:p>
    <w:p w:rsidR="00AD369E" w:rsidRPr="00B50EA6" w:rsidRDefault="00AD369E" w:rsidP="00AD369E">
      <w:pPr>
        <w:contextualSpacing/>
        <w:jc w:val="both"/>
        <w:rPr>
          <w:sz w:val="28"/>
          <w:szCs w:val="28"/>
        </w:rPr>
      </w:pPr>
      <w:r w:rsidRPr="00B50EA6">
        <w:rPr>
          <w:sz w:val="28"/>
          <w:szCs w:val="28"/>
        </w:rPr>
        <w:t xml:space="preserve">- </w:t>
      </w:r>
      <w:r w:rsidRPr="00B50EA6">
        <w:rPr>
          <w:b/>
          <w:sz w:val="28"/>
          <w:szCs w:val="28"/>
        </w:rPr>
        <w:t>воспитательное:</w:t>
      </w:r>
      <w:r w:rsidRPr="00B50EA6">
        <w:rPr>
          <w:sz w:val="28"/>
          <w:szCs w:val="28"/>
        </w:rPr>
        <w:t xml:space="preserve"> социальное формирование личности с учетом её фактора развития, воспитание человека с творческими способностями, что предусматривает нравственные, умственные, трудовые и эстетические потребности личности;</w:t>
      </w:r>
    </w:p>
    <w:p w:rsidR="00AD369E" w:rsidRPr="00B50EA6" w:rsidRDefault="00AD369E" w:rsidP="00AD369E">
      <w:pPr>
        <w:contextualSpacing/>
        <w:jc w:val="both"/>
        <w:rPr>
          <w:sz w:val="28"/>
          <w:szCs w:val="28"/>
        </w:rPr>
      </w:pPr>
      <w:r w:rsidRPr="00B50EA6">
        <w:rPr>
          <w:sz w:val="28"/>
          <w:szCs w:val="28"/>
        </w:rPr>
        <w:t xml:space="preserve">- </w:t>
      </w:r>
      <w:r w:rsidRPr="00B50EA6">
        <w:rPr>
          <w:b/>
          <w:sz w:val="28"/>
          <w:szCs w:val="28"/>
        </w:rPr>
        <w:t xml:space="preserve">образовательное: </w:t>
      </w:r>
      <w:r w:rsidRPr="00B50EA6">
        <w:rPr>
          <w:sz w:val="28"/>
          <w:szCs w:val="28"/>
        </w:rPr>
        <w:t>усвоение систематизированных знаний, формирование двигательных умений и навыков, развитие двигательных умений и навыков, развитие двигательных способностей и в первую очередь, формирование отношения к двигательной активности, интереса и потребности в физическом совершенствовании ребенка, внедрение в практику нетрадиционных методов и приемов формирования движений и развития физических качеств.</w:t>
      </w:r>
    </w:p>
    <w:p w:rsidR="00AD369E" w:rsidRPr="00B50EA6" w:rsidRDefault="00AD369E" w:rsidP="00AD369E">
      <w:pPr>
        <w:contextualSpacing/>
        <w:jc w:val="both"/>
        <w:rPr>
          <w:sz w:val="28"/>
          <w:szCs w:val="28"/>
        </w:rPr>
      </w:pPr>
      <w:r w:rsidRPr="00B50EA6">
        <w:rPr>
          <w:sz w:val="28"/>
          <w:szCs w:val="28"/>
        </w:rPr>
        <w:t xml:space="preserve">   Одним из важнейших условий воспитания здорового ребенка является рациональный двигательный режим:</w:t>
      </w:r>
    </w:p>
    <w:p w:rsidR="00AD369E" w:rsidRPr="00B50EA6" w:rsidRDefault="00AD369E" w:rsidP="00AD369E">
      <w:pPr>
        <w:contextualSpacing/>
        <w:jc w:val="both"/>
        <w:rPr>
          <w:sz w:val="28"/>
          <w:szCs w:val="28"/>
        </w:rPr>
      </w:pPr>
      <w:r w:rsidRPr="00B50EA6">
        <w:rPr>
          <w:sz w:val="28"/>
          <w:szCs w:val="28"/>
        </w:rPr>
        <w:t>- утренняя гимнастика(5-10мин.)</w:t>
      </w:r>
    </w:p>
    <w:p w:rsidR="00AD369E" w:rsidRPr="00B50EA6" w:rsidRDefault="00AD369E" w:rsidP="00AD369E">
      <w:pPr>
        <w:contextualSpacing/>
        <w:jc w:val="both"/>
        <w:rPr>
          <w:sz w:val="28"/>
          <w:szCs w:val="28"/>
        </w:rPr>
      </w:pPr>
      <w:r w:rsidRPr="00B50EA6">
        <w:rPr>
          <w:sz w:val="28"/>
          <w:szCs w:val="28"/>
        </w:rPr>
        <w:t>- физкультурные занятия в спортивном зале</w:t>
      </w:r>
    </w:p>
    <w:p w:rsidR="00AD369E" w:rsidRPr="00B50EA6" w:rsidRDefault="00AD369E" w:rsidP="00AD369E">
      <w:pPr>
        <w:contextualSpacing/>
        <w:jc w:val="both"/>
        <w:rPr>
          <w:sz w:val="28"/>
          <w:szCs w:val="28"/>
        </w:rPr>
      </w:pPr>
      <w:r w:rsidRPr="00B50EA6">
        <w:rPr>
          <w:sz w:val="28"/>
          <w:szCs w:val="28"/>
        </w:rPr>
        <w:t>- физкультурные занятия на воздухе</w:t>
      </w:r>
    </w:p>
    <w:p w:rsidR="00AD369E" w:rsidRPr="00B50EA6" w:rsidRDefault="00AD369E" w:rsidP="00AD369E">
      <w:pPr>
        <w:contextualSpacing/>
        <w:jc w:val="both"/>
        <w:rPr>
          <w:sz w:val="28"/>
          <w:szCs w:val="28"/>
        </w:rPr>
      </w:pPr>
      <w:r w:rsidRPr="00B50EA6">
        <w:rPr>
          <w:sz w:val="28"/>
          <w:szCs w:val="28"/>
        </w:rPr>
        <w:t>- игровая двигательная активность на прогулке ежедневно (подвижные игры, спортивные игры, хороводы, элементы эстафет, соревнований)</w:t>
      </w:r>
    </w:p>
    <w:p w:rsidR="00AD369E" w:rsidRPr="00B50EA6" w:rsidRDefault="00AD369E" w:rsidP="00AD369E">
      <w:pPr>
        <w:contextualSpacing/>
        <w:jc w:val="both"/>
        <w:rPr>
          <w:sz w:val="28"/>
          <w:szCs w:val="28"/>
        </w:rPr>
      </w:pPr>
      <w:r w:rsidRPr="00B50EA6">
        <w:rPr>
          <w:sz w:val="28"/>
          <w:szCs w:val="28"/>
        </w:rPr>
        <w:t>- закаливающие процедуры, упражнения для коррекции и профилактики плоскостопия ежедневно, дыхательные упражнения</w:t>
      </w:r>
    </w:p>
    <w:p w:rsidR="00AD369E" w:rsidRPr="00B50EA6" w:rsidRDefault="00AD369E" w:rsidP="00AD369E">
      <w:pPr>
        <w:contextualSpacing/>
        <w:jc w:val="both"/>
        <w:rPr>
          <w:sz w:val="28"/>
          <w:szCs w:val="28"/>
        </w:rPr>
      </w:pPr>
      <w:r w:rsidRPr="00B50EA6">
        <w:rPr>
          <w:sz w:val="28"/>
          <w:szCs w:val="28"/>
        </w:rPr>
        <w:t>- физкультурные паузы между занятиями ежедневно</w:t>
      </w:r>
    </w:p>
    <w:p w:rsidR="00AD369E" w:rsidRPr="00B50EA6" w:rsidRDefault="00AD369E" w:rsidP="00AD369E">
      <w:pPr>
        <w:contextualSpacing/>
        <w:jc w:val="both"/>
        <w:rPr>
          <w:sz w:val="28"/>
          <w:szCs w:val="28"/>
        </w:rPr>
      </w:pPr>
      <w:r w:rsidRPr="00B50EA6">
        <w:rPr>
          <w:sz w:val="28"/>
          <w:szCs w:val="28"/>
        </w:rPr>
        <w:t>- физкуль</w:t>
      </w:r>
      <w:r w:rsidR="00281A34">
        <w:rPr>
          <w:sz w:val="28"/>
          <w:szCs w:val="28"/>
        </w:rPr>
        <w:t>т</w:t>
      </w:r>
      <w:r w:rsidRPr="00B50EA6">
        <w:rPr>
          <w:sz w:val="28"/>
          <w:szCs w:val="28"/>
        </w:rPr>
        <w:t>минутки на занятии несколько раз в день с использованием дыхательной гимнастики, упражнения для формирования осанки;</w:t>
      </w:r>
    </w:p>
    <w:p w:rsidR="00AD369E" w:rsidRPr="00B50EA6" w:rsidRDefault="00AD369E" w:rsidP="00AD369E">
      <w:pPr>
        <w:contextualSpacing/>
        <w:jc w:val="both"/>
        <w:rPr>
          <w:sz w:val="28"/>
          <w:szCs w:val="28"/>
        </w:rPr>
      </w:pPr>
      <w:r w:rsidRPr="00B50EA6">
        <w:rPr>
          <w:sz w:val="28"/>
          <w:szCs w:val="28"/>
        </w:rPr>
        <w:t>- спортивные праздники 2</w:t>
      </w:r>
      <w:r>
        <w:rPr>
          <w:sz w:val="28"/>
          <w:szCs w:val="28"/>
        </w:rPr>
        <w:t>-3</w:t>
      </w:r>
      <w:r w:rsidRPr="00B50EA6">
        <w:rPr>
          <w:sz w:val="28"/>
          <w:szCs w:val="28"/>
        </w:rPr>
        <w:t xml:space="preserve"> раза в год</w:t>
      </w:r>
    </w:p>
    <w:p w:rsidR="00AD369E" w:rsidRPr="00B50EA6" w:rsidRDefault="00AD369E" w:rsidP="00AD369E">
      <w:pPr>
        <w:contextualSpacing/>
        <w:jc w:val="both"/>
        <w:rPr>
          <w:sz w:val="28"/>
          <w:szCs w:val="28"/>
        </w:rPr>
      </w:pPr>
      <w:r w:rsidRPr="00B50EA6">
        <w:rPr>
          <w:sz w:val="28"/>
          <w:szCs w:val="28"/>
        </w:rPr>
        <w:t>- Дни здоровья 5 раз в год</w:t>
      </w:r>
    </w:p>
    <w:p w:rsidR="00AD369E" w:rsidRPr="00B50EA6" w:rsidRDefault="00AD369E" w:rsidP="00AD369E">
      <w:pPr>
        <w:contextualSpacing/>
        <w:jc w:val="both"/>
        <w:rPr>
          <w:sz w:val="28"/>
          <w:szCs w:val="28"/>
        </w:rPr>
      </w:pPr>
      <w:r w:rsidRPr="00B50EA6">
        <w:rPr>
          <w:sz w:val="28"/>
          <w:szCs w:val="28"/>
        </w:rPr>
        <w:t>- физкультурные досуги 1 раз в месяц</w:t>
      </w:r>
    </w:p>
    <w:p w:rsidR="00AD369E" w:rsidRPr="00B50EA6" w:rsidRDefault="00AD369E" w:rsidP="00AD369E">
      <w:pPr>
        <w:contextualSpacing/>
        <w:jc w:val="both"/>
        <w:rPr>
          <w:sz w:val="28"/>
          <w:szCs w:val="28"/>
        </w:rPr>
      </w:pPr>
      <w:r w:rsidRPr="00B50EA6">
        <w:rPr>
          <w:sz w:val="28"/>
          <w:szCs w:val="28"/>
        </w:rPr>
        <w:t xml:space="preserve">- занятия в секциях, кружках 1 </w:t>
      </w:r>
      <w:r>
        <w:rPr>
          <w:sz w:val="28"/>
          <w:szCs w:val="28"/>
        </w:rPr>
        <w:t xml:space="preserve">– 2 </w:t>
      </w:r>
      <w:r w:rsidRPr="00B50EA6">
        <w:rPr>
          <w:sz w:val="28"/>
          <w:szCs w:val="28"/>
        </w:rPr>
        <w:t>раз в неделю.</w:t>
      </w:r>
    </w:p>
    <w:p w:rsidR="00AD369E" w:rsidRPr="00B50EA6" w:rsidRDefault="00AD369E" w:rsidP="00AD369E">
      <w:pPr>
        <w:contextualSpacing/>
        <w:jc w:val="both"/>
        <w:rPr>
          <w:sz w:val="28"/>
          <w:szCs w:val="28"/>
        </w:rPr>
      </w:pPr>
      <w:r w:rsidRPr="00B50EA6">
        <w:rPr>
          <w:sz w:val="28"/>
          <w:szCs w:val="28"/>
        </w:rPr>
        <w:t xml:space="preserve">    Физическое здоровье детей в </w:t>
      </w:r>
      <w:r>
        <w:rPr>
          <w:sz w:val="28"/>
          <w:szCs w:val="28"/>
        </w:rPr>
        <w:t xml:space="preserve">МАДОУ </w:t>
      </w:r>
      <w:r w:rsidRPr="00B50EA6">
        <w:rPr>
          <w:sz w:val="28"/>
          <w:szCs w:val="28"/>
        </w:rPr>
        <w:t>укрепляется такими средствами, как:</w:t>
      </w:r>
    </w:p>
    <w:p w:rsidR="00AD369E" w:rsidRPr="00B50EA6" w:rsidRDefault="00AD369E" w:rsidP="00AD369E">
      <w:pPr>
        <w:contextualSpacing/>
        <w:jc w:val="both"/>
        <w:rPr>
          <w:sz w:val="28"/>
          <w:szCs w:val="28"/>
        </w:rPr>
      </w:pPr>
      <w:r w:rsidRPr="00B50EA6">
        <w:rPr>
          <w:sz w:val="28"/>
          <w:szCs w:val="28"/>
        </w:rPr>
        <w:t>- физические упражнения;</w:t>
      </w:r>
    </w:p>
    <w:p w:rsidR="00AD369E" w:rsidRPr="00B50EA6" w:rsidRDefault="00AD369E" w:rsidP="00AD369E">
      <w:pPr>
        <w:contextualSpacing/>
        <w:jc w:val="both"/>
        <w:rPr>
          <w:sz w:val="28"/>
          <w:szCs w:val="28"/>
        </w:rPr>
      </w:pPr>
      <w:r w:rsidRPr="00B50EA6">
        <w:rPr>
          <w:sz w:val="28"/>
          <w:szCs w:val="28"/>
        </w:rPr>
        <w:t>- закаливание (водные процедуры, воздушные ванны, утренняя гимнастика, бодрящая зарядка, солнечные ванны, сон с доступом свежего воздуха, чистка зубов);</w:t>
      </w:r>
    </w:p>
    <w:p w:rsidR="00AD369E" w:rsidRPr="00B50EA6" w:rsidRDefault="00AD369E" w:rsidP="00AD369E">
      <w:pPr>
        <w:contextualSpacing/>
        <w:jc w:val="both"/>
        <w:rPr>
          <w:sz w:val="28"/>
          <w:szCs w:val="28"/>
        </w:rPr>
      </w:pPr>
      <w:r w:rsidRPr="00B50EA6">
        <w:rPr>
          <w:sz w:val="28"/>
          <w:szCs w:val="28"/>
        </w:rPr>
        <w:t>- полноценное питание,</w:t>
      </w:r>
      <w:r>
        <w:rPr>
          <w:sz w:val="28"/>
          <w:szCs w:val="28"/>
        </w:rPr>
        <w:t xml:space="preserve"> включая дополнительный второй завтрак</w:t>
      </w:r>
      <w:r w:rsidRPr="00B50EA6">
        <w:rPr>
          <w:sz w:val="28"/>
          <w:szCs w:val="28"/>
        </w:rPr>
        <w:t>;</w:t>
      </w:r>
    </w:p>
    <w:p w:rsidR="00AD369E" w:rsidRPr="00B50EA6" w:rsidRDefault="00AD369E" w:rsidP="00AD369E">
      <w:pPr>
        <w:contextualSpacing/>
        <w:jc w:val="both"/>
        <w:rPr>
          <w:sz w:val="28"/>
          <w:szCs w:val="28"/>
        </w:rPr>
      </w:pPr>
      <w:r w:rsidRPr="00B50EA6">
        <w:rPr>
          <w:sz w:val="28"/>
          <w:szCs w:val="28"/>
        </w:rPr>
        <w:t>- гигиена режима;</w:t>
      </w:r>
    </w:p>
    <w:p w:rsidR="00AD369E" w:rsidRPr="00B50EA6" w:rsidRDefault="00AD369E" w:rsidP="00AD369E">
      <w:pPr>
        <w:contextualSpacing/>
        <w:jc w:val="both"/>
        <w:rPr>
          <w:sz w:val="28"/>
          <w:szCs w:val="28"/>
        </w:rPr>
      </w:pPr>
      <w:r w:rsidRPr="00B50EA6">
        <w:rPr>
          <w:sz w:val="28"/>
          <w:szCs w:val="28"/>
        </w:rPr>
        <w:t>- психогимнастика.</w:t>
      </w:r>
    </w:p>
    <w:p w:rsidR="00AD369E" w:rsidRPr="00B50EA6" w:rsidRDefault="00AD369E" w:rsidP="00AD369E">
      <w:pPr>
        <w:contextualSpacing/>
        <w:jc w:val="both"/>
        <w:rPr>
          <w:sz w:val="28"/>
          <w:szCs w:val="28"/>
        </w:rPr>
      </w:pPr>
      <w:r w:rsidRPr="00B50EA6">
        <w:rPr>
          <w:sz w:val="28"/>
          <w:szCs w:val="28"/>
        </w:rPr>
        <w:t xml:space="preserve">      При организации закаливающих процедур учитываются следующие факторы:</w:t>
      </w:r>
    </w:p>
    <w:p w:rsidR="00AD369E" w:rsidRPr="00B50EA6" w:rsidRDefault="00AD369E" w:rsidP="00AD369E">
      <w:pPr>
        <w:contextualSpacing/>
        <w:jc w:val="both"/>
        <w:rPr>
          <w:sz w:val="28"/>
          <w:szCs w:val="28"/>
        </w:rPr>
      </w:pPr>
      <w:r w:rsidRPr="00B50EA6">
        <w:rPr>
          <w:sz w:val="28"/>
          <w:szCs w:val="28"/>
        </w:rPr>
        <w:t>- регулярность</w:t>
      </w:r>
    </w:p>
    <w:p w:rsidR="00AD369E" w:rsidRPr="00B50EA6" w:rsidRDefault="00AD369E" w:rsidP="00AD369E">
      <w:pPr>
        <w:contextualSpacing/>
        <w:jc w:val="both"/>
        <w:rPr>
          <w:sz w:val="28"/>
          <w:szCs w:val="28"/>
        </w:rPr>
      </w:pPr>
      <w:r w:rsidRPr="00B50EA6">
        <w:rPr>
          <w:sz w:val="28"/>
          <w:szCs w:val="28"/>
        </w:rPr>
        <w:t xml:space="preserve"> - интенсивность</w:t>
      </w:r>
    </w:p>
    <w:p w:rsidR="00AD369E" w:rsidRPr="00B50EA6" w:rsidRDefault="00AD369E" w:rsidP="00AD369E">
      <w:pPr>
        <w:contextualSpacing/>
        <w:jc w:val="both"/>
        <w:rPr>
          <w:sz w:val="28"/>
          <w:szCs w:val="28"/>
        </w:rPr>
      </w:pPr>
      <w:r w:rsidRPr="00B50EA6">
        <w:rPr>
          <w:sz w:val="28"/>
          <w:szCs w:val="28"/>
        </w:rPr>
        <w:t>-комфортность</w:t>
      </w:r>
    </w:p>
    <w:p w:rsidR="00AD369E" w:rsidRPr="00B50EA6" w:rsidRDefault="00AD369E" w:rsidP="00AD369E">
      <w:pPr>
        <w:contextualSpacing/>
        <w:jc w:val="both"/>
        <w:rPr>
          <w:sz w:val="28"/>
          <w:szCs w:val="28"/>
        </w:rPr>
      </w:pPr>
      <w:r w:rsidRPr="00B50EA6">
        <w:rPr>
          <w:sz w:val="28"/>
          <w:szCs w:val="28"/>
        </w:rPr>
        <w:lastRenderedPageBreak/>
        <w:t>- эмоциональная расположенность детей к данным мероприятиям.</w:t>
      </w:r>
    </w:p>
    <w:p w:rsidR="00AD369E" w:rsidRPr="00B50EA6" w:rsidRDefault="00AD369E" w:rsidP="00AD369E">
      <w:pPr>
        <w:contextualSpacing/>
        <w:jc w:val="both"/>
        <w:rPr>
          <w:sz w:val="28"/>
          <w:szCs w:val="28"/>
        </w:rPr>
      </w:pPr>
      <w:r w:rsidRPr="00B50EA6">
        <w:rPr>
          <w:sz w:val="28"/>
          <w:szCs w:val="28"/>
        </w:rPr>
        <w:t xml:space="preserve">  Для физического воспитания в </w:t>
      </w:r>
      <w:r w:rsidR="00265A1B">
        <w:rPr>
          <w:sz w:val="28"/>
          <w:szCs w:val="28"/>
        </w:rPr>
        <w:t xml:space="preserve">МАДОУ </w:t>
      </w:r>
      <w:r w:rsidRPr="00B50EA6">
        <w:rPr>
          <w:sz w:val="28"/>
          <w:szCs w:val="28"/>
        </w:rPr>
        <w:t>организуются:</w:t>
      </w:r>
    </w:p>
    <w:p w:rsidR="00AD369E" w:rsidRPr="00B50EA6" w:rsidRDefault="00AD369E" w:rsidP="00AD369E">
      <w:pPr>
        <w:contextualSpacing/>
        <w:jc w:val="both"/>
        <w:rPr>
          <w:sz w:val="28"/>
          <w:szCs w:val="28"/>
        </w:rPr>
      </w:pPr>
      <w:r w:rsidRPr="00B50EA6">
        <w:rPr>
          <w:sz w:val="28"/>
          <w:szCs w:val="28"/>
        </w:rPr>
        <w:t>- образовательная деятельность по физическому развитию</w:t>
      </w:r>
      <w:r w:rsidRPr="00B50EA6">
        <w:rPr>
          <w:color w:val="C00000"/>
          <w:sz w:val="28"/>
          <w:szCs w:val="28"/>
        </w:rPr>
        <w:t xml:space="preserve"> </w:t>
      </w:r>
      <w:r w:rsidRPr="00B50EA6">
        <w:rPr>
          <w:sz w:val="28"/>
          <w:szCs w:val="28"/>
        </w:rPr>
        <w:t>(занятия-тренировки, занятия – соревнования, сюжетные занятия –зачеты, занятия серии «</w:t>
      </w:r>
      <w:proofErr w:type="spellStart"/>
      <w:r w:rsidRPr="00B50EA6">
        <w:rPr>
          <w:sz w:val="28"/>
          <w:szCs w:val="28"/>
        </w:rPr>
        <w:t>Валеология</w:t>
      </w:r>
      <w:proofErr w:type="spellEnd"/>
      <w:r w:rsidRPr="00B50EA6">
        <w:rPr>
          <w:sz w:val="28"/>
          <w:szCs w:val="28"/>
        </w:rPr>
        <w:t>»);</w:t>
      </w:r>
    </w:p>
    <w:p w:rsidR="00AD369E" w:rsidRPr="00B50EA6" w:rsidRDefault="00AD369E" w:rsidP="00AD369E">
      <w:pPr>
        <w:contextualSpacing/>
        <w:jc w:val="both"/>
        <w:rPr>
          <w:sz w:val="28"/>
          <w:szCs w:val="28"/>
        </w:rPr>
      </w:pPr>
      <w:r w:rsidRPr="00B50EA6">
        <w:rPr>
          <w:sz w:val="28"/>
          <w:szCs w:val="28"/>
        </w:rPr>
        <w:t>- спортивные игры;</w:t>
      </w:r>
    </w:p>
    <w:p w:rsidR="00AD369E" w:rsidRPr="00B50EA6" w:rsidRDefault="00AD369E" w:rsidP="00AD369E">
      <w:pPr>
        <w:contextualSpacing/>
        <w:jc w:val="both"/>
        <w:rPr>
          <w:sz w:val="28"/>
          <w:szCs w:val="28"/>
        </w:rPr>
      </w:pPr>
      <w:r w:rsidRPr="00B50EA6">
        <w:rPr>
          <w:sz w:val="28"/>
          <w:szCs w:val="28"/>
        </w:rPr>
        <w:t>-физкультурные досуги, праздники, дни здоровья;</w:t>
      </w:r>
    </w:p>
    <w:p w:rsidR="00AD369E" w:rsidRPr="00B50EA6" w:rsidRDefault="00AD369E" w:rsidP="00AD369E">
      <w:pPr>
        <w:contextualSpacing/>
        <w:jc w:val="both"/>
        <w:rPr>
          <w:sz w:val="28"/>
          <w:szCs w:val="28"/>
        </w:rPr>
      </w:pPr>
      <w:r w:rsidRPr="00B50EA6">
        <w:rPr>
          <w:sz w:val="28"/>
          <w:szCs w:val="28"/>
        </w:rPr>
        <w:t>- секционно-кружковая работа;</w:t>
      </w:r>
    </w:p>
    <w:p w:rsidR="00AD369E" w:rsidRPr="00B50EA6" w:rsidRDefault="00AD369E" w:rsidP="00AD369E">
      <w:pPr>
        <w:contextualSpacing/>
        <w:jc w:val="both"/>
        <w:rPr>
          <w:sz w:val="28"/>
          <w:szCs w:val="28"/>
        </w:rPr>
      </w:pPr>
      <w:r w:rsidRPr="00B50EA6">
        <w:rPr>
          <w:sz w:val="28"/>
          <w:szCs w:val="28"/>
        </w:rPr>
        <w:t>- углубленные осмотры детей врачами с комплексной оценкой здоровья;</w:t>
      </w:r>
    </w:p>
    <w:p w:rsidR="00AD369E" w:rsidRPr="00B50EA6" w:rsidRDefault="00AD369E" w:rsidP="00AD369E">
      <w:pPr>
        <w:contextualSpacing/>
        <w:jc w:val="both"/>
        <w:rPr>
          <w:sz w:val="28"/>
          <w:szCs w:val="28"/>
        </w:rPr>
      </w:pPr>
      <w:r w:rsidRPr="00B50EA6">
        <w:rPr>
          <w:sz w:val="28"/>
          <w:szCs w:val="28"/>
        </w:rPr>
        <w:t xml:space="preserve">      В штат учреждения введены должности: </w:t>
      </w:r>
      <w:r>
        <w:rPr>
          <w:sz w:val="28"/>
          <w:szCs w:val="28"/>
        </w:rPr>
        <w:t xml:space="preserve">2 </w:t>
      </w:r>
      <w:r w:rsidRPr="00B50EA6">
        <w:rPr>
          <w:sz w:val="28"/>
          <w:szCs w:val="28"/>
        </w:rPr>
        <w:t>инструктор</w:t>
      </w:r>
      <w:r>
        <w:rPr>
          <w:sz w:val="28"/>
          <w:szCs w:val="28"/>
        </w:rPr>
        <w:t>а</w:t>
      </w:r>
      <w:r w:rsidRPr="00B50EA6">
        <w:rPr>
          <w:sz w:val="28"/>
          <w:szCs w:val="28"/>
        </w:rPr>
        <w:t xml:space="preserve"> по физической культуре, 2 ставки старшей медсестры.</w:t>
      </w:r>
    </w:p>
    <w:p w:rsidR="00AD369E" w:rsidRPr="00B50EA6" w:rsidRDefault="00AD369E" w:rsidP="00AD369E">
      <w:pPr>
        <w:contextualSpacing/>
        <w:jc w:val="both"/>
        <w:rPr>
          <w:sz w:val="28"/>
          <w:szCs w:val="28"/>
        </w:rPr>
      </w:pPr>
      <w:r w:rsidRPr="00B50EA6">
        <w:rPr>
          <w:sz w:val="28"/>
          <w:szCs w:val="28"/>
        </w:rPr>
        <w:t xml:space="preserve">     Перспективы и контроль в современных условиях охраны и укрепления здоровья заключаются в следующем:</w:t>
      </w:r>
    </w:p>
    <w:p w:rsidR="00AD369E" w:rsidRPr="00B50EA6" w:rsidRDefault="00AD369E" w:rsidP="00AD369E">
      <w:pPr>
        <w:contextualSpacing/>
        <w:jc w:val="both"/>
        <w:rPr>
          <w:sz w:val="28"/>
          <w:szCs w:val="28"/>
        </w:rPr>
      </w:pPr>
      <w:r w:rsidRPr="00B50EA6">
        <w:rPr>
          <w:sz w:val="28"/>
          <w:szCs w:val="28"/>
        </w:rPr>
        <w:t>1. Диспансерное наблюдение в соответствии с видом патологических отклонений в состоянии здоровья и развития.</w:t>
      </w:r>
    </w:p>
    <w:p w:rsidR="00AD369E" w:rsidRPr="00B50EA6" w:rsidRDefault="00AD369E" w:rsidP="00AD369E">
      <w:pPr>
        <w:contextualSpacing/>
        <w:jc w:val="both"/>
        <w:rPr>
          <w:sz w:val="28"/>
          <w:szCs w:val="28"/>
        </w:rPr>
      </w:pPr>
      <w:r w:rsidRPr="00B50EA6">
        <w:rPr>
          <w:sz w:val="28"/>
          <w:szCs w:val="28"/>
        </w:rPr>
        <w:t>2. Соблюдение режима дня; общего двигательного режима.</w:t>
      </w:r>
    </w:p>
    <w:p w:rsidR="00AD369E" w:rsidRPr="00B50EA6" w:rsidRDefault="00AD369E" w:rsidP="00AD369E">
      <w:pPr>
        <w:contextualSpacing/>
        <w:jc w:val="both"/>
        <w:rPr>
          <w:sz w:val="28"/>
          <w:szCs w:val="28"/>
          <w:lang w:eastAsia="ru-RU"/>
        </w:rPr>
      </w:pPr>
      <w:r w:rsidRPr="00B50EA6">
        <w:rPr>
          <w:sz w:val="28"/>
          <w:szCs w:val="28"/>
        </w:rPr>
        <w:t xml:space="preserve">3.Осуществление </w:t>
      </w:r>
      <w:r w:rsidRPr="00B50EA6">
        <w:rPr>
          <w:sz w:val="28"/>
          <w:szCs w:val="28"/>
          <w:lang w:eastAsia="ru-RU"/>
        </w:rPr>
        <w:t xml:space="preserve">медико-педагогического контроля за правильной организацией занятий, физической нагрузкой соответственно полу, возрасту, группе здоровья. </w:t>
      </w:r>
    </w:p>
    <w:p w:rsidR="00AD369E" w:rsidRPr="00B50EA6" w:rsidRDefault="00AD369E" w:rsidP="00AD369E">
      <w:pPr>
        <w:contextualSpacing/>
        <w:rPr>
          <w:sz w:val="28"/>
          <w:szCs w:val="28"/>
          <w:lang w:eastAsia="ru-RU"/>
        </w:rPr>
      </w:pPr>
      <w:r w:rsidRPr="00B50EA6">
        <w:rPr>
          <w:sz w:val="28"/>
          <w:szCs w:val="28"/>
          <w:lang w:eastAsia="ru-RU"/>
        </w:rPr>
        <w:t xml:space="preserve">        Статистические данные о состоянии здоровья воспитанников свидетельствуют о результативности, проводимой в работы по профилактике и оздоровлению детей. </w:t>
      </w:r>
    </w:p>
    <w:p w:rsidR="00AD369E" w:rsidRPr="00B50EA6" w:rsidRDefault="00AD369E" w:rsidP="00AD369E">
      <w:pPr>
        <w:contextualSpacing/>
        <w:jc w:val="both"/>
        <w:rPr>
          <w:sz w:val="28"/>
          <w:szCs w:val="28"/>
          <w:lang w:eastAsia="ru-RU"/>
        </w:rPr>
      </w:pPr>
      <w:r w:rsidRPr="00B50EA6">
        <w:rPr>
          <w:sz w:val="28"/>
          <w:szCs w:val="28"/>
          <w:lang w:eastAsia="ru-RU"/>
        </w:rPr>
        <w:t xml:space="preserve">        С часто болеющими детьми работа ведётся согласно плана, с диспансерными детьми- индивидуально, учитывая диагноз заболевания.</w:t>
      </w:r>
    </w:p>
    <w:p w:rsidR="00AD369E" w:rsidRPr="00B50EA6" w:rsidRDefault="00AD369E" w:rsidP="00AD369E">
      <w:pPr>
        <w:contextualSpacing/>
        <w:jc w:val="both"/>
        <w:rPr>
          <w:sz w:val="28"/>
          <w:szCs w:val="28"/>
          <w:lang w:eastAsia="ru-RU"/>
        </w:rPr>
      </w:pPr>
    </w:p>
    <w:p w:rsidR="00AD369E" w:rsidRPr="00B50EA6" w:rsidRDefault="00AD369E" w:rsidP="00AD369E">
      <w:pPr>
        <w:spacing w:after="200" w:line="276" w:lineRule="auto"/>
        <w:rPr>
          <w:i/>
          <w:sz w:val="28"/>
          <w:szCs w:val="28"/>
        </w:rPr>
      </w:pPr>
      <w:r w:rsidRPr="00B50EA6">
        <w:rPr>
          <w:b/>
          <w:bCs/>
          <w:iCs/>
          <w:sz w:val="28"/>
          <w:szCs w:val="28"/>
        </w:rPr>
        <w:t>4 раздел. Структура управления.</w:t>
      </w:r>
    </w:p>
    <w:p w:rsidR="00AD369E" w:rsidRPr="00B504BE" w:rsidRDefault="00AD369E" w:rsidP="00AD369E">
      <w:pPr>
        <w:jc w:val="both"/>
        <w:rPr>
          <w:rFonts w:eastAsia="Times New Roman" w:cs="Times New Roman"/>
          <w:color w:val="000000"/>
          <w:sz w:val="28"/>
          <w:szCs w:val="28"/>
        </w:rPr>
      </w:pPr>
      <w:r w:rsidRPr="00B50EA6">
        <w:rPr>
          <w:sz w:val="28"/>
          <w:szCs w:val="28"/>
        </w:rPr>
        <w:t xml:space="preserve">    </w:t>
      </w:r>
      <w:r w:rsidRPr="00B504BE">
        <w:rPr>
          <w:rFonts w:eastAsia="Times New Roman" w:cs="Times New Roman"/>
          <w:color w:val="000000"/>
          <w:sz w:val="28"/>
          <w:szCs w:val="28"/>
        </w:rPr>
        <w:t xml:space="preserve">Управление МАДОУ осуществляется в соответствии с Уставом и законодательством РФ, строится на принципах единоначалия и самоуправления. </w:t>
      </w:r>
    </w:p>
    <w:p w:rsidR="00AD369E" w:rsidRPr="00B504BE" w:rsidRDefault="00AD369E" w:rsidP="00AD369E">
      <w:pPr>
        <w:jc w:val="both"/>
        <w:rPr>
          <w:rFonts w:cs="Times New Roman"/>
          <w:sz w:val="28"/>
          <w:szCs w:val="28"/>
          <w:lang w:bidi="ar-SA"/>
        </w:rPr>
      </w:pPr>
      <w:r w:rsidRPr="00B504BE">
        <w:rPr>
          <w:rFonts w:cs="Times New Roman"/>
          <w:sz w:val="28"/>
          <w:szCs w:val="28"/>
          <w:lang w:bidi="ar-SA"/>
        </w:rPr>
        <w:t>Важным в системе управления МАДОУ является создание механизма, обеспечивающего включение всех участников педагогического процесса в управление. Управленческая деятельность по своему характеру является деятельностью исследовательской и строится на основе отбора и анализа педагогической и управленческой информации.</w:t>
      </w:r>
    </w:p>
    <w:p w:rsidR="00AD369E" w:rsidRPr="00B504BE" w:rsidRDefault="00AD369E" w:rsidP="00AD369E">
      <w:pPr>
        <w:jc w:val="both"/>
        <w:rPr>
          <w:rFonts w:cs="Times New Roman"/>
          <w:sz w:val="28"/>
          <w:szCs w:val="28"/>
          <w:u w:val="single"/>
          <w:lang w:bidi="ar-SA"/>
        </w:rPr>
      </w:pPr>
      <w:r w:rsidRPr="00B504BE">
        <w:rPr>
          <w:rFonts w:cs="Times New Roman"/>
          <w:sz w:val="28"/>
          <w:szCs w:val="28"/>
          <w:u w:val="single"/>
          <w:lang w:bidi="ar-SA"/>
        </w:rPr>
        <w:t>Управляющая система состоит из двух структур:</w:t>
      </w:r>
    </w:p>
    <w:p w:rsidR="00AD369E" w:rsidRPr="00B504BE" w:rsidRDefault="00AD369E" w:rsidP="00AD369E">
      <w:pPr>
        <w:jc w:val="both"/>
        <w:rPr>
          <w:rFonts w:cs="Times New Roman"/>
          <w:sz w:val="28"/>
          <w:szCs w:val="28"/>
          <w:lang w:bidi="ar-SA"/>
        </w:rPr>
      </w:pPr>
      <w:r w:rsidRPr="00B504BE">
        <w:rPr>
          <w:rFonts w:cs="Times New Roman"/>
          <w:sz w:val="28"/>
          <w:szCs w:val="28"/>
          <w:lang w:bidi="ar-SA"/>
        </w:rPr>
        <w:t>I структура – общественное управление:</w:t>
      </w:r>
    </w:p>
    <w:p w:rsidR="00AD369E" w:rsidRPr="00B504BE" w:rsidRDefault="00AD369E" w:rsidP="00AD369E">
      <w:pPr>
        <w:jc w:val="both"/>
        <w:rPr>
          <w:rFonts w:cs="Times New Roman"/>
          <w:sz w:val="28"/>
          <w:szCs w:val="28"/>
          <w:lang w:bidi="ar-SA"/>
        </w:rPr>
      </w:pPr>
      <w:r w:rsidRPr="00B504BE">
        <w:rPr>
          <w:rFonts w:cs="Times New Roman"/>
          <w:sz w:val="28"/>
          <w:szCs w:val="28"/>
          <w:lang w:bidi="ar-SA"/>
        </w:rPr>
        <w:t></w:t>
      </w:r>
      <w:r w:rsidRPr="00B504BE">
        <w:rPr>
          <w:rFonts w:cs="Times New Roman"/>
          <w:sz w:val="28"/>
          <w:szCs w:val="28"/>
          <w:lang w:bidi="ar-SA"/>
        </w:rPr>
        <w:tab/>
        <w:t xml:space="preserve">педагогический совет (осуществляет руководство образовательной деятельностью); </w:t>
      </w:r>
    </w:p>
    <w:p w:rsidR="00AD369E" w:rsidRPr="00B504BE" w:rsidRDefault="00AD369E" w:rsidP="00AD369E">
      <w:pPr>
        <w:jc w:val="both"/>
        <w:rPr>
          <w:rFonts w:cs="Times New Roman"/>
          <w:sz w:val="28"/>
          <w:szCs w:val="28"/>
          <w:lang w:bidi="ar-SA"/>
        </w:rPr>
      </w:pPr>
      <w:r w:rsidRPr="00B504BE">
        <w:rPr>
          <w:rFonts w:cs="Times New Roman"/>
          <w:sz w:val="28"/>
          <w:szCs w:val="28"/>
          <w:lang w:bidi="ar-SA"/>
        </w:rPr>
        <w:t></w:t>
      </w:r>
      <w:r w:rsidRPr="00B504BE">
        <w:rPr>
          <w:rFonts w:cs="Times New Roman"/>
          <w:sz w:val="28"/>
          <w:szCs w:val="28"/>
          <w:lang w:bidi="ar-SA"/>
        </w:rPr>
        <w:tab/>
        <w:t xml:space="preserve">Наблюдательный Совет Центра; </w:t>
      </w:r>
    </w:p>
    <w:p w:rsidR="00AD369E" w:rsidRPr="00B504BE" w:rsidRDefault="00AD369E" w:rsidP="00AD369E">
      <w:pPr>
        <w:jc w:val="both"/>
        <w:rPr>
          <w:rFonts w:cs="Times New Roman"/>
          <w:sz w:val="28"/>
          <w:szCs w:val="28"/>
          <w:lang w:bidi="ar-SA"/>
        </w:rPr>
      </w:pPr>
      <w:r w:rsidRPr="00B504BE">
        <w:rPr>
          <w:rFonts w:cs="Times New Roman"/>
          <w:sz w:val="28"/>
          <w:szCs w:val="28"/>
          <w:lang w:bidi="ar-SA"/>
        </w:rPr>
        <w:t></w:t>
      </w:r>
      <w:r w:rsidRPr="00B504BE">
        <w:rPr>
          <w:rFonts w:cs="Times New Roman"/>
          <w:sz w:val="28"/>
          <w:szCs w:val="28"/>
          <w:lang w:bidi="ar-SA"/>
        </w:rPr>
        <w:tab/>
        <w:t>общее собрание коллектива (вправе принимать решения, если в его работе участвуют более половины работников, для которых учреждения является основным местом работы);</w:t>
      </w:r>
    </w:p>
    <w:p w:rsidR="00AD369E" w:rsidRPr="00B504BE" w:rsidRDefault="00AD369E" w:rsidP="00AD369E">
      <w:pPr>
        <w:jc w:val="both"/>
        <w:rPr>
          <w:rFonts w:cs="Times New Roman"/>
          <w:sz w:val="28"/>
          <w:szCs w:val="28"/>
          <w:lang w:bidi="ar-SA"/>
        </w:rPr>
      </w:pPr>
      <w:r w:rsidRPr="00B504BE">
        <w:rPr>
          <w:rFonts w:cs="Times New Roman"/>
          <w:sz w:val="28"/>
          <w:szCs w:val="28"/>
          <w:lang w:bidi="ar-SA"/>
        </w:rPr>
        <w:t></w:t>
      </w:r>
      <w:r w:rsidRPr="00B504BE">
        <w:rPr>
          <w:rFonts w:cs="Times New Roman"/>
          <w:sz w:val="28"/>
          <w:szCs w:val="28"/>
          <w:lang w:bidi="ar-SA"/>
        </w:rPr>
        <w:tab/>
        <w:t xml:space="preserve">профсоюзный комитет (представляет интересы трудового коллектива в период между общими собраниями коллектива); </w:t>
      </w:r>
    </w:p>
    <w:p w:rsidR="00AD369E" w:rsidRPr="00B504BE" w:rsidRDefault="00AD369E" w:rsidP="00AD369E">
      <w:pPr>
        <w:jc w:val="both"/>
        <w:rPr>
          <w:rFonts w:cs="Times New Roman"/>
          <w:sz w:val="28"/>
          <w:szCs w:val="28"/>
          <w:lang w:bidi="ar-SA"/>
        </w:rPr>
      </w:pPr>
      <w:r w:rsidRPr="00B504BE">
        <w:rPr>
          <w:rFonts w:cs="Times New Roman"/>
          <w:sz w:val="28"/>
          <w:szCs w:val="28"/>
          <w:lang w:bidi="ar-SA"/>
        </w:rPr>
        <w:t></w:t>
      </w:r>
      <w:r w:rsidRPr="00B504BE">
        <w:rPr>
          <w:rFonts w:cs="Times New Roman"/>
          <w:sz w:val="28"/>
          <w:szCs w:val="28"/>
          <w:lang w:bidi="ar-SA"/>
        </w:rPr>
        <w:tab/>
        <w:t>Совет родителей, деятельность которых регламентируется Уставом учреждения и соответствующими положениями.</w:t>
      </w:r>
    </w:p>
    <w:p w:rsidR="00AD369E" w:rsidRPr="00B504BE" w:rsidRDefault="00AD369E" w:rsidP="00AD369E">
      <w:pPr>
        <w:jc w:val="both"/>
        <w:rPr>
          <w:rFonts w:cs="Times New Roman"/>
          <w:sz w:val="28"/>
          <w:szCs w:val="28"/>
          <w:lang w:bidi="ar-SA"/>
        </w:rPr>
      </w:pPr>
      <w:r w:rsidRPr="00B504BE">
        <w:rPr>
          <w:rFonts w:cs="Times New Roman"/>
          <w:sz w:val="28"/>
          <w:szCs w:val="28"/>
          <w:lang w:bidi="ar-SA"/>
        </w:rPr>
        <w:lastRenderedPageBreak/>
        <w:t>II структура – административное управление, которое имеет линейную структуру.</w:t>
      </w:r>
    </w:p>
    <w:p w:rsidR="00AD369E" w:rsidRPr="00B504BE" w:rsidRDefault="00AD369E" w:rsidP="00AD369E">
      <w:pPr>
        <w:jc w:val="both"/>
        <w:rPr>
          <w:rFonts w:cs="Times New Roman"/>
          <w:sz w:val="28"/>
          <w:szCs w:val="28"/>
          <w:lang w:bidi="ar-SA"/>
        </w:rPr>
      </w:pPr>
      <w:r w:rsidRPr="00B504BE">
        <w:rPr>
          <w:rFonts w:cs="Times New Roman"/>
          <w:sz w:val="28"/>
          <w:szCs w:val="28"/>
          <w:lang w:bidi="ar-SA"/>
        </w:rPr>
        <w:t>I уровень – заведующий ДОУ.</w:t>
      </w:r>
    </w:p>
    <w:p w:rsidR="00AD369E" w:rsidRPr="00B504BE" w:rsidRDefault="00AD369E" w:rsidP="00AD369E">
      <w:pPr>
        <w:jc w:val="both"/>
        <w:rPr>
          <w:rFonts w:cs="Times New Roman"/>
          <w:sz w:val="28"/>
          <w:szCs w:val="28"/>
          <w:lang w:bidi="ar-SA"/>
        </w:rPr>
      </w:pPr>
      <w:r w:rsidRPr="00B504BE">
        <w:rPr>
          <w:rFonts w:cs="Times New Roman"/>
          <w:sz w:val="28"/>
          <w:szCs w:val="28"/>
          <w:lang w:bidi="ar-SA"/>
        </w:rPr>
        <w:t>Управленческая деятельность заведующего обеспечивает</w:t>
      </w:r>
    </w:p>
    <w:p w:rsidR="00AD369E" w:rsidRPr="00B504BE" w:rsidRDefault="00AD369E" w:rsidP="00AD369E">
      <w:pPr>
        <w:jc w:val="both"/>
        <w:rPr>
          <w:rFonts w:cs="Times New Roman"/>
          <w:sz w:val="28"/>
          <w:szCs w:val="28"/>
          <w:lang w:bidi="ar-SA"/>
        </w:rPr>
      </w:pPr>
      <w:r w:rsidRPr="00B504BE">
        <w:rPr>
          <w:rFonts w:cs="Times New Roman"/>
          <w:sz w:val="28"/>
          <w:szCs w:val="28"/>
          <w:lang w:bidi="ar-SA"/>
        </w:rPr>
        <w:t>- материальные, организационные;</w:t>
      </w:r>
    </w:p>
    <w:p w:rsidR="00AD369E" w:rsidRPr="00B504BE" w:rsidRDefault="00AD369E" w:rsidP="00AD369E">
      <w:pPr>
        <w:jc w:val="both"/>
        <w:rPr>
          <w:rFonts w:cs="Times New Roman"/>
          <w:sz w:val="28"/>
          <w:szCs w:val="28"/>
          <w:lang w:bidi="ar-SA"/>
        </w:rPr>
      </w:pPr>
      <w:r w:rsidRPr="00B504BE">
        <w:rPr>
          <w:rFonts w:cs="Times New Roman"/>
          <w:sz w:val="28"/>
          <w:szCs w:val="28"/>
          <w:lang w:bidi="ar-SA"/>
        </w:rPr>
        <w:t>- правовые;</w:t>
      </w:r>
    </w:p>
    <w:p w:rsidR="00AD369E" w:rsidRPr="00B504BE" w:rsidRDefault="00AD369E" w:rsidP="00AD369E">
      <w:pPr>
        <w:jc w:val="both"/>
        <w:rPr>
          <w:rFonts w:cs="Times New Roman"/>
          <w:sz w:val="28"/>
          <w:szCs w:val="28"/>
          <w:lang w:bidi="ar-SA"/>
        </w:rPr>
      </w:pPr>
      <w:r w:rsidRPr="00B504BE">
        <w:rPr>
          <w:rFonts w:cs="Times New Roman"/>
          <w:sz w:val="28"/>
          <w:szCs w:val="28"/>
          <w:lang w:bidi="ar-SA"/>
        </w:rPr>
        <w:t>- социально – психологические условия для реализации функции управления образовательным процессом в ДОУ.</w:t>
      </w:r>
    </w:p>
    <w:p w:rsidR="00AD369E" w:rsidRPr="00B504BE" w:rsidRDefault="00AD369E" w:rsidP="00AD369E">
      <w:pPr>
        <w:jc w:val="both"/>
        <w:rPr>
          <w:rFonts w:cs="Times New Roman"/>
          <w:sz w:val="28"/>
          <w:szCs w:val="28"/>
          <w:lang w:bidi="ar-SA"/>
        </w:rPr>
      </w:pPr>
      <w:r w:rsidRPr="00B504BE">
        <w:rPr>
          <w:rFonts w:cs="Times New Roman"/>
          <w:sz w:val="28"/>
          <w:szCs w:val="28"/>
          <w:lang w:bidi="ar-SA"/>
        </w:rPr>
        <w:t>Объект управления, заведующего – весь коллектив.</w:t>
      </w:r>
    </w:p>
    <w:p w:rsidR="00AD369E" w:rsidRPr="00B504BE" w:rsidRDefault="00AD369E" w:rsidP="00AD369E">
      <w:pPr>
        <w:jc w:val="both"/>
        <w:rPr>
          <w:rFonts w:cs="Times New Roman"/>
          <w:sz w:val="28"/>
          <w:szCs w:val="28"/>
          <w:lang w:bidi="ar-SA"/>
        </w:rPr>
      </w:pPr>
      <w:r w:rsidRPr="00B504BE">
        <w:rPr>
          <w:rFonts w:cs="Times New Roman"/>
          <w:sz w:val="28"/>
          <w:szCs w:val="28"/>
          <w:lang w:bidi="ar-SA"/>
        </w:rPr>
        <w:t>II уровень – заместитель заведующего по ВМР, зам. зав п АХР, старшая медсестра.</w:t>
      </w:r>
    </w:p>
    <w:p w:rsidR="00AD369E" w:rsidRPr="00B504BE" w:rsidRDefault="00AD369E" w:rsidP="00AD369E">
      <w:pPr>
        <w:jc w:val="both"/>
        <w:rPr>
          <w:rFonts w:cs="Times New Roman"/>
          <w:sz w:val="28"/>
          <w:szCs w:val="28"/>
          <w:lang w:bidi="ar-SA"/>
        </w:rPr>
      </w:pPr>
      <w:r w:rsidRPr="00B504BE">
        <w:rPr>
          <w:rFonts w:cs="Times New Roman"/>
          <w:sz w:val="28"/>
          <w:szCs w:val="28"/>
          <w:lang w:bidi="ar-SA"/>
        </w:rPr>
        <w:t>Объект управления управленцев второго уровня – часть коллектива согласно функциональным обязанностям.</w:t>
      </w:r>
    </w:p>
    <w:p w:rsidR="00AD369E" w:rsidRPr="00B504BE" w:rsidRDefault="00AD369E" w:rsidP="00AD369E">
      <w:pPr>
        <w:jc w:val="both"/>
        <w:rPr>
          <w:rFonts w:cs="Times New Roman"/>
          <w:sz w:val="28"/>
          <w:szCs w:val="28"/>
          <w:lang w:bidi="ar-SA"/>
        </w:rPr>
      </w:pPr>
      <w:r w:rsidRPr="00B504BE">
        <w:rPr>
          <w:rFonts w:cs="Times New Roman"/>
          <w:sz w:val="28"/>
          <w:szCs w:val="28"/>
          <w:lang w:bidi="ar-SA"/>
        </w:rPr>
        <w:t>III уровень управления осуществляется воспитателями, специалистами и обслуживающим персоналом.</w:t>
      </w:r>
    </w:p>
    <w:p w:rsidR="00AD369E" w:rsidRPr="00B504BE" w:rsidRDefault="00AD369E" w:rsidP="00AD369E">
      <w:pPr>
        <w:jc w:val="both"/>
        <w:rPr>
          <w:rFonts w:cs="Times New Roman"/>
          <w:sz w:val="28"/>
          <w:szCs w:val="28"/>
          <w:lang w:bidi="ar-SA"/>
        </w:rPr>
      </w:pPr>
      <w:r w:rsidRPr="00B504BE">
        <w:rPr>
          <w:rFonts w:cs="Times New Roman"/>
          <w:sz w:val="28"/>
          <w:szCs w:val="28"/>
          <w:lang w:bidi="ar-SA"/>
        </w:rPr>
        <w:t>Объект управления – дети и родители.</w:t>
      </w:r>
    </w:p>
    <w:p w:rsidR="00281A34" w:rsidRPr="00B504BE" w:rsidRDefault="00265A1B" w:rsidP="00281A34">
      <w:pPr>
        <w:jc w:val="both"/>
        <w:rPr>
          <w:sz w:val="28"/>
          <w:szCs w:val="28"/>
        </w:rPr>
      </w:pPr>
      <w:r>
        <w:rPr>
          <w:sz w:val="28"/>
          <w:szCs w:val="28"/>
        </w:rPr>
        <w:t xml:space="preserve">   </w:t>
      </w:r>
      <w:r w:rsidR="00281A34">
        <w:rPr>
          <w:sz w:val="28"/>
          <w:szCs w:val="28"/>
        </w:rPr>
        <w:t xml:space="preserve">   Всего сотрудников- 87</w:t>
      </w:r>
      <w:r w:rsidR="00281A34" w:rsidRPr="00B504BE">
        <w:rPr>
          <w:sz w:val="28"/>
          <w:szCs w:val="28"/>
        </w:rPr>
        <w:t xml:space="preserve"> чел. Из них:</w:t>
      </w:r>
    </w:p>
    <w:p w:rsidR="00281A34" w:rsidRPr="00B504BE" w:rsidRDefault="00281A34" w:rsidP="00281A34">
      <w:pPr>
        <w:jc w:val="both"/>
        <w:rPr>
          <w:sz w:val="28"/>
          <w:szCs w:val="28"/>
        </w:rPr>
      </w:pPr>
      <w:r w:rsidRPr="00B504BE">
        <w:rPr>
          <w:sz w:val="28"/>
          <w:szCs w:val="28"/>
        </w:rPr>
        <w:t>административный состав- 4 чел.</w:t>
      </w:r>
    </w:p>
    <w:p w:rsidR="00281A34" w:rsidRPr="00B504BE" w:rsidRDefault="00281A34" w:rsidP="00281A34">
      <w:pPr>
        <w:jc w:val="both"/>
        <w:rPr>
          <w:sz w:val="28"/>
          <w:szCs w:val="28"/>
        </w:rPr>
      </w:pPr>
      <w:r>
        <w:rPr>
          <w:sz w:val="28"/>
          <w:szCs w:val="28"/>
        </w:rPr>
        <w:t>педагогический персонал-45</w:t>
      </w:r>
      <w:r w:rsidRPr="00B504BE">
        <w:rPr>
          <w:sz w:val="28"/>
          <w:szCs w:val="28"/>
        </w:rPr>
        <w:t xml:space="preserve"> чел.</w:t>
      </w:r>
    </w:p>
    <w:p w:rsidR="00AD369E" w:rsidRPr="00B504BE" w:rsidRDefault="00281A34" w:rsidP="00281A34">
      <w:pPr>
        <w:jc w:val="both"/>
        <w:rPr>
          <w:sz w:val="28"/>
          <w:szCs w:val="28"/>
        </w:rPr>
      </w:pPr>
      <w:r>
        <w:rPr>
          <w:sz w:val="28"/>
          <w:szCs w:val="28"/>
        </w:rPr>
        <w:t>обслуживающий персонал-38</w:t>
      </w:r>
      <w:r w:rsidRPr="00B504BE">
        <w:rPr>
          <w:sz w:val="28"/>
          <w:szCs w:val="28"/>
        </w:rPr>
        <w:t xml:space="preserve"> чел.</w:t>
      </w:r>
    </w:p>
    <w:p w:rsidR="00AD369E" w:rsidRPr="00B504BE" w:rsidRDefault="00AD369E" w:rsidP="00AD369E">
      <w:pPr>
        <w:jc w:val="both"/>
        <w:rPr>
          <w:rFonts w:eastAsia="Times New Roman" w:cs="Times New Roman"/>
          <w:sz w:val="28"/>
          <w:szCs w:val="28"/>
        </w:rPr>
      </w:pPr>
      <w:r w:rsidRPr="00B504BE">
        <w:rPr>
          <w:sz w:val="28"/>
          <w:szCs w:val="28"/>
        </w:rPr>
        <w:t xml:space="preserve">   </w:t>
      </w:r>
      <w:r w:rsidRPr="00B504BE">
        <w:rPr>
          <w:rFonts w:eastAsia="Times New Roman" w:cs="Times New Roman"/>
          <w:sz w:val="28"/>
          <w:szCs w:val="28"/>
        </w:rPr>
        <w:t>Отношения между МАДОУ и Управлением образования администрации МО Кавказского района определяются действующим законодательством РФ, нормативно-правовыми документами органов государственной власти, местного самоуправления и Уставом учреждения.</w:t>
      </w:r>
    </w:p>
    <w:p w:rsidR="00AD369E" w:rsidRPr="00B504BE" w:rsidRDefault="00AD369E" w:rsidP="00AD369E">
      <w:pPr>
        <w:jc w:val="both"/>
        <w:rPr>
          <w:rFonts w:eastAsia="Times New Roman" w:cs="Times New Roman"/>
          <w:color w:val="000000"/>
          <w:sz w:val="28"/>
          <w:szCs w:val="28"/>
        </w:rPr>
      </w:pPr>
      <w:r w:rsidRPr="00B504BE">
        <w:rPr>
          <w:rFonts w:eastAsia="Times New Roman" w:cs="Times New Roman"/>
          <w:color w:val="000000"/>
          <w:sz w:val="28"/>
          <w:szCs w:val="28"/>
        </w:rPr>
        <w:t xml:space="preserve">   Отношения МАДОУ с родителями (законными представителями) воспитанников регулируются в порядке, установленном Законом РФ «Об образовании» и Уставом.</w:t>
      </w:r>
    </w:p>
    <w:p w:rsidR="00AD369E" w:rsidRPr="00B504BE" w:rsidRDefault="00AD369E" w:rsidP="00AD369E">
      <w:pPr>
        <w:jc w:val="both"/>
        <w:rPr>
          <w:rFonts w:eastAsia="Times New Roman" w:cs="Times New Roman"/>
          <w:color w:val="000000"/>
          <w:sz w:val="28"/>
          <w:szCs w:val="28"/>
        </w:rPr>
      </w:pPr>
      <w:r w:rsidRPr="00B504BE">
        <w:rPr>
          <w:rFonts w:eastAsia="Times New Roman" w:cs="Times New Roman"/>
          <w:color w:val="000000"/>
          <w:sz w:val="28"/>
          <w:szCs w:val="28"/>
        </w:rPr>
        <w:t xml:space="preserve">    МАДОУ зарегистрирован и функционирует в соответствии с нормативными документами в сфере образования РФ. Структура и механизм управления дошкольным учреждением определяет его стабильное функционирование.</w:t>
      </w:r>
    </w:p>
    <w:p w:rsidR="00AD369E" w:rsidRDefault="00AD369E" w:rsidP="00AD369E">
      <w:pPr>
        <w:jc w:val="both"/>
        <w:textAlignment w:val="baseline"/>
        <w:rPr>
          <w:rFonts w:eastAsia="Calibri"/>
          <w:sz w:val="28"/>
          <w:szCs w:val="28"/>
        </w:rPr>
      </w:pPr>
      <w:r w:rsidRPr="00B504BE">
        <w:rPr>
          <w:rFonts w:eastAsia="Calibri" w:cs="Times New Roman"/>
          <w:sz w:val="28"/>
          <w:szCs w:val="28"/>
          <w:lang w:eastAsia="en-US"/>
        </w:rPr>
        <w:t xml:space="preserve">    </w:t>
      </w:r>
      <w:r w:rsidRPr="00B504BE">
        <w:rPr>
          <w:b/>
          <w:bCs/>
          <w:i/>
          <w:sz w:val="28"/>
          <w:szCs w:val="28"/>
        </w:rPr>
        <w:t>Вывод:</w:t>
      </w:r>
      <w:r w:rsidRPr="00B504BE">
        <w:rPr>
          <w:b/>
          <w:bCs/>
          <w:sz w:val="28"/>
          <w:szCs w:val="28"/>
        </w:rPr>
        <w:t xml:space="preserve"> Структура</w:t>
      </w:r>
      <w:r w:rsidRPr="00B504BE">
        <w:rPr>
          <w:rFonts w:eastAsia="Calibri"/>
          <w:sz w:val="28"/>
          <w:szCs w:val="28"/>
        </w:rPr>
        <w:t xml:space="preserve"> и механизм управления МАДОУ определяют стабильное функционирование. Демократизация системы управления способствует развитию инициативы участников образовательного процесса (педагогов, родителей (законных представителей), детей.</w:t>
      </w:r>
      <w:r w:rsidRPr="00B50EA6">
        <w:rPr>
          <w:sz w:val="28"/>
          <w:szCs w:val="28"/>
        </w:rPr>
        <w:t xml:space="preserve">  </w:t>
      </w:r>
    </w:p>
    <w:p w:rsidR="00AD369E" w:rsidRPr="00B504BE" w:rsidRDefault="00AD369E" w:rsidP="00AD369E">
      <w:pPr>
        <w:jc w:val="both"/>
        <w:textAlignment w:val="baseline"/>
        <w:rPr>
          <w:rFonts w:eastAsia="Calibri"/>
          <w:sz w:val="28"/>
          <w:szCs w:val="28"/>
        </w:rPr>
      </w:pPr>
      <w:r w:rsidRPr="00B50EA6">
        <w:rPr>
          <w:b/>
          <w:color w:val="000000"/>
          <w:sz w:val="28"/>
          <w:szCs w:val="28"/>
          <w:lang w:eastAsia="ru-RU"/>
        </w:rPr>
        <w:t xml:space="preserve">Программа развития </w:t>
      </w:r>
      <w:r>
        <w:rPr>
          <w:b/>
          <w:color w:val="000000"/>
          <w:sz w:val="28"/>
          <w:szCs w:val="28"/>
          <w:lang w:eastAsia="ru-RU"/>
        </w:rPr>
        <w:t xml:space="preserve">МАДОУ </w:t>
      </w:r>
      <w:r w:rsidRPr="00B50EA6">
        <w:rPr>
          <w:b/>
          <w:color w:val="000000"/>
          <w:sz w:val="28"/>
          <w:szCs w:val="28"/>
          <w:lang w:eastAsia="ru-RU"/>
        </w:rPr>
        <w:t>является</w:t>
      </w:r>
      <w:r w:rsidRPr="00B50EA6">
        <w:rPr>
          <w:color w:val="000000"/>
          <w:sz w:val="28"/>
          <w:szCs w:val="28"/>
          <w:lang w:eastAsia="ru-RU"/>
        </w:rPr>
        <w:t xml:space="preserve"> результатом творческой деятельности коллектива, родителей и детей. Она появилась не вдруг, не по заказу сверху, а по внутренней необходимости администрации и педагогов, заинтересованных в развитии </w:t>
      </w:r>
      <w:r>
        <w:rPr>
          <w:color w:val="000000"/>
          <w:sz w:val="28"/>
          <w:szCs w:val="28"/>
          <w:lang w:eastAsia="ru-RU"/>
        </w:rPr>
        <w:t xml:space="preserve">МАДОУ. </w:t>
      </w:r>
      <w:r w:rsidRPr="00B50EA6">
        <w:rPr>
          <w:color w:val="000000"/>
          <w:sz w:val="28"/>
          <w:szCs w:val="28"/>
          <w:lang w:eastAsia="ru-RU"/>
        </w:rPr>
        <w:t>Идеи, заложенные в программе, появились несколько лет назад, но реальностью становятся только в последние годы. Этому способствуют изменения в образовании. У нас было время для серьёзного обдумывания идей и планов. Это определило таки</w:t>
      </w:r>
      <w:r>
        <w:rPr>
          <w:color w:val="000000"/>
          <w:sz w:val="28"/>
          <w:szCs w:val="28"/>
          <w:lang w:eastAsia="ru-RU"/>
        </w:rPr>
        <w:t xml:space="preserve">е важные особенности программы, как </w:t>
      </w:r>
      <w:r w:rsidRPr="00B50EA6">
        <w:rPr>
          <w:color w:val="000000"/>
          <w:sz w:val="28"/>
          <w:szCs w:val="28"/>
          <w:lang w:eastAsia="ru-RU"/>
        </w:rPr>
        <w:t xml:space="preserve">реалистичность, прогностичность, целостность, обоснованность. Мы понимаем, что предполагаемая модель развития не является идеальной, мы готовы её совершенствовать и уточнять. Кроме того, судьба программы, степень её реализации в немалой степени будут определяться субъективными условиями, </w:t>
      </w:r>
      <w:r w:rsidRPr="00B50EA6">
        <w:rPr>
          <w:color w:val="000000"/>
          <w:sz w:val="28"/>
          <w:szCs w:val="28"/>
          <w:lang w:eastAsia="ru-RU"/>
        </w:rPr>
        <w:lastRenderedPageBreak/>
        <w:t>которые в ближайшее время сложатся вокруг системы образования, а именно в вопросах управления и финансирования.</w:t>
      </w:r>
    </w:p>
    <w:p w:rsidR="00734640" w:rsidRDefault="00734640" w:rsidP="00281A34">
      <w:pPr>
        <w:spacing w:line="100" w:lineRule="atLeast"/>
        <w:rPr>
          <w:rFonts w:cs="Calibri"/>
          <w:b/>
          <w:color w:val="00000A"/>
          <w:sz w:val="28"/>
          <w:szCs w:val="28"/>
        </w:rPr>
      </w:pPr>
    </w:p>
    <w:p w:rsidR="00281A34" w:rsidRPr="00AB3A2A" w:rsidRDefault="00281A34" w:rsidP="00281A34">
      <w:pPr>
        <w:pStyle w:val="a9"/>
        <w:widowControl/>
        <w:suppressAutoHyphens w:val="0"/>
        <w:ind w:left="1288"/>
        <w:contextualSpacing/>
        <w:textAlignment w:val="baseline"/>
        <w:rPr>
          <w:rFonts w:eastAsia="Times New Roman" w:cs="Times New Roman"/>
          <w:color w:val="373737"/>
          <w:sz w:val="28"/>
          <w:szCs w:val="28"/>
          <w:lang w:eastAsia="ru-RU"/>
        </w:rPr>
      </w:pPr>
      <w:r w:rsidRPr="00AB3A2A">
        <w:rPr>
          <w:rFonts w:eastAsia="Times New Roman" w:cs="Times New Roman"/>
          <w:b/>
          <w:bCs/>
          <w:color w:val="373737"/>
          <w:sz w:val="28"/>
          <w:szCs w:val="28"/>
          <w:bdr w:val="none" w:sz="0" w:space="0" w:color="auto" w:frame="1"/>
          <w:lang w:eastAsia="ru-RU"/>
        </w:rPr>
        <w:t xml:space="preserve">Паспорт Программы развития на 2021-2023 </w:t>
      </w:r>
      <w:proofErr w:type="spellStart"/>
      <w:r w:rsidRPr="00AB3A2A">
        <w:rPr>
          <w:rFonts w:eastAsia="Times New Roman" w:cs="Times New Roman"/>
          <w:b/>
          <w:bCs/>
          <w:color w:val="373737"/>
          <w:sz w:val="28"/>
          <w:szCs w:val="28"/>
          <w:bdr w:val="none" w:sz="0" w:space="0" w:color="auto" w:frame="1"/>
          <w:lang w:eastAsia="ru-RU"/>
        </w:rPr>
        <w:t>г.г</w:t>
      </w:r>
      <w:proofErr w:type="spellEnd"/>
      <w:r w:rsidRPr="00AB3A2A">
        <w:rPr>
          <w:rFonts w:eastAsia="Times New Roman" w:cs="Times New Roman"/>
          <w:b/>
          <w:bCs/>
          <w:color w:val="373737"/>
          <w:sz w:val="28"/>
          <w:szCs w:val="28"/>
          <w:bdr w:val="none" w:sz="0" w:space="0" w:color="auto" w:frame="1"/>
          <w:lang w:eastAsia="ru-RU"/>
        </w:rPr>
        <w:t>.</w:t>
      </w:r>
    </w:p>
    <w:p w:rsidR="00281A34" w:rsidRPr="00EF4813" w:rsidRDefault="00281A34" w:rsidP="00281A34">
      <w:pPr>
        <w:pStyle w:val="a9"/>
        <w:ind w:left="928"/>
        <w:textAlignment w:val="baseline"/>
        <w:rPr>
          <w:rFonts w:eastAsia="Times New Roman" w:cs="Times New Roman"/>
          <w:color w:val="373737"/>
          <w:sz w:val="28"/>
          <w:szCs w:val="28"/>
          <w:lang w:eastAsia="ru-RU"/>
        </w:rPr>
      </w:pPr>
    </w:p>
    <w:tbl>
      <w:tblPr>
        <w:tblStyle w:val="af9"/>
        <w:tblW w:w="9639" w:type="dxa"/>
        <w:tblInd w:w="-5" w:type="dxa"/>
        <w:tblLayout w:type="fixed"/>
        <w:tblLook w:val="04A0" w:firstRow="1" w:lastRow="0" w:firstColumn="1" w:lastColumn="0" w:noHBand="0" w:noVBand="1"/>
      </w:tblPr>
      <w:tblGrid>
        <w:gridCol w:w="1843"/>
        <w:gridCol w:w="7796"/>
      </w:tblGrid>
      <w:tr w:rsidR="00281A34" w:rsidRPr="003A48B4" w:rsidTr="00281A34">
        <w:tc>
          <w:tcPr>
            <w:tcW w:w="1843" w:type="dxa"/>
            <w:hideMark/>
          </w:tcPr>
          <w:p w:rsidR="00281A34" w:rsidRPr="001048C3" w:rsidRDefault="00281A34" w:rsidP="001F6727">
            <w:pPr>
              <w:textAlignment w:val="baseline"/>
              <w:rPr>
                <w:b/>
              </w:rPr>
            </w:pPr>
            <w:r w:rsidRPr="001048C3">
              <w:rPr>
                <w:b/>
              </w:rPr>
              <w:t>Наименование программы</w:t>
            </w:r>
          </w:p>
          <w:p w:rsidR="00281A34" w:rsidRPr="001048C3" w:rsidRDefault="00281A34" w:rsidP="001F6727">
            <w:pPr>
              <w:textAlignment w:val="baseline"/>
              <w:rPr>
                <w:b/>
              </w:rPr>
            </w:pPr>
            <w:r w:rsidRPr="001048C3">
              <w:rPr>
                <w:b/>
              </w:rPr>
              <w:t> </w:t>
            </w:r>
          </w:p>
        </w:tc>
        <w:tc>
          <w:tcPr>
            <w:tcW w:w="7796" w:type="dxa"/>
            <w:hideMark/>
          </w:tcPr>
          <w:p w:rsidR="00281A34" w:rsidRPr="00EF4813" w:rsidRDefault="00281A34" w:rsidP="001F6727">
            <w:pPr>
              <w:jc w:val="both"/>
              <w:textAlignment w:val="baseline"/>
              <w:rPr>
                <w:bCs/>
                <w:bdr w:val="none" w:sz="0" w:space="0" w:color="auto" w:frame="1"/>
              </w:rPr>
            </w:pPr>
            <w:r w:rsidRPr="001048C3">
              <w:t xml:space="preserve">Программа развития </w:t>
            </w:r>
            <w:r>
              <w:rPr>
                <w:bCs/>
                <w:color w:val="373737"/>
                <w:bdr w:val="none" w:sz="0" w:space="0" w:color="auto" w:frame="1"/>
              </w:rPr>
              <w:t>м</w:t>
            </w:r>
            <w:r w:rsidRPr="001048C3">
              <w:rPr>
                <w:bCs/>
                <w:color w:val="373737"/>
                <w:bdr w:val="none" w:sz="0" w:space="0" w:color="auto" w:frame="1"/>
              </w:rPr>
              <w:t xml:space="preserve">униципального </w:t>
            </w:r>
            <w:r w:rsidRPr="001048C3">
              <w:rPr>
                <w:bCs/>
                <w:bdr w:val="none" w:sz="0" w:space="0" w:color="auto" w:frame="1"/>
              </w:rPr>
              <w:t>автономного дошкольного образовательного учреждения центр раз</w:t>
            </w:r>
            <w:r>
              <w:rPr>
                <w:bCs/>
                <w:bdr w:val="none" w:sz="0" w:space="0" w:color="auto" w:frame="1"/>
              </w:rPr>
              <w:t>вития ребенка - детский сад № 32</w:t>
            </w:r>
            <w:r w:rsidRPr="001048C3">
              <w:rPr>
                <w:bCs/>
                <w:bdr w:val="none" w:sz="0" w:space="0" w:color="auto" w:frame="1"/>
              </w:rPr>
              <w:t xml:space="preserve"> города Кропоткин муниципального образования Кавказский район на 20</w:t>
            </w:r>
            <w:r w:rsidRPr="00E645AB">
              <w:rPr>
                <w:bCs/>
                <w:bdr w:val="none" w:sz="0" w:space="0" w:color="auto" w:frame="1"/>
              </w:rPr>
              <w:t>21</w:t>
            </w:r>
            <w:r w:rsidRPr="001048C3">
              <w:rPr>
                <w:bCs/>
                <w:bdr w:val="none" w:sz="0" w:space="0" w:color="auto" w:frame="1"/>
              </w:rPr>
              <w:t>-20</w:t>
            </w:r>
            <w:r>
              <w:rPr>
                <w:bCs/>
                <w:bdr w:val="none" w:sz="0" w:space="0" w:color="auto" w:frame="1"/>
              </w:rPr>
              <w:t>23</w:t>
            </w:r>
            <w:r w:rsidRPr="001048C3">
              <w:rPr>
                <w:bCs/>
                <w:bdr w:val="none" w:sz="0" w:space="0" w:color="auto" w:frame="1"/>
              </w:rPr>
              <w:t xml:space="preserve"> </w:t>
            </w:r>
            <w:proofErr w:type="spellStart"/>
            <w:r w:rsidRPr="001048C3">
              <w:rPr>
                <w:bCs/>
                <w:bdr w:val="none" w:sz="0" w:space="0" w:color="auto" w:frame="1"/>
              </w:rPr>
              <w:t>г.г</w:t>
            </w:r>
            <w:proofErr w:type="spellEnd"/>
            <w:r w:rsidRPr="001048C3">
              <w:rPr>
                <w:bCs/>
                <w:bdr w:val="none" w:sz="0" w:space="0" w:color="auto" w:frame="1"/>
              </w:rPr>
              <w:t>.</w:t>
            </w:r>
            <w:r>
              <w:rPr>
                <w:bCs/>
                <w:bdr w:val="none" w:sz="0" w:space="0" w:color="auto" w:frame="1"/>
              </w:rPr>
              <w:t xml:space="preserve"> (далее Программа).</w:t>
            </w:r>
          </w:p>
        </w:tc>
      </w:tr>
      <w:tr w:rsidR="00281A34" w:rsidRPr="003A48B4" w:rsidTr="00281A34">
        <w:tc>
          <w:tcPr>
            <w:tcW w:w="1843" w:type="dxa"/>
            <w:hideMark/>
          </w:tcPr>
          <w:p w:rsidR="00281A34" w:rsidRPr="001048C3" w:rsidRDefault="00281A34" w:rsidP="001F6727">
            <w:pPr>
              <w:textAlignment w:val="baseline"/>
              <w:rPr>
                <w:b/>
              </w:rPr>
            </w:pPr>
            <w:r w:rsidRPr="001048C3">
              <w:rPr>
                <w:b/>
              </w:rPr>
              <w:t>Статус программы</w:t>
            </w:r>
          </w:p>
        </w:tc>
        <w:tc>
          <w:tcPr>
            <w:tcW w:w="7796" w:type="dxa"/>
            <w:hideMark/>
          </w:tcPr>
          <w:p w:rsidR="00281A34" w:rsidRPr="001048C3" w:rsidRDefault="00281A34" w:rsidP="001F6727">
            <w:pPr>
              <w:jc w:val="both"/>
              <w:textAlignment w:val="baseline"/>
              <w:rPr>
                <w:color w:val="000000"/>
                <w:lang w:bidi="ru-RU"/>
              </w:rPr>
            </w:pPr>
            <w:r>
              <w:rPr>
                <w:rStyle w:val="28"/>
                <w:rFonts w:eastAsiaTheme="minorHAnsi"/>
              </w:rPr>
              <w:t xml:space="preserve">Программа развития - нормативный документ, управленческий документ, </w:t>
            </w:r>
            <w:r w:rsidRPr="001048C3">
              <w:rPr>
                <w:rStyle w:val="28"/>
                <w:rFonts w:eastAsiaTheme="minorHAnsi"/>
              </w:rPr>
              <w:t>направленный на осуществление нововведений в образовательном учреждении, на реализацию актуальных, перспективных, прогнозируемых образовательных потребностей, социального заказа.</w:t>
            </w:r>
          </w:p>
        </w:tc>
      </w:tr>
      <w:tr w:rsidR="00281A34" w:rsidRPr="003A48B4" w:rsidTr="00281A34">
        <w:tc>
          <w:tcPr>
            <w:tcW w:w="1843" w:type="dxa"/>
            <w:hideMark/>
          </w:tcPr>
          <w:p w:rsidR="00281A34" w:rsidRPr="00772E85" w:rsidRDefault="00281A34" w:rsidP="001F6727">
            <w:pPr>
              <w:textAlignment w:val="baseline"/>
              <w:rPr>
                <w:b/>
              </w:rPr>
            </w:pPr>
            <w:r w:rsidRPr="00772E85">
              <w:rPr>
                <w:b/>
              </w:rPr>
              <w:t>Основания для разработки Программы</w:t>
            </w:r>
          </w:p>
        </w:tc>
        <w:tc>
          <w:tcPr>
            <w:tcW w:w="7796" w:type="dxa"/>
            <w:hideMark/>
          </w:tcPr>
          <w:p w:rsidR="00281A34" w:rsidRPr="00BF2476" w:rsidRDefault="00281A34" w:rsidP="00A500BC">
            <w:pPr>
              <w:pStyle w:val="a9"/>
              <w:widowControl/>
              <w:numPr>
                <w:ilvl w:val="0"/>
                <w:numId w:val="48"/>
              </w:numPr>
              <w:suppressAutoHyphens w:val="0"/>
              <w:ind w:left="175" w:hanging="185"/>
              <w:contextualSpacing/>
              <w:jc w:val="both"/>
              <w:textAlignment w:val="baseline"/>
            </w:pPr>
            <w:r w:rsidRPr="00BF2476">
              <w:t>Конституция РФ;</w:t>
            </w:r>
          </w:p>
          <w:p w:rsidR="00281A34" w:rsidRPr="00BF2476" w:rsidRDefault="00281A34" w:rsidP="00A500BC">
            <w:pPr>
              <w:pStyle w:val="a9"/>
              <w:widowControl/>
              <w:numPr>
                <w:ilvl w:val="0"/>
                <w:numId w:val="48"/>
              </w:numPr>
              <w:suppressAutoHyphens w:val="0"/>
              <w:ind w:left="175" w:hanging="185"/>
              <w:contextualSpacing/>
              <w:jc w:val="both"/>
              <w:textAlignment w:val="baseline"/>
            </w:pPr>
            <w:r w:rsidRPr="00BF2476">
              <w:t>Конвенция о правах ребенка;</w:t>
            </w:r>
          </w:p>
          <w:p w:rsidR="00281A34" w:rsidRPr="00BF2476" w:rsidRDefault="00281A34" w:rsidP="00A500BC">
            <w:pPr>
              <w:pStyle w:val="a9"/>
              <w:widowControl/>
              <w:numPr>
                <w:ilvl w:val="0"/>
                <w:numId w:val="48"/>
              </w:numPr>
              <w:suppressAutoHyphens w:val="0"/>
              <w:ind w:left="175" w:hanging="185"/>
              <w:contextualSpacing/>
              <w:jc w:val="both"/>
              <w:textAlignment w:val="baseline"/>
            </w:pPr>
            <w:r w:rsidRPr="00BF2476">
              <w:t>Федеральный закон от 21.12.2012 № 273-ФЗ «Об образовании в Российской Федерации»;</w:t>
            </w:r>
          </w:p>
          <w:p w:rsidR="00281A34" w:rsidRPr="00BF2476" w:rsidRDefault="00281A34" w:rsidP="00A500BC">
            <w:pPr>
              <w:pStyle w:val="a9"/>
              <w:widowControl/>
              <w:numPr>
                <w:ilvl w:val="0"/>
                <w:numId w:val="48"/>
              </w:numPr>
              <w:suppressAutoHyphens w:val="0"/>
              <w:ind w:left="175" w:hanging="185"/>
              <w:contextualSpacing/>
              <w:jc w:val="both"/>
              <w:textAlignment w:val="baseline"/>
            </w:pPr>
            <w:r w:rsidRPr="00BF2476">
              <w:t>Стратегия развития воспитания в РФ на период до 2025 года, утверждённая распоряжением Правительства РФ от 29.05.2015г. №996-р;</w:t>
            </w:r>
          </w:p>
          <w:p w:rsidR="00281A34" w:rsidRPr="00BF2476" w:rsidRDefault="00281A34" w:rsidP="00A500BC">
            <w:pPr>
              <w:pStyle w:val="a9"/>
              <w:widowControl/>
              <w:numPr>
                <w:ilvl w:val="0"/>
                <w:numId w:val="48"/>
              </w:numPr>
              <w:suppressAutoHyphens w:val="0"/>
              <w:ind w:left="175" w:hanging="185"/>
              <w:contextualSpacing/>
              <w:jc w:val="both"/>
              <w:textAlignment w:val="baseline"/>
            </w:pPr>
            <w:r w:rsidRPr="00BF2476">
              <w:t>Концепция развития дополнительного образования детей в РФ, утвержденная распоряжением Правительства РФ от 04.09.2014г №1726-р;</w:t>
            </w:r>
          </w:p>
          <w:p w:rsidR="00281A34" w:rsidRPr="00BF2476" w:rsidRDefault="00281A34" w:rsidP="00A500BC">
            <w:pPr>
              <w:pStyle w:val="a9"/>
              <w:widowControl/>
              <w:numPr>
                <w:ilvl w:val="0"/>
                <w:numId w:val="48"/>
              </w:numPr>
              <w:suppressAutoHyphens w:val="0"/>
              <w:ind w:left="175" w:hanging="185"/>
              <w:contextualSpacing/>
              <w:jc w:val="both"/>
              <w:textAlignment w:val="baseline"/>
            </w:pPr>
            <w:r w:rsidRPr="00BF2476">
              <w:t>Приказ Министерства образования и науки Российской федерации от 17 октября 2013 г. № 1155 «Об утверждении федерального государственного образовательного стандарта дошкольного образования»;</w:t>
            </w:r>
          </w:p>
          <w:p w:rsidR="00281A34" w:rsidRPr="00BF2476" w:rsidRDefault="00281A34" w:rsidP="00A500BC">
            <w:pPr>
              <w:pStyle w:val="a9"/>
              <w:widowControl/>
              <w:numPr>
                <w:ilvl w:val="0"/>
                <w:numId w:val="48"/>
              </w:numPr>
              <w:suppressAutoHyphens w:val="0"/>
              <w:ind w:left="175" w:hanging="185"/>
              <w:contextualSpacing/>
              <w:jc w:val="both"/>
              <w:textAlignment w:val="baseline"/>
            </w:pPr>
            <w:r w:rsidRPr="00BF2476">
              <w:t>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утверждённый приказом Минпросвещения России от 31.07.2020гг № 373;</w:t>
            </w:r>
          </w:p>
          <w:p w:rsidR="00281A34" w:rsidRPr="00BF2476" w:rsidRDefault="00281A34" w:rsidP="00A500BC">
            <w:pPr>
              <w:pStyle w:val="a9"/>
              <w:widowControl/>
              <w:numPr>
                <w:ilvl w:val="0"/>
                <w:numId w:val="48"/>
              </w:numPr>
              <w:suppressAutoHyphens w:val="0"/>
              <w:ind w:left="175" w:hanging="185"/>
              <w:contextualSpacing/>
              <w:jc w:val="both"/>
              <w:textAlignment w:val="baseline"/>
            </w:pPr>
            <w:r w:rsidRPr="00BF2476">
              <w:t>Государственная программа «Развитие образования», утверждённая постановлением Правительства РФ от 26.12.2017г №1642;</w:t>
            </w:r>
          </w:p>
          <w:p w:rsidR="00281A34" w:rsidRPr="00BF2476" w:rsidRDefault="00281A34" w:rsidP="00A500BC">
            <w:pPr>
              <w:pStyle w:val="a9"/>
              <w:widowControl/>
              <w:numPr>
                <w:ilvl w:val="0"/>
                <w:numId w:val="48"/>
              </w:numPr>
              <w:suppressAutoHyphens w:val="0"/>
              <w:ind w:left="175" w:hanging="185"/>
              <w:contextualSpacing/>
              <w:jc w:val="both"/>
              <w:textAlignment w:val="baseline"/>
            </w:pPr>
            <w:r w:rsidRPr="00BF2476">
              <w:t>Общенациональный план действий №АБ-П13-5361кв от 25.05.2020г.;</w:t>
            </w:r>
          </w:p>
          <w:p w:rsidR="00281A34" w:rsidRPr="00BF2476" w:rsidRDefault="00281A34" w:rsidP="00A500BC">
            <w:pPr>
              <w:pStyle w:val="a9"/>
              <w:widowControl/>
              <w:numPr>
                <w:ilvl w:val="0"/>
                <w:numId w:val="48"/>
              </w:numPr>
              <w:suppressAutoHyphens w:val="0"/>
              <w:ind w:left="175" w:hanging="185"/>
              <w:contextualSpacing/>
              <w:jc w:val="both"/>
              <w:textAlignment w:val="baseline"/>
            </w:pPr>
            <w:r w:rsidRPr="00BF2476">
              <w:t>СП 3.1/2.4.3598-20;</w:t>
            </w:r>
          </w:p>
          <w:p w:rsidR="00281A34" w:rsidRPr="00BF2476" w:rsidRDefault="00281A34" w:rsidP="00A500BC">
            <w:pPr>
              <w:pStyle w:val="a9"/>
              <w:widowControl/>
              <w:numPr>
                <w:ilvl w:val="0"/>
                <w:numId w:val="48"/>
              </w:numPr>
              <w:suppressAutoHyphens w:val="0"/>
              <w:ind w:left="175" w:hanging="185"/>
              <w:contextualSpacing/>
              <w:jc w:val="both"/>
              <w:textAlignment w:val="baseline"/>
            </w:pPr>
            <w:r w:rsidRPr="00BF2476">
              <w:t>Примерное положение об оказании логопедической помощи в организациях, осуществляющих образовательную деятельность, утвержденное Распоряжением Минпросвещения России от 06.08.2020г №Р-75;</w:t>
            </w:r>
          </w:p>
          <w:p w:rsidR="00281A34" w:rsidRDefault="00281A34" w:rsidP="00A500BC">
            <w:pPr>
              <w:pStyle w:val="a9"/>
              <w:widowControl/>
              <w:numPr>
                <w:ilvl w:val="0"/>
                <w:numId w:val="48"/>
              </w:numPr>
              <w:suppressAutoHyphens w:val="0"/>
              <w:ind w:left="175" w:hanging="185"/>
              <w:contextualSpacing/>
              <w:jc w:val="both"/>
              <w:textAlignment w:val="baseline"/>
            </w:pPr>
            <w:r w:rsidRPr="00BF2476">
              <w:t>Федеральный закон от 31.07.2020г. № 304-ФЗ;</w:t>
            </w:r>
          </w:p>
          <w:p w:rsidR="00281A34" w:rsidRDefault="00281A34" w:rsidP="00A500BC">
            <w:pPr>
              <w:pStyle w:val="a9"/>
              <w:widowControl/>
              <w:numPr>
                <w:ilvl w:val="0"/>
                <w:numId w:val="48"/>
              </w:numPr>
              <w:suppressAutoHyphens w:val="0"/>
              <w:ind w:left="175" w:hanging="185"/>
              <w:contextualSpacing/>
              <w:jc w:val="both"/>
              <w:textAlignment w:val="baseline"/>
            </w:pPr>
            <w:r>
              <w:t>Приказ Роспотребнадзора от14.08.2020г. № 831 «Об утверждении Требований к структуре официального сайта образовательной организации в информационно-телекоммуникационной сети «Интернет» и формату представления информации»;</w:t>
            </w:r>
          </w:p>
          <w:p w:rsidR="00281A34" w:rsidRPr="00BF2476" w:rsidRDefault="00281A34" w:rsidP="00A500BC">
            <w:pPr>
              <w:pStyle w:val="a9"/>
              <w:widowControl/>
              <w:numPr>
                <w:ilvl w:val="0"/>
                <w:numId w:val="48"/>
              </w:numPr>
              <w:suppressAutoHyphens w:val="0"/>
              <w:ind w:left="175" w:hanging="185"/>
              <w:contextualSpacing/>
              <w:jc w:val="both"/>
              <w:textAlignment w:val="baseline"/>
            </w:pPr>
            <w:r>
              <w:t>СанПиН 2.3/2.4 3590-20. Постановление №32 от 27.10.2020г.</w:t>
            </w:r>
          </w:p>
          <w:p w:rsidR="00281A34" w:rsidRPr="00E6223E" w:rsidRDefault="00281A34" w:rsidP="00A500BC">
            <w:pPr>
              <w:pStyle w:val="a9"/>
              <w:widowControl/>
              <w:numPr>
                <w:ilvl w:val="0"/>
                <w:numId w:val="48"/>
              </w:numPr>
              <w:suppressAutoHyphens w:val="0"/>
              <w:ind w:left="175" w:hanging="185"/>
              <w:contextualSpacing/>
              <w:jc w:val="both"/>
              <w:textAlignment w:val="baseline"/>
              <w:rPr>
                <w:sz w:val="28"/>
                <w:szCs w:val="28"/>
              </w:rPr>
            </w:pPr>
            <w:r w:rsidRPr="00BF2476">
              <w:t>Устав МАДОУ ЦРР-д/с № 32 г. Кропоткин.</w:t>
            </w:r>
          </w:p>
        </w:tc>
      </w:tr>
      <w:tr w:rsidR="00281A34" w:rsidRPr="003A48B4" w:rsidTr="00281A34">
        <w:tc>
          <w:tcPr>
            <w:tcW w:w="1843" w:type="dxa"/>
            <w:hideMark/>
          </w:tcPr>
          <w:p w:rsidR="00281A34" w:rsidRPr="00772E85" w:rsidRDefault="00281A34" w:rsidP="001F6727">
            <w:pPr>
              <w:textAlignment w:val="baseline"/>
              <w:rPr>
                <w:b/>
              </w:rPr>
            </w:pPr>
            <w:r w:rsidRPr="00772E85">
              <w:rPr>
                <w:b/>
              </w:rPr>
              <w:t>Руководитель Программы</w:t>
            </w:r>
          </w:p>
        </w:tc>
        <w:tc>
          <w:tcPr>
            <w:tcW w:w="7796" w:type="dxa"/>
            <w:hideMark/>
          </w:tcPr>
          <w:p w:rsidR="00281A34" w:rsidRPr="00772E85" w:rsidRDefault="00281A34" w:rsidP="001F6727">
            <w:pPr>
              <w:textAlignment w:val="baseline"/>
            </w:pPr>
            <w:r>
              <w:t>Дементьева Людмила Владимировна - заведующий МАДОУЦРР-д/с № 32.</w:t>
            </w:r>
          </w:p>
        </w:tc>
      </w:tr>
      <w:tr w:rsidR="00281A34" w:rsidRPr="003A48B4" w:rsidTr="00281A34">
        <w:tc>
          <w:tcPr>
            <w:tcW w:w="1843" w:type="dxa"/>
            <w:hideMark/>
          </w:tcPr>
          <w:p w:rsidR="00281A34" w:rsidRPr="00772E85" w:rsidRDefault="00281A34" w:rsidP="001F6727">
            <w:pPr>
              <w:textAlignment w:val="baseline"/>
              <w:rPr>
                <w:b/>
              </w:rPr>
            </w:pPr>
            <w:r w:rsidRPr="00772E85">
              <w:rPr>
                <w:b/>
              </w:rPr>
              <w:t>Разработчики Программы</w:t>
            </w:r>
          </w:p>
        </w:tc>
        <w:tc>
          <w:tcPr>
            <w:tcW w:w="7796" w:type="dxa"/>
            <w:hideMark/>
          </w:tcPr>
          <w:p w:rsidR="00281A34" w:rsidRPr="00772E85" w:rsidRDefault="00281A34" w:rsidP="001F6727">
            <w:pPr>
              <w:textAlignment w:val="baseline"/>
            </w:pPr>
            <w:r>
              <w:t>Рабочая группа МАДОУ ЦРР-д/с № 32, утвержденная приказом заведующего, в составе которой представители администрации, педагоги и специалисты.</w:t>
            </w:r>
          </w:p>
        </w:tc>
      </w:tr>
      <w:tr w:rsidR="00281A34" w:rsidRPr="003A48B4" w:rsidTr="00281A34">
        <w:tc>
          <w:tcPr>
            <w:tcW w:w="1843" w:type="dxa"/>
          </w:tcPr>
          <w:p w:rsidR="00281A34" w:rsidRPr="00772E85" w:rsidRDefault="00281A34" w:rsidP="001F6727">
            <w:pPr>
              <w:textAlignment w:val="baseline"/>
              <w:rPr>
                <w:b/>
              </w:rPr>
            </w:pPr>
            <w:r>
              <w:rPr>
                <w:b/>
              </w:rPr>
              <w:lastRenderedPageBreak/>
              <w:t>Участники Программы</w:t>
            </w:r>
          </w:p>
        </w:tc>
        <w:tc>
          <w:tcPr>
            <w:tcW w:w="7796" w:type="dxa"/>
          </w:tcPr>
          <w:p w:rsidR="00281A34" w:rsidRDefault="00281A34" w:rsidP="001F6727">
            <w:pPr>
              <w:textAlignment w:val="baseline"/>
            </w:pPr>
            <w:r>
              <w:t xml:space="preserve">Сотрудники ДОУ, родители (законные представители) воспитанников, </w:t>
            </w:r>
            <w:r w:rsidRPr="00902A05">
              <w:t>социальные партнёры.</w:t>
            </w:r>
          </w:p>
        </w:tc>
      </w:tr>
      <w:tr w:rsidR="00281A34" w:rsidRPr="003A48B4" w:rsidTr="00281A34">
        <w:tc>
          <w:tcPr>
            <w:tcW w:w="1843" w:type="dxa"/>
          </w:tcPr>
          <w:p w:rsidR="00281A34" w:rsidRDefault="00281A34" w:rsidP="001F6727">
            <w:pPr>
              <w:textAlignment w:val="baseline"/>
              <w:rPr>
                <w:b/>
              </w:rPr>
            </w:pPr>
            <w:r>
              <w:rPr>
                <w:b/>
              </w:rPr>
              <w:t>Сроки реализации Программы</w:t>
            </w:r>
          </w:p>
        </w:tc>
        <w:tc>
          <w:tcPr>
            <w:tcW w:w="7796" w:type="dxa"/>
          </w:tcPr>
          <w:p w:rsidR="00281A34" w:rsidRDefault="00281A34" w:rsidP="001F6727">
            <w:pPr>
              <w:textAlignment w:val="baseline"/>
            </w:pPr>
            <w:r>
              <w:t>3 года (2021-2023г.г.).</w:t>
            </w:r>
          </w:p>
        </w:tc>
      </w:tr>
      <w:tr w:rsidR="00281A34" w:rsidRPr="003A48B4" w:rsidTr="00281A34">
        <w:tc>
          <w:tcPr>
            <w:tcW w:w="1843" w:type="dxa"/>
          </w:tcPr>
          <w:p w:rsidR="00281A34" w:rsidRDefault="00281A34" w:rsidP="001F6727">
            <w:pPr>
              <w:textAlignment w:val="baseline"/>
              <w:rPr>
                <w:b/>
              </w:rPr>
            </w:pPr>
            <w:r>
              <w:rPr>
                <w:b/>
              </w:rPr>
              <w:t>Сайт ДОУ в сети «Интернет»</w:t>
            </w:r>
          </w:p>
        </w:tc>
        <w:tc>
          <w:tcPr>
            <w:tcW w:w="7796" w:type="dxa"/>
          </w:tcPr>
          <w:p w:rsidR="00281A34" w:rsidRDefault="001F6727" w:rsidP="001F6727">
            <w:pPr>
              <w:textAlignment w:val="baseline"/>
            </w:pPr>
            <w:hyperlink r:id="rId8" w:history="1">
              <w:r w:rsidR="00281A34" w:rsidRPr="009629E5">
                <w:rPr>
                  <w:rStyle w:val="af4"/>
                </w:rPr>
                <w:t>https://sad32.ru/osnovnye-svedeniya-o-madou-crr-ds-no32</w:t>
              </w:r>
            </w:hyperlink>
            <w:r w:rsidR="00281A34">
              <w:t xml:space="preserve"> </w:t>
            </w:r>
          </w:p>
        </w:tc>
      </w:tr>
      <w:tr w:rsidR="00281A34" w:rsidRPr="003A48B4" w:rsidTr="00281A34">
        <w:tc>
          <w:tcPr>
            <w:tcW w:w="1843" w:type="dxa"/>
            <w:hideMark/>
          </w:tcPr>
          <w:p w:rsidR="00281A34" w:rsidRPr="00772E85" w:rsidRDefault="00281A34" w:rsidP="001F6727">
            <w:pPr>
              <w:textAlignment w:val="baseline"/>
              <w:rPr>
                <w:b/>
              </w:rPr>
            </w:pPr>
            <w:r>
              <w:rPr>
                <w:b/>
              </w:rPr>
              <w:t>Цели</w:t>
            </w:r>
            <w:r w:rsidRPr="00772E85">
              <w:rPr>
                <w:b/>
              </w:rPr>
              <w:t xml:space="preserve"> программы</w:t>
            </w:r>
          </w:p>
        </w:tc>
        <w:tc>
          <w:tcPr>
            <w:tcW w:w="7796" w:type="dxa"/>
            <w:hideMark/>
          </w:tcPr>
          <w:p w:rsidR="00281A34" w:rsidRPr="00902A05" w:rsidRDefault="00281A34" w:rsidP="001F6727">
            <w:pPr>
              <w:spacing w:line="259" w:lineRule="auto"/>
              <w:jc w:val="both"/>
            </w:pPr>
            <w:r w:rsidRPr="00902A05">
              <w:rPr>
                <w:b/>
                <w:i/>
              </w:rPr>
              <w:t xml:space="preserve">Стратегическая цель: </w:t>
            </w:r>
            <w:r w:rsidRPr="00902A05">
              <w:t xml:space="preserve"> </w:t>
            </w:r>
          </w:p>
          <w:p w:rsidR="00281A34" w:rsidRPr="00902A05" w:rsidRDefault="00281A34" w:rsidP="001F6727">
            <w:pPr>
              <w:spacing w:after="2" w:line="242" w:lineRule="auto"/>
              <w:jc w:val="both"/>
            </w:pPr>
            <w:r w:rsidRPr="00902A05">
              <w:t xml:space="preserve">Переход от традиций к инновационному качеству педагогического процесса, соответствующего требованиям Федерального государственного стандарта дошкольного образования, направленного на образование, воспитание и развитие детей нового поколения с учетом запросов родителей и интересов детей.  </w:t>
            </w:r>
          </w:p>
          <w:p w:rsidR="00281A34" w:rsidRPr="00902A05" w:rsidRDefault="00281A34" w:rsidP="001F6727">
            <w:pPr>
              <w:spacing w:line="259" w:lineRule="auto"/>
              <w:jc w:val="both"/>
            </w:pPr>
            <w:r w:rsidRPr="00902A05">
              <w:rPr>
                <w:b/>
                <w:i/>
              </w:rPr>
              <w:t xml:space="preserve">Тактическая цель: </w:t>
            </w:r>
          </w:p>
          <w:p w:rsidR="00281A34" w:rsidRDefault="00281A34" w:rsidP="00A500BC">
            <w:pPr>
              <w:widowControl/>
              <w:numPr>
                <w:ilvl w:val="0"/>
                <w:numId w:val="49"/>
              </w:numPr>
              <w:suppressAutoHyphens w:val="0"/>
              <w:spacing w:line="243" w:lineRule="auto"/>
              <w:jc w:val="both"/>
            </w:pPr>
            <w:r w:rsidRPr="00902A05">
              <w:t xml:space="preserve">Повышение качества образовательных, здоровье формирующих и коррекционных услуг в учреждении, с учётом возрастных и индивидуальных особенностей детей. </w:t>
            </w:r>
          </w:p>
          <w:p w:rsidR="00281A34" w:rsidRPr="00902A05" w:rsidRDefault="00281A34" w:rsidP="00A500BC">
            <w:pPr>
              <w:widowControl/>
              <w:numPr>
                <w:ilvl w:val="0"/>
                <w:numId w:val="49"/>
              </w:numPr>
              <w:suppressAutoHyphens w:val="0"/>
              <w:spacing w:line="243" w:lineRule="auto"/>
              <w:jc w:val="both"/>
            </w:pPr>
            <w:r w:rsidRPr="000741A5">
              <w:t xml:space="preserve">Повышение качества образования и воспитания в ДОУ через внедрение современных </w:t>
            </w:r>
            <w:r>
              <w:t>педагогических технологий (парциальная образовательная программа «Мир без опасности» И.А.Лыкова, Издательский дом «Цветной мир». Москва, 2017) (соответствует ФГОС и одобрена Экспертным советом по образованию и социализации детей Федерального государственного автономного учреждения «Федеральный институт развития образования»).</w:t>
            </w:r>
          </w:p>
          <w:p w:rsidR="00281A34" w:rsidRPr="00902A05" w:rsidRDefault="00281A34" w:rsidP="00A500BC">
            <w:pPr>
              <w:widowControl/>
              <w:numPr>
                <w:ilvl w:val="0"/>
                <w:numId w:val="49"/>
              </w:numPr>
              <w:suppressAutoHyphens w:val="0"/>
              <w:spacing w:after="1" w:line="241" w:lineRule="auto"/>
              <w:jc w:val="both"/>
            </w:pPr>
            <w:r w:rsidRPr="00902A05">
              <w:t xml:space="preserve">Модернизация системы управления образовательной, инновационной и финансово-экономической деятельностью учреждения.  </w:t>
            </w:r>
          </w:p>
          <w:p w:rsidR="00281A34" w:rsidRPr="00902A05" w:rsidRDefault="00281A34" w:rsidP="00A500BC">
            <w:pPr>
              <w:pStyle w:val="Default"/>
              <w:numPr>
                <w:ilvl w:val="0"/>
                <w:numId w:val="49"/>
              </w:numPr>
              <w:jc w:val="both"/>
              <w:rPr>
                <w:i/>
                <w:color w:val="FF0000"/>
              </w:rPr>
            </w:pPr>
            <w:r w:rsidRPr="00902A05">
              <w:t>Обеспечение доступности дошкольного образования, равных стартовых возможностей каждому ребёнку дошкольного возраста с учётом потребностей и возможностей социума.</w:t>
            </w:r>
          </w:p>
          <w:p w:rsidR="00281A34" w:rsidRPr="008E325E" w:rsidRDefault="00281A34" w:rsidP="00A500BC">
            <w:pPr>
              <w:pStyle w:val="Default"/>
              <w:numPr>
                <w:ilvl w:val="0"/>
                <w:numId w:val="49"/>
              </w:numPr>
              <w:jc w:val="both"/>
              <w:rPr>
                <w:i/>
                <w:color w:val="auto"/>
              </w:rPr>
            </w:pPr>
            <w:r w:rsidRPr="008E325E">
              <w:rPr>
                <w:i/>
                <w:color w:val="auto"/>
              </w:rPr>
              <w:t>Развитие цифровизации.</w:t>
            </w:r>
          </w:p>
          <w:p w:rsidR="00281A34" w:rsidRPr="008E325E" w:rsidRDefault="00281A34" w:rsidP="00A500BC">
            <w:pPr>
              <w:pStyle w:val="Default"/>
              <w:numPr>
                <w:ilvl w:val="0"/>
                <w:numId w:val="49"/>
              </w:numPr>
              <w:jc w:val="both"/>
              <w:rPr>
                <w:i/>
                <w:color w:val="FF0000"/>
              </w:rPr>
            </w:pPr>
            <w:r w:rsidRPr="008E325E">
              <w:rPr>
                <w:i/>
                <w:color w:val="auto"/>
              </w:rPr>
              <w:t>Внедрение модели цифровой образовательной среды</w:t>
            </w:r>
            <w:r w:rsidRPr="008E325E">
              <w:rPr>
                <w:i/>
                <w:color w:val="FF0000"/>
              </w:rPr>
              <w:t xml:space="preserve">. </w:t>
            </w:r>
          </w:p>
          <w:p w:rsidR="00281A34" w:rsidRPr="008E325E" w:rsidRDefault="00281A34" w:rsidP="00A500BC">
            <w:pPr>
              <w:pStyle w:val="Default"/>
              <w:numPr>
                <w:ilvl w:val="0"/>
                <w:numId w:val="49"/>
              </w:numPr>
              <w:jc w:val="both"/>
              <w:rPr>
                <w:i/>
                <w:color w:val="FF0000"/>
              </w:rPr>
            </w:pPr>
            <w:r w:rsidRPr="008E325E">
              <w:rPr>
                <w:i/>
                <w:color w:val="auto"/>
              </w:rPr>
              <w:t>Повышение контроля за организацией охраны и укрепления здоровья детей.</w:t>
            </w:r>
          </w:p>
          <w:p w:rsidR="00281A34" w:rsidRPr="008E325E" w:rsidRDefault="00281A34" w:rsidP="00A500BC">
            <w:pPr>
              <w:pStyle w:val="Default"/>
              <w:numPr>
                <w:ilvl w:val="0"/>
                <w:numId w:val="49"/>
              </w:numPr>
              <w:jc w:val="both"/>
              <w:rPr>
                <w:i/>
                <w:color w:val="FF0000"/>
              </w:rPr>
            </w:pPr>
            <w:r w:rsidRPr="008E325E">
              <w:rPr>
                <w:i/>
                <w:color w:val="auto"/>
              </w:rPr>
              <w:t>Оказание логопедической помощи, в том числе с помощью сетевой формы взаимодействия.</w:t>
            </w:r>
          </w:p>
          <w:p w:rsidR="00281A34" w:rsidRPr="008E325E" w:rsidRDefault="00281A34" w:rsidP="00A500BC">
            <w:pPr>
              <w:pStyle w:val="Default"/>
              <w:numPr>
                <w:ilvl w:val="0"/>
                <w:numId w:val="49"/>
              </w:numPr>
              <w:jc w:val="both"/>
              <w:rPr>
                <w:i/>
                <w:color w:val="auto"/>
              </w:rPr>
            </w:pPr>
            <w:r w:rsidRPr="008E325E">
              <w:rPr>
                <w:i/>
                <w:color w:val="auto"/>
              </w:rPr>
              <w:t>Модернизация воспитательной работы.</w:t>
            </w:r>
          </w:p>
          <w:p w:rsidR="00281A34" w:rsidRPr="008E325E" w:rsidRDefault="00281A34" w:rsidP="00A500BC">
            <w:pPr>
              <w:pStyle w:val="Default"/>
              <w:numPr>
                <w:ilvl w:val="0"/>
                <w:numId w:val="49"/>
              </w:numPr>
              <w:jc w:val="both"/>
              <w:rPr>
                <w:i/>
                <w:color w:val="auto"/>
              </w:rPr>
            </w:pPr>
            <w:r w:rsidRPr="008E325E">
              <w:rPr>
                <w:i/>
                <w:color w:val="auto"/>
              </w:rPr>
              <w:t>Модернизация условий доступности учреждения для инвалидов.</w:t>
            </w:r>
          </w:p>
          <w:p w:rsidR="00281A34" w:rsidRPr="008E325E" w:rsidRDefault="00281A34" w:rsidP="00A500BC">
            <w:pPr>
              <w:pStyle w:val="Default"/>
              <w:numPr>
                <w:ilvl w:val="0"/>
                <w:numId w:val="49"/>
              </w:numPr>
              <w:jc w:val="both"/>
              <w:rPr>
                <w:i/>
                <w:color w:val="auto"/>
              </w:rPr>
            </w:pPr>
            <w:r w:rsidRPr="008E325E">
              <w:rPr>
                <w:i/>
              </w:rPr>
              <w:t>Формирование чувства патриотизма и гражданственности, уважения к памяти защитников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страны (края, города</w:t>
            </w:r>
            <w:r>
              <w:rPr>
                <w:i/>
              </w:rPr>
              <w:t>, района</w:t>
            </w:r>
            <w:r w:rsidRPr="008E325E">
              <w:rPr>
                <w:i/>
              </w:rPr>
              <w:t>).</w:t>
            </w:r>
          </w:p>
          <w:p w:rsidR="00281A34" w:rsidRPr="00B61D52" w:rsidRDefault="00281A34" w:rsidP="001F6727">
            <w:pPr>
              <w:pStyle w:val="Default"/>
              <w:jc w:val="both"/>
              <w:rPr>
                <w:i/>
                <w:color w:val="FF0000"/>
              </w:rPr>
            </w:pPr>
          </w:p>
        </w:tc>
      </w:tr>
      <w:tr w:rsidR="00281A34" w:rsidRPr="003A48B4" w:rsidTr="00281A34">
        <w:tc>
          <w:tcPr>
            <w:tcW w:w="1843" w:type="dxa"/>
            <w:hideMark/>
          </w:tcPr>
          <w:p w:rsidR="00281A34" w:rsidRPr="00772E85" w:rsidRDefault="00281A34" w:rsidP="001F6727">
            <w:pPr>
              <w:textAlignment w:val="baseline"/>
              <w:rPr>
                <w:b/>
              </w:rPr>
            </w:pPr>
            <w:r w:rsidRPr="00772E85">
              <w:rPr>
                <w:b/>
              </w:rPr>
              <w:t>Задачи программы</w:t>
            </w:r>
          </w:p>
        </w:tc>
        <w:tc>
          <w:tcPr>
            <w:tcW w:w="7796" w:type="dxa"/>
            <w:hideMark/>
          </w:tcPr>
          <w:p w:rsidR="00281A34" w:rsidRDefault="00281A34" w:rsidP="00A500BC">
            <w:pPr>
              <w:widowControl/>
              <w:numPr>
                <w:ilvl w:val="0"/>
                <w:numId w:val="50"/>
              </w:numPr>
              <w:suppressAutoHyphens w:val="0"/>
              <w:spacing w:line="243" w:lineRule="auto"/>
              <w:jc w:val="both"/>
            </w:pPr>
            <w:r w:rsidRPr="007333EE">
              <w:t xml:space="preserve">Обновление нормативной базы образовательного учреждения в соответствии с Федеральным законом «Об образовании в Российской Федерации» и обеспечение преемственности основных образовательных программ </w:t>
            </w:r>
            <w:r>
              <w:t>ДО</w:t>
            </w:r>
            <w:r w:rsidRPr="007333EE">
              <w:t xml:space="preserve"> и начального образования в соответствии с ФГОС ДО. </w:t>
            </w:r>
          </w:p>
          <w:p w:rsidR="00281A34" w:rsidRDefault="00281A34" w:rsidP="00A500BC">
            <w:pPr>
              <w:widowControl/>
              <w:numPr>
                <w:ilvl w:val="0"/>
                <w:numId w:val="50"/>
              </w:numPr>
              <w:suppressAutoHyphens w:val="0"/>
              <w:spacing w:line="243" w:lineRule="auto"/>
              <w:jc w:val="both"/>
              <w:rPr>
                <w:rFonts w:ascii="Helvetica" w:hAnsi="Helvetica"/>
                <w:color w:val="C00000"/>
                <w:sz w:val="21"/>
                <w:szCs w:val="21"/>
              </w:rPr>
            </w:pPr>
            <w:r w:rsidRPr="007333EE">
              <w:t xml:space="preserve"> Формирование предпосылок у детей к обучению в школе и осуществление преемственности дошкольного и начального обучения.</w:t>
            </w:r>
          </w:p>
          <w:p w:rsidR="00281A34" w:rsidRPr="007333EE" w:rsidRDefault="00281A34" w:rsidP="00A500BC">
            <w:pPr>
              <w:widowControl/>
              <w:numPr>
                <w:ilvl w:val="0"/>
                <w:numId w:val="50"/>
              </w:numPr>
              <w:suppressAutoHyphens w:val="0"/>
              <w:spacing w:line="243" w:lineRule="auto"/>
              <w:jc w:val="both"/>
              <w:rPr>
                <w:rFonts w:ascii="Helvetica" w:hAnsi="Helvetica"/>
                <w:color w:val="C00000"/>
                <w:sz w:val="21"/>
                <w:szCs w:val="21"/>
              </w:rPr>
            </w:pPr>
            <w:r w:rsidRPr="007333EE">
              <w:t xml:space="preserve">Повысить конкурентоспособность </w:t>
            </w:r>
            <w:r>
              <w:t xml:space="preserve">организации </w:t>
            </w:r>
            <w:r w:rsidRPr="007333EE">
              <w:t xml:space="preserve">путём предоставления широкого спектра качественных образовательных услуг, </w:t>
            </w:r>
            <w:r w:rsidRPr="007333EE">
              <w:lastRenderedPageBreak/>
              <w:t>увеличение спектра услуг дополнительного образования детей, коррекционных и информационно-пространственных услуг, внедрение в практику работы ДОУ новых форм дошкольного образования, в том числе информационно</w:t>
            </w:r>
            <w:r>
              <w:t>-</w:t>
            </w:r>
            <w:r w:rsidRPr="007333EE">
              <w:t xml:space="preserve">коммуникационных.  </w:t>
            </w:r>
          </w:p>
          <w:p w:rsidR="00281A34" w:rsidRPr="00777677" w:rsidRDefault="00281A34" w:rsidP="00A500BC">
            <w:pPr>
              <w:pStyle w:val="a9"/>
              <w:widowControl/>
              <w:numPr>
                <w:ilvl w:val="0"/>
                <w:numId w:val="50"/>
              </w:numPr>
              <w:suppressAutoHyphens w:val="0"/>
              <w:contextualSpacing/>
              <w:jc w:val="both"/>
            </w:pPr>
            <w:r w:rsidRPr="00777677">
              <w:t xml:space="preserve">Обеспечить эффективное, результативное функционирование и постоянный рост профессиональной компетентности стабильного коллектива в соответствии с требованиями ФГОС ДО, создание механизмов мотивации педагогов к повышению качества работы и непрерывному профессиональному развитию.  </w:t>
            </w:r>
          </w:p>
          <w:p w:rsidR="00281A34" w:rsidRPr="00777677" w:rsidRDefault="00281A34" w:rsidP="00A500BC">
            <w:pPr>
              <w:pStyle w:val="a9"/>
              <w:widowControl/>
              <w:numPr>
                <w:ilvl w:val="0"/>
                <w:numId w:val="50"/>
              </w:numPr>
              <w:suppressAutoHyphens w:val="0"/>
              <w:contextualSpacing/>
              <w:jc w:val="both"/>
            </w:pPr>
            <w:r>
              <w:t>Оказать психолого-педагогическую поддержку</w:t>
            </w:r>
            <w:r w:rsidRPr="00777677">
              <w:t xml:space="preserve"> семьи и повышение компетентности родителей в вопросах развития и образования, охраны и укрепления здоровья детей.  </w:t>
            </w:r>
          </w:p>
          <w:p w:rsidR="00281A34" w:rsidRPr="00777677" w:rsidRDefault="00281A34" w:rsidP="00A500BC">
            <w:pPr>
              <w:pStyle w:val="a9"/>
              <w:widowControl/>
              <w:numPr>
                <w:ilvl w:val="0"/>
                <w:numId w:val="50"/>
              </w:numPr>
              <w:suppressAutoHyphens w:val="0"/>
              <w:contextualSpacing/>
              <w:jc w:val="both"/>
            </w:pPr>
            <w:r w:rsidRPr="00777677">
              <w:t>Привести в соответствие с требованиями ФГОС ДО и основн</w:t>
            </w:r>
            <w:r>
              <w:t>ой общеобразовательной программой</w:t>
            </w:r>
            <w:r w:rsidRPr="00777677">
              <w:t xml:space="preserve"> дошкольного образования развивающую предметно-пространственную среду и материально-техническую базу</w:t>
            </w:r>
            <w:r>
              <w:t xml:space="preserve"> организации</w:t>
            </w:r>
            <w:r w:rsidRPr="00777677">
              <w:t xml:space="preserve">.  </w:t>
            </w:r>
          </w:p>
          <w:p w:rsidR="00281A34" w:rsidRPr="00840A12" w:rsidRDefault="00281A34" w:rsidP="00A500BC">
            <w:pPr>
              <w:pStyle w:val="a9"/>
              <w:widowControl/>
              <w:numPr>
                <w:ilvl w:val="0"/>
                <w:numId w:val="50"/>
              </w:numPr>
              <w:suppressAutoHyphens w:val="0"/>
              <w:contextualSpacing/>
              <w:jc w:val="both"/>
            </w:pPr>
            <w:r w:rsidRPr="00840A12">
              <w:t xml:space="preserve">Модернизировать систему управления дошкольным образовательным учреждением в условиях его деятельности в режиме развития.  </w:t>
            </w:r>
          </w:p>
          <w:p w:rsidR="00281A34" w:rsidRPr="00840A12" w:rsidRDefault="00281A34" w:rsidP="00A500BC">
            <w:pPr>
              <w:pStyle w:val="a9"/>
              <w:widowControl/>
              <w:numPr>
                <w:ilvl w:val="0"/>
                <w:numId w:val="50"/>
              </w:numPr>
              <w:suppressAutoHyphens w:val="0"/>
              <w:contextualSpacing/>
              <w:jc w:val="both"/>
            </w:pPr>
            <w:r>
              <w:t>Создать условия</w:t>
            </w:r>
            <w:r w:rsidRPr="00840A12">
              <w:t xml:space="preserve"> для полноценного сотрудничества с социальными партнерами для разностороннего развития воспитанников. Использование возможностей сетевого взаимодействия и интеграции в образовательном процессе.  </w:t>
            </w:r>
          </w:p>
          <w:p w:rsidR="00281A34" w:rsidRPr="009A11C7" w:rsidRDefault="00281A34" w:rsidP="00A500BC">
            <w:pPr>
              <w:widowControl/>
              <w:numPr>
                <w:ilvl w:val="0"/>
                <w:numId w:val="50"/>
              </w:numPr>
              <w:suppressAutoHyphens w:val="0"/>
              <w:spacing w:line="243" w:lineRule="auto"/>
              <w:jc w:val="both"/>
              <w:rPr>
                <w:rFonts w:ascii="Helvetica" w:hAnsi="Helvetica"/>
                <w:color w:val="C00000"/>
                <w:sz w:val="21"/>
                <w:szCs w:val="21"/>
              </w:rPr>
            </w:pPr>
            <w:r>
              <w:t>Оказать квалифицированную</w:t>
            </w:r>
            <w:r w:rsidRPr="009A11C7">
              <w:t xml:space="preserve"> коррекционно -</w:t>
            </w:r>
            <w:r>
              <w:t xml:space="preserve"> образовательную помощь детям, имеющим особые образовательные потребности.</w:t>
            </w:r>
          </w:p>
          <w:p w:rsidR="00281A34" w:rsidRPr="00C008E3" w:rsidRDefault="00281A34" w:rsidP="00A500BC">
            <w:pPr>
              <w:widowControl/>
              <w:numPr>
                <w:ilvl w:val="0"/>
                <w:numId w:val="50"/>
              </w:numPr>
              <w:suppressAutoHyphens w:val="0"/>
              <w:spacing w:line="243" w:lineRule="auto"/>
              <w:jc w:val="both"/>
              <w:rPr>
                <w:rFonts w:ascii="Helvetica" w:hAnsi="Helvetica"/>
                <w:sz w:val="21"/>
                <w:szCs w:val="21"/>
              </w:rPr>
            </w:pPr>
            <w:r w:rsidRPr="00C008E3">
              <w:t>Автоматизировать и повысить эффективность организационно-управленческих процессов.</w:t>
            </w:r>
          </w:p>
          <w:p w:rsidR="00281A34" w:rsidRPr="00C008E3" w:rsidRDefault="00281A34" w:rsidP="00A500BC">
            <w:pPr>
              <w:widowControl/>
              <w:numPr>
                <w:ilvl w:val="0"/>
                <w:numId w:val="50"/>
              </w:numPr>
              <w:suppressAutoHyphens w:val="0"/>
              <w:spacing w:line="243" w:lineRule="auto"/>
              <w:jc w:val="both"/>
              <w:rPr>
                <w:rFonts w:ascii="Helvetica" w:hAnsi="Helvetica"/>
                <w:sz w:val="21"/>
                <w:szCs w:val="21"/>
              </w:rPr>
            </w:pPr>
            <w:r w:rsidRPr="00C008E3">
              <w:t>Повысить квалификацию педагогических работников в области цифровой образовательной среды.</w:t>
            </w:r>
          </w:p>
          <w:p w:rsidR="00281A34" w:rsidRPr="005A539D" w:rsidRDefault="00281A34" w:rsidP="00A500BC">
            <w:pPr>
              <w:widowControl/>
              <w:numPr>
                <w:ilvl w:val="0"/>
                <w:numId w:val="50"/>
              </w:numPr>
              <w:suppressAutoHyphens w:val="0"/>
              <w:spacing w:line="243" w:lineRule="auto"/>
              <w:jc w:val="both"/>
              <w:rPr>
                <w:rFonts w:ascii="Helvetica" w:hAnsi="Helvetica"/>
                <w:i/>
                <w:sz w:val="21"/>
                <w:szCs w:val="21"/>
              </w:rPr>
            </w:pPr>
            <w:r w:rsidRPr="005A539D">
              <w:rPr>
                <w:i/>
              </w:rPr>
              <w:t xml:space="preserve">Обеспечить всех сотрудников средствами индивидуальной защиты в рамках предупреждения распространения </w:t>
            </w:r>
            <w:r w:rsidRPr="005A539D">
              <w:rPr>
                <w:i/>
                <w:lang w:val="en-US"/>
              </w:rPr>
              <w:t>COVID</w:t>
            </w:r>
            <w:r w:rsidRPr="005A539D">
              <w:rPr>
                <w:i/>
              </w:rPr>
              <w:t>-19.</w:t>
            </w:r>
          </w:p>
          <w:p w:rsidR="00281A34" w:rsidRPr="005A539D" w:rsidRDefault="00281A34" w:rsidP="00A500BC">
            <w:pPr>
              <w:widowControl/>
              <w:numPr>
                <w:ilvl w:val="0"/>
                <w:numId w:val="50"/>
              </w:numPr>
              <w:suppressAutoHyphens w:val="0"/>
              <w:spacing w:line="243" w:lineRule="auto"/>
              <w:jc w:val="both"/>
              <w:rPr>
                <w:rFonts w:ascii="Helvetica" w:hAnsi="Helvetica"/>
                <w:i/>
                <w:sz w:val="21"/>
                <w:szCs w:val="21"/>
              </w:rPr>
            </w:pPr>
            <w:r w:rsidRPr="005A539D">
              <w:rPr>
                <w:i/>
              </w:rPr>
              <w:t>Усилить внутренний фильтр.</w:t>
            </w:r>
          </w:p>
          <w:p w:rsidR="00281A34" w:rsidRPr="00952FB4" w:rsidRDefault="00281A34" w:rsidP="00A500BC">
            <w:pPr>
              <w:pStyle w:val="a9"/>
              <w:widowControl/>
              <w:numPr>
                <w:ilvl w:val="0"/>
                <w:numId w:val="50"/>
              </w:numPr>
              <w:suppressAutoHyphens w:val="0"/>
              <w:contextualSpacing/>
              <w:jc w:val="both"/>
              <w:rPr>
                <w:i/>
              </w:rPr>
            </w:pPr>
            <w:r w:rsidRPr="00952FB4">
              <w:rPr>
                <w:i/>
              </w:rPr>
              <w:t>Провести диагностику всех воспитанников на выявление речевых нарушений и провести логопедическую работу с воспитанниками.</w:t>
            </w:r>
          </w:p>
          <w:p w:rsidR="00281A34" w:rsidRPr="00C008E3" w:rsidRDefault="00281A34" w:rsidP="00A500BC">
            <w:pPr>
              <w:widowControl/>
              <w:numPr>
                <w:ilvl w:val="0"/>
                <w:numId w:val="50"/>
              </w:numPr>
              <w:suppressAutoHyphens w:val="0"/>
              <w:spacing w:line="243" w:lineRule="auto"/>
              <w:jc w:val="both"/>
              <w:rPr>
                <w:rFonts w:ascii="Helvetica" w:hAnsi="Helvetica"/>
                <w:sz w:val="21"/>
                <w:szCs w:val="21"/>
              </w:rPr>
            </w:pPr>
            <w:r w:rsidRPr="00C008E3">
              <w:t>Проконсультировать участников образовательных отношений организации по логопедическим проблемам воспитанников.</w:t>
            </w:r>
          </w:p>
          <w:p w:rsidR="00281A34" w:rsidRPr="00A64FB9" w:rsidRDefault="00281A34" w:rsidP="00A500BC">
            <w:pPr>
              <w:widowControl/>
              <w:numPr>
                <w:ilvl w:val="0"/>
                <w:numId w:val="50"/>
              </w:numPr>
              <w:suppressAutoHyphens w:val="0"/>
              <w:spacing w:line="243" w:lineRule="auto"/>
              <w:jc w:val="both"/>
              <w:rPr>
                <w:rFonts w:ascii="Helvetica" w:hAnsi="Helvetica"/>
              </w:rPr>
            </w:pPr>
            <w:r w:rsidRPr="00C008E3">
              <w:t>Развивать кадровый потенциал ДОУ: повышение квалификации педагогов, обучение педагогов, их подготовка к работе с детьми c ОВЗ.</w:t>
            </w:r>
          </w:p>
          <w:p w:rsidR="00281A34" w:rsidRPr="00A64FB9" w:rsidRDefault="00281A34" w:rsidP="00A500BC">
            <w:pPr>
              <w:widowControl/>
              <w:numPr>
                <w:ilvl w:val="0"/>
                <w:numId w:val="50"/>
              </w:numPr>
              <w:suppressAutoHyphens w:val="0"/>
              <w:spacing w:line="243" w:lineRule="auto"/>
              <w:jc w:val="both"/>
            </w:pPr>
            <w:r w:rsidRPr="00A64FB9">
              <w:t>Активизировать участие родителей в деятельности МАДОУ через формирование компетентностей родителей в вопрос</w:t>
            </w:r>
            <w:r>
              <w:t xml:space="preserve">ах развития и воспитания детей через </w:t>
            </w:r>
            <w:r w:rsidRPr="00A64FB9">
              <w:t>использование интерактивных форм взаимодействия.</w:t>
            </w:r>
          </w:p>
          <w:p w:rsidR="00281A34" w:rsidRPr="000741A5" w:rsidRDefault="00281A34" w:rsidP="00A500BC">
            <w:pPr>
              <w:pStyle w:val="a9"/>
              <w:widowControl/>
              <w:numPr>
                <w:ilvl w:val="0"/>
                <w:numId w:val="50"/>
              </w:numPr>
              <w:suppressAutoHyphens w:val="0"/>
              <w:spacing w:line="243" w:lineRule="auto"/>
              <w:contextualSpacing/>
              <w:jc w:val="both"/>
              <w:rPr>
                <w:color w:val="C00000"/>
              </w:rPr>
            </w:pPr>
            <w:r w:rsidRPr="00DF7194">
              <w:t>Активизировать работу по выполнению плана по приведению учреждения в соответствие с требованиями законодательства РФ об обесп</w:t>
            </w:r>
            <w:r>
              <w:t>ечении условий доступности среды</w:t>
            </w:r>
            <w:r w:rsidRPr="00DF7194">
              <w:t xml:space="preserve"> для инвалидов.</w:t>
            </w:r>
          </w:p>
          <w:p w:rsidR="00281A34" w:rsidRPr="000741A5" w:rsidRDefault="00281A34" w:rsidP="00A500BC">
            <w:pPr>
              <w:pStyle w:val="a9"/>
              <w:widowControl/>
              <w:numPr>
                <w:ilvl w:val="0"/>
                <w:numId w:val="50"/>
              </w:numPr>
              <w:suppressAutoHyphens w:val="0"/>
              <w:spacing w:line="243" w:lineRule="auto"/>
              <w:contextualSpacing/>
              <w:jc w:val="both"/>
              <w:rPr>
                <w:color w:val="C00000"/>
              </w:rPr>
            </w:pPr>
            <w:r>
              <w:t>Продолжать работу экспериментальной площадки по внедрению Программы «Наша Родина- Кубань».</w:t>
            </w:r>
          </w:p>
          <w:p w:rsidR="00281A34" w:rsidRPr="00DF7194" w:rsidRDefault="00281A34" w:rsidP="00A500BC">
            <w:pPr>
              <w:pStyle w:val="a9"/>
              <w:widowControl/>
              <w:numPr>
                <w:ilvl w:val="0"/>
                <w:numId w:val="50"/>
              </w:numPr>
              <w:suppressAutoHyphens w:val="0"/>
              <w:spacing w:line="243" w:lineRule="auto"/>
              <w:contextualSpacing/>
              <w:jc w:val="both"/>
              <w:rPr>
                <w:color w:val="C00000"/>
              </w:rPr>
            </w:pPr>
            <w:r w:rsidRPr="000741A5">
              <w:t>Внедрить новую парциальную образовательную программу «Мир бе</w:t>
            </w:r>
            <w:r>
              <w:t>з</w:t>
            </w:r>
            <w:r w:rsidRPr="000741A5">
              <w:t xml:space="preserve"> опасности» И.А. Лыкова, издательский дом «Цветной мир», Москва, 2017. </w:t>
            </w:r>
          </w:p>
        </w:tc>
      </w:tr>
      <w:tr w:rsidR="00281A34" w:rsidRPr="003A48B4" w:rsidTr="00281A34">
        <w:tc>
          <w:tcPr>
            <w:tcW w:w="9639" w:type="dxa"/>
            <w:gridSpan w:val="2"/>
            <w:hideMark/>
          </w:tcPr>
          <w:p w:rsidR="00281A34" w:rsidRPr="00F25FB5" w:rsidRDefault="00281A34" w:rsidP="001F6727">
            <w:pPr>
              <w:textAlignment w:val="baseline"/>
              <w:rPr>
                <w:b/>
              </w:rPr>
            </w:pPr>
            <w:r w:rsidRPr="00F25FB5">
              <w:rPr>
                <w:b/>
                <w:bCs/>
                <w:bdr w:val="none" w:sz="0" w:space="0" w:color="auto" w:frame="1"/>
              </w:rPr>
              <w:lastRenderedPageBreak/>
              <w:t>Этапы реализации программы:</w:t>
            </w:r>
          </w:p>
        </w:tc>
      </w:tr>
      <w:tr w:rsidR="00281A34" w:rsidRPr="003A48B4" w:rsidTr="00281A34">
        <w:tc>
          <w:tcPr>
            <w:tcW w:w="1843" w:type="dxa"/>
            <w:hideMark/>
          </w:tcPr>
          <w:p w:rsidR="00281A34" w:rsidRPr="00630C83" w:rsidRDefault="00281A34" w:rsidP="001F6727">
            <w:pPr>
              <w:textAlignment w:val="baseline"/>
              <w:rPr>
                <w:b/>
              </w:rPr>
            </w:pPr>
            <w:r w:rsidRPr="00630C83">
              <w:rPr>
                <w:b/>
                <w:i/>
                <w:iCs/>
                <w:bdr w:val="none" w:sz="0" w:space="0" w:color="auto" w:frame="1"/>
              </w:rPr>
              <w:t xml:space="preserve">I этап </w:t>
            </w:r>
            <w:r w:rsidRPr="00630C83">
              <w:rPr>
                <w:b/>
                <w:i/>
                <w:iCs/>
                <w:bdr w:val="none" w:sz="0" w:space="0" w:color="auto" w:frame="1"/>
              </w:rPr>
              <w:lastRenderedPageBreak/>
              <w:t>(</w:t>
            </w:r>
            <w:r>
              <w:rPr>
                <w:b/>
                <w:i/>
                <w:iCs/>
                <w:bdr w:val="none" w:sz="0" w:space="0" w:color="auto" w:frame="1"/>
              </w:rPr>
              <w:t>организационно-аналитический, подготовитель-</w:t>
            </w:r>
            <w:proofErr w:type="spellStart"/>
            <w:proofErr w:type="gramStart"/>
            <w:r>
              <w:rPr>
                <w:b/>
                <w:i/>
                <w:iCs/>
                <w:bdr w:val="none" w:sz="0" w:space="0" w:color="auto" w:frame="1"/>
              </w:rPr>
              <w:t>ный</w:t>
            </w:r>
            <w:proofErr w:type="spellEnd"/>
            <w:r>
              <w:rPr>
                <w:b/>
                <w:i/>
                <w:iCs/>
                <w:bdr w:val="none" w:sz="0" w:space="0" w:color="auto" w:frame="1"/>
              </w:rPr>
              <w:t xml:space="preserve"> </w:t>
            </w:r>
            <w:r w:rsidRPr="00630C83">
              <w:rPr>
                <w:b/>
                <w:i/>
                <w:iCs/>
                <w:bdr w:val="none" w:sz="0" w:space="0" w:color="auto" w:frame="1"/>
              </w:rPr>
              <w:t>)</w:t>
            </w:r>
            <w:proofErr w:type="gramEnd"/>
          </w:p>
          <w:p w:rsidR="00281A34" w:rsidRPr="00630C83" w:rsidRDefault="00281A34" w:rsidP="001F6727">
            <w:pPr>
              <w:textAlignment w:val="baseline"/>
              <w:rPr>
                <w:b/>
              </w:rPr>
            </w:pPr>
            <w:r>
              <w:rPr>
                <w:b/>
              </w:rPr>
              <w:t>январь 2021 г. - август</w:t>
            </w:r>
            <w:r w:rsidRPr="00630C83">
              <w:rPr>
                <w:b/>
              </w:rPr>
              <w:t> 2021 г.</w:t>
            </w:r>
          </w:p>
          <w:p w:rsidR="00281A34" w:rsidRPr="00630C83" w:rsidRDefault="00281A34" w:rsidP="001F6727">
            <w:pPr>
              <w:textAlignment w:val="baseline"/>
              <w:rPr>
                <w:b/>
              </w:rPr>
            </w:pPr>
            <w:r w:rsidRPr="00630C83">
              <w:rPr>
                <w:b/>
                <w:i/>
                <w:iCs/>
                <w:bdr w:val="none" w:sz="0" w:space="0" w:color="auto" w:frame="1"/>
              </w:rPr>
              <w:t> </w:t>
            </w:r>
          </w:p>
          <w:p w:rsidR="00281A34" w:rsidRPr="00630C83" w:rsidRDefault="00281A34" w:rsidP="001F6727">
            <w:pPr>
              <w:textAlignment w:val="baseline"/>
              <w:rPr>
                <w:b/>
              </w:rPr>
            </w:pPr>
          </w:p>
        </w:tc>
        <w:tc>
          <w:tcPr>
            <w:tcW w:w="7796" w:type="dxa"/>
            <w:hideMark/>
          </w:tcPr>
          <w:p w:rsidR="00281A34" w:rsidRPr="00E6223E" w:rsidRDefault="00281A34" w:rsidP="001F6727">
            <w:pPr>
              <w:jc w:val="both"/>
              <w:textAlignment w:val="baseline"/>
            </w:pPr>
            <w:r w:rsidRPr="00E6223E">
              <w:lastRenderedPageBreak/>
              <w:t>Цель: создание условий для реализации Программы развития</w:t>
            </w:r>
            <w:r>
              <w:t>.</w:t>
            </w:r>
          </w:p>
          <w:p w:rsidR="00281A34" w:rsidRDefault="00281A34" w:rsidP="001F6727">
            <w:pPr>
              <w:textAlignment w:val="baseline"/>
            </w:pPr>
            <w:r w:rsidRPr="00630C83">
              <w:lastRenderedPageBreak/>
              <w:t>Задачи этапа:</w:t>
            </w:r>
          </w:p>
          <w:p w:rsidR="00281A34" w:rsidRPr="00421DF9" w:rsidRDefault="00281A34" w:rsidP="00A500BC">
            <w:pPr>
              <w:pStyle w:val="a9"/>
              <w:widowControl/>
              <w:numPr>
                <w:ilvl w:val="0"/>
                <w:numId w:val="51"/>
              </w:numPr>
              <w:suppressAutoHyphens w:val="0"/>
              <w:contextualSpacing/>
              <w:jc w:val="both"/>
              <w:textAlignment w:val="baseline"/>
            </w:pPr>
            <w:r>
              <w:t>Диагностика имеющихся ресурсов, поиск условий для реализации и начало выполнения Программы;</w:t>
            </w:r>
          </w:p>
          <w:p w:rsidR="00281A34" w:rsidRPr="00630C83" w:rsidRDefault="00281A34" w:rsidP="00A500BC">
            <w:pPr>
              <w:widowControl/>
              <w:numPr>
                <w:ilvl w:val="0"/>
                <w:numId w:val="44"/>
              </w:numPr>
              <w:suppressAutoHyphens w:val="0"/>
              <w:jc w:val="both"/>
              <w:textAlignment w:val="baseline"/>
            </w:pPr>
            <w:r w:rsidRPr="00630C83">
              <w:t>привести нормативно-правовые документы ДОУ в соответствие новым требованиям;</w:t>
            </w:r>
          </w:p>
          <w:p w:rsidR="00281A34" w:rsidRPr="00630C83" w:rsidRDefault="00281A34" w:rsidP="00A500BC">
            <w:pPr>
              <w:widowControl/>
              <w:numPr>
                <w:ilvl w:val="0"/>
                <w:numId w:val="44"/>
              </w:numPr>
              <w:suppressAutoHyphens w:val="0"/>
              <w:jc w:val="both"/>
              <w:textAlignment w:val="baseline"/>
            </w:pPr>
            <w:r w:rsidRPr="00630C83">
              <w:t>совершенствовать систему переподготовки кадров;</w:t>
            </w:r>
          </w:p>
          <w:p w:rsidR="00281A34" w:rsidRDefault="00281A34" w:rsidP="00A500BC">
            <w:pPr>
              <w:widowControl/>
              <w:numPr>
                <w:ilvl w:val="0"/>
                <w:numId w:val="44"/>
              </w:numPr>
              <w:suppressAutoHyphens w:val="0"/>
              <w:jc w:val="both"/>
              <w:textAlignment w:val="baseline"/>
            </w:pPr>
            <w:r w:rsidRPr="00630C83">
              <w:t>создать условия для осуществления образовательного и оздоровительного процессов в соответствии с ФГОС ДО</w:t>
            </w:r>
            <w:r>
              <w:t>;</w:t>
            </w:r>
          </w:p>
          <w:p w:rsidR="00281A34" w:rsidRDefault="00281A34" w:rsidP="00A500BC">
            <w:pPr>
              <w:widowControl/>
              <w:numPr>
                <w:ilvl w:val="0"/>
                <w:numId w:val="44"/>
              </w:numPr>
              <w:suppressAutoHyphens w:val="0"/>
              <w:jc w:val="both"/>
              <w:textAlignment w:val="baseline"/>
            </w:pPr>
            <w:r w:rsidRPr="00630C83">
              <w:t xml:space="preserve">разработать </w:t>
            </w:r>
            <w:r>
              <w:t>образовательные программы и/или индивидуальные образовательные программы (ИПР) или СИПР для детей с ОВЗ;</w:t>
            </w:r>
          </w:p>
          <w:p w:rsidR="00281A34" w:rsidRPr="00BA2EEA" w:rsidRDefault="00281A34" w:rsidP="00A500BC">
            <w:pPr>
              <w:widowControl/>
              <w:numPr>
                <w:ilvl w:val="0"/>
                <w:numId w:val="44"/>
              </w:numPr>
              <w:suppressAutoHyphens w:val="0"/>
              <w:jc w:val="both"/>
              <w:textAlignment w:val="baseline"/>
            </w:pPr>
            <w:r w:rsidRPr="00BA2EEA">
              <w:t>разработать систему мониторинга процесса функционирования ДОУ.</w:t>
            </w:r>
          </w:p>
        </w:tc>
      </w:tr>
      <w:tr w:rsidR="00281A34" w:rsidRPr="003A48B4" w:rsidTr="00281A34">
        <w:tc>
          <w:tcPr>
            <w:tcW w:w="1843" w:type="dxa"/>
            <w:hideMark/>
          </w:tcPr>
          <w:p w:rsidR="00281A34" w:rsidRPr="009B23A8" w:rsidRDefault="00281A34" w:rsidP="001F6727">
            <w:pPr>
              <w:textAlignment w:val="baseline"/>
              <w:rPr>
                <w:b/>
              </w:rPr>
            </w:pPr>
            <w:r w:rsidRPr="009B23A8">
              <w:rPr>
                <w:b/>
              </w:rPr>
              <w:lastRenderedPageBreak/>
              <w:t> </w:t>
            </w:r>
            <w:r w:rsidRPr="009B23A8">
              <w:rPr>
                <w:b/>
                <w:i/>
                <w:iCs/>
                <w:bdr w:val="none" w:sz="0" w:space="0" w:color="auto" w:frame="1"/>
              </w:rPr>
              <w:t>II этап (формирующий</w:t>
            </w:r>
            <w:r>
              <w:rPr>
                <w:b/>
                <w:i/>
                <w:iCs/>
                <w:bdr w:val="none" w:sz="0" w:space="0" w:color="auto" w:frame="1"/>
              </w:rPr>
              <w:t>, практический</w:t>
            </w:r>
            <w:r w:rsidRPr="009B23A8">
              <w:rPr>
                <w:b/>
                <w:i/>
                <w:iCs/>
                <w:bdr w:val="none" w:sz="0" w:space="0" w:color="auto" w:frame="1"/>
              </w:rPr>
              <w:t>)</w:t>
            </w:r>
          </w:p>
          <w:p w:rsidR="00281A34" w:rsidRPr="009B23A8" w:rsidRDefault="00281A34" w:rsidP="001F6727">
            <w:pPr>
              <w:textAlignment w:val="baseline"/>
              <w:rPr>
                <w:b/>
              </w:rPr>
            </w:pPr>
            <w:r>
              <w:rPr>
                <w:b/>
              </w:rPr>
              <w:t>сентябрь 2021</w:t>
            </w:r>
            <w:r w:rsidRPr="009B23A8">
              <w:rPr>
                <w:b/>
              </w:rPr>
              <w:t>г. –</w:t>
            </w:r>
          </w:p>
          <w:p w:rsidR="00281A34" w:rsidRPr="009B23A8" w:rsidRDefault="00281A34" w:rsidP="001F6727">
            <w:pPr>
              <w:textAlignment w:val="baseline"/>
              <w:rPr>
                <w:b/>
              </w:rPr>
            </w:pPr>
            <w:r w:rsidRPr="009B23A8">
              <w:rPr>
                <w:b/>
              </w:rPr>
              <w:t>август 20</w:t>
            </w:r>
            <w:r>
              <w:rPr>
                <w:b/>
              </w:rPr>
              <w:t>23</w:t>
            </w:r>
            <w:r w:rsidRPr="009B23A8">
              <w:rPr>
                <w:b/>
              </w:rPr>
              <w:t>г.</w:t>
            </w:r>
          </w:p>
          <w:p w:rsidR="00281A34" w:rsidRPr="009B23A8" w:rsidRDefault="00281A34" w:rsidP="001F6727">
            <w:pPr>
              <w:textAlignment w:val="baseline"/>
              <w:rPr>
                <w:b/>
              </w:rPr>
            </w:pPr>
          </w:p>
          <w:p w:rsidR="00281A34" w:rsidRPr="009B23A8" w:rsidRDefault="00281A34" w:rsidP="001F6727">
            <w:pPr>
              <w:textAlignment w:val="baseline"/>
              <w:rPr>
                <w:b/>
              </w:rPr>
            </w:pPr>
          </w:p>
        </w:tc>
        <w:tc>
          <w:tcPr>
            <w:tcW w:w="7796" w:type="dxa"/>
            <w:hideMark/>
          </w:tcPr>
          <w:p w:rsidR="00281A34" w:rsidRPr="00E6223E" w:rsidRDefault="00281A34" w:rsidP="001F6727">
            <w:pPr>
              <w:jc w:val="both"/>
              <w:textAlignment w:val="baseline"/>
            </w:pPr>
            <w:r w:rsidRPr="00E6223E">
              <w:t>Цель: практическая реализация мероприятий, направленных на достижение результатов Программы развития</w:t>
            </w:r>
          </w:p>
          <w:p w:rsidR="00281A34" w:rsidRPr="00630C83" w:rsidRDefault="00281A34" w:rsidP="001F6727">
            <w:pPr>
              <w:jc w:val="both"/>
              <w:textAlignment w:val="baseline"/>
            </w:pPr>
            <w:r w:rsidRPr="00630C83">
              <w:t>Задачи этапа:</w:t>
            </w:r>
          </w:p>
          <w:p w:rsidR="00281A34" w:rsidRPr="00630C83" w:rsidRDefault="00281A34" w:rsidP="00A500BC">
            <w:pPr>
              <w:widowControl/>
              <w:numPr>
                <w:ilvl w:val="0"/>
                <w:numId w:val="45"/>
              </w:numPr>
              <w:suppressAutoHyphens w:val="0"/>
              <w:jc w:val="both"/>
              <w:textAlignment w:val="baseline"/>
            </w:pPr>
            <w:r w:rsidRPr="00630C83">
              <w:t>реализовать мероприятия по основным направлениям, определённым Программой развития;</w:t>
            </w:r>
          </w:p>
          <w:p w:rsidR="00281A34" w:rsidRPr="00630C83" w:rsidRDefault="00281A34" w:rsidP="00A500BC">
            <w:pPr>
              <w:widowControl/>
              <w:numPr>
                <w:ilvl w:val="0"/>
                <w:numId w:val="45"/>
              </w:numPr>
              <w:suppressAutoHyphens w:val="0"/>
              <w:jc w:val="both"/>
              <w:textAlignment w:val="baseline"/>
            </w:pPr>
            <w:r w:rsidRPr="00630C83">
              <w:t>обеспечить реализацию мероприятий по проведению мониторинга процесса функционирования ДОО в решении задач развития;</w:t>
            </w:r>
          </w:p>
          <w:p w:rsidR="00281A34" w:rsidRPr="001048C3" w:rsidRDefault="00281A34" w:rsidP="00A500BC">
            <w:pPr>
              <w:widowControl/>
              <w:numPr>
                <w:ilvl w:val="0"/>
                <w:numId w:val="45"/>
              </w:numPr>
              <w:suppressAutoHyphens w:val="0"/>
              <w:jc w:val="both"/>
              <w:textAlignment w:val="baseline"/>
              <w:rPr>
                <w:sz w:val="28"/>
                <w:szCs w:val="28"/>
              </w:rPr>
            </w:pPr>
            <w:r w:rsidRPr="00630C83">
              <w:t>проводить корректировку мероприятий по реализации Программы развития в соответствии с результатами мониторинга.</w:t>
            </w:r>
          </w:p>
        </w:tc>
      </w:tr>
      <w:tr w:rsidR="00281A34" w:rsidRPr="003A48B4" w:rsidTr="00281A34">
        <w:tc>
          <w:tcPr>
            <w:tcW w:w="1843" w:type="dxa"/>
            <w:hideMark/>
          </w:tcPr>
          <w:p w:rsidR="00281A34" w:rsidRPr="009B23A8" w:rsidRDefault="00281A34" w:rsidP="001F6727">
            <w:pPr>
              <w:textAlignment w:val="baseline"/>
              <w:rPr>
                <w:b/>
              </w:rPr>
            </w:pPr>
            <w:r w:rsidRPr="009B23A8">
              <w:rPr>
                <w:b/>
                <w:i/>
                <w:iCs/>
                <w:bdr w:val="none" w:sz="0" w:space="0" w:color="auto" w:frame="1"/>
              </w:rPr>
              <w:t>III этап (обобщающий</w:t>
            </w:r>
            <w:r>
              <w:rPr>
                <w:b/>
                <w:i/>
                <w:iCs/>
                <w:bdr w:val="none" w:sz="0" w:space="0" w:color="auto" w:frame="1"/>
              </w:rPr>
              <w:t>, итоговый</w:t>
            </w:r>
            <w:r w:rsidRPr="009B23A8">
              <w:rPr>
                <w:b/>
                <w:i/>
                <w:iCs/>
                <w:bdr w:val="none" w:sz="0" w:space="0" w:color="auto" w:frame="1"/>
              </w:rPr>
              <w:t>)</w:t>
            </w:r>
          </w:p>
          <w:p w:rsidR="00281A34" w:rsidRPr="009B23A8" w:rsidRDefault="00281A34" w:rsidP="001F6727">
            <w:pPr>
              <w:textAlignment w:val="baseline"/>
              <w:rPr>
                <w:b/>
              </w:rPr>
            </w:pPr>
            <w:r w:rsidRPr="009B23A8">
              <w:rPr>
                <w:b/>
              </w:rPr>
              <w:t>Сентябрь-декабрь 20</w:t>
            </w:r>
            <w:r>
              <w:rPr>
                <w:b/>
              </w:rPr>
              <w:t>23</w:t>
            </w:r>
            <w:r w:rsidRPr="009B23A8">
              <w:rPr>
                <w:b/>
              </w:rPr>
              <w:t xml:space="preserve"> г.</w:t>
            </w:r>
          </w:p>
          <w:p w:rsidR="00281A34" w:rsidRDefault="00281A34" w:rsidP="001F6727">
            <w:pPr>
              <w:textAlignment w:val="baseline"/>
              <w:rPr>
                <w:b/>
              </w:rPr>
            </w:pPr>
          </w:p>
          <w:p w:rsidR="00281A34" w:rsidRPr="009B23A8" w:rsidRDefault="00281A34" w:rsidP="001F6727">
            <w:pPr>
              <w:textAlignment w:val="baseline"/>
              <w:rPr>
                <w:b/>
              </w:rPr>
            </w:pPr>
            <w:r>
              <w:rPr>
                <w:b/>
              </w:rPr>
              <w:t xml:space="preserve">  </w:t>
            </w:r>
          </w:p>
        </w:tc>
        <w:tc>
          <w:tcPr>
            <w:tcW w:w="7796" w:type="dxa"/>
            <w:hideMark/>
          </w:tcPr>
          <w:p w:rsidR="00281A34" w:rsidRPr="00E6223E" w:rsidRDefault="00281A34" w:rsidP="001F6727">
            <w:pPr>
              <w:jc w:val="both"/>
              <w:textAlignment w:val="baseline"/>
            </w:pPr>
            <w:r w:rsidRPr="00E6223E">
              <w:t>Цель: выявление соответствия полученных результатов по основным направлениям развития ДОУ поставленным целям и задачам.</w:t>
            </w:r>
          </w:p>
          <w:p w:rsidR="00281A34" w:rsidRPr="00F25FB5" w:rsidRDefault="00281A34" w:rsidP="001F6727">
            <w:pPr>
              <w:jc w:val="both"/>
              <w:textAlignment w:val="baseline"/>
            </w:pPr>
            <w:r w:rsidRPr="00F25FB5">
              <w:t>Задачи этапа:</w:t>
            </w:r>
          </w:p>
          <w:p w:rsidR="00281A34" w:rsidRPr="00F25FB5" w:rsidRDefault="00281A34" w:rsidP="00A500BC">
            <w:pPr>
              <w:widowControl/>
              <w:numPr>
                <w:ilvl w:val="0"/>
                <w:numId w:val="46"/>
              </w:numPr>
              <w:suppressAutoHyphens w:val="0"/>
              <w:jc w:val="both"/>
              <w:textAlignment w:val="baseline"/>
            </w:pPr>
            <w:r w:rsidRPr="00F25FB5">
              <w:t>провести анализ результатов реализации Программы развития, оценить её эффективность;</w:t>
            </w:r>
          </w:p>
          <w:p w:rsidR="00281A34" w:rsidRPr="00F25FB5" w:rsidRDefault="00281A34" w:rsidP="00A500BC">
            <w:pPr>
              <w:widowControl/>
              <w:numPr>
                <w:ilvl w:val="0"/>
                <w:numId w:val="46"/>
              </w:numPr>
              <w:suppressAutoHyphens w:val="0"/>
              <w:jc w:val="both"/>
              <w:textAlignment w:val="baseline"/>
            </w:pPr>
            <w:r w:rsidRPr="00F25FB5">
              <w:t xml:space="preserve">представить аналитические материалы на педсовете </w:t>
            </w:r>
            <w:r>
              <w:t>МА</w:t>
            </w:r>
            <w:r w:rsidRPr="00F25FB5">
              <w:t xml:space="preserve">ДОУ, общем родительском собрании, разместить на сайт </w:t>
            </w:r>
            <w:r>
              <w:t>МА</w:t>
            </w:r>
            <w:r w:rsidRPr="00F25FB5">
              <w:t>ДОУ;</w:t>
            </w:r>
          </w:p>
          <w:p w:rsidR="00281A34" w:rsidRPr="001048C3" w:rsidRDefault="00281A34" w:rsidP="00A500BC">
            <w:pPr>
              <w:widowControl/>
              <w:numPr>
                <w:ilvl w:val="0"/>
                <w:numId w:val="46"/>
              </w:numPr>
              <w:suppressAutoHyphens w:val="0"/>
              <w:jc w:val="both"/>
              <w:textAlignment w:val="baseline"/>
              <w:rPr>
                <w:sz w:val="28"/>
                <w:szCs w:val="28"/>
              </w:rPr>
            </w:pPr>
            <w:r w:rsidRPr="00F25FB5">
              <w:t>определить новые проблемы для разработки новой Программы развития.</w:t>
            </w:r>
          </w:p>
        </w:tc>
      </w:tr>
      <w:tr w:rsidR="00281A34" w:rsidRPr="003A48B4" w:rsidTr="00281A34">
        <w:tc>
          <w:tcPr>
            <w:tcW w:w="1843" w:type="dxa"/>
            <w:hideMark/>
          </w:tcPr>
          <w:p w:rsidR="00281A34" w:rsidRPr="00630C83" w:rsidRDefault="00281A34" w:rsidP="001F6727">
            <w:pPr>
              <w:textAlignment w:val="baseline"/>
              <w:rPr>
                <w:b/>
              </w:rPr>
            </w:pPr>
            <w:r w:rsidRPr="00630C83">
              <w:rPr>
                <w:b/>
              </w:rPr>
              <w:t>Ресурсное обеспечение реализации Программы</w:t>
            </w:r>
          </w:p>
          <w:p w:rsidR="00281A34" w:rsidRPr="00630C83" w:rsidRDefault="00281A34" w:rsidP="001F6727">
            <w:pPr>
              <w:textAlignment w:val="baseline"/>
              <w:rPr>
                <w:b/>
              </w:rPr>
            </w:pPr>
            <w:r w:rsidRPr="00630C83">
              <w:rPr>
                <w:b/>
              </w:rPr>
              <w:t> </w:t>
            </w:r>
          </w:p>
        </w:tc>
        <w:tc>
          <w:tcPr>
            <w:tcW w:w="7796" w:type="dxa"/>
            <w:hideMark/>
          </w:tcPr>
          <w:p w:rsidR="00281A34" w:rsidRPr="00F25FB5" w:rsidRDefault="00281A34" w:rsidP="001F6727">
            <w:pPr>
              <w:jc w:val="both"/>
              <w:textAlignment w:val="baseline"/>
            </w:pPr>
            <w:r w:rsidRPr="00F25FB5">
              <w:t>Данная Программа может быть реализована при наличии:</w:t>
            </w:r>
          </w:p>
          <w:p w:rsidR="00281A34" w:rsidRPr="00F25FB5" w:rsidRDefault="00281A34" w:rsidP="00A500BC">
            <w:pPr>
              <w:widowControl/>
              <w:numPr>
                <w:ilvl w:val="0"/>
                <w:numId w:val="47"/>
              </w:numPr>
              <w:suppressAutoHyphens w:val="0"/>
              <w:jc w:val="both"/>
              <w:textAlignment w:val="baseline"/>
            </w:pPr>
            <w:r w:rsidRPr="00F25FB5">
              <w:t>высококвалифицированных кадров;</w:t>
            </w:r>
          </w:p>
          <w:p w:rsidR="00281A34" w:rsidRPr="00F25FB5" w:rsidRDefault="00281A34" w:rsidP="00A500BC">
            <w:pPr>
              <w:widowControl/>
              <w:numPr>
                <w:ilvl w:val="0"/>
                <w:numId w:val="47"/>
              </w:numPr>
              <w:suppressAutoHyphens w:val="0"/>
              <w:jc w:val="both"/>
              <w:textAlignment w:val="baseline"/>
            </w:pPr>
            <w:r w:rsidRPr="00F25FB5">
              <w:t>стойкой мотивации педагогов к внедрению инноваций в образовательный, воспитательный и оздоровительный процессы;</w:t>
            </w:r>
          </w:p>
          <w:p w:rsidR="00281A34" w:rsidRPr="00F25FB5" w:rsidRDefault="00281A34" w:rsidP="00A500BC">
            <w:pPr>
              <w:widowControl/>
              <w:numPr>
                <w:ilvl w:val="0"/>
                <w:numId w:val="47"/>
              </w:numPr>
              <w:suppressAutoHyphens w:val="0"/>
              <w:jc w:val="both"/>
              <w:textAlignment w:val="baseline"/>
            </w:pPr>
            <w:r w:rsidRPr="00F25FB5">
              <w:t>развитой материально-технической базы (соответствующей требованиям);</w:t>
            </w:r>
          </w:p>
          <w:p w:rsidR="00281A34" w:rsidRPr="00F25FB5" w:rsidRDefault="00281A34" w:rsidP="00A500BC">
            <w:pPr>
              <w:widowControl/>
              <w:numPr>
                <w:ilvl w:val="0"/>
                <w:numId w:val="47"/>
              </w:numPr>
              <w:suppressAutoHyphens w:val="0"/>
              <w:jc w:val="both"/>
              <w:textAlignment w:val="baseline"/>
            </w:pPr>
            <w:r w:rsidRPr="00F25FB5">
              <w:t>информационного обеспечения образовательного процесса;</w:t>
            </w:r>
          </w:p>
          <w:p w:rsidR="00281A34" w:rsidRPr="001048C3" w:rsidRDefault="00281A34" w:rsidP="00A500BC">
            <w:pPr>
              <w:widowControl/>
              <w:numPr>
                <w:ilvl w:val="0"/>
                <w:numId w:val="47"/>
              </w:numPr>
              <w:suppressAutoHyphens w:val="0"/>
              <w:jc w:val="both"/>
              <w:textAlignment w:val="baseline"/>
              <w:rPr>
                <w:sz w:val="28"/>
                <w:szCs w:val="28"/>
              </w:rPr>
            </w:pPr>
            <w:r w:rsidRPr="00F25FB5">
              <w:t>стабильного финансирования Программы из бюджетных и внебюджетных средств.</w:t>
            </w:r>
          </w:p>
        </w:tc>
      </w:tr>
      <w:tr w:rsidR="00281A34" w:rsidRPr="003A48B4" w:rsidTr="003D0CE0">
        <w:trPr>
          <w:trHeight w:val="296"/>
        </w:trPr>
        <w:tc>
          <w:tcPr>
            <w:tcW w:w="1843" w:type="dxa"/>
            <w:hideMark/>
          </w:tcPr>
          <w:p w:rsidR="00281A34" w:rsidRDefault="00281A34" w:rsidP="001F6727">
            <w:pPr>
              <w:textAlignment w:val="baseline"/>
              <w:rPr>
                <w:b/>
              </w:rPr>
            </w:pPr>
            <w:r w:rsidRPr="00630C83">
              <w:rPr>
                <w:b/>
              </w:rPr>
              <w:t xml:space="preserve">Ожидаемые </w:t>
            </w:r>
            <w:r>
              <w:rPr>
                <w:b/>
              </w:rPr>
              <w:t>результаты реализации П</w:t>
            </w:r>
            <w:r w:rsidRPr="00630C83">
              <w:rPr>
                <w:b/>
              </w:rPr>
              <w:t>рограммы</w:t>
            </w: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Default="00281A34" w:rsidP="001F6727">
            <w:pPr>
              <w:textAlignment w:val="baseline"/>
              <w:rPr>
                <w:b/>
              </w:rPr>
            </w:pPr>
          </w:p>
          <w:p w:rsidR="00281A34" w:rsidRPr="00880D93" w:rsidRDefault="00281A34" w:rsidP="001F6727"/>
          <w:p w:rsidR="00281A34" w:rsidRPr="00880D93" w:rsidRDefault="00281A34" w:rsidP="001F6727"/>
          <w:p w:rsidR="00281A34" w:rsidRPr="00880D93" w:rsidRDefault="00281A34" w:rsidP="001F6727"/>
        </w:tc>
        <w:tc>
          <w:tcPr>
            <w:tcW w:w="7796" w:type="dxa"/>
            <w:hideMark/>
          </w:tcPr>
          <w:p w:rsidR="00281A34" w:rsidRDefault="00281A34" w:rsidP="001F6727">
            <w:pPr>
              <w:jc w:val="both"/>
              <w:textAlignment w:val="baseline"/>
            </w:pPr>
            <w:r>
              <w:lastRenderedPageBreak/>
              <w:t xml:space="preserve">- </w:t>
            </w:r>
            <w:r w:rsidRPr="00217F37">
              <w:t>Высокая конкурентоспособность детского сада на рынке образовательных услуг, обеспечение равных стар</w:t>
            </w:r>
            <w:r>
              <w:t>товых возможностей дошкольников;</w:t>
            </w:r>
          </w:p>
          <w:p w:rsidR="00281A34" w:rsidRDefault="00281A34" w:rsidP="001F6727">
            <w:pPr>
              <w:jc w:val="both"/>
              <w:textAlignment w:val="baseline"/>
            </w:pPr>
            <w:r>
              <w:t xml:space="preserve">- </w:t>
            </w:r>
            <w:r w:rsidRPr="00217F37">
              <w:t>широкий спектр вариативных форм дополнительного образов</w:t>
            </w:r>
            <w:r>
              <w:t>ания детей в ДОУ;</w:t>
            </w:r>
          </w:p>
          <w:p w:rsidR="00281A34" w:rsidRPr="00217F37" w:rsidRDefault="00281A34" w:rsidP="001F6727">
            <w:pPr>
              <w:jc w:val="both"/>
              <w:textAlignment w:val="baseline"/>
            </w:pPr>
            <w:r>
              <w:t xml:space="preserve">- </w:t>
            </w:r>
            <w:r w:rsidRPr="00217F37">
              <w:t>успешное усвоение вып</w:t>
            </w:r>
            <w:r>
              <w:t>ускниками ДОУ образовательных программ</w:t>
            </w:r>
            <w:r w:rsidRPr="00217F37">
              <w:t>, их социализация в условиях школы;</w:t>
            </w:r>
          </w:p>
          <w:p w:rsidR="00281A34" w:rsidRDefault="00281A34" w:rsidP="001F6727">
            <w:pPr>
              <w:jc w:val="both"/>
              <w:textAlignment w:val="baseline"/>
            </w:pPr>
            <w:r>
              <w:t>- в</w:t>
            </w:r>
            <w:r w:rsidRPr="00217F37">
              <w:t>недрение в педагогический процесс новых современных форм и технологий воспитания и обучения в соот</w:t>
            </w:r>
            <w:r>
              <w:t>ветствии с требованиями ФГОС ДО;</w:t>
            </w:r>
            <w:r w:rsidRPr="00217F37">
              <w:t xml:space="preserve">  </w:t>
            </w:r>
          </w:p>
          <w:p w:rsidR="00281A34" w:rsidRDefault="00281A34" w:rsidP="001F6727">
            <w:pPr>
              <w:jc w:val="both"/>
              <w:textAlignment w:val="baseline"/>
            </w:pPr>
            <w:r>
              <w:t>- п</w:t>
            </w:r>
            <w:r w:rsidRPr="00217F37">
              <w:t>остроение современной комфортной развивающей предметно-пространственной среды и обучающего пространства в соот</w:t>
            </w:r>
            <w:r>
              <w:t>ветствии с требованиями ФГОС ДО;</w:t>
            </w:r>
            <w:r w:rsidRPr="00217F37">
              <w:t xml:space="preserve"> </w:t>
            </w:r>
          </w:p>
          <w:p w:rsidR="00281A34" w:rsidRDefault="00281A34" w:rsidP="001F6727">
            <w:pPr>
              <w:jc w:val="both"/>
              <w:textAlignment w:val="baseline"/>
            </w:pPr>
            <w:r>
              <w:t>- р</w:t>
            </w:r>
            <w:r w:rsidRPr="00DC39F7">
              <w:t xml:space="preserve">еализация инновационных технологий: информатизация процесса </w:t>
            </w:r>
            <w:r w:rsidRPr="00DC39F7">
              <w:lastRenderedPageBreak/>
              <w:t>образования (использование коллекции Цифровых образовательных ресурсов (ЦОР) в процессе обучения и воспитания дошкольников, повышения профессиональной компетентности сотрудников ДОУ); участие коллектива учреждения в разработке и реал</w:t>
            </w:r>
            <w:r>
              <w:t>изации проектов разного уровня;</w:t>
            </w:r>
          </w:p>
          <w:p w:rsidR="00281A34" w:rsidRDefault="00281A34" w:rsidP="001F6727">
            <w:pPr>
              <w:jc w:val="both"/>
              <w:textAlignment w:val="baseline"/>
            </w:pPr>
            <w:r>
              <w:t xml:space="preserve">- </w:t>
            </w:r>
            <w:r w:rsidRPr="00DC39F7">
              <w:t xml:space="preserve"> </w:t>
            </w:r>
            <w:r>
              <w:t>о</w:t>
            </w:r>
            <w:r w:rsidRPr="00DC39F7">
              <w:t>птимизация функционирования действующей экономической модели учреждения за счёт повышения эффективности использования бюджетных и внебюджетных средств (рост доли доходов от оказания платных дополнительных образовательных услуг, спонсорских и благотворительных поступлений в общем</w:t>
            </w:r>
            <w:r>
              <w:t xml:space="preserve"> </w:t>
            </w:r>
            <w:r w:rsidRPr="00DC39F7">
              <w:t>объёме финансовых поступлений). Улучшение материально-технической базы ДОУ за счёт роста доли внебюджетного финансирования ДОУ из различных источников, что является повышением инвестиционной и имиджевой привлекательности ДОУ</w:t>
            </w:r>
            <w:r>
              <w:t>;</w:t>
            </w:r>
          </w:p>
          <w:p w:rsidR="00281A34" w:rsidRPr="00DC39F7" w:rsidRDefault="00281A34" w:rsidP="001F6727">
            <w:pPr>
              <w:jc w:val="both"/>
              <w:textAlignment w:val="baseline"/>
            </w:pPr>
            <w:r>
              <w:t>- с</w:t>
            </w:r>
            <w:r w:rsidRPr="00DC39F7">
              <w:t>охранение и укрепление положительной динамики состояния здоровья воспитанников, создание здоровьесберегающей среды: благодаря проектированию и реализации профилактической работы, коррекции нарушений в физическом развитии, приобщение детей к здоровому образу жизни и овладение ими разнообразными</w:t>
            </w:r>
            <w:r>
              <w:t xml:space="preserve"> видами двигательной активности;</w:t>
            </w:r>
            <w:r w:rsidRPr="00DC39F7">
              <w:t xml:space="preserve"> </w:t>
            </w:r>
          </w:p>
          <w:p w:rsidR="00281A34" w:rsidRDefault="00281A34" w:rsidP="001F6727">
            <w:pPr>
              <w:jc w:val="both"/>
              <w:textAlignment w:val="baseline"/>
            </w:pPr>
            <w:r>
              <w:t>- с</w:t>
            </w:r>
            <w:r w:rsidRPr="00DC39F7">
              <w:t>формирована здоровьесберегающая среда и у</w:t>
            </w:r>
            <w:r>
              <w:t>словия для обучения детей с ОВЗ;</w:t>
            </w:r>
          </w:p>
          <w:p w:rsidR="00281A34" w:rsidRDefault="00281A34" w:rsidP="001F6727">
            <w:pPr>
              <w:jc w:val="both"/>
              <w:textAlignment w:val="baseline"/>
            </w:pPr>
            <w:r>
              <w:t>- с</w:t>
            </w:r>
            <w:r w:rsidRPr="00DC39F7">
              <w:t>табильность медико-педагогического состава ДОУ, обеспечение 100% укомплектованности штатов. Достижение такого уровня профессиональной компетентности персонала учреждения, который позволит осуществлять квалифицированное медико-педагогическое сопровождение каждого суб</w:t>
            </w:r>
            <w:r>
              <w:t>ъекта образовательного процесса;</w:t>
            </w:r>
          </w:p>
          <w:p w:rsidR="00281A34" w:rsidRDefault="00281A34" w:rsidP="001F6727">
            <w:pPr>
              <w:jc w:val="both"/>
              <w:textAlignment w:val="baseline"/>
            </w:pPr>
            <w:r>
              <w:t>- 100% работников обучены по программам повышения квалификации с использованием информационных ресурсов;</w:t>
            </w:r>
          </w:p>
          <w:p w:rsidR="00281A34" w:rsidRDefault="00281A34" w:rsidP="001F6727">
            <w:pPr>
              <w:jc w:val="both"/>
              <w:textAlignment w:val="baseline"/>
            </w:pPr>
            <w:r>
              <w:t xml:space="preserve">- </w:t>
            </w:r>
            <w:r w:rsidRPr="00DC39F7">
              <w:t xml:space="preserve"> </w:t>
            </w:r>
            <w:r>
              <w:t>внедрили и активно применяем дистанционные технологии при реализации дополнительных общеразвивающих программ;</w:t>
            </w:r>
          </w:p>
          <w:p w:rsidR="00281A34" w:rsidRDefault="00281A34" w:rsidP="001F6727">
            <w:pPr>
              <w:jc w:val="both"/>
              <w:textAlignment w:val="baseline"/>
            </w:pPr>
            <w:r>
              <w:t xml:space="preserve">- </w:t>
            </w:r>
            <w:r w:rsidRPr="00DC39F7">
              <w:t xml:space="preserve"> </w:t>
            </w:r>
            <w:r>
              <w:t>проведена работа по укреплению здоровья воспитанников путем реализации профилактической работы по предупреждению вирусных и других заболеваний. Снизалась заболеваемость ОРВИ среди воспитанников на 20%;</w:t>
            </w:r>
          </w:p>
          <w:p w:rsidR="00281A34" w:rsidRDefault="00281A34" w:rsidP="001F6727">
            <w:pPr>
              <w:jc w:val="both"/>
              <w:textAlignment w:val="baseline"/>
            </w:pPr>
            <w:r>
              <w:t>- разработана программа психолого-педагогического сопровождения и другая документация для логопедической, психологической и консультативной помощи воспитанникам и их родителя;</w:t>
            </w:r>
          </w:p>
          <w:p w:rsidR="00281A34" w:rsidRDefault="00281A34" w:rsidP="001F6727">
            <w:pPr>
              <w:jc w:val="both"/>
              <w:textAlignment w:val="baseline"/>
            </w:pPr>
            <w:r>
              <w:t>- оказана психолого-педагогическая поддержка и помощь воспитанникам, а также проведена консультативная работа с их родителями (законными представителями);</w:t>
            </w:r>
          </w:p>
          <w:p w:rsidR="00281A34" w:rsidRDefault="00281A34" w:rsidP="001F6727">
            <w:pPr>
              <w:jc w:val="both"/>
              <w:textAlignment w:val="baseline"/>
            </w:pPr>
            <w:r>
              <w:t>- разработаны и утверждены программы воспитания и календарные планы воспитательной работы до 31.08.2021г включительно;</w:t>
            </w:r>
          </w:p>
          <w:p w:rsidR="00281A34" w:rsidRDefault="00281A34" w:rsidP="001F6727">
            <w:pPr>
              <w:jc w:val="both"/>
              <w:textAlignment w:val="baseline"/>
            </w:pPr>
            <w:r w:rsidRPr="00204A4A">
              <w:t>- обновлённая система взаимод</w:t>
            </w:r>
            <w:r>
              <w:t>ействия с семьями воспитанников;</w:t>
            </w:r>
          </w:p>
          <w:p w:rsidR="00281A34" w:rsidRDefault="00281A34" w:rsidP="001F6727">
            <w:pPr>
              <w:jc w:val="both"/>
              <w:textAlignment w:val="baseline"/>
            </w:pPr>
            <w:r>
              <w:t>- созданы условия для инвалидов, закуплено необходимое оборудование;</w:t>
            </w:r>
          </w:p>
          <w:p w:rsidR="00281A34" w:rsidRDefault="00281A34" w:rsidP="001F6727">
            <w:pPr>
              <w:jc w:val="both"/>
              <w:textAlignment w:val="baseline"/>
            </w:pPr>
            <w:r>
              <w:t>- сформированы</w:t>
            </w:r>
            <w:r w:rsidRPr="00070134">
              <w:t xml:space="preserve"> чувства патриотизма и гражданственности, уважения к памяти защитников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w:t>
            </w:r>
            <w:r>
              <w:t>го народа страны (края, города) посредством разработанной и внедренной программы «Наша Родина-Кубань»;</w:t>
            </w:r>
          </w:p>
          <w:p w:rsidR="00281A34" w:rsidRPr="00880D93" w:rsidRDefault="00281A34" w:rsidP="003D0CE0">
            <w:pPr>
              <w:jc w:val="both"/>
              <w:textAlignment w:val="baseline"/>
            </w:pPr>
            <w:r>
              <w:t xml:space="preserve">- Парциальная образовательная программа «Мир без опасности» И.А. Лыковой внедрена и внесена в Рабочие программы младших, средних, </w:t>
            </w:r>
            <w:r>
              <w:lastRenderedPageBreak/>
              <w:t>старших и подготовительных групп.</w:t>
            </w:r>
          </w:p>
        </w:tc>
      </w:tr>
      <w:tr w:rsidR="00281A34" w:rsidRPr="003A48B4" w:rsidTr="00281A34">
        <w:tc>
          <w:tcPr>
            <w:tcW w:w="1843" w:type="dxa"/>
          </w:tcPr>
          <w:p w:rsidR="00281A34" w:rsidRPr="00630C83" w:rsidRDefault="00281A34" w:rsidP="001F6727">
            <w:pPr>
              <w:textAlignment w:val="baseline"/>
              <w:rPr>
                <w:b/>
              </w:rPr>
            </w:pPr>
            <w:r>
              <w:rPr>
                <w:b/>
              </w:rPr>
              <w:lastRenderedPageBreak/>
              <w:t>Порядок мониторинга реализации Программы развития</w:t>
            </w:r>
          </w:p>
        </w:tc>
        <w:tc>
          <w:tcPr>
            <w:tcW w:w="7796" w:type="dxa"/>
          </w:tcPr>
          <w:p w:rsidR="00281A34" w:rsidRDefault="00281A34" w:rsidP="001F6727">
            <w:pPr>
              <w:jc w:val="both"/>
              <w:textAlignment w:val="baseline"/>
            </w:pPr>
            <w:r>
              <w:rPr>
                <w:color w:val="000000"/>
              </w:rPr>
              <w:t>Контроль за реализацией П</w:t>
            </w:r>
            <w:r w:rsidRPr="00702AD5">
              <w:rPr>
                <w:color w:val="000000"/>
              </w:rPr>
              <w:t>рограммы будет отслеживаться информационно-аналитическими справками за каждый учебный год и проведением самоанализа работы, который будет представляться через размещение инф</w:t>
            </w:r>
            <w:r>
              <w:rPr>
                <w:color w:val="000000"/>
              </w:rPr>
              <w:t>ормации на сайте ОУ в Интернете.</w:t>
            </w:r>
            <w:r w:rsidRPr="00613D2B">
              <w:rPr>
                <w:color w:val="000000"/>
              </w:rPr>
              <w:t xml:space="preserve"> </w:t>
            </w:r>
            <w:r w:rsidRPr="00627FBD">
              <w:rPr>
                <w:color w:val="000000"/>
              </w:rPr>
              <w:t xml:space="preserve">Ответственный – заместитель заведующего </w:t>
            </w:r>
            <w:r>
              <w:rPr>
                <w:color w:val="000000"/>
              </w:rPr>
              <w:t>МАДОУ ЦРР-д/с № 32.</w:t>
            </w:r>
          </w:p>
        </w:tc>
      </w:tr>
    </w:tbl>
    <w:p w:rsidR="00281A34" w:rsidRPr="00B504BE" w:rsidRDefault="00281A34" w:rsidP="00281A34">
      <w:pPr>
        <w:jc w:val="both"/>
        <w:textAlignment w:val="baseline"/>
        <w:rPr>
          <w:rFonts w:eastAsia="Calibri"/>
          <w:sz w:val="28"/>
          <w:szCs w:val="28"/>
        </w:rPr>
      </w:pPr>
    </w:p>
    <w:p w:rsidR="00AD369E" w:rsidRDefault="00AD369E" w:rsidP="00265A1B">
      <w:pPr>
        <w:jc w:val="both"/>
        <w:rPr>
          <w:b/>
          <w:sz w:val="28"/>
        </w:rPr>
      </w:pPr>
      <w:r w:rsidRPr="00B50EA6">
        <w:rPr>
          <w:sz w:val="28"/>
          <w:szCs w:val="28"/>
          <w:lang w:eastAsia="ru-RU"/>
        </w:rPr>
        <w:t>Использование в работе новейших информационных технологий (</w:t>
      </w:r>
      <w:r w:rsidRPr="00B50EA6">
        <w:rPr>
          <w:b/>
          <w:color w:val="7030A0"/>
          <w:sz w:val="28"/>
          <w:szCs w:val="28"/>
        </w:rPr>
        <w:t>сайт</w:t>
      </w:r>
      <w:r>
        <w:rPr>
          <w:i/>
          <w:sz w:val="28"/>
          <w:szCs w:val="28"/>
        </w:rPr>
        <w:t>:</w:t>
      </w:r>
      <w:r>
        <w:rPr>
          <w:sz w:val="28"/>
          <w:szCs w:val="28"/>
        </w:rPr>
        <w:t xml:space="preserve"> </w:t>
      </w:r>
      <w:hyperlink r:id="rId9" w:history="1">
        <w:proofErr w:type="gramStart"/>
        <w:r w:rsidRPr="00C57C72">
          <w:rPr>
            <w:rStyle w:val="af4"/>
            <w:rFonts w:cs="Mangal"/>
            <w:sz w:val="28"/>
            <w:szCs w:val="28"/>
          </w:rPr>
          <w:t>http://sad32.ru</w:t>
        </w:r>
      </w:hyperlink>
      <w:r>
        <w:rPr>
          <w:b/>
          <w:sz w:val="28"/>
        </w:rPr>
        <w:t xml:space="preserve">, </w:t>
      </w:r>
      <w:r w:rsidRPr="00B50EA6">
        <w:rPr>
          <w:sz w:val="28"/>
          <w:szCs w:val="28"/>
        </w:rPr>
        <w:t xml:space="preserve"> </w:t>
      </w:r>
      <w:r w:rsidRPr="00B50EA6">
        <w:rPr>
          <w:b/>
          <w:color w:val="7030A0"/>
          <w:sz w:val="28"/>
          <w:szCs w:val="28"/>
          <w:lang w:val="en-US"/>
        </w:rPr>
        <w:t>e</w:t>
      </w:r>
      <w:r w:rsidRPr="00B50EA6">
        <w:rPr>
          <w:b/>
          <w:color w:val="7030A0"/>
          <w:sz w:val="28"/>
          <w:szCs w:val="28"/>
        </w:rPr>
        <w:t>-</w:t>
      </w:r>
      <w:r w:rsidRPr="00B50EA6">
        <w:rPr>
          <w:b/>
          <w:color w:val="7030A0"/>
          <w:sz w:val="28"/>
          <w:szCs w:val="28"/>
          <w:lang w:val="en-US"/>
        </w:rPr>
        <w:t>mail</w:t>
      </w:r>
      <w:proofErr w:type="gramEnd"/>
      <w:r w:rsidRPr="00B50EA6">
        <w:rPr>
          <w:color w:val="7030A0"/>
          <w:sz w:val="28"/>
          <w:szCs w:val="28"/>
        </w:rPr>
        <w:t>:</w:t>
      </w:r>
      <w:r w:rsidRPr="00B50EA6">
        <w:rPr>
          <w:sz w:val="28"/>
          <w:szCs w:val="28"/>
        </w:rPr>
        <w:t xml:space="preserve"> </w:t>
      </w:r>
      <w:hyperlink r:id="rId10" w:history="1">
        <w:r w:rsidRPr="003A6949">
          <w:rPr>
            <w:rStyle w:val="af4"/>
            <w:rFonts w:cs="Mangal"/>
            <w:sz w:val="28"/>
            <w:szCs w:val="28"/>
            <w:lang w:val="en-US"/>
          </w:rPr>
          <w:t>m</w:t>
        </w:r>
        <w:r w:rsidRPr="00B8384F">
          <w:rPr>
            <w:rStyle w:val="af4"/>
            <w:rFonts w:cs="Mangal"/>
            <w:sz w:val="28"/>
            <w:szCs w:val="28"/>
          </w:rPr>
          <w:t>а</w:t>
        </w:r>
        <w:r w:rsidRPr="003A6949">
          <w:rPr>
            <w:rStyle w:val="af4"/>
            <w:rFonts w:cs="Mangal"/>
            <w:sz w:val="28"/>
            <w:szCs w:val="28"/>
            <w:lang w:val="en-US"/>
          </w:rPr>
          <w:t>doy</w:t>
        </w:r>
        <w:r w:rsidRPr="003A6949">
          <w:rPr>
            <w:rStyle w:val="af4"/>
            <w:rFonts w:cs="Mangal"/>
            <w:sz w:val="28"/>
            <w:szCs w:val="28"/>
          </w:rPr>
          <w:t>_32@</w:t>
        </w:r>
        <w:r w:rsidRPr="003A6949">
          <w:rPr>
            <w:rStyle w:val="af4"/>
            <w:rFonts w:cs="Mangal"/>
            <w:sz w:val="28"/>
            <w:szCs w:val="28"/>
            <w:lang w:val="en-US"/>
          </w:rPr>
          <w:t>maiil</w:t>
        </w:r>
        <w:r w:rsidRPr="003A6949">
          <w:rPr>
            <w:rStyle w:val="af4"/>
            <w:rFonts w:cs="Mangal"/>
            <w:sz w:val="28"/>
            <w:szCs w:val="28"/>
          </w:rPr>
          <w:t>.</w:t>
        </w:r>
        <w:r w:rsidRPr="003A6949">
          <w:rPr>
            <w:rStyle w:val="af4"/>
            <w:rFonts w:cs="Mangal"/>
            <w:sz w:val="28"/>
            <w:szCs w:val="28"/>
            <w:lang w:val="en-US"/>
          </w:rPr>
          <w:t>ru</w:t>
        </w:r>
      </w:hyperlink>
      <w:r w:rsidRPr="00B50EA6">
        <w:rPr>
          <w:sz w:val="28"/>
          <w:szCs w:val="28"/>
        </w:rPr>
        <w:t xml:space="preserve">) </w:t>
      </w:r>
      <w:r w:rsidRPr="00B50EA6">
        <w:rPr>
          <w:sz w:val="28"/>
          <w:szCs w:val="28"/>
          <w:lang w:eastAsia="ru-RU"/>
        </w:rPr>
        <w:t>позволяет повысить уровень воспитательно-образовательной работы в</w:t>
      </w:r>
      <w:r>
        <w:rPr>
          <w:sz w:val="28"/>
          <w:szCs w:val="28"/>
          <w:lang w:eastAsia="ru-RU"/>
        </w:rPr>
        <w:t xml:space="preserve"> МАДОУ</w:t>
      </w:r>
      <w:r w:rsidRPr="00B50EA6">
        <w:rPr>
          <w:sz w:val="28"/>
          <w:szCs w:val="28"/>
          <w:lang w:eastAsia="ru-RU"/>
        </w:rPr>
        <w:t xml:space="preserve">, сделать её открытой, доступной, пропагандировать педагогическое мастерство педагогов, поднять </w:t>
      </w:r>
      <w:r w:rsidRPr="00B50EA6">
        <w:rPr>
          <w:lang w:eastAsia="ru-RU"/>
        </w:rPr>
        <w:t>рейтинг</w:t>
      </w:r>
      <w:r w:rsidRPr="00B50EA6">
        <w:rPr>
          <w:sz w:val="28"/>
          <w:szCs w:val="28"/>
          <w:lang w:eastAsia="ru-RU"/>
        </w:rPr>
        <w:t xml:space="preserve"> </w:t>
      </w:r>
      <w:r>
        <w:rPr>
          <w:sz w:val="28"/>
          <w:szCs w:val="28"/>
          <w:lang w:eastAsia="ru-RU"/>
        </w:rPr>
        <w:t xml:space="preserve">МАДОУ </w:t>
      </w:r>
      <w:r w:rsidRPr="00B50EA6">
        <w:rPr>
          <w:sz w:val="28"/>
          <w:szCs w:val="28"/>
          <w:lang w:eastAsia="ru-RU"/>
        </w:rPr>
        <w:t>среди других дошкольных учреждений и родителей, оказывать им своевременную помощь в воспитании детей.</w:t>
      </w:r>
      <w:r>
        <w:rPr>
          <w:sz w:val="28"/>
          <w:szCs w:val="28"/>
          <w:lang w:eastAsia="ru-RU"/>
        </w:rPr>
        <w:t xml:space="preserve"> А также каждый педагог имеет свой мини сайт на различных педагогических порталах и сетевых сообществах.</w:t>
      </w:r>
    </w:p>
    <w:p w:rsidR="00265A1B" w:rsidRDefault="00265A1B" w:rsidP="00265A1B">
      <w:pPr>
        <w:jc w:val="both"/>
        <w:rPr>
          <w:b/>
          <w:i/>
          <w:sz w:val="32"/>
          <w:szCs w:val="32"/>
        </w:rPr>
      </w:pPr>
    </w:p>
    <w:p w:rsidR="00AD369E" w:rsidRPr="001C296E" w:rsidRDefault="00AD369E" w:rsidP="00AD369E">
      <w:pPr>
        <w:jc w:val="center"/>
        <w:rPr>
          <w:b/>
          <w:sz w:val="28"/>
        </w:rPr>
      </w:pPr>
      <w:r w:rsidRPr="00B50EA6">
        <w:rPr>
          <w:b/>
          <w:i/>
          <w:sz w:val="32"/>
          <w:szCs w:val="32"/>
        </w:rPr>
        <w:t>5 раздел. Условия осуществления образовательного процесса.</w:t>
      </w:r>
    </w:p>
    <w:p w:rsidR="00AD369E" w:rsidRPr="00B50EA6" w:rsidRDefault="00AD369E" w:rsidP="00AD369E">
      <w:pPr>
        <w:jc w:val="center"/>
        <w:rPr>
          <w:b/>
          <w:sz w:val="28"/>
          <w:szCs w:val="28"/>
          <w:u w:val="single"/>
        </w:rPr>
      </w:pPr>
    </w:p>
    <w:p w:rsidR="00AD369E" w:rsidRPr="00B50EA6" w:rsidRDefault="00AD369E" w:rsidP="00AD369E">
      <w:pPr>
        <w:jc w:val="center"/>
        <w:rPr>
          <w:b/>
          <w:sz w:val="28"/>
          <w:szCs w:val="28"/>
        </w:rPr>
      </w:pPr>
      <w:r w:rsidRPr="00B50EA6">
        <w:rPr>
          <w:b/>
          <w:sz w:val="28"/>
          <w:szCs w:val="28"/>
          <w:u w:val="single"/>
        </w:rPr>
        <w:t>5.1. Организация предметно-развивающей среды</w:t>
      </w:r>
    </w:p>
    <w:p w:rsidR="00AD369E" w:rsidRPr="00B50EA6" w:rsidRDefault="00AD369E" w:rsidP="00AD369E">
      <w:pPr>
        <w:autoSpaceDE w:val="0"/>
        <w:jc w:val="both"/>
        <w:rPr>
          <w:sz w:val="28"/>
          <w:szCs w:val="28"/>
        </w:rPr>
      </w:pPr>
      <w:r w:rsidRPr="00B50EA6">
        <w:rPr>
          <w:sz w:val="28"/>
          <w:szCs w:val="28"/>
        </w:rPr>
        <w:t xml:space="preserve"> Развитие ребенка зависит не только от того, как организован процесс воспитания, но и от оснащения </w:t>
      </w:r>
      <w:r>
        <w:rPr>
          <w:sz w:val="28"/>
          <w:szCs w:val="28"/>
        </w:rPr>
        <w:t xml:space="preserve">и условий окружающей его среды. </w:t>
      </w:r>
      <w:r w:rsidRPr="00B50EA6">
        <w:rPr>
          <w:sz w:val="28"/>
          <w:szCs w:val="28"/>
        </w:rPr>
        <w:t xml:space="preserve">Педагоги нашего </w:t>
      </w:r>
      <w:r>
        <w:rPr>
          <w:sz w:val="28"/>
          <w:szCs w:val="28"/>
        </w:rPr>
        <w:t xml:space="preserve">МАДОУ </w:t>
      </w:r>
      <w:r w:rsidRPr="00B50EA6">
        <w:rPr>
          <w:sz w:val="28"/>
          <w:szCs w:val="28"/>
        </w:rPr>
        <w:t>постоянно работают над улучшением и оснащением предметно-развивающей среды в группах. Так, в группах раннего возраста (от 2-х лет до 3-х лет) дети обеспечены материалами и пособиями, стимулирующими исследовательскую и манипулятивную деятельность. В группах имеется оригинальные специальные панно для развития сенсорики и мелкой моторики рук, изготовленные руками педагогов. Также в группах для детей ясельного возраста имеется игровой материал для познавательного развития, для сюжетных игр, игровой материал и оборудование для музыкального развития детей, материал для продуктивной творческой деятельности, игры и оборудование для развития движений детей. Оборудование и игрушки расположены в помещениях рационально, по тематическому принципу.</w:t>
      </w:r>
    </w:p>
    <w:p w:rsidR="00AD369E" w:rsidRPr="00B50EA6" w:rsidRDefault="00AD369E" w:rsidP="00AD369E">
      <w:pPr>
        <w:jc w:val="both"/>
        <w:rPr>
          <w:sz w:val="28"/>
          <w:szCs w:val="28"/>
        </w:rPr>
      </w:pPr>
      <w:r w:rsidRPr="00B50EA6">
        <w:rPr>
          <w:sz w:val="28"/>
          <w:szCs w:val="28"/>
        </w:rPr>
        <w:t xml:space="preserve">   В </w:t>
      </w:r>
      <w:r>
        <w:rPr>
          <w:sz w:val="28"/>
          <w:szCs w:val="28"/>
        </w:rPr>
        <w:t xml:space="preserve">МАДОУ </w:t>
      </w:r>
      <w:r w:rsidRPr="00B50EA6">
        <w:rPr>
          <w:sz w:val="28"/>
          <w:szCs w:val="28"/>
        </w:rPr>
        <w:t>имеются дидактические средства и оборудование для всестороннего развития детей от 2 до 7 лет, с учетом рациона</w:t>
      </w:r>
      <w:r>
        <w:rPr>
          <w:sz w:val="28"/>
          <w:szCs w:val="28"/>
        </w:rPr>
        <w:t xml:space="preserve">льного использования помещений и ФГОС ДО. </w:t>
      </w:r>
      <w:r w:rsidRPr="00B50EA6">
        <w:rPr>
          <w:sz w:val="28"/>
          <w:szCs w:val="28"/>
        </w:rPr>
        <w:t xml:space="preserve">Для этого все оборудование и дидактический материал расположены по </w:t>
      </w:r>
      <w:r>
        <w:rPr>
          <w:sz w:val="28"/>
          <w:szCs w:val="28"/>
        </w:rPr>
        <w:t>тематическому принципу (по центрам</w:t>
      </w:r>
      <w:r w:rsidRPr="00B50EA6">
        <w:rPr>
          <w:sz w:val="28"/>
          <w:szCs w:val="28"/>
        </w:rPr>
        <w:t>) с учетом возрастных особенностей детей.  В каждой группе имеются различные</w:t>
      </w:r>
      <w:r w:rsidR="00265A1B">
        <w:rPr>
          <w:sz w:val="28"/>
          <w:szCs w:val="28"/>
        </w:rPr>
        <w:t xml:space="preserve"> </w:t>
      </w:r>
      <w:r>
        <w:rPr>
          <w:sz w:val="28"/>
          <w:szCs w:val="28"/>
        </w:rPr>
        <w:t>центры активности</w:t>
      </w:r>
      <w:r w:rsidRPr="00B50EA6">
        <w:rPr>
          <w:sz w:val="28"/>
          <w:szCs w:val="28"/>
        </w:rPr>
        <w:t>:</w:t>
      </w:r>
      <w:r>
        <w:rPr>
          <w:sz w:val="28"/>
          <w:szCs w:val="28"/>
        </w:rPr>
        <w:t xml:space="preserve"> </w:t>
      </w:r>
    </w:p>
    <w:p w:rsidR="00AD369E" w:rsidRPr="00B50EA6" w:rsidRDefault="00AD369E" w:rsidP="00AD369E">
      <w:pPr>
        <w:numPr>
          <w:ilvl w:val="0"/>
          <w:numId w:val="5"/>
        </w:numPr>
        <w:jc w:val="both"/>
        <w:rPr>
          <w:sz w:val="28"/>
          <w:szCs w:val="28"/>
        </w:rPr>
      </w:pPr>
      <w:r>
        <w:rPr>
          <w:sz w:val="28"/>
          <w:szCs w:val="28"/>
        </w:rPr>
        <w:t xml:space="preserve">Центр </w:t>
      </w:r>
      <w:r w:rsidRPr="00B50EA6">
        <w:rPr>
          <w:sz w:val="28"/>
          <w:szCs w:val="28"/>
        </w:rPr>
        <w:t xml:space="preserve">по развитию изобразительной деятельности. </w:t>
      </w:r>
    </w:p>
    <w:p w:rsidR="00AD369E" w:rsidRPr="00B50EA6" w:rsidRDefault="00AD369E" w:rsidP="00AD369E">
      <w:pPr>
        <w:numPr>
          <w:ilvl w:val="0"/>
          <w:numId w:val="5"/>
        </w:numPr>
        <w:jc w:val="both"/>
        <w:rPr>
          <w:sz w:val="28"/>
          <w:szCs w:val="28"/>
        </w:rPr>
      </w:pPr>
      <w:r>
        <w:rPr>
          <w:sz w:val="28"/>
          <w:szCs w:val="28"/>
        </w:rPr>
        <w:t xml:space="preserve">Центр </w:t>
      </w:r>
      <w:r w:rsidRPr="00B50EA6">
        <w:rPr>
          <w:sz w:val="28"/>
          <w:szCs w:val="28"/>
        </w:rPr>
        <w:t>театрализованной деятельности</w:t>
      </w:r>
    </w:p>
    <w:p w:rsidR="00AD369E" w:rsidRPr="00B50EA6" w:rsidRDefault="00AD369E" w:rsidP="00AD369E">
      <w:pPr>
        <w:numPr>
          <w:ilvl w:val="0"/>
          <w:numId w:val="5"/>
        </w:numPr>
        <w:jc w:val="both"/>
        <w:rPr>
          <w:sz w:val="28"/>
          <w:szCs w:val="28"/>
        </w:rPr>
      </w:pPr>
      <w:r>
        <w:rPr>
          <w:sz w:val="28"/>
          <w:szCs w:val="28"/>
        </w:rPr>
        <w:t xml:space="preserve">Центр </w:t>
      </w:r>
      <w:r w:rsidRPr="00B50EA6">
        <w:rPr>
          <w:sz w:val="28"/>
          <w:szCs w:val="28"/>
        </w:rPr>
        <w:t xml:space="preserve">музыкальной деятельности. </w:t>
      </w:r>
    </w:p>
    <w:p w:rsidR="00AD369E" w:rsidRPr="00B50EA6" w:rsidRDefault="00AD369E" w:rsidP="00AD369E">
      <w:pPr>
        <w:numPr>
          <w:ilvl w:val="0"/>
          <w:numId w:val="5"/>
        </w:numPr>
        <w:jc w:val="both"/>
        <w:rPr>
          <w:sz w:val="28"/>
          <w:szCs w:val="28"/>
        </w:rPr>
      </w:pPr>
      <w:r>
        <w:rPr>
          <w:sz w:val="28"/>
          <w:szCs w:val="28"/>
        </w:rPr>
        <w:t xml:space="preserve">Центр </w:t>
      </w:r>
      <w:r w:rsidRPr="00B50EA6">
        <w:rPr>
          <w:sz w:val="28"/>
          <w:szCs w:val="28"/>
        </w:rPr>
        <w:t xml:space="preserve">художественного чтения (уголок книги). </w:t>
      </w:r>
    </w:p>
    <w:p w:rsidR="00AD369E" w:rsidRPr="00B50EA6" w:rsidRDefault="00AD369E" w:rsidP="00AD369E">
      <w:pPr>
        <w:numPr>
          <w:ilvl w:val="0"/>
          <w:numId w:val="5"/>
        </w:numPr>
        <w:jc w:val="both"/>
        <w:rPr>
          <w:sz w:val="28"/>
          <w:szCs w:val="28"/>
        </w:rPr>
      </w:pPr>
      <w:r>
        <w:rPr>
          <w:sz w:val="28"/>
          <w:szCs w:val="28"/>
        </w:rPr>
        <w:t>Игровой центр</w:t>
      </w:r>
      <w:r w:rsidRPr="00B50EA6">
        <w:rPr>
          <w:sz w:val="28"/>
          <w:szCs w:val="28"/>
        </w:rPr>
        <w:t xml:space="preserve">. </w:t>
      </w:r>
    </w:p>
    <w:p w:rsidR="00AD369E" w:rsidRPr="00B50EA6" w:rsidRDefault="00AD369E" w:rsidP="00AD369E">
      <w:pPr>
        <w:numPr>
          <w:ilvl w:val="0"/>
          <w:numId w:val="5"/>
        </w:numPr>
        <w:jc w:val="both"/>
        <w:rPr>
          <w:sz w:val="28"/>
          <w:szCs w:val="28"/>
        </w:rPr>
      </w:pPr>
      <w:r>
        <w:rPr>
          <w:sz w:val="28"/>
          <w:szCs w:val="28"/>
        </w:rPr>
        <w:t>Экологический центр</w:t>
      </w:r>
      <w:r w:rsidRPr="00B50EA6">
        <w:rPr>
          <w:sz w:val="28"/>
          <w:szCs w:val="28"/>
        </w:rPr>
        <w:t xml:space="preserve"> (природный уголок). </w:t>
      </w:r>
    </w:p>
    <w:p w:rsidR="00AD369E" w:rsidRPr="00B50EA6" w:rsidRDefault="00AD369E" w:rsidP="00AD369E">
      <w:pPr>
        <w:numPr>
          <w:ilvl w:val="0"/>
          <w:numId w:val="5"/>
        </w:numPr>
        <w:jc w:val="both"/>
        <w:rPr>
          <w:sz w:val="28"/>
          <w:szCs w:val="28"/>
        </w:rPr>
      </w:pPr>
      <w:r>
        <w:rPr>
          <w:sz w:val="28"/>
          <w:szCs w:val="28"/>
        </w:rPr>
        <w:t xml:space="preserve">Центр </w:t>
      </w:r>
      <w:r w:rsidRPr="00B50EA6">
        <w:rPr>
          <w:sz w:val="28"/>
          <w:szCs w:val="28"/>
        </w:rPr>
        <w:t>детского экспериментирования</w:t>
      </w:r>
    </w:p>
    <w:p w:rsidR="00AD369E" w:rsidRPr="00B50EA6" w:rsidRDefault="00AD369E" w:rsidP="00AD369E">
      <w:pPr>
        <w:numPr>
          <w:ilvl w:val="0"/>
          <w:numId w:val="5"/>
        </w:numPr>
        <w:jc w:val="both"/>
        <w:rPr>
          <w:sz w:val="28"/>
          <w:szCs w:val="28"/>
        </w:rPr>
      </w:pPr>
      <w:r>
        <w:rPr>
          <w:sz w:val="28"/>
          <w:szCs w:val="28"/>
        </w:rPr>
        <w:t>Центр нравственно-патриотического воспитания</w:t>
      </w:r>
      <w:r w:rsidRPr="00B50EA6">
        <w:rPr>
          <w:sz w:val="28"/>
          <w:szCs w:val="28"/>
        </w:rPr>
        <w:t>,</w:t>
      </w:r>
    </w:p>
    <w:p w:rsidR="00AD369E" w:rsidRPr="00B50EA6" w:rsidRDefault="00AD369E" w:rsidP="00AD369E">
      <w:pPr>
        <w:numPr>
          <w:ilvl w:val="0"/>
          <w:numId w:val="5"/>
        </w:numPr>
        <w:jc w:val="both"/>
        <w:rPr>
          <w:sz w:val="28"/>
          <w:szCs w:val="28"/>
        </w:rPr>
      </w:pPr>
      <w:r>
        <w:rPr>
          <w:sz w:val="28"/>
          <w:szCs w:val="28"/>
        </w:rPr>
        <w:t xml:space="preserve">Центр </w:t>
      </w:r>
      <w:r w:rsidRPr="00B50EA6">
        <w:rPr>
          <w:sz w:val="28"/>
          <w:szCs w:val="28"/>
        </w:rPr>
        <w:t xml:space="preserve">физического развития и оздоровления детей </w:t>
      </w:r>
    </w:p>
    <w:p w:rsidR="00AD369E" w:rsidRPr="00B50EA6" w:rsidRDefault="00AD369E" w:rsidP="00AD369E">
      <w:pPr>
        <w:numPr>
          <w:ilvl w:val="0"/>
          <w:numId w:val="5"/>
        </w:numPr>
        <w:jc w:val="both"/>
        <w:rPr>
          <w:sz w:val="28"/>
          <w:szCs w:val="28"/>
        </w:rPr>
      </w:pPr>
      <w:r>
        <w:rPr>
          <w:sz w:val="28"/>
          <w:szCs w:val="28"/>
        </w:rPr>
        <w:lastRenderedPageBreak/>
        <w:t xml:space="preserve">Центр </w:t>
      </w:r>
      <w:r w:rsidRPr="00B50EA6">
        <w:rPr>
          <w:sz w:val="28"/>
          <w:szCs w:val="28"/>
        </w:rPr>
        <w:t xml:space="preserve">интеллектуального и речевого развития, </w:t>
      </w:r>
      <w:r>
        <w:rPr>
          <w:sz w:val="28"/>
          <w:szCs w:val="28"/>
        </w:rPr>
        <w:t>в котором и</w:t>
      </w:r>
      <w:r w:rsidRPr="00B50EA6">
        <w:rPr>
          <w:sz w:val="28"/>
          <w:szCs w:val="28"/>
        </w:rPr>
        <w:t>гры подобраны в соответствии с возрастом детей, подбор игр систематически меняется и обновляется.</w:t>
      </w:r>
    </w:p>
    <w:p w:rsidR="00AD369E" w:rsidRPr="00B50EA6" w:rsidRDefault="00AD369E" w:rsidP="00AD369E">
      <w:pPr>
        <w:numPr>
          <w:ilvl w:val="0"/>
          <w:numId w:val="6"/>
        </w:numPr>
        <w:jc w:val="both"/>
        <w:rPr>
          <w:sz w:val="28"/>
          <w:szCs w:val="28"/>
        </w:rPr>
      </w:pPr>
      <w:r w:rsidRPr="00B50EA6">
        <w:rPr>
          <w:sz w:val="28"/>
          <w:szCs w:val="28"/>
        </w:rPr>
        <w:t>В каждой группе существует «уголок уединения», в котором созданы условия, приближенные к домашней обстановке, где ребенок может уединиться, посмотреть фотоальбом, отдохнуть, полежать на диванчике.</w:t>
      </w:r>
    </w:p>
    <w:p w:rsidR="00AD369E" w:rsidRPr="00B50EA6" w:rsidRDefault="00AD369E" w:rsidP="00AD369E">
      <w:pPr>
        <w:jc w:val="both"/>
        <w:rPr>
          <w:sz w:val="28"/>
          <w:szCs w:val="28"/>
        </w:rPr>
      </w:pPr>
      <w:r w:rsidRPr="00B50EA6">
        <w:rPr>
          <w:sz w:val="28"/>
          <w:szCs w:val="28"/>
        </w:rPr>
        <w:t>Весь материал многослоен, поли функционален, обеспечивает занятость детей с разной степенью освоения того или иного вида деятельности. Ребенок в предметной среде свободно выбирает материалы, а предметы, в свою очередь, наталкивают его на новые формы активности, стимулируют рождение новых замыслов без навязывания учебных задач и регламентации деятельности. Ведется постоянная работа над модернизацией среды, поиск более совершенных форм.</w:t>
      </w:r>
    </w:p>
    <w:p w:rsidR="00AD369E" w:rsidRPr="00B50EA6" w:rsidRDefault="00AD369E" w:rsidP="00AD369E">
      <w:pPr>
        <w:jc w:val="both"/>
        <w:rPr>
          <w:sz w:val="28"/>
          <w:szCs w:val="28"/>
        </w:rPr>
      </w:pPr>
      <w:r w:rsidRPr="00B50EA6">
        <w:rPr>
          <w:sz w:val="28"/>
          <w:szCs w:val="28"/>
        </w:rPr>
        <w:t xml:space="preserve">   Все групповые помещения эстетически оформлены и имеют свой собственный стиль, что способствует художественно-эстетическому развитию детей и прививает чувство вкуса. Цветовой дизайн и оформление помогают сенсорному развитию дошкольников, создают дополнительные зрительные горизонты, благоприятное эмоциональное состояние, желание общаться друг с другом и взрослыми. Расстановка мебели, игрового и дидактического материалов в групповых комнатах согласована с принципами развивающего обучения, индивидуального подхода, дифференцированного воспитания. В каждой раздевальной комнате имеются оригинальные родительские уголки, материал в которых подобран в соответствии с возрастом детей, с учетом запросов родителей и периодически обновляется. </w:t>
      </w:r>
    </w:p>
    <w:p w:rsidR="00AD369E" w:rsidRPr="00B50EA6" w:rsidRDefault="00AD369E" w:rsidP="00AD369E">
      <w:pPr>
        <w:jc w:val="both"/>
        <w:rPr>
          <w:sz w:val="28"/>
          <w:szCs w:val="28"/>
        </w:rPr>
      </w:pPr>
      <w:r w:rsidRPr="00B50EA6">
        <w:rPr>
          <w:sz w:val="28"/>
          <w:szCs w:val="28"/>
        </w:rPr>
        <w:t xml:space="preserve">   В </w:t>
      </w:r>
      <w:r>
        <w:rPr>
          <w:sz w:val="28"/>
          <w:szCs w:val="28"/>
        </w:rPr>
        <w:t xml:space="preserve">МАДОУ </w:t>
      </w:r>
      <w:r w:rsidRPr="00B50EA6">
        <w:rPr>
          <w:sz w:val="28"/>
          <w:szCs w:val="28"/>
        </w:rPr>
        <w:t xml:space="preserve">имеются специальные помещения для </w:t>
      </w:r>
      <w:r>
        <w:rPr>
          <w:sz w:val="28"/>
          <w:szCs w:val="28"/>
        </w:rPr>
        <w:t>коррекционной работы с детьми: 2</w:t>
      </w:r>
      <w:r w:rsidRPr="00B50EA6">
        <w:rPr>
          <w:sz w:val="28"/>
          <w:szCs w:val="28"/>
        </w:rPr>
        <w:t xml:space="preserve"> кабинета логопеда, </w:t>
      </w:r>
      <w:r>
        <w:rPr>
          <w:sz w:val="28"/>
          <w:szCs w:val="28"/>
        </w:rPr>
        <w:t xml:space="preserve">1 </w:t>
      </w:r>
      <w:r w:rsidRPr="00B50EA6">
        <w:rPr>
          <w:sz w:val="28"/>
          <w:szCs w:val="28"/>
        </w:rPr>
        <w:t xml:space="preserve">кабинет психолога, которые полностью оснащены дидактическими и методическими пособиями, также имеются оригинальные авторские дидактические пособия по коррекционной работе с детьми. </w:t>
      </w:r>
      <w:r>
        <w:rPr>
          <w:sz w:val="28"/>
          <w:szCs w:val="28"/>
        </w:rPr>
        <w:t>И</w:t>
      </w:r>
      <w:r w:rsidRPr="00B50EA6">
        <w:rPr>
          <w:sz w:val="28"/>
          <w:szCs w:val="28"/>
        </w:rPr>
        <w:t xml:space="preserve">меется комната психологической разгрузки, которая содержит зону релаксации. </w:t>
      </w:r>
    </w:p>
    <w:p w:rsidR="00AD369E" w:rsidRPr="00B50EA6" w:rsidRDefault="00AD369E" w:rsidP="00AD369E">
      <w:pPr>
        <w:jc w:val="both"/>
        <w:rPr>
          <w:b/>
          <w:sz w:val="28"/>
          <w:szCs w:val="28"/>
        </w:rPr>
      </w:pPr>
      <w:r w:rsidRPr="00B50EA6">
        <w:rPr>
          <w:sz w:val="28"/>
          <w:szCs w:val="28"/>
        </w:rPr>
        <w:t xml:space="preserve">   В учреждении </w:t>
      </w:r>
      <w:r>
        <w:rPr>
          <w:sz w:val="28"/>
          <w:szCs w:val="28"/>
        </w:rPr>
        <w:t>имеется специально оборудованные 1 помещение</w:t>
      </w:r>
      <w:r w:rsidRPr="00B50EA6">
        <w:rPr>
          <w:sz w:val="28"/>
          <w:szCs w:val="28"/>
        </w:rPr>
        <w:t xml:space="preserve"> для изостудии, где созданы условия для художественно-эстетического развития детей. </w:t>
      </w:r>
      <w:r>
        <w:rPr>
          <w:sz w:val="28"/>
          <w:szCs w:val="28"/>
        </w:rPr>
        <w:t>В изостудиях</w:t>
      </w:r>
      <w:r w:rsidRPr="00B50EA6">
        <w:rPr>
          <w:sz w:val="28"/>
          <w:szCs w:val="28"/>
        </w:rPr>
        <w:t xml:space="preserve"> дети занимаются различными видами изодеятельности:</w:t>
      </w:r>
      <w:r>
        <w:rPr>
          <w:sz w:val="28"/>
          <w:szCs w:val="28"/>
        </w:rPr>
        <w:t xml:space="preserve"> декоративное рисование,</w:t>
      </w:r>
      <w:r w:rsidRPr="00B50EA6">
        <w:rPr>
          <w:sz w:val="28"/>
          <w:szCs w:val="28"/>
        </w:rPr>
        <w:t xml:space="preserve"> лепка из соленого теста.</w:t>
      </w:r>
      <w:r w:rsidRPr="00B50EA6">
        <w:rPr>
          <w:b/>
          <w:sz w:val="28"/>
          <w:szCs w:val="28"/>
        </w:rPr>
        <w:t xml:space="preserve"> </w:t>
      </w:r>
      <w:r>
        <w:rPr>
          <w:sz w:val="28"/>
          <w:szCs w:val="28"/>
        </w:rPr>
        <w:t>Она</w:t>
      </w:r>
      <w:r w:rsidRPr="00B50EA6">
        <w:rPr>
          <w:sz w:val="28"/>
          <w:szCs w:val="28"/>
        </w:rPr>
        <w:t xml:space="preserve"> оснащена круглым специальным</w:t>
      </w:r>
      <w:r>
        <w:rPr>
          <w:sz w:val="28"/>
          <w:szCs w:val="28"/>
        </w:rPr>
        <w:t>и стола</w:t>
      </w:r>
      <w:r w:rsidRPr="00B50EA6">
        <w:rPr>
          <w:sz w:val="28"/>
          <w:szCs w:val="28"/>
        </w:rPr>
        <w:t>м</w:t>
      </w:r>
      <w:r>
        <w:rPr>
          <w:sz w:val="28"/>
          <w:szCs w:val="28"/>
        </w:rPr>
        <w:t>и</w:t>
      </w:r>
      <w:r w:rsidRPr="00B50EA6">
        <w:rPr>
          <w:sz w:val="28"/>
          <w:szCs w:val="28"/>
        </w:rPr>
        <w:t xml:space="preserve"> для рисования, инд</w:t>
      </w:r>
      <w:r>
        <w:rPr>
          <w:sz w:val="28"/>
          <w:szCs w:val="28"/>
        </w:rPr>
        <w:t>ивидуальными мольбертами, досками</w:t>
      </w:r>
      <w:r w:rsidRPr="00B50EA6">
        <w:rPr>
          <w:sz w:val="28"/>
          <w:szCs w:val="28"/>
        </w:rPr>
        <w:t xml:space="preserve"> для демонстрации реп</w:t>
      </w:r>
      <w:r>
        <w:rPr>
          <w:sz w:val="28"/>
          <w:szCs w:val="28"/>
        </w:rPr>
        <w:t>родукций и пособий, двусторонними досками</w:t>
      </w:r>
      <w:r w:rsidRPr="00B50EA6">
        <w:rPr>
          <w:sz w:val="28"/>
          <w:szCs w:val="28"/>
        </w:rPr>
        <w:t xml:space="preserve"> для рисования, материалами и средствами для изобразительной деятельности. В </w:t>
      </w:r>
      <w:r>
        <w:rPr>
          <w:sz w:val="28"/>
          <w:szCs w:val="28"/>
        </w:rPr>
        <w:t>студии</w:t>
      </w:r>
      <w:r w:rsidRPr="00B50EA6">
        <w:rPr>
          <w:sz w:val="28"/>
          <w:szCs w:val="28"/>
        </w:rPr>
        <w:t xml:space="preserve"> собран демонстрационный материал по декоративно-прикладному искусству, по технике предметного и сю</w:t>
      </w:r>
      <w:r>
        <w:rPr>
          <w:sz w:val="28"/>
          <w:szCs w:val="28"/>
        </w:rPr>
        <w:t>жетного рисования, предусмотрены места</w:t>
      </w:r>
      <w:r w:rsidRPr="00B50EA6">
        <w:rPr>
          <w:sz w:val="28"/>
          <w:szCs w:val="28"/>
        </w:rPr>
        <w:t xml:space="preserve"> для детских работ, постоянно функционирует выставка работ детей и взрослых. </w:t>
      </w:r>
      <w:r>
        <w:rPr>
          <w:sz w:val="28"/>
          <w:szCs w:val="28"/>
        </w:rPr>
        <w:t>Так же есть специальное помещение, оборудованное материалом для песочной анимации</w:t>
      </w:r>
    </w:p>
    <w:p w:rsidR="00AD369E" w:rsidRPr="00B50EA6" w:rsidRDefault="00AD369E" w:rsidP="00AD369E">
      <w:pPr>
        <w:jc w:val="both"/>
        <w:rPr>
          <w:sz w:val="28"/>
          <w:szCs w:val="28"/>
        </w:rPr>
      </w:pPr>
      <w:r w:rsidRPr="00B50EA6">
        <w:rPr>
          <w:b/>
          <w:sz w:val="28"/>
          <w:szCs w:val="28"/>
        </w:rPr>
        <w:t xml:space="preserve">   </w:t>
      </w:r>
      <w:r w:rsidRPr="00B50EA6">
        <w:rPr>
          <w:sz w:val="28"/>
          <w:szCs w:val="28"/>
        </w:rPr>
        <w:t xml:space="preserve">В </w:t>
      </w:r>
      <w:r>
        <w:rPr>
          <w:sz w:val="28"/>
          <w:szCs w:val="28"/>
        </w:rPr>
        <w:t xml:space="preserve">МАДОУ </w:t>
      </w:r>
      <w:r w:rsidRPr="00B50EA6">
        <w:rPr>
          <w:sz w:val="28"/>
          <w:szCs w:val="28"/>
        </w:rPr>
        <w:t xml:space="preserve">имеется специальное помещение для музыкально-театрализованной деятельности: </w:t>
      </w:r>
      <w:r>
        <w:rPr>
          <w:sz w:val="28"/>
          <w:szCs w:val="28"/>
        </w:rPr>
        <w:t>1 большой музыкальный</w:t>
      </w:r>
      <w:r w:rsidRPr="00B50EA6">
        <w:rPr>
          <w:sz w:val="28"/>
          <w:szCs w:val="28"/>
        </w:rPr>
        <w:t xml:space="preserve"> зал</w:t>
      </w:r>
      <w:r>
        <w:rPr>
          <w:sz w:val="28"/>
          <w:szCs w:val="28"/>
        </w:rPr>
        <w:t>, который</w:t>
      </w:r>
      <w:r w:rsidRPr="00B50EA6">
        <w:rPr>
          <w:sz w:val="28"/>
          <w:szCs w:val="28"/>
        </w:rPr>
        <w:t xml:space="preserve"> эстетически оформлен</w:t>
      </w:r>
      <w:r>
        <w:rPr>
          <w:sz w:val="28"/>
          <w:szCs w:val="28"/>
        </w:rPr>
        <w:t>ы</w:t>
      </w:r>
      <w:r w:rsidRPr="00B50EA6">
        <w:rPr>
          <w:sz w:val="28"/>
          <w:szCs w:val="28"/>
        </w:rPr>
        <w:t xml:space="preserve">, раздвижные занавеси, </w:t>
      </w:r>
      <w:r>
        <w:rPr>
          <w:sz w:val="28"/>
          <w:szCs w:val="28"/>
        </w:rPr>
        <w:t xml:space="preserve">электронное пианино, </w:t>
      </w:r>
      <w:r w:rsidRPr="00B50EA6">
        <w:rPr>
          <w:sz w:val="28"/>
          <w:szCs w:val="28"/>
        </w:rPr>
        <w:t xml:space="preserve">имеется </w:t>
      </w:r>
      <w:r w:rsidRPr="00B50EA6">
        <w:rPr>
          <w:sz w:val="28"/>
          <w:szCs w:val="28"/>
          <w:lang w:val="en-US"/>
        </w:rPr>
        <w:t>DVD</w:t>
      </w:r>
      <w:r>
        <w:rPr>
          <w:sz w:val="28"/>
          <w:szCs w:val="28"/>
        </w:rPr>
        <w:t xml:space="preserve"> проигрыватель, мультимедийная установка, музыкальная установка</w:t>
      </w:r>
      <w:r w:rsidRPr="00B50EA6">
        <w:rPr>
          <w:sz w:val="28"/>
          <w:szCs w:val="28"/>
        </w:rPr>
        <w:t>, музыкально-дидактические пособия для развития детей. А</w:t>
      </w:r>
      <w:r>
        <w:rPr>
          <w:sz w:val="28"/>
          <w:szCs w:val="28"/>
        </w:rPr>
        <w:t xml:space="preserve"> также имеются костюмерная</w:t>
      </w:r>
      <w:r w:rsidRPr="00B50EA6">
        <w:rPr>
          <w:sz w:val="28"/>
          <w:szCs w:val="28"/>
        </w:rPr>
        <w:t xml:space="preserve"> с богатым выбором </w:t>
      </w:r>
      <w:r w:rsidRPr="00B50EA6">
        <w:rPr>
          <w:sz w:val="28"/>
          <w:szCs w:val="28"/>
        </w:rPr>
        <w:lastRenderedPageBreak/>
        <w:t>костюмов, атрибутов, созданных руками музыкальных руководителей, воспитателей и родителей.</w:t>
      </w:r>
    </w:p>
    <w:p w:rsidR="00AD369E" w:rsidRPr="00B50EA6" w:rsidRDefault="00AD369E" w:rsidP="00AD369E">
      <w:pPr>
        <w:jc w:val="both"/>
        <w:rPr>
          <w:sz w:val="28"/>
          <w:szCs w:val="28"/>
        </w:rPr>
      </w:pPr>
      <w:r>
        <w:rPr>
          <w:sz w:val="28"/>
          <w:szCs w:val="28"/>
        </w:rPr>
        <w:t xml:space="preserve">   В МАДОУ</w:t>
      </w:r>
      <w:r w:rsidRPr="00B50EA6">
        <w:rPr>
          <w:sz w:val="28"/>
          <w:szCs w:val="28"/>
        </w:rPr>
        <w:t xml:space="preserve"> созданы условия для укрепления здоровья детей и их физического развития. Имеется </w:t>
      </w:r>
      <w:r>
        <w:rPr>
          <w:sz w:val="28"/>
          <w:szCs w:val="28"/>
        </w:rPr>
        <w:t>1 большой спортивный</w:t>
      </w:r>
      <w:r w:rsidRPr="00B50EA6">
        <w:rPr>
          <w:sz w:val="28"/>
          <w:szCs w:val="28"/>
        </w:rPr>
        <w:t xml:space="preserve"> зал, обо</w:t>
      </w:r>
      <w:r>
        <w:rPr>
          <w:sz w:val="28"/>
          <w:szCs w:val="28"/>
        </w:rPr>
        <w:t>рудованных</w:t>
      </w:r>
      <w:r w:rsidRPr="00B50EA6">
        <w:rPr>
          <w:sz w:val="28"/>
          <w:szCs w:val="28"/>
        </w:rPr>
        <w:t xml:space="preserve"> новейшим</w:t>
      </w:r>
      <w:r>
        <w:rPr>
          <w:sz w:val="28"/>
          <w:szCs w:val="28"/>
        </w:rPr>
        <w:t>и</w:t>
      </w:r>
      <w:r w:rsidRPr="00B50EA6">
        <w:rPr>
          <w:sz w:val="28"/>
          <w:szCs w:val="28"/>
        </w:rPr>
        <w:t xml:space="preserve"> спортивным инвентарем: мягкие модули, мячи (баскетбольные, волейбольные, футбольные), обручи, скакалки, «шведские» стенки, маты, гимнастические скамейки, баскетбольные кольца,</w:t>
      </w:r>
      <w:r>
        <w:rPr>
          <w:sz w:val="28"/>
          <w:szCs w:val="28"/>
        </w:rPr>
        <w:t xml:space="preserve"> 4</w:t>
      </w:r>
      <w:r w:rsidRPr="00B50EA6">
        <w:rPr>
          <w:sz w:val="28"/>
          <w:szCs w:val="28"/>
        </w:rPr>
        <w:t xml:space="preserve"> батута, дорожки здоровья, равновесия, фитболы </w:t>
      </w:r>
      <w:proofErr w:type="gramStart"/>
      <w:r w:rsidRPr="00B50EA6">
        <w:rPr>
          <w:sz w:val="28"/>
          <w:szCs w:val="28"/>
        </w:rPr>
        <w:t>и  т.</w:t>
      </w:r>
      <w:proofErr w:type="gramEnd"/>
      <w:r w:rsidRPr="00B50EA6">
        <w:rPr>
          <w:sz w:val="28"/>
          <w:szCs w:val="28"/>
        </w:rPr>
        <w:t xml:space="preserve"> д.</w:t>
      </w:r>
    </w:p>
    <w:p w:rsidR="00AD369E" w:rsidRPr="00B50EA6" w:rsidRDefault="00AD369E" w:rsidP="00AD369E">
      <w:pPr>
        <w:jc w:val="both"/>
        <w:rPr>
          <w:sz w:val="28"/>
          <w:szCs w:val="28"/>
        </w:rPr>
      </w:pPr>
      <w:r w:rsidRPr="00B50EA6">
        <w:rPr>
          <w:sz w:val="28"/>
          <w:szCs w:val="28"/>
        </w:rPr>
        <w:t xml:space="preserve">   Эстетическое оформление помещений, холлов учреждения способствует художественному развитию детей. Каждая холла имеет свое оригинальное неповторимое оформление. В холлах проходят всевозможные выставки: детских работ, фотовыставки, совместных работ детей и родителей, согласно годовому методическому плану. Центральная холла оформлена стендами, содержащими информацию для родителей и сотрудников (визитная карточка, расписание занятий по возрастным группам, уголок охраны труда, пожарной безопасности, уголок безопасности дорожного движения), цветами,</w:t>
      </w:r>
      <w:r>
        <w:rPr>
          <w:sz w:val="28"/>
          <w:szCs w:val="28"/>
        </w:rPr>
        <w:t xml:space="preserve"> </w:t>
      </w:r>
      <w:r w:rsidRPr="00B50EA6">
        <w:rPr>
          <w:sz w:val="28"/>
          <w:szCs w:val="28"/>
        </w:rPr>
        <w:t>имеется уголок российской и кубанской символики: флаг</w:t>
      </w:r>
      <w:r>
        <w:rPr>
          <w:sz w:val="28"/>
          <w:szCs w:val="28"/>
        </w:rPr>
        <w:t xml:space="preserve">и, портреты президента России, </w:t>
      </w:r>
      <w:r w:rsidRPr="00B50EA6">
        <w:rPr>
          <w:sz w:val="28"/>
          <w:szCs w:val="28"/>
        </w:rPr>
        <w:t>г</w:t>
      </w:r>
      <w:r>
        <w:rPr>
          <w:sz w:val="28"/>
          <w:szCs w:val="28"/>
        </w:rPr>
        <w:t xml:space="preserve">убернатора Краснодарского края и главы Кавказского района, </w:t>
      </w:r>
      <w:r w:rsidRPr="00B50EA6">
        <w:rPr>
          <w:sz w:val="28"/>
          <w:szCs w:val="28"/>
        </w:rPr>
        <w:t>гимн России и Краснодарского края, гербы России, Краснодарского края и города Кропоткина.</w:t>
      </w:r>
    </w:p>
    <w:p w:rsidR="006F03C1" w:rsidRPr="00CB38F1" w:rsidRDefault="00AD369E" w:rsidP="00CB38F1">
      <w:pPr>
        <w:spacing w:after="200" w:line="276" w:lineRule="auto"/>
        <w:contextualSpacing/>
        <w:jc w:val="both"/>
        <w:rPr>
          <w:b/>
          <w:sz w:val="28"/>
          <w:szCs w:val="28"/>
        </w:rPr>
      </w:pPr>
      <w:r w:rsidRPr="00B50EA6">
        <w:rPr>
          <w:b/>
          <w:sz w:val="28"/>
          <w:szCs w:val="28"/>
        </w:rPr>
        <w:t xml:space="preserve">          </w:t>
      </w:r>
    </w:p>
    <w:p w:rsidR="00AD369E" w:rsidRPr="00B50EA6" w:rsidRDefault="00AD369E" w:rsidP="00AD369E">
      <w:pPr>
        <w:spacing w:after="200" w:line="276" w:lineRule="auto"/>
        <w:contextualSpacing/>
        <w:jc w:val="center"/>
        <w:rPr>
          <w:b/>
          <w:sz w:val="28"/>
          <w:szCs w:val="28"/>
          <w:u w:val="single"/>
        </w:rPr>
      </w:pPr>
      <w:r w:rsidRPr="00B50EA6">
        <w:rPr>
          <w:b/>
          <w:sz w:val="28"/>
          <w:szCs w:val="28"/>
          <w:u w:val="single"/>
        </w:rPr>
        <w:t>5.2. Обеспечение безопасности жизни и деятельности ребенка.</w:t>
      </w:r>
    </w:p>
    <w:p w:rsidR="00AD369E" w:rsidRPr="00B50EA6" w:rsidRDefault="00AD369E" w:rsidP="00AD369E">
      <w:pPr>
        <w:spacing w:before="100" w:beforeAutospacing="1" w:after="100" w:afterAutospacing="1"/>
        <w:contextualSpacing/>
        <w:jc w:val="both"/>
        <w:rPr>
          <w:color w:val="000000"/>
          <w:sz w:val="28"/>
          <w:szCs w:val="28"/>
          <w:lang w:eastAsia="ru-RU"/>
        </w:rPr>
      </w:pPr>
      <w:r w:rsidRPr="00B50EA6">
        <w:rPr>
          <w:color w:val="000000"/>
          <w:sz w:val="28"/>
          <w:szCs w:val="28"/>
          <w:lang w:eastAsia="ru-RU"/>
        </w:rPr>
        <w:t xml:space="preserve">        Работа по организации безопасности </w:t>
      </w:r>
      <w:r>
        <w:rPr>
          <w:color w:val="000000"/>
          <w:sz w:val="28"/>
          <w:szCs w:val="28"/>
          <w:lang w:eastAsia="ru-RU"/>
        </w:rPr>
        <w:t xml:space="preserve">МАДОУ </w:t>
      </w:r>
      <w:r w:rsidRPr="00B50EA6">
        <w:rPr>
          <w:color w:val="000000"/>
          <w:sz w:val="28"/>
          <w:szCs w:val="28"/>
          <w:lang w:eastAsia="ru-RU"/>
        </w:rPr>
        <w:t>включает в себя следующие направления: по пожарной, антитеррористической безопасности, профилактике дорожной безопасности, гражданской обороне.</w:t>
      </w:r>
    </w:p>
    <w:p w:rsidR="00AD369E" w:rsidRPr="00B50EA6" w:rsidRDefault="00AD369E" w:rsidP="00AD369E">
      <w:pPr>
        <w:spacing w:before="100" w:beforeAutospacing="1" w:after="100" w:afterAutospacing="1"/>
        <w:contextualSpacing/>
        <w:jc w:val="both"/>
        <w:rPr>
          <w:color w:val="000000"/>
          <w:sz w:val="28"/>
          <w:szCs w:val="28"/>
          <w:lang w:eastAsia="ru-RU"/>
        </w:rPr>
      </w:pPr>
      <w:r w:rsidRPr="00B50EA6">
        <w:rPr>
          <w:color w:val="000000"/>
          <w:sz w:val="28"/>
          <w:szCs w:val="28"/>
          <w:lang w:eastAsia="ru-RU"/>
        </w:rPr>
        <w:t xml:space="preserve">      В целях обеспечения безопасного функционирования, поддержания порядка в период нахождения детей и сотрудников, исключения нахождения на территории, в зданиях посторонних лиц, недопущения совершения террористических актов и других противоправных действий организован пропускной режим.</w:t>
      </w:r>
    </w:p>
    <w:p w:rsidR="00AD369E" w:rsidRDefault="00AD369E" w:rsidP="00AD369E">
      <w:pPr>
        <w:spacing w:before="100" w:beforeAutospacing="1" w:after="100" w:afterAutospacing="1"/>
        <w:contextualSpacing/>
        <w:jc w:val="both"/>
        <w:rPr>
          <w:color w:val="000000"/>
          <w:sz w:val="28"/>
          <w:szCs w:val="28"/>
          <w:lang w:eastAsia="ru-RU"/>
        </w:rPr>
      </w:pPr>
      <w:r w:rsidRPr="00B50EA6">
        <w:rPr>
          <w:color w:val="000000"/>
          <w:sz w:val="28"/>
          <w:szCs w:val="28"/>
          <w:lang w:eastAsia="ru-RU"/>
        </w:rPr>
        <w:t xml:space="preserve">    Регулярно осуществляется осмотр территории, учет посетителей с записью в соответствующих журналах.</w:t>
      </w:r>
    </w:p>
    <w:p w:rsidR="00AD369E" w:rsidRPr="00B50EA6" w:rsidRDefault="00AD369E" w:rsidP="00AD369E">
      <w:pPr>
        <w:spacing w:before="100" w:beforeAutospacing="1" w:after="100" w:afterAutospacing="1"/>
        <w:contextualSpacing/>
        <w:jc w:val="both"/>
        <w:rPr>
          <w:color w:val="000000"/>
          <w:sz w:val="28"/>
          <w:szCs w:val="28"/>
          <w:lang w:eastAsia="ru-RU"/>
        </w:rPr>
      </w:pPr>
      <w:r>
        <w:rPr>
          <w:color w:val="000000"/>
          <w:sz w:val="28"/>
          <w:szCs w:val="28"/>
          <w:lang w:eastAsia="ru-RU"/>
        </w:rPr>
        <w:t xml:space="preserve">Также в МАДОУ оборудовано 12 камер по периметру территорий и вытури учреждения и ведётся видеонаблюдение круглосуточно. Также главный вход оснащен видеофоном. </w:t>
      </w:r>
      <w:r w:rsidRPr="00B50EA6">
        <w:rPr>
          <w:color w:val="000000"/>
          <w:sz w:val="28"/>
          <w:szCs w:val="28"/>
          <w:lang w:eastAsia="ru-RU"/>
        </w:rPr>
        <w:t>Имеются тревожные кнопки.</w:t>
      </w:r>
    </w:p>
    <w:p w:rsidR="00AD369E" w:rsidRPr="00B50EA6" w:rsidRDefault="00AD369E" w:rsidP="00AD369E">
      <w:pPr>
        <w:spacing w:before="100" w:beforeAutospacing="1" w:after="100" w:afterAutospacing="1"/>
        <w:contextualSpacing/>
        <w:jc w:val="both"/>
        <w:rPr>
          <w:color w:val="000000"/>
          <w:sz w:val="28"/>
          <w:szCs w:val="28"/>
          <w:lang w:eastAsia="ru-RU"/>
        </w:rPr>
      </w:pPr>
      <w:r w:rsidRPr="00B50EA6">
        <w:rPr>
          <w:color w:val="000000"/>
          <w:sz w:val="28"/>
          <w:szCs w:val="28"/>
          <w:lang w:eastAsia="ru-RU"/>
        </w:rPr>
        <w:t>В штат учрежд</w:t>
      </w:r>
      <w:r>
        <w:rPr>
          <w:color w:val="000000"/>
          <w:sz w:val="28"/>
          <w:szCs w:val="28"/>
          <w:lang w:eastAsia="ru-RU"/>
        </w:rPr>
        <w:t>ения введены 4,7 ставки сторожа. А также имеются охранники с лицензией.</w:t>
      </w:r>
    </w:p>
    <w:p w:rsidR="00AD369E" w:rsidRPr="00B50EA6" w:rsidRDefault="00AD369E" w:rsidP="00AD369E">
      <w:pPr>
        <w:spacing w:before="100" w:beforeAutospacing="1" w:after="100" w:afterAutospacing="1"/>
        <w:contextualSpacing/>
        <w:jc w:val="both"/>
        <w:rPr>
          <w:color w:val="000000"/>
          <w:sz w:val="28"/>
          <w:szCs w:val="28"/>
          <w:lang w:eastAsia="ru-RU"/>
        </w:rPr>
      </w:pPr>
      <w:r w:rsidRPr="00B50EA6">
        <w:rPr>
          <w:color w:val="000000"/>
          <w:sz w:val="28"/>
          <w:szCs w:val="28"/>
          <w:lang w:eastAsia="ru-RU"/>
        </w:rPr>
        <w:t xml:space="preserve">      В зданиях размещены информационные уголки по ан</w:t>
      </w:r>
      <w:r w:rsidR="00F962B2">
        <w:rPr>
          <w:color w:val="000000"/>
          <w:sz w:val="28"/>
          <w:szCs w:val="28"/>
          <w:lang w:eastAsia="ru-RU"/>
        </w:rPr>
        <w:t>титеррористической безопасности</w:t>
      </w:r>
      <w:r>
        <w:rPr>
          <w:color w:val="000000"/>
          <w:sz w:val="28"/>
          <w:szCs w:val="28"/>
          <w:lang w:eastAsia="ru-RU"/>
        </w:rPr>
        <w:t>, а также имеется паспорт по антитеррористической защищенности.</w:t>
      </w:r>
    </w:p>
    <w:p w:rsidR="00AD369E" w:rsidRPr="00B50EA6" w:rsidRDefault="00AD369E" w:rsidP="00AD369E">
      <w:pPr>
        <w:spacing w:before="100" w:beforeAutospacing="1" w:after="100" w:afterAutospacing="1"/>
        <w:contextualSpacing/>
        <w:jc w:val="both"/>
        <w:rPr>
          <w:color w:val="000000"/>
          <w:sz w:val="28"/>
          <w:szCs w:val="28"/>
          <w:lang w:eastAsia="ru-RU"/>
        </w:rPr>
      </w:pPr>
      <w:r w:rsidRPr="00B50EA6">
        <w:rPr>
          <w:color w:val="000000"/>
          <w:sz w:val="28"/>
          <w:szCs w:val="28"/>
          <w:lang w:eastAsia="ru-RU"/>
        </w:rPr>
        <w:t xml:space="preserve">   Оформлены уголки по противопожарной безопасности, размещены планы эвакуации в соответствии с требованиями </w:t>
      </w:r>
      <w:proofErr w:type="spellStart"/>
      <w:r w:rsidRPr="00B50EA6">
        <w:rPr>
          <w:color w:val="000000"/>
          <w:sz w:val="28"/>
          <w:szCs w:val="28"/>
          <w:lang w:eastAsia="ru-RU"/>
        </w:rPr>
        <w:t>Госпожнадзора</w:t>
      </w:r>
      <w:proofErr w:type="spellEnd"/>
      <w:r w:rsidRPr="00B50EA6">
        <w:rPr>
          <w:color w:val="000000"/>
          <w:sz w:val="28"/>
          <w:szCs w:val="28"/>
          <w:lang w:eastAsia="ru-RU"/>
        </w:rPr>
        <w:t>.</w:t>
      </w:r>
    </w:p>
    <w:p w:rsidR="00AD369E" w:rsidRPr="00B50EA6" w:rsidRDefault="00AD369E" w:rsidP="00AD369E">
      <w:pPr>
        <w:spacing w:before="100" w:beforeAutospacing="1" w:after="100" w:afterAutospacing="1"/>
        <w:contextualSpacing/>
        <w:jc w:val="both"/>
        <w:rPr>
          <w:color w:val="000000"/>
          <w:sz w:val="28"/>
          <w:szCs w:val="28"/>
          <w:lang w:eastAsia="ru-RU"/>
        </w:rPr>
      </w:pPr>
      <w:r w:rsidRPr="00B50EA6">
        <w:rPr>
          <w:color w:val="000000"/>
          <w:sz w:val="28"/>
          <w:szCs w:val="28"/>
          <w:lang w:eastAsia="ru-RU"/>
        </w:rPr>
        <w:t xml:space="preserve">    Согласно графику, регулярно проводятся тренировочные занятия с детьми и сотрудниками по пожарной безопасности. </w:t>
      </w:r>
    </w:p>
    <w:p w:rsidR="00AD369E" w:rsidRPr="00B50EA6" w:rsidRDefault="00AD369E" w:rsidP="00AD369E">
      <w:pPr>
        <w:spacing w:before="100" w:beforeAutospacing="1" w:after="100" w:afterAutospacing="1"/>
        <w:contextualSpacing/>
        <w:jc w:val="both"/>
        <w:rPr>
          <w:color w:val="000000"/>
          <w:sz w:val="28"/>
          <w:szCs w:val="28"/>
          <w:lang w:eastAsia="ru-RU"/>
        </w:rPr>
      </w:pPr>
      <w:r w:rsidRPr="00B50EA6">
        <w:rPr>
          <w:color w:val="000000"/>
          <w:sz w:val="28"/>
          <w:szCs w:val="28"/>
          <w:lang w:eastAsia="ru-RU"/>
        </w:rPr>
        <w:t xml:space="preserve">    Педагогический коллектив ведет работу по профилактике дорожной безопасности детей, которая стр</w:t>
      </w:r>
      <w:r>
        <w:rPr>
          <w:color w:val="000000"/>
          <w:sz w:val="28"/>
          <w:szCs w:val="28"/>
          <w:lang w:eastAsia="ru-RU"/>
        </w:rPr>
        <w:t xml:space="preserve">оится на основе годового плана. </w:t>
      </w:r>
      <w:r w:rsidRPr="00B50EA6">
        <w:rPr>
          <w:color w:val="000000"/>
          <w:sz w:val="28"/>
          <w:szCs w:val="28"/>
          <w:lang w:eastAsia="ru-RU"/>
        </w:rPr>
        <w:t>Эта работа включает несколько направлений.</w:t>
      </w:r>
    </w:p>
    <w:p w:rsidR="00AD369E" w:rsidRDefault="00AD369E" w:rsidP="00AD369E">
      <w:pPr>
        <w:spacing w:before="100" w:beforeAutospacing="1" w:after="100" w:afterAutospacing="1"/>
        <w:contextualSpacing/>
        <w:jc w:val="both"/>
        <w:rPr>
          <w:color w:val="000000"/>
          <w:sz w:val="28"/>
          <w:szCs w:val="28"/>
          <w:lang w:eastAsia="ru-RU"/>
        </w:rPr>
      </w:pPr>
      <w:r w:rsidRPr="00B50EA6">
        <w:rPr>
          <w:color w:val="000000"/>
          <w:sz w:val="28"/>
          <w:szCs w:val="28"/>
          <w:lang w:eastAsia="ru-RU"/>
        </w:rPr>
        <w:lastRenderedPageBreak/>
        <w:t xml:space="preserve">     Систематически проводится работа с детьми по профилактике безопасности дорожного движения: занятия, экскурсии, развлечения с участием работников ГИБДД, взаим</w:t>
      </w:r>
      <w:r>
        <w:rPr>
          <w:color w:val="000000"/>
          <w:sz w:val="28"/>
          <w:szCs w:val="28"/>
          <w:lang w:eastAsia="ru-RU"/>
        </w:rPr>
        <w:t>одействие с отрядом ЮИДД СОШ № 7</w:t>
      </w:r>
      <w:r w:rsidRPr="00B50EA6">
        <w:rPr>
          <w:color w:val="000000"/>
          <w:sz w:val="28"/>
          <w:szCs w:val="28"/>
          <w:lang w:eastAsia="ru-RU"/>
        </w:rPr>
        <w:t xml:space="preserve">.                                                            </w:t>
      </w:r>
    </w:p>
    <w:p w:rsidR="00AD369E" w:rsidRPr="00B50EA6" w:rsidRDefault="00AD369E" w:rsidP="00AD369E">
      <w:pPr>
        <w:spacing w:before="100" w:beforeAutospacing="1" w:after="100" w:afterAutospacing="1"/>
        <w:contextualSpacing/>
        <w:jc w:val="both"/>
        <w:rPr>
          <w:color w:val="000000"/>
          <w:sz w:val="28"/>
          <w:szCs w:val="28"/>
          <w:lang w:eastAsia="ru-RU"/>
        </w:rPr>
      </w:pPr>
      <w:r w:rsidRPr="00B50EA6">
        <w:rPr>
          <w:color w:val="000000"/>
          <w:sz w:val="28"/>
          <w:szCs w:val="28"/>
          <w:lang w:eastAsia="ru-RU"/>
        </w:rPr>
        <w:t>Полученные на занятиях знания, дети в практической деятель</w:t>
      </w:r>
      <w:r>
        <w:rPr>
          <w:color w:val="000000"/>
          <w:sz w:val="28"/>
          <w:szCs w:val="28"/>
          <w:lang w:eastAsia="ru-RU"/>
        </w:rPr>
        <w:t>ности закрепляют на транспортных площадках</w:t>
      </w:r>
      <w:r w:rsidRPr="00B50EA6">
        <w:rPr>
          <w:color w:val="000000"/>
          <w:sz w:val="28"/>
          <w:szCs w:val="28"/>
          <w:lang w:eastAsia="ru-RU"/>
        </w:rPr>
        <w:t xml:space="preserve">, размеченной в соответствии с требованиями ГИБДД. </w:t>
      </w:r>
    </w:p>
    <w:p w:rsidR="00AD369E" w:rsidRPr="00B50EA6" w:rsidRDefault="00AD369E" w:rsidP="00AD369E">
      <w:pPr>
        <w:spacing w:before="100" w:beforeAutospacing="1" w:after="100" w:afterAutospacing="1"/>
        <w:jc w:val="both"/>
        <w:rPr>
          <w:color w:val="000000"/>
          <w:sz w:val="28"/>
          <w:szCs w:val="28"/>
          <w:lang w:eastAsia="ru-RU"/>
        </w:rPr>
      </w:pPr>
      <w:r w:rsidRPr="00B50EA6">
        <w:rPr>
          <w:color w:val="000000"/>
          <w:sz w:val="28"/>
          <w:szCs w:val="28"/>
          <w:lang w:eastAsia="ru-RU"/>
        </w:rPr>
        <w:t xml:space="preserve">     Педагогами организована просветительская работа среди родителей через стендовую информацию, листовки, консультации.</w:t>
      </w:r>
    </w:p>
    <w:p w:rsidR="00AD369E" w:rsidRPr="00B50EA6" w:rsidRDefault="00AD369E" w:rsidP="00AD369E">
      <w:pPr>
        <w:spacing w:before="100" w:beforeAutospacing="1" w:after="100" w:afterAutospacing="1"/>
        <w:jc w:val="both"/>
        <w:rPr>
          <w:b/>
          <w:color w:val="000000"/>
          <w:sz w:val="28"/>
          <w:szCs w:val="28"/>
          <w:lang w:eastAsia="ru-RU"/>
        </w:rPr>
      </w:pPr>
      <w:r w:rsidRPr="00B50EA6">
        <w:rPr>
          <w:b/>
          <w:color w:val="000000"/>
          <w:sz w:val="28"/>
          <w:szCs w:val="28"/>
          <w:u w:val="single"/>
          <w:lang w:eastAsia="ru-RU"/>
        </w:rPr>
        <w:t>5.3.  Медицинское обслуживание</w:t>
      </w:r>
      <w:r w:rsidRPr="00B50EA6">
        <w:rPr>
          <w:b/>
          <w:color w:val="000000"/>
          <w:sz w:val="28"/>
          <w:szCs w:val="28"/>
          <w:lang w:eastAsia="ru-RU"/>
        </w:rPr>
        <w:t>.</w:t>
      </w:r>
    </w:p>
    <w:p w:rsidR="00AD369E" w:rsidRPr="00B50EA6" w:rsidRDefault="00AD369E" w:rsidP="00AD369E">
      <w:pPr>
        <w:jc w:val="both"/>
        <w:rPr>
          <w:sz w:val="28"/>
          <w:szCs w:val="28"/>
        </w:rPr>
      </w:pPr>
      <w:r w:rsidRPr="00B50EA6">
        <w:rPr>
          <w:sz w:val="28"/>
          <w:szCs w:val="28"/>
        </w:rPr>
        <w:t xml:space="preserve">В </w:t>
      </w:r>
      <w:r>
        <w:rPr>
          <w:sz w:val="28"/>
          <w:szCs w:val="28"/>
        </w:rPr>
        <w:t xml:space="preserve">МАДОУ </w:t>
      </w:r>
      <w:r w:rsidRPr="00B50EA6">
        <w:rPr>
          <w:sz w:val="28"/>
          <w:szCs w:val="28"/>
        </w:rPr>
        <w:t>созданы все условия для охраны и укрепления здоровья детей: кабинет для медицинского осмотра детей</w:t>
      </w:r>
      <w:r>
        <w:rPr>
          <w:sz w:val="28"/>
          <w:szCs w:val="28"/>
        </w:rPr>
        <w:t>, изолятор, процедурный кабинет</w:t>
      </w:r>
      <w:r w:rsidRPr="00B50EA6">
        <w:rPr>
          <w:sz w:val="28"/>
          <w:szCs w:val="28"/>
        </w:rPr>
        <w:t xml:space="preserve">. </w:t>
      </w:r>
      <w:r>
        <w:rPr>
          <w:sz w:val="28"/>
          <w:szCs w:val="28"/>
        </w:rPr>
        <w:t xml:space="preserve">Медицинский кабинет полностью оснащен, согласно полученной лицензии. </w:t>
      </w:r>
      <w:r w:rsidRPr="00B50EA6">
        <w:rPr>
          <w:sz w:val="28"/>
          <w:szCs w:val="28"/>
        </w:rPr>
        <w:t xml:space="preserve">Медицинский кабинет </w:t>
      </w:r>
      <w:r>
        <w:rPr>
          <w:sz w:val="28"/>
          <w:szCs w:val="28"/>
        </w:rPr>
        <w:t>лицензирован в 2017</w:t>
      </w:r>
      <w:r w:rsidRPr="00B50EA6">
        <w:rPr>
          <w:sz w:val="28"/>
          <w:szCs w:val="28"/>
        </w:rPr>
        <w:t xml:space="preserve"> году.</w:t>
      </w:r>
      <w:r w:rsidRPr="00B50EA6">
        <w:rPr>
          <w:b/>
          <w:sz w:val="28"/>
          <w:szCs w:val="28"/>
        </w:rPr>
        <w:t xml:space="preserve"> </w:t>
      </w:r>
      <w:r w:rsidRPr="00B50EA6">
        <w:rPr>
          <w:sz w:val="28"/>
          <w:szCs w:val="28"/>
        </w:rPr>
        <w:t xml:space="preserve">Организация режима работы </w:t>
      </w:r>
      <w:r>
        <w:rPr>
          <w:sz w:val="28"/>
          <w:szCs w:val="28"/>
        </w:rPr>
        <w:t xml:space="preserve">МАДОУ </w:t>
      </w:r>
      <w:r w:rsidRPr="00B50EA6">
        <w:rPr>
          <w:sz w:val="28"/>
          <w:szCs w:val="28"/>
        </w:rPr>
        <w:t>соответствует правилам и нормам "Санитарно эпидемиологическим требованиям к устройству, содержанию и организации режима работы дошкольных образовательных организаций" от 15 мая 2013 г. N 26 г. Москва от "Об утверждении СанПиН 2.4.1.3049-13»</w:t>
      </w:r>
      <w:r>
        <w:rPr>
          <w:sz w:val="28"/>
          <w:szCs w:val="28"/>
        </w:rPr>
        <w:t>.</w:t>
      </w:r>
      <w:r w:rsidRPr="00CC2DA3">
        <w:rPr>
          <w:sz w:val="28"/>
          <w:szCs w:val="28"/>
        </w:rPr>
        <w:t xml:space="preserve"> </w:t>
      </w:r>
    </w:p>
    <w:p w:rsidR="00AD369E" w:rsidRDefault="00AD369E" w:rsidP="00AD369E">
      <w:pPr>
        <w:pStyle w:val="a6"/>
        <w:rPr>
          <w:rFonts w:ascii="Times New Roman" w:hAnsi="Times New Roman"/>
          <w:color w:val="000000"/>
          <w:sz w:val="28"/>
          <w:szCs w:val="28"/>
          <w:lang w:eastAsia="ru-RU"/>
        </w:rPr>
      </w:pPr>
      <w:r w:rsidRPr="007B02D2">
        <w:rPr>
          <w:rFonts w:ascii="Times New Roman" w:hAnsi="Times New Roman"/>
          <w:color w:val="000000"/>
          <w:sz w:val="28"/>
          <w:szCs w:val="28"/>
          <w:lang w:eastAsia="ru-RU"/>
        </w:rPr>
        <w:t>Медицинское обслуживание воспитанников пров</w:t>
      </w:r>
      <w:r>
        <w:rPr>
          <w:rFonts w:ascii="Times New Roman" w:hAnsi="Times New Roman"/>
          <w:color w:val="000000"/>
          <w:sz w:val="28"/>
          <w:szCs w:val="28"/>
          <w:lang w:eastAsia="ru-RU"/>
        </w:rPr>
        <w:t xml:space="preserve">одится по трем направлениям:  </w:t>
      </w:r>
      <w:r w:rsidRPr="007B02D2">
        <w:rPr>
          <w:rFonts w:ascii="Times New Roman" w:hAnsi="Times New Roman"/>
          <w:color w:val="000000"/>
          <w:sz w:val="28"/>
          <w:szCs w:val="28"/>
          <w:lang w:eastAsia="ru-RU"/>
        </w:rPr>
        <w:t> </w:t>
      </w:r>
    </w:p>
    <w:p w:rsidR="00AD369E" w:rsidRPr="007B02D2" w:rsidRDefault="00AD369E" w:rsidP="00AD369E">
      <w:pPr>
        <w:pStyle w:val="a6"/>
        <w:rPr>
          <w:rFonts w:ascii="Times New Roman" w:hAnsi="Times New Roman"/>
          <w:color w:val="000000"/>
          <w:sz w:val="28"/>
          <w:szCs w:val="28"/>
          <w:lang w:eastAsia="ru-RU"/>
        </w:rPr>
      </w:pPr>
      <w:r w:rsidRPr="007B02D2">
        <w:rPr>
          <w:rFonts w:ascii="Times New Roman" w:hAnsi="Times New Roman"/>
          <w:color w:val="000000"/>
          <w:sz w:val="28"/>
          <w:szCs w:val="28"/>
          <w:lang w:eastAsia="ru-RU"/>
        </w:rPr>
        <w:t>- оздоровительная работа;    </w:t>
      </w:r>
    </w:p>
    <w:p w:rsidR="00AD369E" w:rsidRDefault="00AD369E" w:rsidP="00AD369E">
      <w:pPr>
        <w:pStyle w:val="a6"/>
        <w:rPr>
          <w:rFonts w:ascii="Times New Roman" w:hAnsi="Times New Roman"/>
          <w:color w:val="000000"/>
          <w:sz w:val="28"/>
          <w:szCs w:val="28"/>
          <w:lang w:eastAsia="ru-RU"/>
        </w:rPr>
      </w:pPr>
      <w:r w:rsidRPr="007B02D2">
        <w:rPr>
          <w:rFonts w:ascii="Times New Roman" w:hAnsi="Times New Roman"/>
          <w:color w:val="000000"/>
          <w:sz w:val="28"/>
          <w:szCs w:val="28"/>
          <w:lang w:eastAsia="ru-RU"/>
        </w:rPr>
        <w:t>-профилактическая рабо</w:t>
      </w:r>
      <w:r>
        <w:rPr>
          <w:rFonts w:ascii="Times New Roman" w:hAnsi="Times New Roman"/>
          <w:color w:val="000000"/>
          <w:sz w:val="28"/>
          <w:szCs w:val="28"/>
          <w:lang w:eastAsia="ru-RU"/>
        </w:rPr>
        <w:t>та;</w:t>
      </w:r>
    </w:p>
    <w:p w:rsidR="00AD369E" w:rsidRPr="007B02D2" w:rsidRDefault="00AD369E" w:rsidP="00AD369E">
      <w:pPr>
        <w:pStyle w:val="a6"/>
        <w:rPr>
          <w:rFonts w:ascii="Times New Roman" w:hAnsi="Times New Roman"/>
          <w:color w:val="000000"/>
          <w:sz w:val="28"/>
          <w:szCs w:val="28"/>
          <w:lang w:eastAsia="ru-RU"/>
        </w:rPr>
      </w:pPr>
      <w:r w:rsidRPr="007B02D2">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просветительская </w:t>
      </w:r>
      <w:r w:rsidRPr="007B02D2">
        <w:rPr>
          <w:rFonts w:ascii="Times New Roman" w:hAnsi="Times New Roman"/>
          <w:color w:val="000000"/>
          <w:sz w:val="28"/>
          <w:szCs w:val="28"/>
          <w:lang w:eastAsia="ru-RU"/>
        </w:rPr>
        <w:t>работа.</w:t>
      </w:r>
    </w:p>
    <w:p w:rsidR="00AD369E" w:rsidRDefault="00AD369E" w:rsidP="00AD369E">
      <w:pPr>
        <w:pStyle w:val="a6"/>
        <w:rPr>
          <w:rFonts w:ascii="Times New Roman" w:hAnsi="Times New Roman"/>
          <w:color w:val="000000"/>
          <w:sz w:val="28"/>
          <w:szCs w:val="28"/>
          <w:lang w:eastAsia="ru-RU"/>
        </w:rPr>
      </w:pPr>
      <w:r w:rsidRPr="007B02D2">
        <w:rPr>
          <w:rFonts w:ascii="Times New Roman" w:hAnsi="Times New Roman"/>
          <w:color w:val="000000"/>
          <w:sz w:val="28"/>
          <w:szCs w:val="28"/>
          <w:lang w:eastAsia="ru-RU"/>
        </w:rPr>
        <w:t xml:space="preserve">      Медицинским персоналом на основе мониторинга проводится:   </w:t>
      </w:r>
    </w:p>
    <w:p w:rsidR="00AD369E" w:rsidRDefault="00AD369E" w:rsidP="00AD369E">
      <w:pPr>
        <w:pStyle w:val="a6"/>
        <w:rPr>
          <w:rFonts w:ascii="Times New Roman" w:hAnsi="Times New Roman"/>
          <w:color w:val="000000"/>
          <w:sz w:val="28"/>
          <w:szCs w:val="28"/>
          <w:lang w:eastAsia="ru-RU"/>
        </w:rPr>
      </w:pPr>
      <w:r w:rsidRPr="007B02D2">
        <w:rPr>
          <w:rFonts w:ascii="Times New Roman" w:hAnsi="Times New Roman"/>
          <w:color w:val="000000"/>
          <w:sz w:val="28"/>
          <w:szCs w:val="28"/>
          <w:lang w:eastAsia="ru-RU"/>
        </w:rPr>
        <w:t xml:space="preserve">- распределение детей по группам здоровья;   </w:t>
      </w:r>
    </w:p>
    <w:p w:rsidR="00AD369E" w:rsidRDefault="00AD369E" w:rsidP="00AD369E">
      <w:pPr>
        <w:pStyle w:val="a6"/>
        <w:rPr>
          <w:rFonts w:ascii="Times New Roman" w:hAnsi="Times New Roman"/>
          <w:color w:val="000000"/>
          <w:sz w:val="28"/>
          <w:szCs w:val="28"/>
          <w:lang w:eastAsia="ru-RU"/>
        </w:rPr>
      </w:pPr>
      <w:r w:rsidRPr="007B02D2">
        <w:rPr>
          <w:rFonts w:ascii="Times New Roman" w:hAnsi="Times New Roman"/>
          <w:color w:val="000000"/>
          <w:sz w:val="28"/>
          <w:szCs w:val="28"/>
          <w:lang w:eastAsia="ru-RU"/>
        </w:rPr>
        <w:t xml:space="preserve"> - распределение детей по физическому развитию;   </w:t>
      </w:r>
    </w:p>
    <w:p w:rsidR="00AD369E" w:rsidRPr="007B02D2" w:rsidRDefault="00AD369E" w:rsidP="00AD369E">
      <w:pPr>
        <w:pStyle w:val="a6"/>
        <w:rPr>
          <w:rFonts w:ascii="Times New Roman" w:hAnsi="Times New Roman"/>
          <w:sz w:val="28"/>
          <w:szCs w:val="28"/>
        </w:rPr>
      </w:pPr>
      <w:r w:rsidRPr="007B02D2">
        <w:rPr>
          <w:rFonts w:ascii="Times New Roman" w:hAnsi="Times New Roman"/>
          <w:color w:val="000000"/>
          <w:sz w:val="28"/>
          <w:szCs w:val="28"/>
          <w:lang w:eastAsia="ru-RU"/>
        </w:rPr>
        <w:t> - выявление детей с хроническими з</w:t>
      </w:r>
      <w:r>
        <w:rPr>
          <w:rFonts w:ascii="Times New Roman" w:hAnsi="Times New Roman"/>
          <w:color w:val="000000"/>
          <w:sz w:val="28"/>
          <w:szCs w:val="28"/>
          <w:lang w:eastAsia="ru-RU"/>
        </w:rPr>
        <w:t>аболеваниями.</w:t>
      </w:r>
      <w:r>
        <w:rPr>
          <w:rFonts w:ascii="Times New Roman" w:hAnsi="Times New Roman"/>
          <w:color w:val="000000"/>
          <w:sz w:val="28"/>
          <w:szCs w:val="28"/>
          <w:lang w:eastAsia="ru-RU"/>
        </w:rPr>
        <w:br/>
        <w:t>        Старшими медицинскими сестрами</w:t>
      </w:r>
      <w:r w:rsidRPr="007B02D2">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МАДОУ (2 человека) </w:t>
      </w:r>
      <w:r w:rsidRPr="007B02D2">
        <w:rPr>
          <w:rFonts w:ascii="Times New Roman" w:hAnsi="Times New Roman"/>
          <w:color w:val="000000"/>
          <w:sz w:val="28"/>
          <w:szCs w:val="28"/>
          <w:lang w:eastAsia="ru-RU"/>
        </w:rPr>
        <w:t>ведется учет и анализ общей заболеваемости воспитанников и заболеваемости детей в случаях, анализ простудных заболеваний.</w:t>
      </w:r>
      <w:r w:rsidRPr="007B02D2">
        <w:rPr>
          <w:rFonts w:ascii="Times New Roman" w:hAnsi="Times New Roman"/>
          <w:color w:val="000000"/>
          <w:sz w:val="28"/>
          <w:szCs w:val="28"/>
          <w:lang w:eastAsia="ru-RU"/>
        </w:rPr>
        <w:br/>
        <w:t xml:space="preserve">       В течение года в </w:t>
      </w:r>
      <w:r>
        <w:rPr>
          <w:rFonts w:ascii="Times New Roman" w:hAnsi="Times New Roman"/>
          <w:color w:val="000000"/>
          <w:sz w:val="28"/>
          <w:szCs w:val="28"/>
          <w:lang w:eastAsia="ru-RU"/>
        </w:rPr>
        <w:t xml:space="preserve">МАДОУ </w:t>
      </w:r>
      <w:r w:rsidRPr="007B02D2">
        <w:rPr>
          <w:rFonts w:ascii="Times New Roman" w:hAnsi="Times New Roman"/>
          <w:color w:val="000000"/>
          <w:sz w:val="28"/>
          <w:szCs w:val="28"/>
          <w:lang w:eastAsia="ru-RU"/>
        </w:rPr>
        <w:t>проводились мероприятия, направленные на укрепление здоровья, согласно планам оздоровительных мероприятий</w:t>
      </w:r>
    </w:p>
    <w:p w:rsidR="00AD369E" w:rsidRPr="007B02D2" w:rsidRDefault="00AD369E" w:rsidP="00AD369E">
      <w:pPr>
        <w:pStyle w:val="a6"/>
        <w:jc w:val="both"/>
        <w:rPr>
          <w:rFonts w:ascii="Times New Roman" w:hAnsi="Times New Roman"/>
          <w:kern w:val="1"/>
          <w:sz w:val="28"/>
          <w:szCs w:val="28"/>
          <w:lang w:eastAsia="zh-CN" w:bidi="hi-IN"/>
        </w:rPr>
      </w:pPr>
      <w:r w:rsidRPr="007B02D2">
        <w:rPr>
          <w:rFonts w:ascii="Times New Roman" w:hAnsi="Times New Roman"/>
          <w:kern w:val="1"/>
          <w:sz w:val="28"/>
          <w:szCs w:val="28"/>
          <w:lang w:eastAsia="zh-CN" w:bidi="hi-IN"/>
        </w:rPr>
        <w:t xml:space="preserve">   </w:t>
      </w:r>
    </w:p>
    <w:p w:rsidR="00AD369E" w:rsidRPr="00B50EA6" w:rsidRDefault="00AD369E" w:rsidP="00AD369E">
      <w:pPr>
        <w:spacing w:after="200" w:line="276" w:lineRule="auto"/>
        <w:contextualSpacing/>
        <w:rPr>
          <w:sz w:val="28"/>
          <w:szCs w:val="28"/>
        </w:rPr>
      </w:pPr>
      <w:r w:rsidRPr="00B50EA6">
        <w:rPr>
          <w:b/>
          <w:color w:val="000000"/>
          <w:sz w:val="28"/>
          <w:szCs w:val="28"/>
          <w:lang w:eastAsia="ru-RU"/>
        </w:rPr>
        <w:t xml:space="preserve">         </w:t>
      </w:r>
      <w:r w:rsidRPr="00B50EA6">
        <w:rPr>
          <w:b/>
          <w:color w:val="000000"/>
          <w:sz w:val="28"/>
          <w:szCs w:val="28"/>
          <w:u w:val="single"/>
          <w:lang w:eastAsia="ru-RU"/>
        </w:rPr>
        <w:t>5.4.  Материально-техническая база.</w:t>
      </w:r>
      <w:r w:rsidRPr="00B50EA6">
        <w:rPr>
          <w:color w:val="000000"/>
          <w:sz w:val="28"/>
          <w:szCs w:val="28"/>
          <w:u w:val="single"/>
          <w:lang w:eastAsia="ru-RU"/>
        </w:rPr>
        <w:br/>
      </w:r>
    </w:p>
    <w:p w:rsidR="00AD369E" w:rsidRDefault="00AD369E" w:rsidP="00AD369E">
      <w:pPr>
        <w:jc w:val="both"/>
        <w:rPr>
          <w:sz w:val="28"/>
          <w:szCs w:val="28"/>
        </w:rPr>
      </w:pPr>
      <w:r>
        <w:rPr>
          <w:color w:val="000000"/>
          <w:sz w:val="28"/>
          <w:szCs w:val="28"/>
          <w:lang w:eastAsia="ru-RU"/>
        </w:rPr>
        <w:t>МАДОУ</w:t>
      </w:r>
      <w:r w:rsidRPr="00B50EA6">
        <w:rPr>
          <w:sz w:val="28"/>
          <w:szCs w:val="28"/>
        </w:rPr>
        <w:t xml:space="preserve"> постоянно работает над укреплением материально-технической базы. Постоянно расширяется ассортимент методической литературы, нетрадиционных дидактических средств, помогающие решать задачи внедрения инновационных технологий в воспитательно-образовательный процесс. </w:t>
      </w:r>
    </w:p>
    <w:p w:rsidR="00AD369E" w:rsidRPr="00B50EA6" w:rsidRDefault="00AD369E" w:rsidP="00AD369E">
      <w:pPr>
        <w:jc w:val="both"/>
        <w:rPr>
          <w:sz w:val="28"/>
          <w:szCs w:val="28"/>
        </w:rPr>
      </w:pPr>
      <w:r w:rsidRPr="00B50EA6">
        <w:rPr>
          <w:sz w:val="28"/>
          <w:szCs w:val="28"/>
        </w:rPr>
        <w:t>В следующем учебном году планируется:</w:t>
      </w:r>
    </w:p>
    <w:p w:rsidR="00AD369E" w:rsidRPr="00B50EA6" w:rsidRDefault="00AD369E" w:rsidP="00AD369E">
      <w:pPr>
        <w:numPr>
          <w:ilvl w:val="0"/>
          <w:numId w:val="7"/>
        </w:numPr>
        <w:snapToGrid w:val="0"/>
        <w:ind w:left="0"/>
        <w:jc w:val="both"/>
        <w:rPr>
          <w:sz w:val="28"/>
          <w:szCs w:val="28"/>
        </w:rPr>
      </w:pPr>
      <w:r w:rsidRPr="00B50EA6">
        <w:rPr>
          <w:sz w:val="28"/>
          <w:szCs w:val="28"/>
        </w:rPr>
        <w:t>Приобретение методического и дидактического материала по программе;</w:t>
      </w:r>
    </w:p>
    <w:p w:rsidR="00AD369E" w:rsidRPr="00B50EA6" w:rsidRDefault="00AD369E" w:rsidP="00AD369E">
      <w:pPr>
        <w:contextualSpacing/>
        <w:rPr>
          <w:color w:val="000000"/>
          <w:sz w:val="28"/>
          <w:szCs w:val="28"/>
          <w:u w:val="single"/>
          <w:lang w:eastAsia="ru-RU"/>
        </w:rPr>
      </w:pPr>
    </w:p>
    <w:p w:rsidR="00AD369E" w:rsidRPr="00B50EA6" w:rsidRDefault="00AD369E" w:rsidP="00AD369E">
      <w:pPr>
        <w:contextualSpacing/>
        <w:jc w:val="both"/>
        <w:rPr>
          <w:color w:val="000000"/>
          <w:sz w:val="28"/>
          <w:szCs w:val="28"/>
          <w:lang w:eastAsia="ru-RU"/>
        </w:rPr>
      </w:pPr>
      <w:r w:rsidRPr="00B50EA6">
        <w:rPr>
          <w:color w:val="000000"/>
          <w:sz w:val="28"/>
          <w:szCs w:val="28"/>
          <w:lang w:eastAsia="ru-RU"/>
        </w:rPr>
        <w:t xml:space="preserve">   </w:t>
      </w:r>
      <w:r>
        <w:rPr>
          <w:color w:val="000000"/>
          <w:sz w:val="28"/>
          <w:szCs w:val="28"/>
          <w:lang w:eastAsia="ru-RU"/>
        </w:rPr>
        <w:t>МАДОУ</w:t>
      </w:r>
      <w:r w:rsidRPr="00B50EA6">
        <w:rPr>
          <w:color w:val="000000"/>
          <w:sz w:val="28"/>
          <w:szCs w:val="28"/>
          <w:lang w:eastAsia="ru-RU"/>
        </w:rPr>
        <w:t xml:space="preserve"> </w:t>
      </w:r>
      <w:r>
        <w:rPr>
          <w:color w:val="000000"/>
          <w:sz w:val="28"/>
          <w:szCs w:val="28"/>
          <w:lang w:eastAsia="ru-RU"/>
        </w:rPr>
        <w:t>–</w:t>
      </w:r>
      <w:r w:rsidRPr="00B50EA6">
        <w:rPr>
          <w:color w:val="000000"/>
          <w:sz w:val="28"/>
          <w:szCs w:val="28"/>
          <w:lang w:eastAsia="ru-RU"/>
        </w:rPr>
        <w:t xml:space="preserve"> </w:t>
      </w:r>
      <w:r>
        <w:rPr>
          <w:color w:val="000000"/>
          <w:sz w:val="28"/>
          <w:szCs w:val="28"/>
          <w:lang w:eastAsia="ru-RU"/>
        </w:rPr>
        <w:t>отдельно стояще здание</w:t>
      </w:r>
      <w:r w:rsidRPr="00B50EA6">
        <w:rPr>
          <w:color w:val="000000"/>
          <w:sz w:val="28"/>
          <w:szCs w:val="28"/>
          <w:lang w:eastAsia="ru-RU"/>
        </w:rPr>
        <w:t>, общей площадью –</w:t>
      </w:r>
      <w:r w:rsidR="00FF2A59">
        <w:rPr>
          <w:color w:val="000000"/>
          <w:sz w:val="28"/>
          <w:szCs w:val="28"/>
          <w:lang w:eastAsia="ru-RU"/>
        </w:rPr>
        <w:t>5513</w:t>
      </w:r>
      <w:r w:rsidRPr="00B50EA6">
        <w:rPr>
          <w:sz w:val="28"/>
          <w:szCs w:val="28"/>
        </w:rPr>
        <w:t>м</w:t>
      </w:r>
      <w:r w:rsidRPr="00B50EA6">
        <w:rPr>
          <w:sz w:val="28"/>
          <w:szCs w:val="28"/>
          <w:vertAlign w:val="superscript"/>
        </w:rPr>
        <w:t>2</w:t>
      </w:r>
      <w:r w:rsidRPr="00B50EA6">
        <w:rPr>
          <w:sz w:val="28"/>
          <w:szCs w:val="28"/>
        </w:rPr>
        <w:t xml:space="preserve">.  </w:t>
      </w:r>
      <w:r>
        <w:rPr>
          <w:color w:val="000000"/>
          <w:sz w:val="28"/>
          <w:szCs w:val="28"/>
          <w:lang w:eastAsia="ru-RU"/>
        </w:rPr>
        <w:t>Здание типовое, на 13</w:t>
      </w:r>
      <w:r w:rsidRPr="00B50EA6">
        <w:rPr>
          <w:color w:val="000000"/>
          <w:sz w:val="28"/>
          <w:szCs w:val="28"/>
          <w:lang w:eastAsia="ru-RU"/>
        </w:rPr>
        <w:t xml:space="preserve"> групп.      </w:t>
      </w:r>
    </w:p>
    <w:p w:rsidR="00AD369E" w:rsidRPr="00B50EA6" w:rsidRDefault="00AD369E" w:rsidP="00AD369E">
      <w:pPr>
        <w:contextualSpacing/>
        <w:rPr>
          <w:color w:val="000000"/>
          <w:sz w:val="28"/>
          <w:szCs w:val="28"/>
          <w:lang w:eastAsia="ru-RU"/>
        </w:rPr>
      </w:pPr>
      <w:r w:rsidRPr="00B50EA6">
        <w:rPr>
          <w:sz w:val="28"/>
          <w:szCs w:val="28"/>
        </w:rPr>
        <w:lastRenderedPageBreak/>
        <w:t xml:space="preserve">     Групповые ячейки изолированные, принадлежат каждой детской группе.</w:t>
      </w:r>
    </w:p>
    <w:p w:rsidR="00AD369E" w:rsidRPr="00B50EA6" w:rsidRDefault="00AD369E" w:rsidP="00AD369E">
      <w:pPr>
        <w:contextualSpacing/>
        <w:rPr>
          <w:sz w:val="28"/>
          <w:szCs w:val="28"/>
        </w:rPr>
      </w:pPr>
      <w:r w:rsidRPr="00B50EA6">
        <w:rPr>
          <w:sz w:val="28"/>
          <w:szCs w:val="28"/>
        </w:rPr>
        <w:t>В состав групповой ячейки входит:</w:t>
      </w:r>
    </w:p>
    <w:p w:rsidR="00AD369E" w:rsidRPr="00B50EA6" w:rsidRDefault="00AD369E" w:rsidP="00AD369E">
      <w:pPr>
        <w:contextualSpacing/>
        <w:rPr>
          <w:sz w:val="28"/>
          <w:szCs w:val="28"/>
        </w:rPr>
      </w:pPr>
      <w:r w:rsidRPr="00B50EA6">
        <w:rPr>
          <w:sz w:val="28"/>
          <w:szCs w:val="28"/>
        </w:rPr>
        <w:t>-  приемная для приема детей и хранения верхней одежды;</w:t>
      </w:r>
    </w:p>
    <w:p w:rsidR="00AD369E" w:rsidRPr="00B50EA6" w:rsidRDefault="00AD369E" w:rsidP="00AD369E">
      <w:pPr>
        <w:contextualSpacing/>
        <w:rPr>
          <w:sz w:val="28"/>
          <w:szCs w:val="28"/>
        </w:rPr>
      </w:pPr>
      <w:r w:rsidRPr="00B50EA6">
        <w:rPr>
          <w:sz w:val="28"/>
          <w:szCs w:val="28"/>
        </w:rPr>
        <w:t>- групповая – для проведения игр, образовательной деятельности</w:t>
      </w:r>
      <w:r w:rsidRPr="00B50EA6">
        <w:rPr>
          <w:color w:val="FF0000"/>
          <w:sz w:val="28"/>
          <w:szCs w:val="28"/>
        </w:rPr>
        <w:t xml:space="preserve"> </w:t>
      </w:r>
      <w:r w:rsidRPr="00B50EA6">
        <w:rPr>
          <w:sz w:val="28"/>
          <w:szCs w:val="28"/>
        </w:rPr>
        <w:t>и приема пищи:</w:t>
      </w:r>
    </w:p>
    <w:p w:rsidR="00AD369E" w:rsidRPr="00B50EA6" w:rsidRDefault="00AD369E" w:rsidP="00AD369E">
      <w:pPr>
        <w:contextualSpacing/>
        <w:rPr>
          <w:sz w:val="28"/>
          <w:szCs w:val="28"/>
        </w:rPr>
      </w:pPr>
      <w:r w:rsidRPr="00B50EA6">
        <w:rPr>
          <w:sz w:val="28"/>
          <w:szCs w:val="28"/>
        </w:rPr>
        <w:t>- уютная спальня для дневного отдыха детей;</w:t>
      </w:r>
    </w:p>
    <w:p w:rsidR="00AD369E" w:rsidRPr="00B50EA6" w:rsidRDefault="00AD369E" w:rsidP="00AD369E">
      <w:pPr>
        <w:contextualSpacing/>
        <w:rPr>
          <w:sz w:val="28"/>
          <w:szCs w:val="28"/>
        </w:rPr>
      </w:pPr>
      <w:r w:rsidRPr="00B50EA6">
        <w:rPr>
          <w:sz w:val="28"/>
          <w:szCs w:val="28"/>
        </w:rPr>
        <w:t xml:space="preserve">- буфетная – для подготовки готовых блюд к раздаче и мытья столовой посуды, </w:t>
      </w:r>
    </w:p>
    <w:p w:rsidR="00AD369E" w:rsidRPr="00B50EA6" w:rsidRDefault="00AD369E" w:rsidP="00AD369E">
      <w:pPr>
        <w:contextualSpacing/>
        <w:rPr>
          <w:sz w:val="28"/>
          <w:szCs w:val="28"/>
        </w:rPr>
      </w:pPr>
      <w:r w:rsidRPr="00B50EA6">
        <w:rPr>
          <w:sz w:val="28"/>
          <w:szCs w:val="28"/>
        </w:rPr>
        <w:t>- умывальная, совмещенная с туалетной.</w:t>
      </w:r>
    </w:p>
    <w:p w:rsidR="00AD369E" w:rsidRPr="00B50EA6" w:rsidRDefault="00AD369E" w:rsidP="00AD369E">
      <w:pPr>
        <w:contextualSpacing/>
        <w:rPr>
          <w:sz w:val="28"/>
          <w:szCs w:val="28"/>
        </w:rPr>
      </w:pPr>
      <w:r w:rsidRPr="00B50EA6">
        <w:rPr>
          <w:sz w:val="28"/>
          <w:szCs w:val="28"/>
        </w:rPr>
        <w:t xml:space="preserve">Здания оснащены централизованным холодным и горячим водоснабжением. </w:t>
      </w:r>
    </w:p>
    <w:p w:rsidR="00AD369E" w:rsidRDefault="00AD369E" w:rsidP="00AD369E">
      <w:pPr>
        <w:contextualSpacing/>
        <w:jc w:val="center"/>
        <w:rPr>
          <w:b/>
          <w:sz w:val="28"/>
          <w:szCs w:val="28"/>
          <w:u w:val="single"/>
        </w:rPr>
      </w:pPr>
    </w:p>
    <w:p w:rsidR="00AD369E" w:rsidRPr="00B50EA6" w:rsidRDefault="00AD369E" w:rsidP="00AD369E">
      <w:pPr>
        <w:spacing w:after="200" w:line="276" w:lineRule="auto"/>
        <w:contextualSpacing/>
        <w:jc w:val="center"/>
        <w:rPr>
          <w:sz w:val="28"/>
          <w:szCs w:val="28"/>
        </w:rPr>
      </w:pPr>
      <w:r w:rsidRPr="00B50EA6">
        <w:rPr>
          <w:b/>
          <w:sz w:val="28"/>
          <w:szCs w:val="28"/>
          <w:u w:val="single"/>
        </w:rPr>
        <w:t>Территория.</w:t>
      </w:r>
    </w:p>
    <w:p w:rsidR="00AD369E" w:rsidRPr="00B50EA6" w:rsidRDefault="00AD369E" w:rsidP="00AD369E">
      <w:pPr>
        <w:spacing w:after="200" w:line="276" w:lineRule="auto"/>
        <w:contextualSpacing/>
        <w:jc w:val="both"/>
        <w:rPr>
          <w:b/>
          <w:sz w:val="28"/>
          <w:szCs w:val="28"/>
        </w:rPr>
      </w:pPr>
      <w:r w:rsidRPr="00B50EA6">
        <w:rPr>
          <w:sz w:val="28"/>
          <w:szCs w:val="28"/>
        </w:rPr>
        <w:t xml:space="preserve">    Обща</w:t>
      </w:r>
      <w:r>
        <w:rPr>
          <w:sz w:val="28"/>
          <w:szCs w:val="28"/>
        </w:rPr>
        <w:t xml:space="preserve">я площадь земельного участка – </w:t>
      </w:r>
      <w:r w:rsidRPr="005C5888">
        <w:rPr>
          <w:sz w:val="28"/>
          <w:szCs w:val="28"/>
        </w:rPr>
        <w:t>20949,0 м</w:t>
      </w:r>
      <w:r w:rsidRPr="005C5888">
        <w:rPr>
          <w:sz w:val="28"/>
          <w:szCs w:val="28"/>
          <w:vertAlign w:val="superscript"/>
        </w:rPr>
        <w:t>2</w:t>
      </w:r>
      <w:r w:rsidRPr="00EB4436">
        <w:rPr>
          <w:color w:val="C00000"/>
          <w:sz w:val="28"/>
          <w:szCs w:val="28"/>
        </w:rPr>
        <w:t>.</w:t>
      </w:r>
      <w:r w:rsidRPr="00B50EA6">
        <w:rPr>
          <w:color w:val="000000"/>
          <w:sz w:val="28"/>
          <w:szCs w:val="28"/>
          <w:lang w:eastAsia="ru-RU"/>
        </w:rPr>
        <w:t xml:space="preserve"> </w:t>
      </w:r>
      <w:r w:rsidRPr="00B50EA6">
        <w:rPr>
          <w:sz w:val="28"/>
          <w:szCs w:val="28"/>
        </w:rPr>
        <w:t>Территория по периметру ограждена забором и зелеными насаждениями.</w:t>
      </w:r>
    </w:p>
    <w:p w:rsidR="00AD369E" w:rsidRPr="00B50EA6" w:rsidRDefault="00AD369E" w:rsidP="00AD369E">
      <w:pPr>
        <w:jc w:val="both"/>
        <w:rPr>
          <w:sz w:val="28"/>
          <w:szCs w:val="28"/>
        </w:rPr>
      </w:pPr>
      <w:r w:rsidRPr="00B50EA6">
        <w:rPr>
          <w:sz w:val="28"/>
          <w:szCs w:val="28"/>
        </w:rPr>
        <w:t xml:space="preserve">    </w:t>
      </w:r>
      <w:r w:rsidRPr="00B50EA6">
        <w:rPr>
          <w:b/>
          <w:sz w:val="28"/>
          <w:szCs w:val="28"/>
        </w:rPr>
        <w:t xml:space="preserve">    </w:t>
      </w:r>
      <w:r>
        <w:rPr>
          <w:sz w:val="28"/>
          <w:szCs w:val="28"/>
        </w:rPr>
        <w:t>Территории</w:t>
      </w:r>
      <w:r w:rsidRPr="00B50EA6">
        <w:rPr>
          <w:sz w:val="28"/>
          <w:szCs w:val="28"/>
        </w:rPr>
        <w:t xml:space="preserve"> </w:t>
      </w:r>
      <w:r>
        <w:rPr>
          <w:color w:val="000000"/>
          <w:sz w:val="28"/>
          <w:szCs w:val="28"/>
          <w:lang w:eastAsia="ru-RU"/>
        </w:rPr>
        <w:t>МАДОУ</w:t>
      </w:r>
      <w:r w:rsidRPr="00B50EA6">
        <w:rPr>
          <w:sz w:val="28"/>
          <w:szCs w:val="28"/>
        </w:rPr>
        <w:t xml:space="preserve"> полностью озеленена. На территории имеется эколого-лесная зона с экологической тропой, где </w:t>
      </w:r>
      <w:r>
        <w:rPr>
          <w:sz w:val="28"/>
          <w:szCs w:val="28"/>
        </w:rPr>
        <w:t xml:space="preserve">посажены </w:t>
      </w:r>
      <w:r w:rsidRPr="00B50EA6">
        <w:rPr>
          <w:sz w:val="28"/>
          <w:szCs w:val="28"/>
        </w:rPr>
        <w:t xml:space="preserve">лекарственные травы, цветы, кустарники, хвойные и лиственные деревья, Территория </w:t>
      </w:r>
      <w:r>
        <w:rPr>
          <w:color w:val="000000"/>
          <w:sz w:val="28"/>
          <w:szCs w:val="28"/>
          <w:lang w:eastAsia="ru-RU"/>
        </w:rPr>
        <w:t>МАДОУ</w:t>
      </w:r>
      <w:r w:rsidRPr="00B50EA6">
        <w:rPr>
          <w:sz w:val="28"/>
          <w:szCs w:val="28"/>
        </w:rPr>
        <w:t xml:space="preserve"> оформлена больш</w:t>
      </w:r>
      <w:r>
        <w:rPr>
          <w:sz w:val="28"/>
          <w:szCs w:val="28"/>
        </w:rPr>
        <w:t xml:space="preserve">им количеством цветочных клумб, много скульптур малых форм. </w:t>
      </w:r>
    </w:p>
    <w:p w:rsidR="00AD369E" w:rsidRPr="00B50EA6" w:rsidRDefault="00AD369E" w:rsidP="00AD369E">
      <w:pPr>
        <w:jc w:val="both"/>
        <w:rPr>
          <w:sz w:val="28"/>
          <w:szCs w:val="28"/>
        </w:rPr>
      </w:pPr>
      <w:r w:rsidRPr="00B50EA6">
        <w:rPr>
          <w:sz w:val="28"/>
          <w:szCs w:val="28"/>
        </w:rPr>
        <w:t xml:space="preserve">    </w:t>
      </w:r>
      <w:r>
        <w:rPr>
          <w:color w:val="000000"/>
          <w:sz w:val="28"/>
          <w:szCs w:val="28"/>
          <w:lang w:eastAsia="ru-RU"/>
        </w:rPr>
        <w:t>МАДОУ</w:t>
      </w:r>
      <w:r w:rsidRPr="00B50EA6">
        <w:rPr>
          <w:sz w:val="28"/>
          <w:szCs w:val="28"/>
        </w:rPr>
        <w:t xml:space="preserve"> имеет </w:t>
      </w:r>
      <w:r>
        <w:rPr>
          <w:sz w:val="28"/>
          <w:szCs w:val="28"/>
        </w:rPr>
        <w:t>1 спортивную площадку</w:t>
      </w:r>
      <w:r w:rsidRPr="00B50EA6">
        <w:rPr>
          <w:sz w:val="28"/>
          <w:szCs w:val="28"/>
        </w:rPr>
        <w:t xml:space="preserve">, где созданы все условия для физического развития детей, оснащенную спортивно-игровым оборудованием, беговыми дорожками, полосой препятствий, другим инвентарем. </w:t>
      </w:r>
    </w:p>
    <w:p w:rsidR="00AD369E" w:rsidRPr="00B50EA6" w:rsidRDefault="00AD369E" w:rsidP="00AD369E">
      <w:pPr>
        <w:jc w:val="both"/>
        <w:rPr>
          <w:sz w:val="28"/>
          <w:szCs w:val="28"/>
        </w:rPr>
      </w:pPr>
      <w:r w:rsidRPr="00B50EA6">
        <w:rPr>
          <w:sz w:val="28"/>
          <w:szCs w:val="28"/>
        </w:rPr>
        <w:t xml:space="preserve">  Участок каждой группы укомплектован навесами, столами, лавочками и песочницами, игровым оборудованием. В каждой группе имеется выносной инвент</w:t>
      </w:r>
      <w:r>
        <w:rPr>
          <w:sz w:val="28"/>
          <w:szCs w:val="28"/>
        </w:rPr>
        <w:t>арь для игр детей на прогулках.</w:t>
      </w:r>
      <w:r w:rsidRPr="00B50EA6">
        <w:rPr>
          <w:sz w:val="28"/>
          <w:szCs w:val="28"/>
        </w:rPr>
        <w:t xml:space="preserve">  Оборудование на участках и в учреждении соответствует всем требованиям техники безопасности.</w:t>
      </w:r>
    </w:p>
    <w:p w:rsidR="00AD369E" w:rsidRPr="00A85E5A" w:rsidRDefault="00AD369E" w:rsidP="00AD369E">
      <w:pPr>
        <w:jc w:val="center"/>
        <w:rPr>
          <w:b/>
          <w:sz w:val="28"/>
          <w:szCs w:val="28"/>
        </w:rPr>
      </w:pPr>
      <w:r w:rsidRPr="00B50EA6">
        <w:rPr>
          <w:b/>
          <w:sz w:val="28"/>
          <w:szCs w:val="28"/>
          <w:u w:val="single"/>
        </w:rPr>
        <w:t>5.5. Качество и организация питания.</w:t>
      </w:r>
    </w:p>
    <w:p w:rsidR="00AD369E" w:rsidRPr="00B50EA6" w:rsidRDefault="00AD369E" w:rsidP="00AD369E">
      <w:pPr>
        <w:contextualSpacing/>
        <w:jc w:val="both"/>
        <w:rPr>
          <w:sz w:val="28"/>
          <w:szCs w:val="28"/>
        </w:rPr>
      </w:pPr>
      <w:r w:rsidRPr="00B50EA6">
        <w:rPr>
          <w:sz w:val="28"/>
          <w:szCs w:val="28"/>
        </w:rPr>
        <w:t xml:space="preserve">    Здоровье детей невозможно обеспечить без рационального питания, которое является необходимым условием их гармоничного роста, физического и нервно-психического развития. Питание в учреждении организовано в соответствии с санитарно-гигиеническими требованиями. Перспективное меню выдерживается при наличии продуктов. Дополнительно организован второй завтрак, состоящий из соков, свежих фруктов, витаминизированного напитка.</w:t>
      </w:r>
    </w:p>
    <w:p w:rsidR="00AD369E" w:rsidRPr="00B50EA6" w:rsidRDefault="00AD369E" w:rsidP="00AD369E">
      <w:pPr>
        <w:contextualSpacing/>
        <w:jc w:val="both"/>
        <w:rPr>
          <w:sz w:val="28"/>
          <w:szCs w:val="28"/>
        </w:rPr>
      </w:pPr>
      <w:r w:rsidRPr="00B50EA6">
        <w:rPr>
          <w:sz w:val="28"/>
          <w:szCs w:val="28"/>
        </w:rPr>
        <w:t xml:space="preserve">   Ежемесячно проводится анализ питания по выполнению натуральных норм, подсчитывается калорийность. Показателем качественного питания является то, что на протяжении 3-х лет процент выполнения натуральных норм питания по основным продуктам составляет 100%. </w:t>
      </w:r>
    </w:p>
    <w:p w:rsidR="00AD369E" w:rsidRPr="00B50EA6" w:rsidRDefault="00AD369E" w:rsidP="00AD369E">
      <w:pPr>
        <w:contextualSpacing/>
        <w:jc w:val="both"/>
        <w:rPr>
          <w:sz w:val="28"/>
          <w:szCs w:val="28"/>
        </w:rPr>
      </w:pPr>
      <w:r w:rsidRPr="00B50EA6">
        <w:rPr>
          <w:sz w:val="28"/>
          <w:szCs w:val="28"/>
        </w:rPr>
        <w:t xml:space="preserve">    Важнейшим условием правильной организации питания является строгое соблюдение санитарно-гигиенических норм к пищеблоку и процессу приготовления пищи, изготовлению и оборотоспособностью в нем пищевых продуктов и продовольственного сырья.</w:t>
      </w:r>
    </w:p>
    <w:p w:rsidR="00AD369E" w:rsidRPr="00B50EA6" w:rsidRDefault="00AD369E" w:rsidP="00AD369E">
      <w:pPr>
        <w:jc w:val="both"/>
        <w:rPr>
          <w:sz w:val="28"/>
          <w:szCs w:val="28"/>
        </w:rPr>
      </w:pPr>
      <w:r w:rsidRPr="00B50EA6">
        <w:rPr>
          <w:sz w:val="28"/>
          <w:szCs w:val="28"/>
        </w:rPr>
        <w:t xml:space="preserve">    Устройство, оборудовани</w:t>
      </w:r>
      <w:r>
        <w:rPr>
          <w:sz w:val="28"/>
          <w:szCs w:val="28"/>
        </w:rPr>
        <w:t>е и содержание пищеблоков (старый и новый корпус)</w:t>
      </w:r>
      <w:r w:rsidRPr="00B50EA6">
        <w:rPr>
          <w:sz w:val="28"/>
          <w:szCs w:val="28"/>
        </w:rPr>
        <w:t xml:space="preserve"> соответствует санитарным правилам и нормам организации общественного питания.</w:t>
      </w:r>
    </w:p>
    <w:p w:rsidR="00AD369E" w:rsidRPr="00B50EA6" w:rsidRDefault="00AD369E" w:rsidP="00AD369E">
      <w:pPr>
        <w:contextualSpacing/>
        <w:jc w:val="both"/>
        <w:rPr>
          <w:b/>
          <w:sz w:val="28"/>
          <w:szCs w:val="28"/>
        </w:rPr>
      </w:pPr>
      <w:r w:rsidRPr="00B50EA6">
        <w:rPr>
          <w:b/>
          <w:sz w:val="28"/>
          <w:szCs w:val="28"/>
        </w:rPr>
        <w:t>При организации питания:</w:t>
      </w:r>
    </w:p>
    <w:p w:rsidR="00AD369E" w:rsidRPr="00B50EA6" w:rsidRDefault="00AD369E" w:rsidP="00AD369E">
      <w:pPr>
        <w:contextualSpacing/>
        <w:jc w:val="both"/>
        <w:rPr>
          <w:sz w:val="28"/>
          <w:szCs w:val="28"/>
        </w:rPr>
      </w:pPr>
      <w:r w:rsidRPr="00B50EA6">
        <w:rPr>
          <w:sz w:val="28"/>
          <w:szCs w:val="28"/>
        </w:rPr>
        <w:t>- соблюдается обеспечение суточной потребности в пищевых веществах и энергии;</w:t>
      </w:r>
    </w:p>
    <w:p w:rsidR="00AD369E" w:rsidRPr="00B50EA6" w:rsidRDefault="00AD369E" w:rsidP="00AD369E">
      <w:pPr>
        <w:contextualSpacing/>
        <w:jc w:val="both"/>
        <w:rPr>
          <w:sz w:val="28"/>
          <w:szCs w:val="28"/>
        </w:rPr>
      </w:pPr>
      <w:r w:rsidRPr="00B50EA6">
        <w:rPr>
          <w:sz w:val="28"/>
          <w:szCs w:val="28"/>
        </w:rPr>
        <w:lastRenderedPageBreak/>
        <w:t>- строго выполняется режим;</w:t>
      </w:r>
    </w:p>
    <w:p w:rsidR="00AD369E" w:rsidRPr="00B50EA6" w:rsidRDefault="00AD369E" w:rsidP="00AD369E">
      <w:pPr>
        <w:contextualSpacing/>
        <w:jc w:val="both"/>
        <w:rPr>
          <w:sz w:val="28"/>
          <w:szCs w:val="28"/>
        </w:rPr>
      </w:pPr>
      <w:r w:rsidRPr="00B50EA6">
        <w:rPr>
          <w:sz w:val="28"/>
          <w:szCs w:val="28"/>
        </w:rPr>
        <w:t>- обеспечивается выполнение норм питания ребёнка;</w:t>
      </w:r>
    </w:p>
    <w:p w:rsidR="00AD369E" w:rsidRPr="00B50EA6" w:rsidRDefault="00AD369E" w:rsidP="00AD369E">
      <w:pPr>
        <w:contextualSpacing/>
        <w:jc w:val="both"/>
        <w:rPr>
          <w:sz w:val="28"/>
          <w:szCs w:val="28"/>
        </w:rPr>
      </w:pPr>
      <w:r w:rsidRPr="00B50EA6">
        <w:rPr>
          <w:sz w:val="28"/>
          <w:szCs w:val="28"/>
        </w:rPr>
        <w:t>- строго соблюдаются санитарно-гигиенические требования;</w:t>
      </w:r>
    </w:p>
    <w:p w:rsidR="00AD369E" w:rsidRPr="00B50EA6" w:rsidRDefault="00AD369E" w:rsidP="00AD369E">
      <w:pPr>
        <w:contextualSpacing/>
        <w:jc w:val="both"/>
        <w:rPr>
          <w:sz w:val="28"/>
          <w:szCs w:val="28"/>
        </w:rPr>
      </w:pPr>
      <w:r w:rsidRPr="00B50EA6">
        <w:rPr>
          <w:sz w:val="28"/>
          <w:szCs w:val="28"/>
        </w:rPr>
        <w:t>- проводится технологическая и кулинарная обработка продуктов и блюд, согласно технологическим картам, разработанным на каждое блюдо;</w:t>
      </w:r>
    </w:p>
    <w:p w:rsidR="00AD369E" w:rsidRPr="00B50EA6" w:rsidRDefault="00AD369E" w:rsidP="00AD369E">
      <w:pPr>
        <w:contextualSpacing/>
        <w:jc w:val="both"/>
        <w:rPr>
          <w:sz w:val="28"/>
          <w:szCs w:val="28"/>
        </w:rPr>
      </w:pPr>
      <w:r w:rsidRPr="00B50EA6">
        <w:rPr>
          <w:sz w:val="28"/>
          <w:szCs w:val="28"/>
        </w:rPr>
        <w:t xml:space="preserve"> </w:t>
      </w:r>
      <w:r w:rsidRPr="00B50EA6">
        <w:rPr>
          <w:sz w:val="28"/>
          <w:szCs w:val="28"/>
        </w:rPr>
        <w:tab/>
        <w:t xml:space="preserve">Все продукты, которые поступающие </w:t>
      </w:r>
      <w:r>
        <w:rPr>
          <w:sz w:val="28"/>
          <w:szCs w:val="28"/>
        </w:rPr>
        <w:t xml:space="preserve">в </w:t>
      </w:r>
      <w:r>
        <w:rPr>
          <w:color w:val="000000"/>
          <w:sz w:val="28"/>
          <w:szCs w:val="28"/>
          <w:lang w:eastAsia="ru-RU"/>
        </w:rPr>
        <w:t>МАДОУ</w:t>
      </w:r>
      <w:r w:rsidRPr="00B50EA6">
        <w:rPr>
          <w:sz w:val="28"/>
          <w:szCs w:val="28"/>
        </w:rPr>
        <w:t>, соответствуют государственным стандартам и сопровождаются документацией с указанием их качества, сроков реализации, количества. В случае несоответствия продуктов питания требованиям, осуществляется их возврат. Корректировка заявок проводится ежедневно старшей медицинской сестрой.</w:t>
      </w:r>
    </w:p>
    <w:p w:rsidR="00AD369E" w:rsidRPr="00B50EA6" w:rsidRDefault="00AD369E" w:rsidP="00AD369E">
      <w:pPr>
        <w:ind w:firstLine="708"/>
        <w:contextualSpacing/>
        <w:jc w:val="both"/>
        <w:rPr>
          <w:sz w:val="28"/>
          <w:szCs w:val="28"/>
        </w:rPr>
      </w:pPr>
      <w:r w:rsidRPr="00B50EA6">
        <w:rPr>
          <w:sz w:val="28"/>
          <w:szCs w:val="28"/>
        </w:rPr>
        <w:t>Питьевой режим проводится в соответствии с требованиями СанПиН. Питьевая вода доступна воспитанникам в течение всего времени нахождения в учреждении. При питьевом режиме используется кипячёная вода.</w:t>
      </w:r>
    </w:p>
    <w:p w:rsidR="00AD369E" w:rsidRDefault="00AD369E" w:rsidP="00AD369E">
      <w:pPr>
        <w:pStyle w:val="a6"/>
        <w:jc w:val="both"/>
        <w:rPr>
          <w:rFonts w:ascii="Times New Roman" w:hAnsi="Times New Roman"/>
          <w:b/>
          <w:sz w:val="28"/>
          <w:szCs w:val="28"/>
          <w:lang w:eastAsia="zh-CN" w:bidi="hi-IN"/>
        </w:rPr>
      </w:pPr>
    </w:p>
    <w:p w:rsidR="00AD369E" w:rsidRDefault="00AD369E" w:rsidP="00AD369E">
      <w:pPr>
        <w:pStyle w:val="a6"/>
        <w:rPr>
          <w:rFonts w:ascii="Times New Roman" w:hAnsi="Times New Roman"/>
          <w:b/>
          <w:sz w:val="28"/>
          <w:szCs w:val="28"/>
          <w:lang w:eastAsia="zh-CN" w:bidi="hi-IN"/>
        </w:rPr>
      </w:pPr>
      <w:r w:rsidRPr="00A85E5A">
        <w:rPr>
          <w:rFonts w:ascii="Times New Roman" w:hAnsi="Times New Roman"/>
          <w:b/>
          <w:sz w:val="28"/>
          <w:szCs w:val="28"/>
          <w:lang w:eastAsia="zh-CN" w:bidi="hi-IN"/>
        </w:rPr>
        <w:t>5.6. Кадровое обеспечение образовательного процесса.</w:t>
      </w:r>
    </w:p>
    <w:p w:rsidR="00CB38F1" w:rsidRPr="00B749A2" w:rsidRDefault="002C4332" w:rsidP="00CB38F1">
      <w:pPr>
        <w:snapToGrid w:val="0"/>
        <w:jc w:val="both"/>
        <w:rPr>
          <w:sz w:val="28"/>
          <w:szCs w:val="28"/>
        </w:rPr>
      </w:pPr>
      <w:r w:rsidRPr="002C4332">
        <w:rPr>
          <w:rFonts w:eastAsia="Times New Roman" w:cs="Times New Roman"/>
          <w:sz w:val="28"/>
          <w:szCs w:val="28"/>
        </w:rPr>
        <w:t xml:space="preserve">    </w:t>
      </w:r>
      <w:r w:rsidR="00CB38F1" w:rsidRPr="00B749A2">
        <w:rPr>
          <w:rFonts w:cs="Times New Roman"/>
          <w:sz w:val="28"/>
          <w:szCs w:val="28"/>
        </w:rPr>
        <w:t xml:space="preserve">МАДОУ ЦРР-д/с№32 </w:t>
      </w:r>
      <w:r w:rsidR="00CB38F1" w:rsidRPr="00B749A2">
        <w:rPr>
          <w:sz w:val="28"/>
          <w:szCs w:val="28"/>
        </w:rPr>
        <w:t>укомплектован педагогическими и медицинскими кадрами на 100%, штатное расписание составлено с учетом типовых штатов дошкольного учреждения.</w:t>
      </w:r>
    </w:p>
    <w:p w:rsidR="00CB38F1" w:rsidRPr="00F80B32" w:rsidRDefault="00CB38F1" w:rsidP="00CB38F1">
      <w:pPr>
        <w:jc w:val="both"/>
        <w:rPr>
          <w:sz w:val="28"/>
          <w:szCs w:val="28"/>
        </w:rPr>
      </w:pPr>
      <w:r w:rsidRPr="000E171F">
        <w:rPr>
          <w:sz w:val="28"/>
          <w:szCs w:val="28"/>
        </w:rPr>
        <w:t xml:space="preserve">   Заведующий МАДОУ имеет высшее образование, стаж работы: в данной должности – 13л. 10 м., стаж работы </w:t>
      </w:r>
      <w:r w:rsidRPr="00F80B32">
        <w:rPr>
          <w:sz w:val="28"/>
          <w:szCs w:val="28"/>
        </w:rPr>
        <w:t>– 35 лет.</w:t>
      </w:r>
    </w:p>
    <w:p w:rsidR="00CB38F1" w:rsidRDefault="00CB38F1" w:rsidP="00CB38F1">
      <w:pPr>
        <w:widowControl/>
        <w:suppressAutoHyphens w:val="0"/>
        <w:jc w:val="both"/>
        <w:rPr>
          <w:rFonts w:eastAsia="Times New Roman" w:cs="Times New Roman"/>
          <w:kern w:val="0"/>
          <w:sz w:val="28"/>
          <w:szCs w:val="28"/>
          <w:lang w:eastAsia="en-US" w:bidi="ar-SA"/>
        </w:rPr>
      </w:pPr>
      <w:r w:rsidRPr="000E171F">
        <w:rPr>
          <w:rFonts w:eastAsia="Times New Roman" w:cs="Times New Roman"/>
          <w:kern w:val="0"/>
          <w:sz w:val="28"/>
          <w:szCs w:val="28"/>
          <w:lang w:eastAsia="en-US" w:bidi="ar-SA"/>
        </w:rPr>
        <w:t xml:space="preserve">В МАДОУ ЦРР-д/с№32 работают высококвалифицированные педагоги и специалисты: </w:t>
      </w:r>
      <w:r>
        <w:rPr>
          <w:rFonts w:eastAsia="Times New Roman" w:cs="Times New Roman"/>
          <w:b/>
          <w:kern w:val="0"/>
          <w:sz w:val="28"/>
          <w:szCs w:val="28"/>
          <w:lang w:eastAsia="en-US" w:bidi="ar-SA"/>
        </w:rPr>
        <w:t>всего работающих 85 человек</w:t>
      </w:r>
      <w:r w:rsidRPr="000E171F">
        <w:rPr>
          <w:rFonts w:eastAsia="Times New Roman" w:cs="Times New Roman"/>
          <w:kern w:val="0"/>
          <w:sz w:val="28"/>
          <w:szCs w:val="28"/>
          <w:lang w:eastAsia="en-US" w:bidi="ar-SA"/>
        </w:rPr>
        <w:t xml:space="preserve"> </w:t>
      </w:r>
      <w:r>
        <w:rPr>
          <w:rFonts w:eastAsia="Times New Roman" w:cs="Times New Roman"/>
          <w:kern w:val="0"/>
          <w:sz w:val="28"/>
          <w:szCs w:val="28"/>
          <w:lang w:eastAsia="en-US" w:bidi="ar-SA"/>
        </w:rPr>
        <w:t>(</w:t>
      </w:r>
      <w:r w:rsidRPr="000E171F">
        <w:rPr>
          <w:rFonts w:eastAsia="Times New Roman" w:cs="Times New Roman"/>
          <w:kern w:val="0"/>
          <w:sz w:val="28"/>
          <w:szCs w:val="28"/>
          <w:lang w:eastAsia="en-US" w:bidi="ar-SA"/>
        </w:rPr>
        <w:t>Из них: 29 пенсионеров — это составляет 34%</w:t>
      </w:r>
      <w:r>
        <w:rPr>
          <w:rFonts w:eastAsia="Times New Roman" w:cs="Times New Roman"/>
          <w:kern w:val="0"/>
          <w:sz w:val="28"/>
          <w:szCs w:val="28"/>
          <w:lang w:eastAsia="en-US" w:bidi="ar-SA"/>
        </w:rPr>
        <w:t>):</w:t>
      </w:r>
    </w:p>
    <w:p w:rsidR="00CB38F1" w:rsidRPr="0099524F" w:rsidRDefault="00CB38F1" w:rsidP="00A500BC">
      <w:pPr>
        <w:widowControl/>
        <w:numPr>
          <w:ilvl w:val="0"/>
          <w:numId w:val="52"/>
        </w:numPr>
        <w:suppressAutoHyphens w:val="0"/>
        <w:jc w:val="both"/>
        <w:rPr>
          <w:rFonts w:cs="Times New Roman"/>
          <w:sz w:val="28"/>
          <w:szCs w:val="28"/>
        </w:rPr>
      </w:pPr>
      <w:r w:rsidRPr="0099524F">
        <w:rPr>
          <w:rFonts w:cs="Times New Roman"/>
          <w:sz w:val="28"/>
          <w:szCs w:val="28"/>
        </w:rPr>
        <w:t xml:space="preserve">административный состав – </w:t>
      </w:r>
      <w:r>
        <w:rPr>
          <w:rFonts w:cs="Times New Roman"/>
          <w:sz w:val="28"/>
          <w:szCs w:val="28"/>
        </w:rPr>
        <w:t>4</w:t>
      </w:r>
      <w:r w:rsidRPr="0099524F">
        <w:rPr>
          <w:rFonts w:cs="Times New Roman"/>
          <w:sz w:val="28"/>
          <w:szCs w:val="28"/>
        </w:rPr>
        <w:t xml:space="preserve"> человек</w:t>
      </w:r>
      <w:r>
        <w:rPr>
          <w:rFonts w:cs="Times New Roman"/>
          <w:sz w:val="28"/>
          <w:szCs w:val="28"/>
        </w:rPr>
        <w:t>а</w:t>
      </w:r>
      <w:r w:rsidRPr="0099524F">
        <w:rPr>
          <w:rFonts w:cs="Times New Roman"/>
          <w:sz w:val="28"/>
          <w:szCs w:val="28"/>
        </w:rPr>
        <w:t xml:space="preserve">; </w:t>
      </w:r>
    </w:p>
    <w:p w:rsidR="00CB38F1" w:rsidRPr="0099524F" w:rsidRDefault="00CB38F1" w:rsidP="00A500BC">
      <w:pPr>
        <w:widowControl/>
        <w:numPr>
          <w:ilvl w:val="0"/>
          <w:numId w:val="52"/>
        </w:numPr>
        <w:suppressAutoHyphens w:val="0"/>
        <w:jc w:val="both"/>
        <w:rPr>
          <w:rFonts w:cs="Times New Roman"/>
          <w:sz w:val="28"/>
          <w:szCs w:val="28"/>
        </w:rPr>
      </w:pPr>
      <w:r w:rsidRPr="0099524F">
        <w:rPr>
          <w:rFonts w:cs="Times New Roman"/>
          <w:sz w:val="28"/>
          <w:szCs w:val="28"/>
        </w:rPr>
        <w:t xml:space="preserve">педагогические работники: </w:t>
      </w:r>
    </w:p>
    <w:p w:rsidR="00CB38F1" w:rsidRPr="0099524F" w:rsidRDefault="00CB38F1" w:rsidP="00CB38F1">
      <w:pPr>
        <w:ind w:left="1134" w:firstLine="284"/>
        <w:rPr>
          <w:rFonts w:cs="Times New Roman"/>
          <w:sz w:val="28"/>
          <w:szCs w:val="28"/>
        </w:rPr>
      </w:pPr>
      <w:r w:rsidRPr="0099524F">
        <w:rPr>
          <w:rFonts w:cs="Times New Roman"/>
          <w:sz w:val="28"/>
          <w:szCs w:val="28"/>
        </w:rPr>
        <w:t>2</w:t>
      </w:r>
      <w:r>
        <w:rPr>
          <w:rFonts w:cs="Times New Roman"/>
          <w:sz w:val="28"/>
          <w:szCs w:val="28"/>
        </w:rPr>
        <w:t>8 воспитателей</w:t>
      </w:r>
      <w:r w:rsidRPr="0099524F">
        <w:rPr>
          <w:rFonts w:cs="Times New Roman"/>
          <w:sz w:val="28"/>
          <w:szCs w:val="28"/>
        </w:rPr>
        <w:t xml:space="preserve">, </w:t>
      </w:r>
    </w:p>
    <w:p w:rsidR="00CB38F1" w:rsidRPr="0099524F" w:rsidRDefault="00CB38F1" w:rsidP="00CB38F1">
      <w:pPr>
        <w:widowControl/>
        <w:suppressAutoHyphens w:val="0"/>
        <w:ind w:left="1428"/>
        <w:jc w:val="both"/>
        <w:rPr>
          <w:rFonts w:cs="Times New Roman"/>
          <w:sz w:val="28"/>
          <w:szCs w:val="28"/>
        </w:rPr>
      </w:pPr>
      <w:r>
        <w:rPr>
          <w:rFonts w:cs="Times New Roman"/>
          <w:sz w:val="28"/>
          <w:szCs w:val="28"/>
        </w:rPr>
        <w:t xml:space="preserve">4 </w:t>
      </w:r>
      <w:r w:rsidRPr="0099524F">
        <w:rPr>
          <w:rFonts w:cs="Times New Roman"/>
          <w:sz w:val="28"/>
          <w:szCs w:val="28"/>
        </w:rPr>
        <w:t xml:space="preserve">учителя-логопеда, </w:t>
      </w:r>
    </w:p>
    <w:p w:rsidR="00CB38F1" w:rsidRPr="0099524F" w:rsidRDefault="00CB38F1" w:rsidP="00CB38F1">
      <w:pPr>
        <w:widowControl/>
        <w:suppressAutoHyphens w:val="0"/>
        <w:ind w:left="1428"/>
        <w:jc w:val="both"/>
        <w:rPr>
          <w:rFonts w:cs="Times New Roman"/>
          <w:sz w:val="28"/>
          <w:szCs w:val="28"/>
        </w:rPr>
      </w:pPr>
      <w:r>
        <w:rPr>
          <w:rFonts w:cs="Times New Roman"/>
          <w:sz w:val="28"/>
          <w:szCs w:val="28"/>
        </w:rPr>
        <w:t xml:space="preserve">3 </w:t>
      </w:r>
      <w:r w:rsidRPr="0099524F">
        <w:rPr>
          <w:rFonts w:cs="Times New Roman"/>
          <w:sz w:val="28"/>
          <w:szCs w:val="28"/>
        </w:rPr>
        <w:t>педагог</w:t>
      </w:r>
      <w:r>
        <w:rPr>
          <w:rFonts w:cs="Times New Roman"/>
          <w:sz w:val="28"/>
          <w:szCs w:val="28"/>
        </w:rPr>
        <w:t>а</w:t>
      </w:r>
      <w:r w:rsidRPr="0099524F">
        <w:rPr>
          <w:rFonts w:cs="Times New Roman"/>
          <w:sz w:val="28"/>
          <w:szCs w:val="28"/>
        </w:rPr>
        <w:t>-психолог</w:t>
      </w:r>
      <w:r>
        <w:rPr>
          <w:rFonts w:cs="Times New Roman"/>
          <w:sz w:val="28"/>
          <w:szCs w:val="28"/>
        </w:rPr>
        <w:t>а</w:t>
      </w:r>
      <w:r w:rsidRPr="0099524F">
        <w:rPr>
          <w:rFonts w:cs="Times New Roman"/>
          <w:sz w:val="28"/>
          <w:szCs w:val="28"/>
        </w:rPr>
        <w:t xml:space="preserve">, </w:t>
      </w:r>
    </w:p>
    <w:p w:rsidR="00CB38F1" w:rsidRPr="0099524F" w:rsidRDefault="00CB38F1" w:rsidP="00CB38F1">
      <w:pPr>
        <w:ind w:firstLine="1418"/>
        <w:rPr>
          <w:rFonts w:cs="Times New Roman"/>
          <w:sz w:val="28"/>
          <w:szCs w:val="28"/>
        </w:rPr>
      </w:pPr>
      <w:r>
        <w:rPr>
          <w:rFonts w:cs="Times New Roman"/>
          <w:sz w:val="28"/>
          <w:szCs w:val="28"/>
        </w:rPr>
        <w:t>1 педагог</w:t>
      </w:r>
      <w:r w:rsidRPr="0099524F">
        <w:rPr>
          <w:rFonts w:cs="Times New Roman"/>
          <w:sz w:val="28"/>
          <w:szCs w:val="28"/>
        </w:rPr>
        <w:t xml:space="preserve"> дополнительного образования </w:t>
      </w:r>
    </w:p>
    <w:p w:rsidR="00CB38F1" w:rsidRPr="0099524F" w:rsidRDefault="00CB38F1" w:rsidP="00CB38F1">
      <w:pPr>
        <w:ind w:left="1428"/>
        <w:rPr>
          <w:rFonts w:cs="Times New Roman"/>
          <w:sz w:val="28"/>
          <w:szCs w:val="28"/>
        </w:rPr>
      </w:pPr>
      <w:r w:rsidRPr="0099524F">
        <w:rPr>
          <w:rFonts w:cs="Times New Roman"/>
          <w:sz w:val="28"/>
          <w:szCs w:val="28"/>
        </w:rPr>
        <w:t xml:space="preserve"> (по изобразительной</w:t>
      </w:r>
      <w:r>
        <w:rPr>
          <w:rFonts w:cs="Times New Roman"/>
          <w:sz w:val="28"/>
          <w:szCs w:val="28"/>
        </w:rPr>
        <w:t xml:space="preserve"> деятельности</w:t>
      </w:r>
      <w:r w:rsidRPr="0099524F">
        <w:rPr>
          <w:rFonts w:cs="Times New Roman"/>
          <w:sz w:val="28"/>
          <w:szCs w:val="28"/>
        </w:rPr>
        <w:t xml:space="preserve">), </w:t>
      </w:r>
    </w:p>
    <w:p w:rsidR="00CB38F1" w:rsidRPr="0099524F" w:rsidRDefault="00CB38F1" w:rsidP="00CB38F1">
      <w:pPr>
        <w:ind w:firstLine="1418"/>
        <w:rPr>
          <w:rFonts w:cs="Times New Roman"/>
          <w:sz w:val="28"/>
          <w:szCs w:val="28"/>
        </w:rPr>
      </w:pPr>
      <w:r>
        <w:rPr>
          <w:rFonts w:cs="Times New Roman"/>
          <w:sz w:val="28"/>
          <w:szCs w:val="28"/>
        </w:rPr>
        <w:t>3</w:t>
      </w:r>
      <w:r w:rsidRPr="0099524F">
        <w:rPr>
          <w:rFonts w:cs="Times New Roman"/>
          <w:sz w:val="28"/>
          <w:szCs w:val="28"/>
        </w:rPr>
        <w:t xml:space="preserve"> музыкальных руководителя,</w:t>
      </w:r>
    </w:p>
    <w:p w:rsidR="00CB38F1" w:rsidRDefault="00CB38F1" w:rsidP="00CB38F1">
      <w:pPr>
        <w:ind w:left="1277" w:hanging="1"/>
        <w:rPr>
          <w:rFonts w:cs="Times New Roman"/>
          <w:sz w:val="28"/>
          <w:szCs w:val="28"/>
        </w:rPr>
      </w:pPr>
      <w:r w:rsidRPr="0099524F">
        <w:rPr>
          <w:rFonts w:cs="Times New Roman"/>
          <w:sz w:val="28"/>
          <w:szCs w:val="28"/>
        </w:rPr>
        <w:t xml:space="preserve"> </w:t>
      </w:r>
      <w:r>
        <w:rPr>
          <w:rFonts w:cs="Times New Roman"/>
          <w:sz w:val="28"/>
          <w:szCs w:val="28"/>
        </w:rPr>
        <w:t xml:space="preserve"> </w:t>
      </w:r>
      <w:r w:rsidRPr="0099524F">
        <w:rPr>
          <w:rFonts w:cs="Times New Roman"/>
          <w:sz w:val="28"/>
          <w:szCs w:val="28"/>
        </w:rPr>
        <w:t xml:space="preserve">2 </w:t>
      </w:r>
      <w:r>
        <w:rPr>
          <w:rFonts w:cs="Times New Roman"/>
          <w:sz w:val="28"/>
          <w:szCs w:val="28"/>
        </w:rPr>
        <w:t>инструктора</w:t>
      </w:r>
      <w:r w:rsidRPr="0099524F">
        <w:rPr>
          <w:rFonts w:cs="Times New Roman"/>
          <w:sz w:val="28"/>
          <w:szCs w:val="28"/>
        </w:rPr>
        <w:t xml:space="preserve"> по физической физкультуре</w:t>
      </w:r>
      <w:r>
        <w:rPr>
          <w:rFonts w:cs="Times New Roman"/>
          <w:sz w:val="28"/>
          <w:szCs w:val="28"/>
        </w:rPr>
        <w:t>,</w:t>
      </w:r>
    </w:p>
    <w:p w:rsidR="00CB38F1" w:rsidRPr="0099524F" w:rsidRDefault="00CB38F1" w:rsidP="00CB38F1">
      <w:pPr>
        <w:ind w:left="1277" w:hanging="1"/>
        <w:rPr>
          <w:rFonts w:cs="Times New Roman"/>
          <w:sz w:val="28"/>
          <w:szCs w:val="28"/>
        </w:rPr>
      </w:pPr>
      <w:r>
        <w:rPr>
          <w:rFonts w:cs="Times New Roman"/>
          <w:sz w:val="28"/>
          <w:szCs w:val="28"/>
        </w:rPr>
        <w:t xml:space="preserve">  3 дефектолога,</w:t>
      </w:r>
    </w:p>
    <w:p w:rsidR="00CB38F1" w:rsidRPr="0099524F" w:rsidRDefault="00CB38F1" w:rsidP="00CB38F1">
      <w:pPr>
        <w:rPr>
          <w:rFonts w:cs="Times New Roman"/>
          <w:sz w:val="28"/>
          <w:szCs w:val="28"/>
        </w:rPr>
      </w:pPr>
      <w:r w:rsidRPr="0099524F">
        <w:rPr>
          <w:rFonts w:cs="Times New Roman"/>
          <w:sz w:val="28"/>
          <w:szCs w:val="28"/>
        </w:rPr>
        <w:t xml:space="preserve">                  </w:t>
      </w:r>
      <w:r>
        <w:rPr>
          <w:rFonts w:cs="Times New Roman"/>
          <w:sz w:val="28"/>
          <w:szCs w:val="28"/>
        </w:rPr>
        <w:t xml:space="preserve">  1 тьютер2</w:t>
      </w:r>
    </w:p>
    <w:p w:rsidR="00CB38F1" w:rsidRPr="0099524F" w:rsidRDefault="00CB38F1" w:rsidP="00A500BC">
      <w:pPr>
        <w:widowControl/>
        <w:numPr>
          <w:ilvl w:val="0"/>
          <w:numId w:val="53"/>
        </w:numPr>
        <w:suppressAutoHyphens w:val="0"/>
        <w:ind w:firstLine="414"/>
        <w:jc w:val="both"/>
        <w:rPr>
          <w:rFonts w:cs="Times New Roman"/>
          <w:sz w:val="28"/>
          <w:szCs w:val="28"/>
        </w:rPr>
      </w:pPr>
      <w:r w:rsidRPr="0099524F">
        <w:rPr>
          <w:rFonts w:cs="Times New Roman"/>
          <w:sz w:val="28"/>
          <w:szCs w:val="28"/>
        </w:rPr>
        <w:t xml:space="preserve"> медицинский персонал: </w:t>
      </w:r>
    </w:p>
    <w:p w:rsidR="00CB38F1" w:rsidRPr="0099524F" w:rsidRDefault="00CB38F1" w:rsidP="00CB38F1">
      <w:pPr>
        <w:ind w:left="1788"/>
        <w:rPr>
          <w:rFonts w:cs="Times New Roman"/>
          <w:sz w:val="28"/>
          <w:szCs w:val="28"/>
        </w:rPr>
      </w:pPr>
      <w:r w:rsidRPr="0099524F">
        <w:rPr>
          <w:rFonts w:cs="Times New Roman"/>
          <w:sz w:val="28"/>
          <w:szCs w:val="28"/>
        </w:rPr>
        <w:t xml:space="preserve">2 -  старшие медицинские сестры, </w:t>
      </w:r>
    </w:p>
    <w:p w:rsidR="00CB38F1" w:rsidRPr="0099524F" w:rsidRDefault="00CB38F1" w:rsidP="00A500BC">
      <w:pPr>
        <w:widowControl/>
        <w:numPr>
          <w:ilvl w:val="0"/>
          <w:numId w:val="53"/>
        </w:numPr>
        <w:suppressAutoHyphens w:val="0"/>
        <w:ind w:firstLine="414"/>
        <w:jc w:val="both"/>
        <w:rPr>
          <w:rFonts w:cs="Times New Roman"/>
          <w:sz w:val="28"/>
          <w:szCs w:val="28"/>
        </w:rPr>
      </w:pPr>
      <w:r w:rsidRPr="0099524F">
        <w:rPr>
          <w:rFonts w:cs="Times New Roman"/>
          <w:sz w:val="28"/>
          <w:szCs w:val="28"/>
        </w:rPr>
        <w:t>м</w:t>
      </w:r>
      <w:r>
        <w:rPr>
          <w:rFonts w:cs="Times New Roman"/>
          <w:sz w:val="28"/>
          <w:szCs w:val="28"/>
        </w:rPr>
        <w:t>ладший обслуживающий персонал-34</w:t>
      </w:r>
      <w:r w:rsidRPr="0099524F">
        <w:rPr>
          <w:rFonts w:cs="Times New Roman"/>
          <w:sz w:val="28"/>
          <w:szCs w:val="28"/>
        </w:rPr>
        <w:t>.</w:t>
      </w:r>
    </w:p>
    <w:p w:rsidR="00CB38F1" w:rsidRPr="000E171F" w:rsidRDefault="00CB38F1" w:rsidP="00CB38F1">
      <w:pPr>
        <w:widowControl/>
        <w:suppressAutoHyphens w:val="0"/>
        <w:jc w:val="both"/>
        <w:rPr>
          <w:rFonts w:eastAsia="Times New Roman" w:cs="Times New Roman"/>
          <w:kern w:val="0"/>
          <w:sz w:val="28"/>
          <w:szCs w:val="28"/>
          <w:lang w:eastAsia="en-US" w:bidi="ar-SA"/>
        </w:rPr>
      </w:pPr>
    </w:p>
    <w:p w:rsidR="00CB38F1" w:rsidRPr="000E171F" w:rsidRDefault="00CB38F1" w:rsidP="00CB38F1">
      <w:pPr>
        <w:jc w:val="both"/>
        <w:rPr>
          <w:sz w:val="28"/>
          <w:szCs w:val="28"/>
        </w:rPr>
      </w:pPr>
      <w:r w:rsidRPr="000B66B5">
        <w:rPr>
          <w:color w:val="FF0000"/>
          <w:sz w:val="28"/>
          <w:szCs w:val="28"/>
        </w:rPr>
        <w:t xml:space="preserve">      </w:t>
      </w:r>
      <w:r w:rsidRPr="000E171F">
        <w:rPr>
          <w:b/>
          <w:sz w:val="28"/>
          <w:szCs w:val="28"/>
        </w:rPr>
        <w:t xml:space="preserve">Всего в МАДОУ </w:t>
      </w:r>
      <w:r>
        <w:rPr>
          <w:b/>
          <w:sz w:val="28"/>
          <w:szCs w:val="28"/>
        </w:rPr>
        <w:t>47</w:t>
      </w:r>
      <w:r w:rsidRPr="000E171F">
        <w:rPr>
          <w:b/>
          <w:sz w:val="28"/>
          <w:szCs w:val="28"/>
        </w:rPr>
        <w:t xml:space="preserve"> педагогических работника (на момент самообследования).</w:t>
      </w:r>
      <w:r w:rsidRPr="000E171F">
        <w:rPr>
          <w:sz w:val="28"/>
          <w:szCs w:val="28"/>
        </w:rPr>
        <w:t xml:space="preserve"> </w:t>
      </w:r>
    </w:p>
    <w:p w:rsidR="00CB38F1" w:rsidRPr="000E171F" w:rsidRDefault="00CB38F1" w:rsidP="00CB38F1">
      <w:pPr>
        <w:jc w:val="both"/>
        <w:rPr>
          <w:sz w:val="28"/>
          <w:szCs w:val="28"/>
        </w:rPr>
      </w:pPr>
      <w:r w:rsidRPr="000E171F">
        <w:rPr>
          <w:sz w:val="28"/>
          <w:szCs w:val="28"/>
        </w:rPr>
        <w:t>Из них:</w:t>
      </w:r>
    </w:p>
    <w:p w:rsidR="00CB38F1" w:rsidRPr="000E171F" w:rsidRDefault="00CB38F1" w:rsidP="00CB38F1">
      <w:pPr>
        <w:numPr>
          <w:ilvl w:val="0"/>
          <w:numId w:val="8"/>
        </w:numPr>
        <w:jc w:val="both"/>
        <w:rPr>
          <w:sz w:val="28"/>
          <w:szCs w:val="28"/>
        </w:rPr>
      </w:pPr>
      <w:r w:rsidRPr="000E171F">
        <w:rPr>
          <w:sz w:val="28"/>
          <w:szCs w:val="28"/>
        </w:rPr>
        <w:t>пенсионеров 14 человека — это составляет 31</w:t>
      </w:r>
      <w:r>
        <w:rPr>
          <w:sz w:val="28"/>
          <w:szCs w:val="28"/>
        </w:rPr>
        <w:t>%.</w:t>
      </w:r>
    </w:p>
    <w:p w:rsidR="00CB38F1" w:rsidRDefault="00CB38F1" w:rsidP="00CB38F1">
      <w:pPr>
        <w:ind w:left="360"/>
        <w:jc w:val="both"/>
        <w:rPr>
          <w:sz w:val="28"/>
          <w:szCs w:val="28"/>
        </w:rPr>
      </w:pPr>
    </w:p>
    <w:p w:rsidR="00CB38F1" w:rsidRDefault="00CB38F1" w:rsidP="00CB38F1">
      <w:pPr>
        <w:ind w:left="360"/>
        <w:jc w:val="both"/>
        <w:rPr>
          <w:sz w:val="28"/>
          <w:szCs w:val="28"/>
        </w:rPr>
      </w:pPr>
      <w:r w:rsidRPr="00F27418">
        <w:rPr>
          <w:noProof/>
          <w:sz w:val="28"/>
          <w:szCs w:val="28"/>
          <w:lang w:eastAsia="ru-RU" w:bidi="ar-SA"/>
        </w:rPr>
        <w:lastRenderedPageBreak/>
        <w:drawing>
          <wp:inline distT="0" distB="0" distL="0" distR="0" wp14:anchorId="4BD5973D" wp14:editId="5C17CECF">
            <wp:extent cx="5695950" cy="2336800"/>
            <wp:effectExtent l="0" t="0" r="0" b="6350"/>
            <wp:docPr id="4" name="Рисунок 4" descr="C:\Users\Пользователь\Desktop\Diagramm (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Пользователь\Desktop\Diagramm (7).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06670" cy="2341198"/>
                    </a:xfrm>
                    <a:prstGeom prst="rect">
                      <a:avLst/>
                    </a:prstGeom>
                    <a:noFill/>
                    <a:ln>
                      <a:noFill/>
                    </a:ln>
                  </pic:spPr>
                </pic:pic>
              </a:graphicData>
            </a:graphic>
          </wp:inline>
        </w:drawing>
      </w:r>
    </w:p>
    <w:p w:rsidR="00CB38F1" w:rsidRDefault="00CB38F1" w:rsidP="00CB38F1">
      <w:pPr>
        <w:ind w:left="360"/>
        <w:jc w:val="both"/>
        <w:rPr>
          <w:sz w:val="28"/>
          <w:szCs w:val="28"/>
        </w:rPr>
      </w:pPr>
    </w:p>
    <w:p w:rsidR="00CB38F1" w:rsidRDefault="00CB38F1" w:rsidP="00CB38F1">
      <w:pPr>
        <w:ind w:left="360"/>
        <w:jc w:val="both"/>
        <w:rPr>
          <w:sz w:val="28"/>
          <w:szCs w:val="28"/>
        </w:rPr>
      </w:pPr>
    </w:p>
    <w:p w:rsidR="00CB38F1" w:rsidRDefault="00CB38F1" w:rsidP="00CB38F1">
      <w:pPr>
        <w:ind w:left="360"/>
        <w:jc w:val="both"/>
        <w:rPr>
          <w:sz w:val="28"/>
          <w:szCs w:val="28"/>
        </w:rPr>
      </w:pPr>
      <w:r>
        <w:rPr>
          <w:noProof/>
          <w:color w:val="FF0000"/>
          <w:sz w:val="28"/>
          <w:szCs w:val="28"/>
          <w:lang w:eastAsia="ru-RU" w:bidi="ar-SA"/>
        </w:rPr>
        <w:drawing>
          <wp:inline distT="0" distB="0" distL="0" distR="0" wp14:anchorId="1865B843" wp14:editId="115AACBF">
            <wp:extent cx="4752975" cy="2371725"/>
            <wp:effectExtent l="0" t="0" r="9525" b="9525"/>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B38F1" w:rsidRDefault="00CB38F1" w:rsidP="00CB38F1">
      <w:pPr>
        <w:ind w:left="360"/>
        <w:jc w:val="both"/>
        <w:rPr>
          <w:sz w:val="28"/>
          <w:szCs w:val="28"/>
        </w:rPr>
      </w:pPr>
    </w:p>
    <w:p w:rsidR="00CB38F1" w:rsidRPr="00E37104" w:rsidRDefault="00CB38F1" w:rsidP="00CB38F1">
      <w:pPr>
        <w:ind w:left="360"/>
        <w:jc w:val="both"/>
        <w:rPr>
          <w:sz w:val="28"/>
          <w:szCs w:val="28"/>
        </w:rPr>
      </w:pPr>
    </w:p>
    <w:p w:rsidR="00CB38F1" w:rsidRPr="003337C1" w:rsidRDefault="00CB38F1" w:rsidP="00CB38F1">
      <w:pPr>
        <w:numPr>
          <w:ilvl w:val="0"/>
          <w:numId w:val="8"/>
        </w:numPr>
        <w:jc w:val="both"/>
        <w:rPr>
          <w:sz w:val="28"/>
          <w:szCs w:val="28"/>
        </w:rPr>
      </w:pPr>
      <w:r>
        <w:rPr>
          <w:sz w:val="28"/>
          <w:szCs w:val="28"/>
        </w:rPr>
        <w:t>25</w:t>
      </w:r>
      <w:r w:rsidRPr="003337C1">
        <w:rPr>
          <w:sz w:val="28"/>
          <w:szCs w:val="28"/>
        </w:rPr>
        <w:t xml:space="preserve"> человек имеют высшее пед</w:t>
      </w:r>
      <w:r>
        <w:rPr>
          <w:sz w:val="28"/>
          <w:szCs w:val="28"/>
        </w:rPr>
        <w:t>агогическое образование — 55,6</w:t>
      </w:r>
      <w:r w:rsidRPr="003337C1">
        <w:rPr>
          <w:sz w:val="28"/>
          <w:szCs w:val="28"/>
        </w:rPr>
        <w:t>%;</w:t>
      </w:r>
    </w:p>
    <w:p w:rsidR="00CB38F1" w:rsidRPr="003337C1" w:rsidRDefault="00CB38F1" w:rsidP="00CB38F1">
      <w:pPr>
        <w:numPr>
          <w:ilvl w:val="0"/>
          <w:numId w:val="8"/>
        </w:numPr>
        <w:jc w:val="both"/>
        <w:rPr>
          <w:sz w:val="28"/>
          <w:szCs w:val="28"/>
        </w:rPr>
      </w:pPr>
      <w:r>
        <w:rPr>
          <w:sz w:val="28"/>
          <w:szCs w:val="28"/>
        </w:rPr>
        <w:t>20</w:t>
      </w:r>
      <w:r w:rsidRPr="003337C1">
        <w:rPr>
          <w:sz w:val="28"/>
          <w:szCs w:val="28"/>
        </w:rPr>
        <w:t xml:space="preserve"> среднее </w:t>
      </w:r>
      <w:r>
        <w:rPr>
          <w:sz w:val="28"/>
          <w:szCs w:val="28"/>
        </w:rPr>
        <w:t>профессиональное — 44,4</w:t>
      </w:r>
      <w:r w:rsidRPr="003337C1">
        <w:rPr>
          <w:sz w:val="28"/>
          <w:szCs w:val="28"/>
        </w:rPr>
        <w:t>%;</w:t>
      </w:r>
    </w:p>
    <w:p w:rsidR="00CB38F1" w:rsidRPr="00F27418" w:rsidRDefault="00CB38F1" w:rsidP="00CB38F1">
      <w:pPr>
        <w:numPr>
          <w:ilvl w:val="0"/>
          <w:numId w:val="8"/>
        </w:numPr>
        <w:jc w:val="both"/>
        <w:rPr>
          <w:sz w:val="28"/>
          <w:szCs w:val="28"/>
        </w:rPr>
      </w:pPr>
      <w:r>
        <w:rPr>
          <w:sz w:val="28"/>
          <w:szCs w:val="28"/>
        </w:rPr>
        <w:t>12</w:t>
      </w:r>
      <w:r w:rsidRPr="00F27418">
        <w:rPr>
          <w:sz w:val="28"/>
          <w:szCs w:val="28"/>
        </w:rPr>
        <w:t xml:space="preserve"> педагогов имеют высшую квалификационную категори</w:t>
      </w:r>
      <w:r>
        <w:rPr>
          <w:sz w:val="28"/>
          <w:szCs w:val="28"/>
        </w:rPr>
        <w:t>ю — 26,7</w:t>
      </w:r>
      <w:r w:rsidRPr="00F27418">
        <w:rPr>
          <w:sz w:val="28"/>
          <w:szCs w:val="28"/>
        </w:rPr>
        <w:t>%;</w:t>
      </w:r>
    </w:p>
    <w:p w:rsidR="00CB38F1" w:rsidRPr="00F27418" w:rsidRDefault="00CB38F1" w:rsidP="00CB38F1">
      <w:pPr>
        <w:numPr>
          <w:ilvl w:val="0"/>
          <w:numId w:val="8"/>
        </w:numPr>
        <w:jc w:val="both"/>
        <w:rPr>
          <w:sz w:val="28"/>
          <w:szCs w:val="28"/>
        </w:rPr>
      </w:pPr>
      <w:r>
        <w:rPr>
          <w:sz w:val="28"/>
          <w:szCs w:val="28"/>
        </w:rPr>
        <w:t>7</w:t>
      </w:r>
      <w:r w:rsidRPr="00F27418">
        <w:rPr>
          <w:sz w:val="28"/>
          <w:szCs w:val="28"/>
        </w:rPr>
        <w:t xml:space="preserve"> педагогов имеют первую</w:t>
      </w:r>
      <w:r>
        <w:rPr>
          <w:sz w:val="28"/>
          <w:szCs w:val="28"/>
        </w:rPr>
        <w:t xml:space="preserve"> квалификационную категорию — 15,6</w:t>
      </w:r>
      <w:r w:rsidRPr="00F27418">
        <w:rPr>
          <w:sz w:val="28"/>
          <w:szCs w:val="28"/>
        </w:rPr>
        <w:t>%;</w:t>
      </w:r>
    </w:p>
    <w:p w:rsidR="00CB38F1" w:rsidRDefault="00CB38F1" w:rsidP="00CB38F1">
      <w:pPr>
        <w:numPr>
          <w:ilvl w:val="0"/>
          <w:numId w:val="8"/>
        </w:numPr>
        <w:jc w:val="both"/>
        <w:rPr>
          <w:sz w:val="28"/>
          <w:szCs w:val="28"/>
        </w:rPr>
      </w:pPr>
      <w:r>
        <w:rPr>
          <w:sz w:val="28"/>
          <w:szCs w:val="28"/>
        </w:rPr>
        <w:t>15 человек</w:t>
      </w:r>
      <w:r w:rsidRPr="00F27418">
        <w:rPr>
          <w:sz w:val="28"/>
          <w:szCs w:val="28"/>
        </w:rPr>
        <w:t xml:space="preserve"> имеют соответствие занимаемой д</w:t>
      </w:r>
      <w:r>
        <w:rPr>
          <w:sz w:val="28"/>
          <w:szCs w:val="28"/>
        </w:rPr>
        <w:t>олжности — 33,3</w:t>
      </w:r>
      <w:r w:rsidRPr="00F27418">
        <w:rPr>
          <w:sz w:val="28"/>
          <w:szCs w:val="28"/>
        </w:rPr>
        <w:t>%.</w:t>
      </w:r>
    </w:p>
    <w:p w:rsidR="00CB38F1" w:rsidRPr="00F27418" w:rsidRDefault="00CB38F1" w:rsidP="00CB38F1">
      <w:pPr>
        <w:jc w:val="both"/>
        <w:rPr>
          <w:sz w:val="28"/>
          <w:szCs w:val="28"/>
        </w:rPr>
      </w:pPr>
      <w:r>
        <w:rPr>
          <w:sz w:val="28"/>
          <w:szCs w:val="28"/>
        </w:rPr>
        <w:t>11 человек проработало в МАДОУ № 32 еще меньше 2-х лет – 24,4%</w:t>
      </w:r>
    </w:p>
    <w:p w:rsidR="00CB38F1" w:rsidRDefault="00CB38F1" w:rsidP="00CB38F1">
      <w:pPr>
        <w:jc w:val="both"/>
        <w:rPr>
          <w:b/>
          <w:sz w:val="28"/>
          <w:szCs w:val="28"/>
        </w:rPr>
      </w:pPr>
    </w:p>
    <w:p w:rsidR="00CB38F1" w:rsidRDefault="00CB38F1" w:rsidP="00CB38F1">
      <w:pPr>
        <w:jc w:val="both"/>
        <w:rPr>
          <w:color w:val="FF0000"/>
          <w:sz w:val="28"/>
          <w:szCs w:val="28"/>
        </w:rPr>
      </w:pPr>
      <w:r w:rsidRPr="00F27418">
        <w:rPr>
          <w:noProof/>
          <w:color w:val="FF0000"/>
          <w:sz w:val="28"/>
          <w:szCs w:val="28"/>
          <w:lang w:eastAsia="ru-RU" w:bidi="ar-SA"/>
        </w:rPr>
        <w:lastRenderedPageBreak/>
        <w:drawing>
          <wp:inline distT="0" distB="0" distL="0" distR="0" wp14:anchorId="5EA1DD06" wp14:editId="02A90D85">
            <wp:extent cx="5991225" cy="2457938"/>
            <wp:effectExtent l="0" t="0" r="0" b="0"/>
            <wp:docPr id="3" name="Рисунок 3" descr="C:\Users\Пользователь\Desktop\Diagramm (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Пользователь\Desktop\Diagramm (8).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96815" cy="2460231"/>
                    </a:xfrm>
                    <a:prstGeom prst="rect">
                      <a:avLst/>
                    </a:prstGeom>
                    <a:noFill/>
                    <a:ln>
                      <a:noFill/>
                    </a:ln>
                  </pic:spPr>
                </pic:pic>
              </a:graphicData>
            </a:graphic>
          </wp:inline>
        </w:drawing>
      </w:r>
    </w:p>
    <w:p w:rsidR="00CB38F1" w:rsidRDefault="00CB38F1" w:rsidP="00CB38F1">
      <w:pPr>
        <w:jc w:val="both"/>
        <w:rPr>
          <w:color w:val="FF0000"/>
          <w:sz w:val="28"/>
          <w:szCs w:val="28"/>
        </w:rPr>
      </w:pPr>
    </w:p>
    <w:p w:rsidR="00CB38F1" w:rsidRDefault="00CB38F1" w:rsidP="00CB38F1">
      <w:pPr>
        <w:jc w:val="center"/>
        <w:rPr>
          <w:color w:val="FF0000"/>
          <w:sz w:val="28"/>
          <w:szCs w:val="28"/>
        </w:rPr>
      </w:pPr>
      <w:r>
        <w:rPr>
          <w:noProof/>
          <w:color w:val="FF0000"/>
          <w:sz w:val="28"/>
          <w:szCs w:val="28"/>
          <w:lang w:eastAsia="ru-RU" w:bidi="ar-SA"/>
        </w:rPr>
        <w:drawing>
          <wp:inline distT="0" distB="0" distL="0" distR="0" wp14:anchorId="2A784EBB" wp14:editId="6471243D">
            <wp:extent cx="4752975" cy="2371725"/>
            <wp:effectExtent l="0" t="0" r="9525" b="952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B38F1" w:rsidRPr="003D445F" w:rsidRDefault="00CB38F1" w:rsidP="00CB38F1">
      <w:pPr>
        <w:jc w:val="both"/>
        <w:rPr>
          <w:color w:val="FF0000"/>
          <w:sz w:val="28"/>
          <w:szCs w:val="28"/>
        </w:rPr>
      </w:pPr>
    </w:p>
    <w:p w:rsidR="00CB38F1" w:rsidRPr="00A27A77" w:rsidRDefault="00CB38F1" w:rsidP="00CB38F1">
      <w:pPr>
        <w:snapToGrid w:val="0"/>
        <w:jc w:val="both"/>
        <w:rPr>
          <w:sz w:val="28"/>
          <w:szCs w:val="28"/>
        </w:rPr>
      </w:pPr>
      <w:r w:rsidRPr="00A27A77">
        <w:rPr>
          <w:sz w:val="28"/>
          <w:szCs w:val="28"/>
        </w:rPr>
        <w:t xml:space="preserve"> В 2020</w:t>
      </w:r>
      <w:r>
        <w:rPr>
          <w:sz w:val="28"/>
          <w:szCs w:val="28"/>
        </w:rPr>
        <w:t>-2021</w:t>
      </w:r>
      <w:r w:rsidRPr="00A27A77">
        <w:rPr>
          <w:sz w:val="28"/>
          <w:szCs w:val="28"/>
        </w:rPr>
        <w:t xml:space="preserve"> учебном году в МАДОУ в целях стимулирования роста профессионального мастерства и инициативы аттестовано:</w:t>
      </w:r>
    </w:p>
    <w:p w:rsidR="00CB38F1" w:rsidRDefault="00CB38F1" w:rsidP="00CB38F1">
      <w:pPr>
        <w:numPr>
          <w:ilvl w:val="0"/>
          <w:numId w:val="9"/>
        </w:numPr>
        <w:snapToGrid w:val="0"/>
        <w:jc w:val="both"/>
        <w:rPr>
          <w:sz w:val="28"/>
          <w:szCs w:val="28"/>
        </w:rPr>
      </w:pPr>
      <w:r w:rsidRPr="00A27A77">
        <w:rPr>
          <w:sz w:val="28"/>
          <w:szCs w:val="28"/>
        </w:rPr>
        <w:t>5 педагогов на высшую квалификационную категорию</w:t>
      </w:r>
      <w:r>
        <w:rPr>
          <w:sz w:val="28"/>
          <w:szCs w:val="28"/>
        </w:rPr>
        <w:t>;</w:t>
      </w:r>
    </w:p>
    <w:p w:rsidR="00CB38F1" w:rsidRPr="00A27A77" w:rsidRDefault="00CB38F1" w:rsidP="00CB38F1">
      <w:pPr>
        <w:numPr>
          <w:ilvl w:val="0"/>
          <w:numId w:val="9"/>
        </w:numPr>
        <w:snapToGrid w:val="0"/>
        <w:jc w:val="both"/>
        <w:rPr>
          <w:sz w:val="28"/>
          <w:szCs w:val="28"/>
        </w:rPr>
      </w:pPr>
      <w:r>
        <w:rPr>
          <w:sz w:val="28"/>
          <w:szCs w:val="28"/>
        </w:rPr>
        <w:t>3 педагогов на первую квалификационную категорию;</w:t>
      </w:r>
    </w:p>
    <w:p w:rsidR="00CB38F1" w:rsidRPr="00A27A77" w:rsidRDefault="00CB38F1" w:rsidP="00CB38F1">
      <w:pPr>
        <w:numPr>
          <w:ilvl w:val="0"/>
          <w:numId w:val="9"/>
        </w:numPr>
        <w:snapToGrid w:val="0"/>
        <w:jc w:val="both"/>
        <w:rPr>
          <w:sz w:val="28"/>
          <w:szCs w:val="28"/>
        </w:rPr>
      </w:pPr>
      <w:r w:rsidRPr="00A27A77">
        <w:rPr>
          <w:sz w:val="28"/>
          <w:szCs w:val="28"/>
        </w:rPr>
        <w:t>8 педагогов на соответствие занимаемой должности.</w:t>
      </w:r>
    </w:p>
    <w:p w:rsidR="00CB38F1" w:rsidRPr="00A111E5" w:rsidRDefault="00CB38F1" w:rsidP="00CB38F1">
      <w:pPr>
        <w:snapToGrid w:val="0"/>
        <w:jc w:val="both"/>
        <w:rPr>
          <w:sz w:val="28"/>
          <w:szCs w:val="28"/>
        </w:rPr>
      </w:pPr>
      <w:r w:rsidRPr="00A111E5">
        <w:rPr>
          <w:sz w:val="28"/>
          <w:szCs w:val="28"/>
        </w:rPr>
        <w:t>Планируют аттестоваться в 2021 учебном году:</w:t>
      </w:r>
    </w:p>
    <w:p w:rsidR="00CB38F1" w:rsidRPr="00A111E5" w:rsidRDefault="00CB38F1" w:rsidP="00CB38F1">
      <w:pPr>
        <w:widowControl/>
        <w:numPr>
          <w:ilvl w:val="0"/>
          <w:numId w:val="9"/>
        </w:numPr>
        <w:suppressAutoHyphens w:val="0"/>
        <w:snapToGrid w:val="0"/>
        <w:ind w:left="0"/>
        <w:jc w:val="both"/>
        <w:rPr>
          <w:sz w:val="28"/>
          <w:szCs w:val="28"/>
        </w:rPr>
      </w:pPr>
      <w:r>
        <w:rPr>
          <w:sz w:val="28"/>
          <w:szCs w:val="28"/>
        </w:rPr>
        <w:t>2</w:t>
      </w:r>
      <w:r w:rsidRPr="00A111E5">
        <w:rPr>
          <w:sz w:val="28"/>
          <w:szCs w:val="28"/>
        </w:rPr>
        <w:t xml:space="preserve"> педагога на высшую квалификационную категорию;</w:t>
      </w:r>
    </w:p>
    <w:p w:rsidR="00CB38F1" w:rsidRPr="00A111E5" w:rsidRDefault="00CB38F1" w:rsidP="00CB38F1">
      <w:pPr>
        <w:widowControl/>
        <w:numPr>
          <w:ilvl w:val="0"/>
          <w:numId w:val="9"/>
        </w:numPr>
        <w:suppressAutoHyphens w:val="0"/>
        <w:snapToGrid w:val="0"/>
        <w:ind w:left="0"/>
        <w:jc w:val="both"/>
        <w:rPr>
          <w:sz w:val="28"/>
          <w:szCs w:val="28"/>
        </w:rPr>
      </w:pPr>
      <w:r w:rsidRPr="00A111E5">
        <w:rPr>
          <w:sz w:val="28"/>
          <w:szCs w:val="28"/>
        </w:rPr>
        <w:t>4 педагога на первую квалификационную категорию;</w:t>
      </w:r>
    </w:p>
    <w:p w:rsidR="00CB38F1" w:rsidRPr="00A111E5" w:rsidRDefault="00CB38F1" w:rsidP="00CB38F1">
      <w:pPr>
        <w:widowControl/>
        <w:numPr>
          <w:ilvl w:val="0"/>
          <w:numId w:val="9"/>
        </w:numPr>
        <w:suppressAutoHyphens w:val="0"/>
        <w:snapToGrid w:val="0"/>
        <w:ind w:left="0"/>
        <w:jc w:val="both"/>
        <w:rPr>
          <w:sz w:val="28"/>
          <w:szCs w:val="28"/>
        </w:rPr>
      </w:pPr>
      <w:r w:rsidRPr="00A111E5">
        <w:rPr>
          <w:sz w:val="28"/>
          <w:szCs w:val="28"/>
        </w:rPr>
        <w:t>5 педагогов на соответствие занимаемой должности.</w:t>
      </w:r>
    </w:p>
    <w:p w:rsidR="00CB38F1" w:rsidRDefault="00CB38F1" w:rsidP="00CB38F1">
      <w:pPr>
        <w:jc w:val="both"/>
        <w:rPr>
          <w:sz w:val="28"/>
          <w:szCs w:val="28"/>
        </w:rPr>
      </w:pPr>
      <w:r w:rsidRPr="00A111E5">
        <w:rPr>
          <w:sz w:val="28"/>
          <w:szCs w:val="28"/>
        </w:rPr>
        <w:t xml:space="preserve">Педагоги МАДОУ – специалисты высокой квалификации, их отличает творческий подход к работе, инициативность, доброжелательность, демократичность в общении, открытость. Одним из условий достижения эффективности результатов деятельности МАДОУ стала сформированности у педагогов потребности в непрерывном профессиональном </w:t>
      </w:r>
      <w:r>
        <w:rPr>
          <w:sz w:val="28"/>
          <w:szCs w:val="28"/>
        </w:rPr>
        <w:t>росте.</w:t>
      </w:r>
      <w:r w:rsidRPr="003F62A1">
        <w:rPr>
          <w:sz w:val="28"/>
          <w:szCs w:val="28"/>
        </w:rPr>
        <w:t xml:space="preserve"> </w:t>
      </w:r>
    </w:p>
    <w:p w:rsidR="00CB38F1" w:rsidRPr="003F62A1" w:rsidRDefault="00CB38F1" w:rsidP="00CB38F1">
      <w:pPr>
        <w:jc w:val="both"/>
        <w:rPr>
          <w:rFonts w:eastAsia="Times New Roman" w:cs="Times New Roman"/>
          <w:b/>
          <w:sz w:val="28"/>
          <w:szCs w:val="28"/>
          <w:lang w:eastAsia="ru-RU" w:bidi="ar-SA"/>
        </w:rPr>
      </w:pPr>
      <w:r w:rsidRPr="00FB0AF7">
        <w:rPr>
          <w:sz w:val="28"/>
          <w:szCs w:val="28"/>
        </w:rPr>
        <w:t xml:space="preserve">     </w:t>
      </w:r>
      <w:r w:rsidRPr="00C156B7">
        <w:rPr>
          <w:rFonts w:cs="Times New Roman"/>
          <w:b/>
          <w:sz w:val="28"/>
          <w:szCs w:val="28"/>
          <w:lang w:bidi="ar-SA"/>
        </w:rPr>
        <w:t>Повышение квалификации и педагогического мастерства</w:t>
      </w:r>
      <w:r w:rsidRPr="002C4332">
        <w:rPr>
          <w:rFonts w:cs="Times New Roman"/>
          <w:sz w:val="28"/>
          <w:szCs w:val="28"/>
          <w:lang w:bidi="ar-SA"/>
        </w:rPr>
        <w:t xml:space="preserve"> педагогов является обязательным направлением работы для стимулирования целенаправленного, непрерывного повышения эффективности и качества педагогической деятельности. Система повышения квалификации всех специалистов на уровне МАДОУ включает    прохождение курсовой подготовки, </w:t>
      </w:r>
      <w:r w:rsidRPr="002C4332">
        <w:rPr>
          <w:rFonts w:cs="Times New Roman"/>
          <w:sz w:val="28"/>
          <w:szCs w:val="28"/>
          <w:lang w:bidi="ar-SA"/>
        </w:rPr>
        <w:lastRenderedPageBreak/>
        <w:t>посещение районных и на базе МАДОУ методических практически-ориентировочных мероприятий.</w:t>
      </w:r>
    </w:p>
    <w:p w:rsidR="00CB38F1" w:rsidRPr="00A111E5" w:rsidRDefault="00CB38F1" w:rsidP="00CB38F1">
      <w:pPr>
        <w:widowControl/>
        <w:suppressAutoHyphens w:val="0"/>
        <w:jc w:val="both"/>
        <w:rPr>
          <w:rFonts w:eastAsia="Times New Roman" w:cs="Times New Roman"/>
          <w:kern w:val="0"/>
          <w:sz w:val="28"/>
          <w:szCs w:val="28"/>
          <w:lang w:eastAsia="ru-RU" w:bidi="ar-SA"/>
        </w:rPr>
      </w:pPr>
      <w:r>
        <w:rPr>
          <w:b/>
          <w:sz w:val="28"/>
          <w:szCs w:val="28"/>
          <w:lang w:eastAsia="ru-RU"/>
        </w:rPr>
        <w:t xml:space="preserve">     </w:t>
      </w:r>
      <w:r w:rsidRPr="00A111E5">
        <w:rPr>
          <w:rFonts w:eastAsia="Times New Roman" w:cs="Times New Roman"/>
          <w:kern w:val="0"/>
          <w:sz w:val="28"/>
          <w:szCs w:val="28"/>
          <w:lang w:eastAsia="ru-RU" w:bidi="ar-SA"/>
        </w:rPr>
        <w:t xml:space="preserve">В </w:t>
      </w:r>
      <w:r>
        <w:rPr>
          <w:rFonts w:eastAsia="Calibri" w:cs="Times New Roman"/>
          <w:kern w:val="0"/>
          <w:sz w:val="28"/>
          <w:szCs w:val="28"/>
          <w:lang w:eastAsia="en-US" w:bidi="ar-SA"/>
        </w:rPr>
        <w:t xml:space="preserve">МАДОУ ЦРР-д/с № 32 </w:t>
      </w:r>
      <w:r w:rsidRPr="00A111E5">
        <w:rPr>
          <w:rFonts w:eastAsia="Times New Roman" w:cs="Times New Roman"/>
          <w:kern w:val="0"/>
          <w:sz w:val="28"/>
          <w:szCs w:val="28"/>
          <w:lang w:eastAsia="ru-RU" w:bidi="ar-SA"/>
        </w:rPr>
        <w:t>созданы необходимые условия для профессионального роста сотрудников.</w:t>
      </w:r>
    </w:p>
    <w:p w:rsidR="00CB38F1" w:rsidRPr="00A111E5" w:rsidRDefault="00CB38F1" w:rsidP="00CB38F1">
      <w:pPr>
        <w:widowControl/>
        <w:suppressAutoHyphens w:val="0"/>
        <w:ind w:firstLine="851"/>
        <w:jc w:val="both"/>
        <w:rPr>
          <w:rFonts w:eastAsia="Times New Roman" w:cs="Times New Roman"/>
          <w:kern w:val="0"/>
          <w:sz w:val="28"/>
          <w:szCs w:val="28"/>
          <w:lang w:eastAsia="ru-RU" w:bidi="ar-SA"/>
        </w:rPr>
      </w:pPr>
      <w:r w:rsidRPr="00A111E5">
        <w:rPr>
          <w:rFonts w:eastAsia="Times New Roman" w:cs="Times New Roman"/>
          <w:kern w:val="0"/>
          <w:sz w:val="28"/>
          <w:szCs w:val="28"/>
          <w:lang w:eastAsia="ru-RU" w:bidi="ar-SA"/>
        </w:rPr>
        <w:t>•    Существует план переподготовки и аттестации педагогических кадров.</w:t>
      </w:r>
    </w:p>
    <w:p w:rsidR="00CB38F1" w:rsidRPr="00A111E5" w:rsidRDefault="00CB38F1" w:rsidP="00CB38F1">
      <w:pPr>
        <w:widowControl/>
        <w:suppressAutoHyphens w:val="0"/>
        <w:ind w:firstLine="851"/>
        <w:jc w:val="both"/>
        <w:rPr>
          <w:rFonts w:eastAsia="Times New Roman" w:cs="Times New Roman"/>
          <w:kern w:val="0"/>
          <w:sz w:val="28"/>
          <w:szCs w:val="28"/>
          <w:lang w:eastAsia="ru-RU" w:bidi="ar-SA"/>
        </w:rPr>
      </w:pPr>
      <w:r w:rsidRPr="00A111E5">
        <w:rPr>
          <w:rFonts w:eastAsia="Times New Roman" w:cs="Times New Roman"/>
          <w:kern w:val="0"/>
          <w:sz w:val="28"/>
          <w:szCs w:val="28"/>
          <w:lang w:eastAsia="ru-RU" w:bidi="ar-SA"/>
        </w:rPr>
        <w:t>•   Ежегодно педагоги повышают свое мастерство в ходе прохождения аттестации, повышения квалификации, участие в семинарских занятиях и методических объединениях.</w:t>
      </w:r>
    </w:p>
    <w:p w:rsidR="00CB38F1" w:rsidRPr="00E93B6C" w:rsidRDefault="00CB38F1" w:rsidP="00CB38F1">
      <w:pPr>
        <w:widowControl/>
        <w:suppressAutoHyphens w:val="0"/>
        <w:ind w:firstLine="708"/>
        <w:jc w:val="both"/>
        <w:rPr>
          <w:rFonts w:eastAsia="Calibri" w:cs="Times New Roman"/>
          <w:kern w:val="0"/>
          <w:sz w:val="28"/>
          <w:szCs w:val="28"/>
          <w:lang w:eastAsia="en-US" w:bidi="ar-SA"/>
        </w:rPr>
      </w:pPr>
      <w:r w:rsidRPr="00E93B6C">
        <w:rPr>
          <w:rFonts w:eastAsia="Calibri" w:cs="Times New Roman"/>
          <w:kern w:val="0"/>
          <w:sz w:val="28"/>
          <w:szCs w:val="28"/>
          <w:lang w:eastAsia="en-US" w:bidi="ar-SA"/>
        </w:rPr>
        <w:t>В 2020 году курсы повышения квалификации прошли:</w:t>
      </w:r>
    </w:p>
    <w:p w:rsidR="00CB38F1" w:rsidRPr="00E93B6C" w:rsidRDefault="00CB38F1" w:rsidP="00CB38F1">
      <w:pPr>
        <w:widowControl/>
        <w:suppressAutoHyphens w:val="0"/>
        <w:jc w:val="both"/>
        <w:rPr>
          <w:rFonts w:eastAsia="Calibri" w:cs="Times New Roman"/>
          <w:kern w:val="0"/>
          <w:sz w:val="28"/>
          <w:szCs w:val="28"/>
          <w:lang w:eastAsia="en-US" w:bidi="ar-SA"/>
        </w:rPr>
      </w:pPr>
      <w:r w:rsidRPr="00E93B6C">
        <w:rPr>
          <w:rFonts w:eastAsia="Calibri" w:cs="Times New Roman"/>
          <w:kern w:val="0"/>
          <w:sz w:val="28"/>
          <w:szCs w:val="28"/>
          <w:lang w:eastAsia="en-US" w:bidi="ar-SA"/>
        </w:rPr>
        <w:t>- 4 учителя-логопеда по теме «Содержание профессиональной деятельности учителя-логопеда на современном этапе реализации ФГОС»;</w:t>
      </w:r>
    </w:p>
    <w:p w:rsidR="00CB38F1" w:rsidRPr="00E93B6C" w:rsidRDefault="00CB38F1" w:rsidP="00CB38F1">
      <w:pPr>
        <w:widowControl/>
        <w:suppressAutoHyphens w:val="0"/>
        <w:jc w:val="both"/>
        <w:rPr>
          <w:rFonts w:eastAsia="Calibri" w:cs="Times New Roman"/>
          <w:kern w:val="0"/>
          <w:sz w:val="28"/>
          <w:szCs w:val="28"/>
          <w:lang w:eastAsia="en-US" w:bidi="ar-SA"/>
        </w:rPr>
      </w:pPr>
      <w:r w:rsidRPr="00E93B6C">
        <w:rPr>
          <w:rFonts w:eastAsia="Calibri" w:cs="Times New Roman"/>
          <w:kern w:val="0"/>
          <w:sz w:val="28"/>
          <w:szCs w:val="28"/>
          <w:lang w:eastAsia="en-US" w:bidi="ar-SA"/>
        </w:rPr>
        <w:t>- 2 музыкальных руководителя по теме «Совершенствование компетентности музыкального руководителя в организациях дошкольного образования в условиях реализации ФГОС»;</w:t>
      </w:r>
    </w:p>
    <w:p w:rsidR="00CB38F1" w:rsidRPr="00E93B6C" w:rsidRDefault="00CB38F1" w:rsidP="00CB38F1">
      <w:pPr>
        <w:widowControl/>
        <w:suppressAutoHyphens w:val="0"/>
        <w:jc w:val="both"/>
        <w:rPr>
          <w:rFonts w:eastAsia="Calibri" w:cs="Times New Roman"/>
          <w:kern w:val="0"/>
          <w:sz w:val="28"/>
          <w:szCs w:val="28"/>
          <w:lang w:eastAsia="en-US" w:bidi="ar-SA"/>
        </w:rPr>
      </w:pPr>
      <w:r w:rsidRPr="00E93B6C">
        <w:rPr>
          <w:rFonts w:eastAsia="Calibri" w:cs="Times New Roman"/>
          <w:kern w:val="0"/>
          <w:sz w:val="28"/>
          <w:szCs w:val="28"/>
          <w:lang w:eastAsia="en-US" w:bidi="ar-SA"/>
        </w:rPr>
        <w:t>- 1 музыкальный руководитель по теме «Музыкальное развитие детей с ОВЗ в ДОО в соответствии с требованиями ФГОС ДО»;</w:t>
      </w:r>
    </w:p>
    <w:p w:rsidR="00CB38F1" w:rsidRPr="00E93B6C" w:rsidRDefault="00CB38F1" w:rsidP="00CB38F1">
      <w:pPr>
        <w:widowControl/>
        <w:suppressAutoHyphens w:val="0"/>
        <w:jc w:val="both"/>
        <w:rPr>
          <w:rFonts w:eastAsia="Calibri" w:cs="Times New Roman"/>
          <w:kern w:val="0"/>
          <w:sz w:val="28"/>
          <w:szCs w:val="28"/>
          <w:lang w:eastAsia="en-US" w:bidi="ar-SA"/>
        </w:rPr>
      </w:pPr>
      <w:r w:rsidRPr="00E93B6C">
        <w:rPr>
          <w:rFonts w:eastAsia="Calibri" w:cs="Times New Roman"/>
          <w:kern w:val="0"/>
          <w:sz w:val="28"/>
          <w:szCs w:val="28"/>
          <w:lang w:eastAsia="en-US" w:bidi="ar-SA"/>
        </w:rPr>
        <w:t>- 1 музыкальный руководитель «Совершенствование компетентности музыкального руководителя в организациях дошкольного образования в условиях реализации ФГОС»;</w:t>
      </w:r>
    </w:p>
    <w:p w:rsidR="00CB38F1" w:rsidRPr="00E93B6C" w:rsidRDefault="00CB38F1" w:rsidP="00CB38F1">
      <w:pPr>
        <w:widowControl/>
        <w:suppressAutoHyphens w:val="0"/>
        <w:jc w:val="both"/>
        <w:rPr>
          <w:rFonts w:eastAsia="Calibri" w:cs="Times New Roman"/>
          <w:kern w:val="0"/>
          <w:sz w:val="28"/>
          <w:szCs w:val="28"/>
          <w:lang w:eastAsia="en-US" w:bidi="ar-SA"/>
        </w:rPr>
      </w:pPr>
      <w:r w:rsidRPr="00E93B6C">
        <w:rPr>
          <w:rFonts w:eastAsia="Calibri" w:cs="Times New Roman"/>
          <w:kern w:val="0"/>
          <w:sz w:val="28"/>
          <w:szCs w:val="28"/>
          <w:lang w:eastAsia="en-US" w:bidi="ar-SA"/>
        </w:rPr>
        <w:t>- 8 воспитателей по теме «Современные подходы к организации работы с детьми с ОВЗ в ДОО в условиях реализации ФГОС»;</w:t>
      </w:r>
    </w:p>
    <w:p w:rsidR="00CB38F1" w:rsidRPr="00E93B6C" w:rsidRDefault="00CB38F1" w:rsidP="00CB38F1">
      <w:pPr>
        <w:widowControl/>
        <w:suppressAutoHyphens w:val="0"/>
        <w:jc w:val="both"/>
        <w:rPr>
          <w:rFonts w:eastAsia="Calibri" w:cs="Times New Roman"/>
          <w:kern w:val="0"/>
          <w:sz w:val="28"/>
          <w:szCs w:val="28"/>
          <w:lang w:eastAsia="en-US" w:bidi="ar-SA"/>
        </w:rPr>
      </w:pPr>
      <w:r w:rsidRPr="00E93B6C">
        <w:rPr>
          <w:rFonts w:eastAsia="Calibri" w:cs="Times New Roman"/>
          <w:kern w:val="0"/>
          <w:sz w:val="28"/>
          <w:szCs w:val="28"/>
          <w:lang w:eastAsia="en-US" w:bidi="ar-SA"/>
        </w:rPr>
        <w:t>- 1 учитель-дефектолог по теме «Современные подходы к организации работы с детьми с ОВЗ в ДОО в условиях реализации ФГОС»</w:t>
      </w:r>
    </w:p>
    <w:p w:rsidR="002C4332" w:rsidRPr="00794B36" w:rsidRDefault="00CB38F1" w:rsidP="00794B36">
      <w:pPr>
        <w:widowControl/>
        <w:suppressAutoHyphens w:val="0"/>
        <w:jc w:val="both"/>
        <w:rPr>
          <w:rFonts w:eastAsia="Calibri" w:cs="Times New Roman"/>
          <w:kern w:val="0"/>
          <w:sz w:val="28"/>
          <w:szCs w:val="28"/>
          <w:lang w:eastAsia="en-US" w:bidi="ar-SA"/>
        </w:rPr>
      </w:pPr>
      <w:r w:rsidRPr="00E93B6C">
        <w:rPr>
          <w:rFonts w:eastAsia="Calibri" w:cs="Times New Roman"/>
          <w:kern w:val="0"/>
          <w:sz w:val="28"/>
          <w:szCs w:val="28"/>
          <w:lang w:eastAsia="en-US" w:bidi="ar-SA"/>
        </w:rPr>
        <w:t xml:space="preserve">   Таким образом, 100% педагогическо</w:t>
      </w:r>
      <w:r>
        <w:rPr>
          <w:rFonts w:eastAsia="Calibri" w:cs="Times New Roman"/>
          <w:kern w:val="0"/>
          <w:sz w:val="28"/>
          <w:szCs w:val="28"/>
          <w:lang w:eastAsia="en-US" w:bidi="ar-SA"/>
        </w:rPr>
        <w:t>го коллектива МАДОУ ЦРР-д/с № 32 соответствуют профессиональному</w:t>
      </w:r>
      <w:r w:rsidRPr="00E93B6C">
        <w:rPr>
          <w:rFonts w:eastAsia="Calibri" w:cs="Times New Roman"/>
          <w:kern w:val="0"/>
          <w:sz w:val="28"/>
          <w:szCs w:val="28"/>
          <w:lang w:eastAsia="en-US" w:bidi="ar-SA"/>
        </w:rPr>
        <w:t xml:space="preserve"> стандарту.</w:t>
      </w:r>
    </w:p>
    <w:p w:rsidR="002C4332" w:rsidRPr="002C4332" w:rsidRDefault="002C4332" w:rsidP="002C4332">
      <w:pPr>
        <w:rPr>
          <w:b/>
          <w:sz w:val="28"/>
          <w:szCs w:val="28"/>
          <w:lang w:eastAsia="ru-RU"/>
        </w:rPr>
      </w:pPr>
      <w:r w:rsidRPr="002C4332">
        <w:rPr>
          <w:b/>
          <w:sz w:val="28"/>
          <w:szCs w:val="28"/>
          <w:lang w:eastAsia="ru-RU"/>
        </w:rPr>
        <w:t>Участие в конкурсах.</w:t>
      </w:r>
    </w:p>
    <w:p w:rsidR="00794B36" w:rsidRPr="00FB0AF7" w:rsidRDefault="002C4332" w:rsidP="00794B36">
      <w:pPr>
        <w:jc w:val="both"/>
        <w:rPr>
          <w:sz w:val="28"/>
          <w:szCs w:val="28"/>
          <w:lang w:eastAsia="ru-RU"/>
        </w:rPr>
      </w:pPr>
      <w:r w:rsidRPr="002C4332">
        <w:rPr>
          <w:rFonts w:cs="Times New Roman"/>
          <w:sz w:val="28"/>
          <w:szCs w:val="28"/>
          <w:lang w:bidi="ar-SA"/>
        </w:rPr>
        <w:t xml:space="preserve">   </w:t>
      </w:r>
      <w:r w:rsidR="00794B36" w:rsidRPr="00FB0AF7">
        <w:rPr>
          <w:sz w:val="28"/>
          <w:szCs w:val="28"/>
          <w:lang w:eastAsia="ru-RU"/>
        </w:rPr>
        <w:t>Педагоги учреждения активно не только сами участвуют в конкурсах, но и вместе с воспитанниками.</w:t>
      </w:r>
    </w:p>
    <w:p w:rsidR="00794B36" w:rsidRPr="00FB0AF7" w:rsidRDefault="00794B36" w:rsidP="00794B36">
      <w:pPr>
        <w:rPr>
          <w:sz w:val="28"/>
          <w:szCs w:val="28"/>
          <w:lang w:eastAsia="ru-RU"/>
        </w:rPr>
      </w:pPr>
      <w:r w:rsidRPr="00FB0AF7">
        <w:rPr>
          <w:sz w:val="28"/>
          <w:szCs w:val="28"/>
          <w:lang w:eastAsia="ru-RU"/>
        </w:rPr>
        <w:t>В 2018 году участниками различных конкурсов стали 17 педагогов.</w:t>
      </w:r>
    </w:p>
    <w:p w:rsidR="00794B36" w:rsidRPr="00FB0AF7" w:rsidRDefault="00794B36" w:rsidP="00794B36">
      <w:pPr>
        <w:rPr>
          <w:sz w:val="28"/>
          <w:szCs w:val="28"/>
          <w:lang w:eastAsia="ru-RU"/>
        </w:rPr>
      </w:pPr>
      <w:r w:rsidRPr="00FB0AF7">
        <w:rPr>
          <w:sz w:val="28"/>
          <w:szCs w:val="28"/>
          <w:lang w:eastAsia="ru-RU"/>
        </w:rPr>
        <w:t>В 2019 голу участниками конкурсов стали уже 38 педагогов.</w:t>
      </w:r>
    </w:p>
    <w:p w:rsidR="00794B36" w:rsidRPr="00FB0AF7" w:rsidRDefault="00794B36" w:rsidP="00794B36">
      <w:pPr>
        <w:rPr>
          <w:sz w:val="28"/>
          <w:szCs w:val="28"/>
          <w:lang w:eastAsia="ru-RU"/>
        </w:rPr>
      </w:pPr>
      <w:r w:rsidRPr="00FB0AF7">
        <w:rPr>
          <w:sz w:val="28"/>
          <w:szCs w:val="28"/>
          <w:lang w:eastAsia="ru-RU"/>
        </w:rPr>
        <w:t>В 2020 году участниками конкурса стали уже 48 педагогов.</w:t>
      </w:r>
    </w:p>
    <w:p w:rsidR="00794B36" w:rsidRPr="00FB0AF7" w:rsidRDefault="00794B36" w:rsidP="00794B36">
      <w:pPr>
        <w:rPr>
          <w:sz w:val="28"/>
          <w:szCs w:val="28"/>
          <w:lang w:eastAsia="ru-RU"/>
        </w:rPr>
      </w:pPr>
      <w:r w:rsidRPr="00FB0AF7">
        <w:rPr>
          <w:sz w:val="28"/>
          <w:szCs w:val="28"/>
          <w:lang w:eastAsia="ru-RU"/>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701"/>
        <w:gridCol w:w="1843"/>
        <w:gridCol w:w="2268"/>
        <w:gridCol w:w="2126"/>
      </w:tblGrid>
      <w:tr w:rsidR="00794B36" w:rsidRPr="00FB0AF7" w:rsidTr="00794B36">
        <w:tc>
          <w:tcPr>
            <w:tcW w:w="1696" w:type="dxa"/>
          </w:tcPr>
          <w:p w:rsidR="00794B36" w:rsidRPr="00FB0AF7" w:rsidRDefault="00794B36" w:rsidP="001F6727">
            <w:pPr>
              <w:rPr>
                <w:sz w:val="28"/>
                <w:szCs w:val="28"/>
              </w:rPr>
            </w:pPr>
            <w:r w:rsidRPr="00FB0AF7">
              <w:rPr>
                <w:sz w:val="28"/>
                <w:szCs w:val="28"/>
              </w:rPr>
              <w:t>Год</w:t>
            </w:r>
          </w:p>
        </w:tc>
        <w:tc>
          <w:tcPr>
            <w:tcW w:w="1701" w:type="dxa"/>
          </w:tcPr>
          <w:p w:rsidR="00794B36" w:rsidRPr="00FB0AF7" w:rsidRDefault="00794B36" w:rsidP="001F6727">
            <w:pPr>
              <w:rPr>
                <w:sz w:val="28"/>
                <w:szCs w:val="28"/>
              </w:rPr>
            </w:pPr>
            <w:r w:rsidRPr="00FB0AF7">
              <w:rPr>
                <w:sz w:val="28"/>
                <w:szCs w:val="28"/>
              </w:rPr>
              <w:t>ФИО педагога</w:t>
            </w:r>
          </w:p>
        </w:tc>
        <w:tc>
          <w:tcPr>
            <w:tcW w:w="1843" w:type="dxa"/>
          </w:tcPr>
          <w:p w:rsidR="00794B36" w:rsidRPr="00FB0AF7" w:rsidRDefault="00794B36" w:rsidP="001F6727">
            <w:pPr>
              <w:rPr>
                <w:sz w:val="28"/>
                <w:szCs w:val="28"/>
              </w:rPr>
            </w:pPr>
            <w:r w:rsidRPr="00FB0AF7">
              <w:rPr>
                <w:sz w:val="28"/>
                <w:szCs w:val="28"/>
              </w:rPr>
              <w:t>Занимаемая должность</w:t>
            </w:r>
          </w:p>
        </w:tc>
        <w:tc>
          <w:tcPr>
            <w:tcW w:w="2268" w:type="dxa"/>
          </w:tcPr>
          <w:p w:rsidR="00794B36" w:rsidRPr="00FB0AF7" w:rsidRDefault="00794B36" w:rsidP="001F6727">
            <w:pPr>
              <w:rPr>
                <w:sz w:val="28"/>
                <w:szCs w:val="28"/>
              </w:rPr>
            </w:pPr>
            <w:r w:rsidRPr="00FB0AF7">
              <w:rPr>
                <w:sz w:val="28"/>
                <w:szCs w:val="28"/>
              </w:rPr>
              <w:t>Наименование конкурса</w:t>
            </w:r>
          </w:p>
        </w:tc>
        <w:tc>
          <w:tcPr>
            <w:tcW w:w="2126" w:type="dxa"/>
          </w:tcPr>
          <w:p w:rsidR="00794B36" w:rsidRPr="00FB0AF7" w:rsidRDefault="00794B36" w:rsidP="001F6727">
            <w:pPr>
              <w:rPr>
                <w:sz w:val="28"/>
                <w:szCs w:val="28"/>
              </w:rPr>
            </w:pPr>
            <w:r w:rsidRPr="00FB0AF7">
              <w:rPr>
                <w:sz w:val="28"/>
                <w:szCs w:val="28"/>
              </w:rPr>
              <w:t>Результат</w:t>
            </w:r>
          </w:p>
        </w:tc>
      </w:tr>
      <w:tr w:rsidR="00794B36" w:rsidRPr="00FB0AF7" w:rsidTr="00794B36">
        <w:trPr>
          <w:trHeight w:val="700"/>
        </w:trPr>
        <w:tc>
          <w:tcPr>
            <w:tcW w:w="1696" w:type="dxa"/>
          </w:tcPr>
          <w:p w:rsidR="00794B36" w:rsidRPr="00FB0AF7" w:rsidRDefault="00794B36" w:rsidP="001F6727">
            <w:pPr>
              <w:rPr>
                <w:sz w:val="28"/>
                <w:szCs w:val="28"/>
              </w:rPr>
            </w:pPr>
            <w:r w:rsidRPr="00FB0AF7">
              <w:rPr>
                <w:sz w:val="28"/>
                <w:szCs w:val="28"/>
              </w:rPr>
              <w:t>Август 2020</w:t>
            </w:r>
          </w:p>
        </w:tc>
        <w:tc>
          <w:tcPr>
            <w:tcW w:w="1701" w:type="dxa"/>
          </w:tcPr>
          <w:p w:rsidR="00794B36" w:rsidRPr="00FB0AF7" w:rsidRDefault="00794B36" w:rsidP="001F6727">
            <w:pPr>
              <w:rPr>
                <w:sz w:val="28"/>
                <w:szCs w:val="28"/>
              </w:rPr>
            </w:pPr>
            <w:r w:rsidRPr="00FB0AF7">
              <w:rPr>
                <w:sz w:val="28"/>
                <w:szCs w:val="28"/>
              </w:rPr>
              <w:t>Холоденко А.С.</w:t>
            </w:r>
          </w:p>
        </w:tc>
        <w:tc>
          <w:tcPr>
            <w:tcW w:w="1843" w:type="dxa"/>
          </w:tcPr>
          <w:p w:rsidR="00794B36" w:rsidRPr="00FB0AF7" w:rsidRDefault="00794B36" w:rsidP="001F6727">
            <w:pPr>
              <w:rPr>
                <w:sz w:val="28"/>
                <w:szCs w:val="28"/>
              </w:rPr>
            </w:pPr>
            <w:r w:rsidRPr="00FB0AF7">
              <w:rPr>
                <w:sz w:val="28"/>
                <w:szCs w:val="28"/>
              </w:rPr>
              <w:t>воспитатель</w:t>
            </w:r>
          </w:p>
        </w:tc>
        <w:tc>
          <w:tcPr>
            <w:tcW w:w="2268" w:type="dxa"/>
          </w:tcPr>
          <w:p w:rsidR="00794B36" w:rsidRPr="00FB0AF7" w:rsidRDefault="00794B36" w:rsidP="001F6727">
            <w:pPr>
              <w:rPr>
                <w:sz w:val="28"/>
                <w:szCs w:val="28"/>
              </w:rPr>
            </w:pPr>
            <w:r w:rsidRPr="00FB0AF7">
              <w:rPr>
                <w:sz w:val="28"/>
                <w:szCs w:val="28"/>
              </w:rPr>
              <w:t>Муниципальный этап краевого конкурса «Воспитатель года Кубани - 2020»</w:t>
            </w:r>
          </w:p>
        </w:tc>
        <w:tc>
          <w:tcPr>
            <w:tcW w:w="2126" w:type="dxa"/>
          </w:tcPr>
          <w:p w:rsidR="00794B36" w:rsidRPr="00FB0AF7" w:rsidRDefault="00794B36" w:rsidP="001F6727">
            <w:pPr>
              <w:rPr>
                <w:sz w:val="28"/>
                <w:szCs w:val="28"/>
              </w:rPr>
            </w:pPr>
            <w:r w:rsidRPr="00FB0AF7">
              <w:rPr>
                <w:sz w:val="28"/>
                <w:szCs w:val="28"/>
              </w:rPr>
              <w:t>призер</w:t>
            </w:r>
          </w:p>
        </w:tc>
      </w:tr>
      <w:tr w:rsidR="00794B36" w:rsidRPr="00FB0AF7" w:rsidTr="00794B36">
        <w:trPr>
          <w:trHeight w:val="700"/>
        </w:trPr>
        <w:tc>
          <w:tcPr>
            <w:tcW w:w="1696" w:type="dxa"/>
          </w:tcPr>
          <w:p w:rsidR="00794B36" w:rsidRPr="00FB0AF7" w:rsidRDefault="00794B36" w:rsidP="001F6727">
            <w:pPr>
              <w:rPr>
                <w:sz w:val="28"/>
                <w:szCs w:val="28"/>
              </w:rPr>
            </w:pPr>
            <w:r w:rsidRPr="00FB0AF7">
              <w:rPr>
                <w:sz w:val="28"/>
                <w:szCs w:val="28"/>
              </w:rPr>
              <w:t>Ноябрь 2020</w:t>
            </w:r>
          </w:p>
        </w:tc>
        <w:tc>
          <w:tcPr>
            <w:tcW w:w="7938" w:type="dxa"/>
            <w:gridSpan w:val="4"/>
          </w:tcPr>
          <w:p w:rsidR="00794B36" w:rsidRPr="00FB0AF7" w:rsidRDefault="00794B36" w:rsidP="001F6727">
            <w:pPr>
              <w:jc w:val="both"/>
              <w:rPr>
                <w:sz w:val="28"/>
                <w:szCs w:val="28"/>
              </w:rPr>
            </w:pPr>
            <w:r w:rsidRPr="00FB0AF7">
              <w:rPr>
                <w:sz w:val="28"/>
                <w:szCs w:val="28"/>
              </w:rPr>
              <w:t xml:space="preserve">МАДОУ ЦРР-д/с № 32 стал </w:t>
            </w:r>
            <w:r w:rsidRPr="00FB0AF7">
              <w:rPr>
                <w:b/>
                <w:sz w:val="28"/>
                <w:szCs w:val="28"/>
              </w:rPr>
              <w:t>победителем</w:t>
            </w:r>
            <w:r w:rsidRPr="00FB0AF7">
              <w:rPr>
                <w:sz w:val="28"/>
                <w:szCs w:val="28"/>
              </w:rPr>
              <w:t xml:space="preserve"> краевого отбора консультационных центров, функционирующих на базе ДОУ.</w:t>
            </w:r>
          </w:p>
        </w:tc>
      </w:tr>
      <w:tr w:rsidR="00794B36" w:rsidRPr="00FB0AF7" w:rsidTr="00794B36">
        <w:trPr>
          <w:trHeight w:val="700"/>
        </w:trPr>
        <w:tc>
          <w:tcPr>
            <w:tcW w:w="1696" w:type="dxa"/>
            <w:vMerge w:val="restart"/>
          </w:tcPr>
          <w:p w:rsidR="00794B36" w:rsidRPr="00FB0AF7" w:rsidRDefault="00794B36" w:rsidP="001F6727">
            <w:pPr>
              <w:rPr>
                <w:sz w:val="28"/>
                <w:szCs w:val="28"/>
              </w:rPr>
            </w:pPr>
            <w:r w:rsidRPr="00FB0AF7">
              <w:rPr>
                <w:sz w:val="28"/>
                <w:szCs w:val="28"/>
              </w:rPr>
              <w:t>Декабрь 2020</w:t>
            </w:r>
          </w:p>
        </w:tc>
        <w:tc>
          <w:tcPr>
            <w:tcW w:w="1701" w:type="dxa"/>
          </w:tcPr>
          <w:p w:rsidR="00794B36" w:rsidRPr="00FB0AF7" w:rsidRDefault="00794B36" w:rsidP="001F6727">
            <w:pPr>
              <w:rPr>
                <w:sz w:val="28"/>
                <w:szCs w:val="28"/>
              </w:rPr>
            </w:pPr>
            <w:r w:rsidRPr="00FB0AF7">
              <w:rPr>
                <w:sz w:val="28"/>
                <w:szCs w:val="28"/>
              </w:rPr>
              <w:t>Ткаченко О.В.</w:t>
            </w:r>
          </w:p>
          <w:p w:rsidR="00794B36" w:rsidRPr="00FB0AF7" w:rsidRDefault="00794B36" w:rsidP="001F6727">
            <w:pPr>
              <w:rPr>
                <w:sz w:val="28"/>
                <w:szCs w:val="28"/>
              </w:rPr>
            </w:pPr>
          </w:p>
        </w:tc>
        <w:tc>
          <w:tcPr>
            <w:tcW w:w="1843" w:type="dxa"/>
          </w:tcPr>
          <w:p w:rsidR="00794B36" w:rsidRPr="00FB0AF7" w:rsidRDefault="00794B36" w:rsidP="001F6727">
            <w:pPr>
              <w:rPr>
                <w:sz w:val="28"/>
                <w:szCs w:val="28"/>
              </w:rPr>
            </w:pPr>
            <w:r w:rsidRPr="00FB0AF7">
              <w:rPr>
                <w:sz w:val="28"/>
                <w:szCs w:val="28"/>
              </w:rPr>
              <w:lastRenderedPageBreak/>
              <w:t xml:space="preserve">Воспитатель </w:t>
            </w:r>
          </w:p>
        </w:tc>
        <w:tc>
          <w:tcPr>
            <w:tcW w:w="2268" w:type="dxa"/>
            <w:vMerge w:val="restart"/>
          </w:tcPr>
          <w:p w:rsidR="00794B36" w:rsidRPr="00FB0AF7" w:rsidRDefault="00794B36" w:rsidP="001F6727">
            <w:pPr>
              <w:rPr>
                <w:sz w:val="28"/>
                <w:szCs w:val="28"/>
              </w:rPr>
            </w:pPr>
            <w:r w:rsidRPr="00FB0AF7">
              <w:rPr>
                <w:sz w:val="28"/>
                <w:szCs w:val="28"/>
              </w:rPr>
              <w:t xml:space="preserve">Муниципальный конкурс «Зимняя </w:t>
            </w:r>
            <w:r w:rsidRPr="00FB0AF7">
              <w:rPr>
                <w:sz w:val="28"/>
                <w:szCs w:val="28"/>
              </w:rPr>
              <w:lastRenderedPageBreak/>
              <w:t>сказка на окне»</w:t>
            </w:r>
          </w:p>
        </w:tc>
        <w:tc>
          <w:tcPr>
            <w:tcW w:w="2126" w:type="dxa"/>
          </w:tcPr>
          <w:p w:rsidR="00794B36" w:rsidRPr="00FB0AF7" w:rsidRDefault="00794B36" w:rsidP="001F6727">
            <w:pPr>
              <w:rPr>
                <w:sz w:val="28"/>
                <w:szCs w:val="28"/>
              </w:rPr>
            </w:pPr>
            <w:r w:rsidRPr="00FB0AF7">
              <w:rPr>
                <w:sz w:val="28"/>
                <w:szCs w:val="28"/>
              </w:rPr>
              <w:lastRenderedPageBreak/>
              <w:t>лауреат</w:t>
            </w:r>
          </w:p>
        </w:tc>
      </w:tr>
      <w:tr w:rsidR="00794B36" w:rsidRPr="00FB0AF7" w:rsidTr="00794B36">
        <w:trPr>
          <w:trHeight w:val="315"/>
        </w:trPr>
        <w:tc>
          <w:tcPr>
            <w:tcW w:w="1696" w:type="dxa"/>
            <w:vMerge/>
          </w:tcPr>
          <w:p w:rsidR="00794B36" w:rsidRPr="00FB0AF7" w:rsidRDefault="00794B36" w:rsidP="001F6727">
            <w:pPr>
              <w:rPr>
                <w:sz w:val="28"/>
                <w:szCs w:val="28"/>
              </w:rPr>
            </w:pPr>
          </w:p>
        </w:tc>
        <w:tc>
          <w:tcPr>
            <w:tcW w:w="1701" w:type="dxa"/>
          </w:tcPr>
          <w:p w:rsidR="00794B36" w:rsidRPr="00FB0AF7" w:rsidRDefault="00794B36" w:rsidP="001F6727">
            <w:pPr>
              <w:rPr>
                <w:sz w:val="28"/>
                <w:szCs w:val="28"/>
              </w:rPr>
            </w:pPr>
            <w:r w:rsidRPr="00FB0AF7">
              <w:rPr>
                <w:sz w:val="28"/>
                <w:szCs w:val="28"/>
              </w:rPr>
              <w:t>Железнякова С.С.</w:t>
            </w:r>
          </w:p>
        </w:tc>
        <w:tc>
          <w:tcPr>
            <w:tcW w:w="1843" w:type="dxa"/>
          </w:tcPr>
          <w:p w:rsidR="00794B36" w:rsidRPr="00FB0AF7" w:rsidRDefault="00794B36" w:rsidP="001F6727">
            <w:pPr>
              <w:rPr>
                <w:sz w:val="28"/>
                <w:szCs w:val="28"/>
              </w:rPr>
            </w:pPr>
            <w:r w:rsidRPr="00FB0AF7">
              <w:rPr>
                <w:sz w:val="28"/>
                <w:szCs w:val="28"/>
              </w:rPr>
              <w:t>воспитатель</w:t>
            </w:r>
          </w:p>
        </w:tc>
        <w:tc>
          <w:tcPr>
            <w:tcW w:w="2268" w:type="dxa"/>
            <w:vMerge/>
          </w:tcPr>
          <w:p w:rsidR="00794B36" w:rsidRPr="00FB0AF7" w:rsidRDefault="00794B36" w:rsidP="001F6727">
            <w:pPr>
              <w:rPr>
                <w:sz w:val="28"/>
                <w:szCs w:val="28"/>
              </w:rPr>
            </w:pPr>
          </w:p>
        </w:tc>
        <w:tc>
          <w:tcPr>
            <w:tcW w:w="2126" w:type="dxa"/>
          </w:tcPr>
          <w:p w:rsidR="00794B36" w:rsidRPr="00FB0AF7" w:rsidRDefault="00794B36" w:rsidP="001F6727">
            <w:pPr>
              <w:rPr>
                <w:sz w:val="28"/>
                <w:szCs w:val="28"/>
              </w:rPr>
            </w:pPr>
            <w:r w:rsidRPr="00FB0AF7">
              <w:rPr>
                <w:sz w:val="28"/>
                <w:szCs w:val="28"/>
              </w:rPr>
              <w:t>лауреат</w:t>
            </w:r>
          </w:p>
        </w:tc>
      </w:tr>
      <w:tr w:rsidR="00794B36" w:rsidRPr="00FB0AF7" w:rsidTr="00794B36">
        <w:trPr>
          <w:trHeight w:val="277"/>
        </w:trPr>
        <w:tc>
          <w:tcPr>
            <w:tcW w:w="1696" w:type="dxa"/>
            <w:vMerge w:val="restart"/>
          </w:tcPr>
          <w:p w:rsidR="00794B36" w:rsidRPr="00FB0AF7" w:rsidRDefault="00794B36" w:rsidP="001F6727">
            <w:pPr>
              <w:rPr>
                <w:sz w:val="28"/>
                <w:szCs w:val="28"/>
              </w:rPr>
            </w:pPr>
            <w:r w:rsidRPr="00FB0AF7">
              <w:rPr>
                <w:sz w:val="28"/>
                <w:szCs w:val="28"/>
              </w:rPr>
              <w:t>Декабрь 2020</w:t>
            </w:r>
          </w:p>
        </w:tc>
        <w:tc>
          <w:tcPr>
            <w:tcW w:w="1701" w:type="dxa"/>
          </w:tcPr>
          <w:p w:rsidR="00794B36" w:rsidRPr="00FB0AF7" w:rsidRDefault="00794B36" w:rsidP="001F6727">
            <w:pPr>
              <w:rPr>
                <w:sz w:val="28"/>
                <w:szCs w:val="28"/>
              </w:rPr>
            </w:pPr>
            <w:r w:rsidRPr="00FB0AF7">
              <w:rPr>
                <w:sz w:val="28"/>
                <w:szCs w:val="28"/>
              </w:rPr>
              <w:t>Игумнова О.В.</w:t>
            </w:r>
          </w:p>
        </w:tc>
        <w:tc>
          <w:tcPr>
            <w:tcW w:w="1843" w:type="dxa"/>
          </w:tcPr>
          <w:p w:rsidR="00794B36" w:rsidRPr="00FB0AF7" w:rsidRDefault="00794B36" w:rsidP="001F6727">
            <w:pPr>
              <w:rPr>
                <w:sz w:val="28"/>
                <w:szCs w:val="28"/>
              </w:rPr>
            </w:pPr>
            <w:r w:rsidRPr="00FB0AF7">
              <w:rPr>
                <w:sz w:val="28"/>
                <w:szCs w:val="28"/>
              </w:rPr>
              <w:t>Учитель-дефектолог</w:t>
            </w:r>
          </w:p>
        </w:tc>
        <w:tc>
          <w:tcPr>
            <w:tcW w:w="2268" w:type="dxa"/>
            <w:vMerge w:val="restart"/>
          </w:tcPr>
          <w:p w:rsidR="00794B36" w:rsidRPr="00FB0AF7" w:rsidRDefault="00794B36" w:rsidP="001F6727">
            <w:pPr>
              <w:rPr>
                <w:sz w:val="28"/>
                <w:szCs w:val="28"/>
              </w:rPr>
            </w:pPr>
            <w:r w:rsidRPr="00FB0AF7">
              <w:rPr>
                <w:sz w:val="28"/>
                <w:szCs w:val="28"/>
              </w:rPr>
              <w:t>Муниципальный этап Всероссийского конкурса детского рисунка для дошкольников и младших школьников «Эколята – друзья и защитники Природы!»</w:t>
            </w:r>
          </w:p>
        </w:tc>
        <w:tc>
          <w:tcPr>
            <w:tcW w:w="2126" w:type="dxa"/>
          </w:tcPr>
          <w:p w:rsidR="00794B36" w:rsidRPr="00FB0AF7" w:rsidRDefault="00794B36" w:rsidP="001F6727">
            <w:pPr>
              <w:rPr>
                <w:sz w:val="28"/>
                <w:szCs w:val="28"/>
              </w:rPr>
            </w:pPr>
            <w:r w:rsidRPr="00FB0AF7">
              <w:rPr>
                <w:sz w:val="28"/>
                <w:szCs w:val="28"/>
              </w:rPr>
              <w:t>победитель</w:t>
            </w:r>
          </w:p>
        </w:tc>
      </w:tr>
      <w:tr w:rsidR="00794B36" w:rsidRPr="00FB0AF7" w:rsidTr="00794B36">
        <w:trPr>
          <w:trHeight w:val="353"/>
        </w:trPr>
        <w:tc>
          <w:tcPr>
            <w:tcW w:w="1696" w:type="dxa"/>
            <w:vMerge/>
          </w:tcPr>
          <w:p w:rsidR="00794B36" w:rsidRPr="00FB0AF7" w:rsidRDefault="00794B36" w:rsidP="001F6727">
            <w:pPr>
              <w:rPr>
                <w:sz w:val="28"/>
                <w:szCs w:val="28"/>
              </w:rPr>
            </w:pPr>
          </w:p>
        </w:tc>
        <w:tc>
          <w:tcPr>
            <w:tcW w:w="1701" w:type="dxa"/>
          </w:tcPr>
          <w:p w:rsidR="00794B36" w:rsidRPr="00FB0AF7" w:rsidRDefault="00794B36" w:rsidP="001F6727">
            <w:pPr>
              <w:rPr>
                <w:sz w:val="28"/>
                <w:szCs w:val="28"/>
              </w:rPr>
            </w:pPr>
            <w:r w:rsidRPr="00FB0AF7">
              <w:rPr>
                <w:sz w:val="28"/>
                <w:szCs w:val="28"/>
              </w:rPr>
              <w:t>Мироновская И.В.</w:t>
            </w:r>
          </w:p>
        </w:tc>
        <w:tc>
          <w:tcPr>
            <w:tcW w:w="1843" w:type="dxa"/>
          </w:tcPr>
          <w:p w:rsidR="00794B36" w:rsidRPr="00FB0AF7" w:rsidRDefault="00794B36" w:rsidP="001F6727">
            <w:pPr>
              <w:rPr>
                <w:sz w:val="28"/>
                <w:szCs w:val="28"/>
              </w:rPr>
            </w:pPr>
            <w:r w:rsidRPr="00FB0AF7">
              <w:rPr>
                <w:sz w:val="28"/>
                <w:szCs w:val="28"/>
              </w:rPr>
              <w:t>Учитель-дефектолог</w:t>
            </w:r>
          </w:p>
        </w:tc>
        <w:tc>
          <w:tcPr>
            <w:tcW w:w="2268" w:type="dxa"/>
            <w:vMerge/>
          </w:tcPr>
          <w:p w:rsidR="00794B36" w:rsidRPr="00FB0AF7" w:rsidRDefault="00794B36" w:rsidP="001F6727">
            <w:pPr>
              <w:rPr>
                <w:sz w:val="28"/>
                <w:szCs w:val="28"/>
              </w:rPr>
            </w:pPr>
          </w:p>
        </w:tc>
        <w:tc>
          <w:tcPr>
            <w:tcW w:w="2126" w:type="dxa"/>
          </w:tcPr>
          <w:p w:rsidR="00794B36" w:rsidRPr="00FB0AF7" w:rsidRDefault="00794B36" w:rsidP="001F6727">
            <w:pPr>
              <w:rPr>
                <w:sz w:val="28"/>
                <w:szCs w:val="28"/>
              </w:rPr>
            </w:pPr>
            <w:r w:rsidRPr="00FB0AF7">
              <w:rPr>
                <w:sz w:val="28"/>
                <w:szCs w:val="28"/>
              </w:rPr>
              <w:t>победитель</w:t>
            </w:r>
          </w:p>
        </w:tc>
      </w:tr>
      <w:tr w:rsidR="00794B36" w:rsidRPr="00FB0AF7" w:rsidTr="00794B36">
        <w:trPr>
          <w:trHeight w:val="680"/>
        </w:trPr>
        <w:tc>
          <w:tcPr>
            <w:tcW w:w="1696" w:type="dxa"/>
            <w:vMerge/>
          </w:tcPr>
          <w:p w:rsidR="00794B36" w:rsidRPr="00FB0AF7" w:rsidRDefault="00794B36" w:rsidP="001F6727">
            <w:pPr>
              <w:rPr>
                <w:sz w:val="28"/>
                <w:szCs w:val="28"/>
              </w:rPr>
            </w:pPr>
          </w:p>
        </w:tc>
        <w:tc>
          <w:tcPr>
            <w:tcW w:w="1701" w:type="dxa"/>
          </w:tcPr>
          <w:p w:rsidR="00794B36" w:rsidRPr="00FB0AF7" w:rsidRDefault="00794B36" w:rsidP="001F6727">
            <w:pPr>
              <w:rPr>
                <w:sz w:val="28"/>
                <w:szCs w:val="28"/>
              </w:rPr>
            </w:pPr>
            <w:r w:rsidRPr="00FB0AF7">
              <w:rPr>
                <w:sz w:val="28"/>
                <w:szCs w:val="28"/>
              </w:rPr>
              <w:t>Вагнер И.С.</w:t>
            </w:r>
          </w:p>
        </w:tc>
        <w:tc>
          <w:tcPr>
            <w:tcW w:w="1843" w:type="dxa"/>
          </w:tcPr>
          <w:p w:rsidR="00794B36" w:rsidRPr="00FB0AF7" w:rsidRDefault="00794B36" w:rsidP="001F6727">
            <w:pPr>
              <w:rPr>
                <w:sz w:val="28"/>
                <w:szCs w:val="28"/>
              </w:rPr>
            </w:pPr>
            <w:r w:rsidRPr="00FB0AF7">
              <w:rPr>
                <w:sz w:val="28"/>
                <w:szCs w:val="28"/>
              </w:rPr>
              <w:t>воспитатель</w:t>
            </w:r>
          </w:p>
        </w:tc>
        <w:tc>
          <w:tcPr>
            <w:tcW w:w="2268" w:type="dxa"/>
            <w:vMerge/>
          </w:tcPr>
          <w:p w:rsidR="00794B36" w:rsidRPr="00FB0AF7" w:rsidRDefault="00794B36" w:rsidP="001F6727">
            <w:pPr>
              <w:rPr>
                <w:sz w:val="28"/>
                <w:szCs w:val="28"/>
              </w:rPr>
            </w:pPr>
          </w:p>
        </w:tc>
        <w:tc>
          <w:tcPr>
            <w:tcW w:w="2126" w:type="dxa"/>
          </w:tcPr>
          <w:p w:rsidR="00794B36" w:rsidRPr="00FB0AF7" w:rsidRDefault="00794B36" w:rsidP="001F6727">
            <w:pPr>
              <w:rPr>
                <w:sz w:val="28"/>
                <w:szCs w:val="28"/>
              </w:rPr>
            </w:pPr>
            <w:r w:rsidRPr="00FB0AF7">
              <w:rPr>
                <w:sz w:val="28"/>
                <w:szCs w:val="28"/>
              </w:rPr>
              <w:t>призер</w:t>
            </w:r>
          </w:p>
        </w:tc>
      </w:tr>
      <w:tr w:rsidR="00794B36" w:rsidRPr="00FB0AF7" w:rsidTr="00794B36">
        <w:trPr>
          <w:trHeight w:val="420"/>
        </w:trPr>
        <w:tc>
          <w:tcPr>
            <w:tcW w:w="1696" w:type="dxa"/>
          </w:tcPr>
          <w:p w:rsidR="00794B36" w:rsidRPr="00FB0AF7" w:rsidRDefault="00794B36" w:rsidP="001F6727">
            <w:pPr>
              <w:rPr>
                <w:sz w:val="28"/>
                <w:szCs w:val="28"/>
              </w:rPr>
            </w:pPr>
            <w:r>
              <w:rPr>
                <w:sz w:val="28"/>
                <w:szCs w:val="28"/>
              </w:rPr>
              <w:t>Февраль 2021</w:t>
            </w:r>
          </w:p>
        </w:tc>
        <w:tc>
          <w:tcPr>
            <w:tcW w:w="1701" w:type="dxa"/>
          </w:tcPr>
          <w:p w:rsidR="00794B36" w:rsidRPr="00FB0AF7" w:rsidRDefault="00794B36" w:rsidP="001F6727">
            <w:pPr>
              <w:rPr>
                <w:sz w:val="28"/>
                <w:szCs w:val="28"/>
              </w:rPr>
            </w:pPr>
            <w:r>
              <w:rPr>
                <w:sz w:val="28"/>
                <w:szCs w:val="28"/>
              </w:rPr>
              <w:t>Холоденко А.С.</w:t>
            </w:r>
          </w:p>
        </w:tc>
        <w:tc>
          <w:tcPr>
            <w:tcW w:w="1843" w:type="dxa"/>
          </w:tcPr>
          <w:p w:rsidR="00794B36" w:rsidRPr="00FB0AF7" w:rsidRDefault="00794B36" w:rsidP="001F6727">
            <w:pPr>
              <w:rPr>
                <w:sz w:val="28"/>
                <w:szCs w:val="28"/>
              </w:rPr>
            </w:pPr>
            <w:r>
              <w:rPr>
                <w:sz w:val="28"/>
                <w:szCs w:val="28"/>
              </w:rPr>
              <w:t>воспитатель</w:t>
            </w:r>
          </w:p>
        </w:tc>
        <w:tc>
          <w:tcPr>
            <w:tcW w:w="2268" w:type="dxa"/>
            <w:vMerge w:val="restart"/>
          </w:tcPr>
          <w:p w:rsidR="00794B36" w:rsidRPr="00FB0AF7" w:rsidRDefault="00794B36" w:rsidP="001F6727">
            <w:pPr>
              <w:rPr>
                <w:sz w:val="28"/>
                <w:szCs w:val="28"/>
              </w:rPr>
            </w:pPr>
            <w:r>
              <w:rPr>
                <w:sz w:val="28"/>
                <w:szCs w:val="28"/>
              </w:rPr>
              <w:t>Муниципальный этап краевого детского экологического конкурса «Зеленая планета»</w:t>
            </w:r>
          </w:p>
        </w:tc>
        <w:tc>
          <w:tcPr>
            <w:tcW w:w="2126" w:type="dxa"/>
          </w:tcPr>
          <w:p w:rsidR="00794B36" w:rsidRPr="00FB0AF7" w:rsidRDefault="00794B36" w:rsidP="001F6727">
            <w:pPr>
              <w:rPr>
                <w:sz w:val="28"/>
                <w:szCs w:val="28"/>
              </w:rPr>
            </w:pPr>
            <w:r>
              <w:rPr>
                <w:sz w:val="28"/>
                <w:szCs w:val="28"/>
              </w:rPr>
              <w:t>Победитель</w:t>
            </w:r>
          </w:p>
        </w:tc>
      </w:tr>
      <w:tr w:rsidR="00794B36" w:rsidRPr="00FB0AF7" w:rsidTr="00794B36">
        <w:trPr>
          <w:trHeight w:val="413"/>
        </w:trPr>
        <w:tc>
          <w:tcPr>
            <w:tcW w:w="1696" w:type="dxa"/>
          </w:tcPr>
          <w:p w:rsidR="00794B36" w:rsidRPr="00FB0AF7" w:rsidRDefault="00794B36" w:rsidP="001F6727">
            <w:pPr>
              <w:rPr>
                <w:sz w:val="28"/>
                <w:szCs w:val="28"/>
              </w:rPr>
            </w:pPr>
          </w:p>
        </w:tc>
        <w:tc>
          <w:tcPr>
            <w:tcW w:w="1701" w:type="dxa"/>
          </w:tcPr>
          <w:p w:rsidR="00794B36" w:rsidRPr="00FB0AF7" w:rsidRDefault="00794B36" w:rsidP="001F6727">
            <w:pPr>
              <w:rPr>
                <w:sz w:val="28"/>
                <w:szCs w:val="28"/>
              </w:rPr>
            </w:pPr>
            <w:r>
              <w:rPr>
                <w:sz w:val="28"/>
                <w:szCs w:val="28"/>
              </w:rPr>
              <w:t>Никитова О.И.</w:t>
            </w:r>
          </w:p>
        </w:tc>
        <w:tc>
          <w:tcPr>
            <w:tcW w:w="1843" w:type="dxa"/>
          </w:tcPr>
          <w:p w:rsidR="00794B36" w:rsidRPr="00FB0AF7" w:rsidRDefault="00794B36" w:rsidP="001F6727">
            <w:pPr>
              <w:rPr>
                <w:sz w:val="28"/>
                <w:szCs w:val="28"/>
              </w:rPr>
            </w:pPr>
            <w:r>
              <w:rPr>
                <w:sz w:val="28"/>
                <w:szCs w:val="28"/>
              </w:rPr>
              <w:t>Учитель-логопед</w:t>
            </w:r>
          </w:p>
        </w:tc>
        <w:tc>
          <w:tcPr>
            <w:tcW w:w="2268" w:type="dxa"/>
            <w:vMerge/>
          </w:tcPr>
          <w:p w:rsidR="00794B36" w:rsidRPr="00FB0AF7" w:rsidRDefault="00794B36" w:rsidP="001F6727">
            <w:pPr>
              <w:rPr>
                <w:sz w:val="28"/>
                <w:szCs w:val="28"/>
              </w:rPr>
            </w:pPr>
          </w:p>
        </w:tc>
        <w:tc>
          <w:tcPr>
            <w:tcW w:w="2126" w:type="dxa"/>
          </w:tcPr>
          <w:p w:rsidR="00794B36" w:rsidRPr="00FB0AF7" w:rsidRDefault="00794B36" w:rsidP="001F6727">
            <w:pPr>
              <w:rPr>
                <w:sz w:val="28"/>
                <w:szCs w:val="28"/>
              </w:rPr>
            </w:pPr>
            <w:r>
              <w:rPr>
                <w:sz w:val="28"/>
                <w:szCs w:val="28"/>
              </w:rPr>
              <w:t>Призер</w:t>
            </w:r>
          </w:p>
        </w:tc>
      </w:tr>
      <w:tr w:rsidR="00794B36" w:rsidRPr="00FB0AF7" w:rsidTr="00794B36">
        <w:trPr>
          <w:trHeight w:val="419"/>
        </w:trPr>
        <w:tc>
          <w:tcPr>
            <w:tcW w:w="1696" w:type="dxa"/>
          </w:tcPr>
          <w:p w:rsidR="00794B36" w:rsidRPr="00FB0AF7" w:rsidRDefault="00794B36" w:rsidP="001F6727">
            <w:pPr>
              <w:rPr>
                <w:sz w:val="28"/>
                <w:szCs w:val="28"/>
              </w:rPr>
            </w:pPr>
          </w:p>
        </w:tc>
        <w:tc>
          <w:tcPr>
            <w:tcW w:w="1701" w:type="dxa"/>
          </w:tcPr>
          <w:p w:rsidR="00794B36" w:rsidRPr="00FB0AF7" w:rsidRDefault="00794B36" w:rsidP="001F6727">
            <w:pPr>
              <w:rPr>
                <w:sz w:val="28"/>
                <w:szCs w:val="28"/>
              </w:rPr>
            </w:pPr>
            <w:r>
              <w:rPr>
                <w:sz w:val="28"/>
                <w:szCs w:val="28"/>
              </w:rPr>
              <w:t>Железнякова С.С.</w:t>
            </w:r>
          </w:p>
        </w:tc>
        <w:tc>
          <w:tcPr>
            <w:tcW w:w="1843" w:type="dxa"/>
          </w:tcPr>
          <w:p w:rsidR="00794B36" w:rsidRPr="00FB0AF7" w:rsidRDefault="00794B36" w:rsidP="001F6727">
            <w:pPr>
              <w:rPr>
                <w:sz w:val="28"/>
                <w:szCs w:val="28"/>
              </w:rPr>
            </w:pPr>
            <w:r>
              <w:rPr>
                <w:sz w:val="28"/>
                <w:szCs w:val="28"/>
              </w:rPr>
              <w:t>Воспитатель</w:t>
            </w:r>
          </w:p>
        </w:tc>
        <w:tc>
          <w:tcPr>
            <w:tcW w:w="2268" w:type="dxa"/>
            <w:vMerge/>
          </w:tcPr>
          <w:p w:rsidR="00794B36" w:rsidRPr="00FB0AF7" w:rsidRDefault="00794B36" w:rsidP="001F6727">
            <w:pPr>
              <w:rPr>
                <w:sz w:val="28"/>
                <w:szCs w:val="28"/>
              </w:rPr>
            </w:pPr>
          </w:p>
        </w:tc>
        <w:tc>
          <w:tcPr>
            <w:tcW w:w="2126" w:type="dxa"/>
          </w:tcPr>
          <w:p w:rsidR="00794B36" w:rsidRPr="00FB0AF7" w:rsidRDefault="00794B36" w:rsidP="001F6727">
            <w:pPr>
              <w:rPr>
                <w:sz w:val="28"/>
                <w:szCs w:val="28"/>
              </w:rPr>
            </w:pPr>
            <w:r>
              <w:rPr>
                <w:sz w:val="28"/>
                <w:szCs w:val="28"/>
              </w:rPr>
              <w:t>Призер</w:t>
            </w:r>
          </w:p>
        </w:tc>
      </w:tr>
      <w:tr w:rsidR="00794B36" w:rsidRPr="00FB0AF7" w:rsidTr="00794B36">
        <w:trPr>
          <w:trHeight w:val="411"/>
        </w:trPr>
        <w:tc>
          <w:tcPr>
            <w:tcW w:w="1696" w:type="dxa"/>
          </w:tcPr>
          <w:p w:rsidR="00794B36" w:rsidRPr="00FB0AF7" w:rsidRDefault="00794B36" w:rsidP="001F6727">
            <w:pPr>
              <w:rPr>
                <w:sz w:val="28"/>
                <w:szCs w:val="28"/>
              </w:rPr>
            </w:pPr>
          </w:p>
        </w:tc>
        <w:tc>
          <w:tcPr>
            <w:tcW w:w="1701" w:type="dxa"/>
          </w:tcPr>
          <w:p w:rsidR="00794B36" w:rsidRPr="00FB0AF7" w:rsidRDefault="00794B36" w:rsidP="001F6727">
            <w:pPr>
              <w:rPr>
                <w:sz w:val="28"/>
                <w:szCs w:val="28"/>
              </w:rPr>
            </w:pPr>
            <w:r>
              <w:rPr>
                <w:sz w:val="28"/>
                <w:szCs w:val="28"/>
              </w:rPr>
              <w:t>Кубло Т.В.</w:t>
            </w:r>
          </w:p>
        </w:tc>
        <w:tc>
          <w:tcPr>
            <w:tcW w:w="1843" w:type="dxa"/>
          </w:tcPr>
          <w:p w:rsidR="00794B36" w:rsidRPr="00FB0AF7" w:rsidRDefault="00794B36" w:rsidP="001F6727">
            <w:pPr>
              <w:rPr>
                <w:sz w:val="28"/>
                <w:szCs w:val="28"/>
              </w:rPr>
            </w:pPr>
            <w:r>
              <w:rPr>
                <w:sz w:val="28"/>
                <w:szCs w:val="28"/>
              </w:rPr>
              <w:t>воспитатель</w:t>
            </w:r>
          </w:p>
        </w:tc>
        <w:tc>
          <w:tcPr>
            <w:tcW w:w="2268" w:type="dxa"/>
            <w:vMerge/>
          </w:tcPr>
          <w:p w:rsidR="00794B36" w:rsidRPr="00FB0AF7" w:rsidRDefault="00794B36" w:rsidP="001F6727">
            <w:pPr>
              <w:rPr>
                <w:sz w:val="28"/>
                <w:szCs w:val="28"/>
              </w:rPr>
            </w:pPr>
          </w:p>
        </w:tc>
        <w:tc>
          <w:tcPr>
            <w:tcW w:w="2126" w:type="dxa"/>
          </w:tcPr>
          <w:p w:rsidR="00794B36" w:rsidRPr="00FB0AF7" w:rsidRDefault="00794B36" w:rsidP="001F6727">
            <w:pPr>
              <w:rPr>
                <w:sz w:val="28"/>
                <w:szCs w:val="28"/>
              </w:rPr>
            </w:pPr>
            <w:r>
              <w:rPr>
                <w:sz w:val="28"/>
                <w:szCs w:val="28"/>
              </w:rPr>
              <w:t>участник</w:t>
            </w:r>
          </w:p>
        </w:tc>
      </w:tr>
      <w:tr w:rsidR="00794B36" w:rsidRPr="00FB0AF7" w:rsidTr="00794B36">
        <w:trPr>
          <w:trHeight w:val="417"/>
        </w:trPr>
        <w:tc>
          <w:tcPr>
            <w:tcW w:w="1696" w:type="dxa"/>
          </w:tcPr>
          <w:p w:rsidR="00794B36" w:rsidRPr="00FB0AF7" w:rsidRDefault="00794B36" w:rsidP="001F6727">
            <w:pPr>
              <w:rPr>
                <w:sz w:val="28"/>
                <w:szCs w:val="28"/>
              </w:rPr>
            </w:pPr>
          </w:p>
        </w:tc>
        <w:tc>
          <w:tcPr>
            <w:tcW w:w="1701" w:type="dxa"/>
          </w:tcPr>
          <w:p w:rsidR="00794B36" w:rsidRPr="00FB0AF7" w:rsidRDefault="00794B36" w:rsidP="001F6727">
            <w:pPr>
              <w:rPr>
                <w:sz w:val="28"/>
                <w:szCs w:val="28"/>
              </w:rPr>
            </w:pPr>
            <w:r>
              <w:rPr>
                <w:sz w:val="28"/>
                <w:szCs w:val="28"/>
              </w:rPr>
              <w:t>Мироновская И.В.</w:t>
            </w:r>
          </w:p>
        </w:tc>
        <w:tc>
          <w:tcPr>
            <w:tcW w:w="1843" w:type="dxa"/>
          </w:tcPr>
          <w:p w:rsidR="00794B36" w:rsidRDefault="00794B36" w:rsidP="001F6727">
            <w:r w:rsidRPr="003406F6">
              <w:rPr>
                <w:sz w:val="28"/>
                <w:szCs w:val="28"/>
              </w:rPr>
              <w:t>Учитель-дефектолог</w:t>
            </w:r>
          </w:p>
        </w:tc>
        <w:tc>
          <w:tcPr>
            <w:tcW w:w="2268" w:type="dxa"/>
            <w:vMerge/>
          </w:tcPr>
          <w:p w:rsidR="00794B36" w:rsidRPr="00FB0AF7" w:rsidRDefault="00794B36" w:rsidP="001F6727">
            <w:pPr>
              <w:rPr>
                <w:sz w:val="28"/>
                <w:szCs w:val="28"/>
              </w:rPr>
            </w:pPr>
          </w:p>
        </w:tc>
        <w:tc>
          <w:tcPr>
            <w:tcW w:w="2126" w:type="dxa"/>
          </w:tcPr>
          <w:p w:rsidR="00794B36" w:rsidRPr="00FB0AF7" w:rsidRDefault="00794B36" w:rsidP="001F6727">
            <w:pPr>
              <w:rPr>
                <w:sz w:val="28"/>
                <w:szCs w:val="28"/>
              </w:rPr>
            </w:pPr>
            <w:r>
              <w:rPr>
                <w:sz w:val="28"/>
                <w:szCs w:val="28"/>
              </w:rPr>
              <w:t>Победитель</w:t>
            </w:r>
          </w:p>
        </w:tc>
      </w:tr>
      <w:tr w:rsidR="00794B36" w:rsidRPr="00FB0AF7" w:rsidTr="00794B36">
        <w:trPr>
          <w:trHeight w:val="423"/>
        </w:trPr>
        <w:tc>
          <w:tcPr>
            <w:tcW w:w="1696" w:type="dxa"/>
          </w:tcPr>
          <w:p w:rsidR="00794B36" w:rsidRPr="00FB0AF7" w:rsidRDefault="00794B36" w:rsidP="001F6727">
            <w:pPr>
              <w:rPr>
                <w:sz w:val="28"/>
                <w:szCs w:val="28"/>
              </w:rPr>
            </w:pPr>
          </w:p>
        </w:tc>
        <w:tc>
          <w:tcPr>
            <w:tcW w:w="1701" w:type="dxa"/>
          </w:tcPr>
          <w:p w:rsidR="00794B36" w:rsidRPr="00FB0AF7" w:rsidRDefault="00794B36" w:rsidP="001F6727">
            <w:pPr>
              <w:rPr>
                <w:sz w:val="28"/>
                <w:szCs w:val="28"/>
              </w:rPr>
            </w:pPr>
            <w:r>
              <w:rPr>
                <w:sz w:val="28"/>
                <w:szCs w:val="28"/>
              </w:rPr>
              <w:t>Игумнова О.В.</w:t>
            </w:r>
          </w:p>
        </w:tc>
        <w:tc>
          <w:tcPr>
            <w:tcW w:w="1843" w:type="dxa"/>
          </w:tcPr>
          <w:p w:rsidR="00794B36" w:rsidRDefault="00794B36" w:rsidP="001F6727">
            <w:r w:rsidRPr="003406F6">
              <w:rPr>
                <w:sz w:val="28"/>
                <w:szCs w:val="28"/>
              </w:rPr>
              <w:t>Учитель-дефектолог</w:t>
            </w:r>
          </w:p>
        </w:tc>
        <w:tc>
          <w:tcPr>
            <w:tcW w:w="2268" w:type="dxa"/>
            <w:vMerge/>
          </w:tcPr>
          <w:p w:rsidR="00794B36" w:rsidRPr="00FB0AF7" w:rsidRDefault="00794B36" w:rsidP="001F6727">
            <w:pPr>
              <w:rPr>
                <w:sz w:val="28"/>
                <w:szCs w:val="28"/>
              </w:rPr>
            </w:pPr>
          </w:p>
        </w:tc>
        <w:tc>
          <w:tcPr>
            <w:tcW w:w="2126" w:type="dxa"/>
          </w:tcPr>
          <w:p w:rsidR="00794B36" w:rsidRPr="00FB0AF7" w:rsidRDefault="00794B36" w:rsidP="001F6727">
            <w:pPr>
              <w:rPr>
                <w:sz w:val="28"/>
                <w:szCs w:val="28"/>
              </w:rPr>
            </w:pPr>
            <w:r>
              <w:rPr>
                <w:sz w:val="28"/>
                <w:szCs w:val="28"/>
              </w:rPr>
              <w:t>Призер</w:t>
            </w:r>
          </w:p>
        </w:tc>
      </w:tr>
      <w:tr w:rsidR="00794B36" w:rsidRPr="00FB0AF7" w:rsidTr="00794B36">
        <w:trPr>
          <w:trHeight w:val="401"/>
        </w:trPr>
        <w:tc>
          <w:tcPr>
            <w:tcW w:w="1696" w:type="dxa"/>
          </w:tcPr>
          <w:p w:rsidR="00794B36" w:rsidRPr="00FB0AF7" w:rsidRDefault="00794B36" w:rsidP="001F6727">
            <w:pPr>
              <w:rPr>
                <w:sz w:val="28"/>
                <w:szCs w:val="28"/>
              </w:rPr>
            </w:pPr>
          </w:p>
        </w:tc>
        <w:tc>
          <w:tcPr>
            <w:tcW w:w="1701" w:type="dxa"/>
          </w:tcPr>
          <w:p w:rsidR="00794B36" w:rsidRPr="00FB0AF7" w:rsidRDefault="00794B36" w:rsidP="001F6727">
            <w:pPr>
              <w:rPr>
                <w:sz w:val="28"/>
                <w:szCs w:val="28"/>
              </w:rPr>
            </w:pPr>
            <w:r>
              <w:rPr>
                <w:sz w:val="28"/>
                <w:szCs w:val="28"/>
              </w:rPr>
              <w:t>Коротья А.П.</w:t>
            </w:r>
          </w:p>
        </w:tc>
        <w:tc>
          <w:tcPr>
            <w:tcW w:w="1843" w:type="dxa"/>
          </w:tcPr>
          <w:p w:rsidR="00794B36" w:rsidRPr="00FB0AF7" w:rsidRDefault="00794B36" w:rsidP="001F6727">
            <w:pPr>
              <w:rPr>
                <w:sz w:val="28"/>
                <w:szCs w:val="28"/>
              </w:rPr>
            </w:pPr>
            <w:r>
              <w:rPr>
                <w:sz w:val="28"/>
                <w:szCs w:val="28"/>
              </w:rPr>
              <w:t>Учитель-логопед</w:t>
            </w:r>
          </w:p>
        </w:tc>
        <w:tc>
          <w:tcPr>
            <w:tcW w:w="2268" w:type="dxa"/>
            <w:vMerge/>
          </w:tcPr>
          <w:p w:rsidR="00794B36" w:rsidRPr="00FB0AF7" w:rsidRDefault="00794B36" w:rsidP="001F6727">
            <w:pPr>
              <w:rPr>
                <w:sz w:val="28"/>
                <w:szCs w:val="28"/>
              </w:rPr>
            </w:pPr>
          </w:p>
        </w:tc>
        <w:tc>
          <w:tcPr>
            <w:tcW w:w="2126" w:type="dxa"/>
          </w:tcPr>
          <w:p w:rsidR="00794B36" w:rsidRPr="00FB0AF7" w:rsidRDefault="00794B36" w:rsidP="001F6727">
            <w:pPr>
              <w:rPr>
                <w:sz w:val="28"/>
                <w:szCs w:val="28"/>
              </w:rPr>
            </w:pPr>
            <w:r>
              <w:rPr>
                <w:sz w:val="28"/>
                <w:szCs w:val="28"/>
              </w:rPr>
              <w:t>Призер</w:t>
            </w:r>
          </w:p>
        </w:tc>
      </w:tr>
      <w:tr w:rsidR="00794B36" w:rsidRPr="00FB0AF7" w:rsidTr="00794B36">
        <w:trPr>
          <w:trHeight w:val="434"/>
        </w:trPr>
        <w:tc>
          <w:tcPr>
            <w:tcW w:w="1696" w:type="dxa"/>
          </w:tcPr>
          <w:p w:rsidR="00794B36" w:rsidRPr="00FB0AF7" w:rsidRDefault="00794B36" w:rsidP="001F6727">
            <w:pPr>
              <w:rPr>
                <w:sz w:val="28"/>
                <w:szCs w:val="28"/>
              </w:rPr>
            </w:pPr>
          </w:p>
        </w:tc>
        <w:tc>
          <w:tcPr>
            <w:tcW w:w="1701" w:type="dxa"/>
          </w:tcPr>
          <w:p w:rsidR="00794B36" w:rsidRDefault="00794B36" w:rsidP="001F6727">
            <w:pPr>
              <w:rPr>
                <w:sz w:val="28"/>
                <w:szCs w:val="28"/>
              </w:rPr>
            </w:pPr>
            <w:r>
              <w:rPr>
                <w:sz w:val="28"/>
                <w:szCs w:val="28"/>
              </w:rPr>
              <w:t>Жузлова ОА.</w:t>
            </w:r>
          </w:p>
        </w:tc>
        <w:tc>
          <w:tcPr>
            <w:tcW w:w="1843" w:type="dxa"/>
          </w:tcPr>
          <w:p w:rsidR="00794B36" w:rsidRPr="00FB0AF7" w:rsidRDefault="00794B36" w:rsidP="001F6727">
            <w:pPr>
              <w:rPr>
                <w:sz w:val="28"/>
                <w:szCs w:val="28"/>
              </w:rPr>
            </w:pPr>
            <w:r>
              <w:rPr>
                <w:sz w:val="28"/>
                <w:szCs w:val="28"/>
              </w:rPr>
              <w:t>воспитатель</w:t>
            </w:r>
          </w:p>
        </w:tc>
        <w:tc>
          <w:tcPr>
            <w:tcW w:w="2268" w:type="dxa"/>
            <w:vMerge/>
          </w:tcPr>
          <w:p w:rsidR="00794B36" w:rsidRPr="00FB0AF7" w:rsidRDefault="00794B36" w:rsidP="001F6727">
            <w:pPr>
              <w:rPr>
                <w:sz w:val="28"/>
                <w:szCs w:val="28"/>
              </w:rPr>
            </w:pPr>
          </w:p>
        </w:tc>
        <w:tc>
          <w:tcPr>
            <w:tcW w:w="2126" w:type="dxa"/>
          </w:tcPr>
          <w:p w:rsidR="00794B36" w:rsidRPr="00FB0AF7" w:rsidRDefault="00794B36" w:rsidP="001F6727">
            <w:pPr>
              <w:rPr>
                <w:sz w:val="28"/>
                <w:szCs w:val="28"/>
              </w:rPr>
            </w:pPr>
            <w:r>
              <w:rPr>
                <w:sz w:val="28"/>
                <w:szCs w:val="28"/>
              </w:rPr>
              <w:t>призер</w:t>
            </w:r>
          </w:p>
        </w:tc>
      </w:tr>
      <w:tr w:rsidR="00794B36" w:rsidRPr="00FB0AF7" w:rsidTr="00794B36">
        <w:trPr>
          <w:trHeight w:val="399"/>
        </w:trPr>
        <w:tc>
          <w:tcPr>
            <w:tcW w:w="1696" w:type="dxa"/>
          </w:tcPr>
          <w:p w:rsidR="00794B36" w:rsidRPr="00FB0AF7" w:rsidRDefault="00794B36" w:rsidP="001F6727">
            <w:pPr>
              <w:rPr>
                <w:sz w:val="28"/>
                <w:szCs w:val="28"/>
              </w:rPr>
            </w:pPr>
          </w:p>
        </w:tc>
        <w:tc>
          <w:tcPr>
            <w:tcW w:w="1701" w:type="dxa"/>
          </w:tcPr>
          <w:p w:rsidR="00794B36" w:rsidRDefault="00794B36" w:rsidP="001F6727">
            <w:pPr>
              <w:rPr>
                <w:sz w:val="28"/>
                <w:szCs w:val="28"/>
              </w:rPr>
            </w:pPr>
            <w:r>
              <w:rPr>
                <w:sz w:val="28"/>
                <w:szCs w:val="28"/>
              </w:rPr>
              <w:t>Жарикова О.А.</w:t>
            </w:r>
          </w:p>
        </w:tc>
        <w:tc>
          <w:tcPr>
            <w:tcW w:w="1843" w:type="dxa"/>
          </w:tcPr>
          <w:p w:rsidR="00794B36" w:rsidRPr="00FB0AF7" w:rsidRDefault="00794B36" w:rsidP="001F6727">
            <w:pPr>
              <w:rPr>
                <w:sz w:val="28"/>
                <w:szCs w:val="28"/>
              </w:rPr>
            </w:pPr>
            <w:r>
              <w:rPr>
                <w:sz w:val="28"/>
                <w:szCs w:val="28"/>
              </w:rPr>
              <w:t>Муз. руководитель</w:t>
            </w:r>
          </w:p>
        </w:tc>
        <w:tc>
          <w:tcPr>
            <w:tcW w:w="2268" w:type="dxa"/>
            <w:vMerge/>
          </w:tcPr>
          <w:p w:rsidR="00794B36" w:rsidRPr="00FB0AF7" w:rsidRDefault="00794B36" w:rsidP="001F6727">
            <w:pPr>
              <w:rPr>
                <w:sz w:val="28"/>
                <w:szCs w:val="28"/>
              </w:rPr>
            </w:pPr>
          </w:p>
        </w:tc>
        <w:tc>
          <w:tcPr>
            <w:tcW w:w="2126" w:type="dxa"/>
          </w:tcPr>
          <w:p w:rsidR="00794B36" w:rsidRPr="00FB0AF7" w:rsidRDefault="00794B36" w:rsidP="001F6727">
            <w:pPr>
              <w:rPr>
                <w:sz w:val="28"/>
                <w:szCs w:val="28"/>
              </w:rPr>
            </w:pPr>
            <w:r>
              <w:rPr>
                <w:sz w:val="28"/>
                <w:szCs w:val="28"/>
              </w:rPr>
              <w:t>Победитель</w:t>
            </w:r>
          </w:p>
        </w:tc>
      </w:tr>
      <w:tr w:rsidR="00794B36" w:rsidRPr="00FB0AF7" w:rsidTr="00794B36">
        <w:trPr>
          <w:trHeight w:val="700"/>
        </w:trPr>
        <w:tc>
          <w:tcPr>
            <w:tcW w:w="1696" w:type="dxa"/>
          </w:tcPr>
          <w:p w:rsidR="00794B36" w:rsidRPr="00FB0AF7" w:rsidRDefault="00794B36" w:rsidP="001F6727">
            <w:pPr>
              <w:rPr>
                <w:sz w:val="28"/>
                <w:szCs w:val="28"/>
              </w:rPr>
            </w:pPr>
            <w:r>
              <w:rPr>
                <w:sz w:val="28"/>
                <w:szCs w:val="28"/>
              </w:rPr>
              <w:t>Апрель 2021</w:t>
            </w:r>
          </w:p>
        </w:tc>
        <w:tc>
          <w:tcPr>
            <w:tcW w:w="1701" w:type="dxa"/>
          </w:tcPr>
          <w:p w:rsidR="00794B36" w:rsidRDefault="00794B36" w:rsidP="001F6727">
            <w:pPr>
              <w:rPr>
                <w:sz w:val="28"/>
                <w:szCs w:val="28"/>
              </w:rPr>
            </w:pPr>
            <w:r>
              <w:rPr>
                <w:sz w:val="28"/>
                <w:szCs w:val="28"/>
              </w:rPr>
              <w:t>Оруджова С.В.</w:t>
            </w:r>
          </w:p>
          <w:p w:rsidR="00794B36" w:rsidRDefault="00794B36" w:rsidP="001F6727">
            <w:pPr>
              <w:rPr>
                <w:sz w:val="28"/>
                <w:szCs w:val="28"/>
              </w:rPr>
            </w:pPr>
            <w:r>
              <w:rPr>
                <w:sz w:val="28"/>
                <w:szCs w:val="28"/>
              </w:rPr>
              <w:t>Шнайдер Арина</w:t>
            </w:r>
          </w:p>
        </w:tc>
        <w:tc>
          <w:tcPr>
            <w:tcW w:w="1843" w:type="dxa"/>
          </w:tcPr>
          <w:p w:rsidR="00794B36" w:rsidRDefault="00794B36" w:rsidP="001F6727">
            <w:pPr>
              <w:rPr>
                <w:sz w:val="28"/>
                <w:szCs w:val="28"/>
              </w:rPr>
            </w:pPr>
            <w:r>
              <w:rPr>
                <w:sz w:val="28"/>
                <w:szCs w:val="28"/>
              </w:rPr>
              <w:t>Воспитатель</w:t>
            </w:r>
          </w:p>
          <w:p w:rsidR="00794B36" w:rsidRPr="00FB0AF7" w:rsidRDefault="00794B36" w:rsidP="001F6727">
            <w:pPr>
              <w:rPr>
                <w:sz w:val="28"/>
                <w:szCs w:val="28"/>
              </w:rPr>
            </w:pPr>
            <w:r>
              <w:rPr>
                <w:sz w:val="28"/>
                <w:szCs w:val="28"/>
              </w:rPr>
              <w:t>участник</w:t>
            </w:r>
          </w:p>
        </w:tc>
        <w:tc>
          <w:tcPr>
            <w:tcW w:w="2268" w:type="dxa"/>
          </w:tcPr>
          <w:p w:rsidR="00794B36" w:rsidRPr="00FB0AF7" w:rsidRDefault="00794B36" w:rsidP="001F6727">
            <w:pPr>
              <w:rPr>
                <w:sz w:val="28"/>
                <w:szCs w:val="28"/>
              </w:rPr>
            </w:pPr>
            <w:r>
              <w:rPr>
                <w:sz w:val="28"/>
                <w:szCs w:val="28"/>
              </w:rPr>
              <w:t>Муниципальный конкурс юных чтецов «Звучащее слово»</w:t>
            </w:r>
          </w:p>
        </w:tc>
        <w:tc>
          <w:tcPr>
            <w:tcW w:w="2126" w:type="dxa"/>
          </w:tcPr>
          <w:p w:rsidR="00794B36" w:rsidRPr="00FB0AF7" w:rsidRDefault="00794B36" w:rsidP="001F6727">
            <w:pPr>
              <w:rPr>
                <w:sz w:val="28"/>
                <w:szCs w:val="28"/>
              </w:rPr>
            </w:pPr>
            <w:r>
              <w:rPr>
                <w:sz w:val="28"/>
                <w:szCs w:val="28"/>
              </w:rPr>
              <w:t>призер</w:t>
            </w:r>
          </w:p>
        </w:tc>
      </w:tr>
      <w:tr w:rsidR="00794B36" w:rsidRPr="00FB0AF7" w:rsidTr="00794B36">
        <w:trPr>
          <w:trHeight w:val="438"/>
        </w:trPr>
        <w:tc>
          <w:tcPr>
            <w:tcW w:w="1696" w:type="dxa"/>
            <w:vMerge w:val="restart"/>
          </w:tcPr>
          <w:p w:rsidR="00794B36" w:rsidRPr="00FB0AF7" w:rsidRDefault="00794B36" w:rsidP="001F6727">
            <w:pPr>
              <w:rPr>
                <w:sz w:val="28"/>
                <w:szCs w:val="28"/>
              </w:rPr>
            </w:pPr>
            <w:r>
              <w:rPr>
                <w:sz w:val="28"/>
                <w:szCs w:val="28"/>
              </w:rPr>
              <w:t>Апрель 2021</w:t>
            </w:r>
          </w:p>
        </w:tc>
        <w:tc>
          <w:tcPr>
            <w:tcW w:w="1701" w:type="dxa"/>
          </w:tcPr>
          <w:p w:rsidR="00794B36" w:rsidRDefault="00794B36" w:rsidP="001F6727">
            <w:pPr>
              <w:rPr>
                <w:sz w:val="28"/>
                <w:szCs w:val="28"/>
              </w:rPr>
            </w:pPr>
            <w:r>
              <w:rPr>
                <w:sz w:val="28"/>
                <w:szCs w:val="28"/>
              </w:rPr>
              <w:t>Мироновская И.В.</w:t>
            </w:r>
          </w:p>
        </w:tc>
        <w:tc>
          <w:tcPr>
            <w:tcW w:w="1843" w:type="dxa"/>
          </w:tcPr>
          <w:p w:rsidR="00794B36" w:rsidRPr="00FB0AF7" w:rsidRDefault="00794B36" w:rsidP="001F6727">
            <w:pPr>
              <w:rPr>
                <w:sz w:val="28"/>
                <w:szCs w:val="28"/>
              </w:rPr>
            </w:pPr>
            <w:r>
              <w:rPr>
                <w:sz w:val="28"/>
                <w:szCs w:val="28"/>
              </w:rPr>
              <w:t>Учитель-дефектолог</w:t>
            </w:r>
          </w:p>
        </w:tc>
        <w:tc>
          <w:tcPr>
            <w:tcW w:w="2268" w:type="dxa"/>
            <w:vMerge w:val="restart"/>
          </w:tcPr>
          <w:p w:rsidR="00794B36" w:rsidRPr="00FB0AF7" w:rsidRDefault="00794B36" w:rsidP="001F6727">
            <w:pPr>
              <w:rPr>
                <w:sz w:val="28"/>
                <w:szCs w:val="28"/>
              </w:rPr>
            </w:pPr>
            <w:r>
              <w:rPr>
                <w:sz w:val="28"/>
                <w:szCs w:val="28"/>
              </w:rPr>
              <w:t xml:space="preserve">Муниципальный конкурс видеозанятий учителей-логопедов и </w:t>
            </w:r>
            <w:r>
              <w:rPr>
                <w:sz w:val="28"/>
                <w:szCs w:val="28"/>
              </w:rPr>
              <w:lastRenderedPageBreak/>
              <w:t>учителей-дефектологов ДОО</w:t>
            </w:r>
          </w:p>
        </w:tc>
        <w:tc>
          <w:tcPr>
            <w:tcW w:w="2126" w:type="dxa"/>
          </w:tcPr>
          <w:p w:rsidR="00794B36" w:rsidRPr="00FB0AF7" w:rsidRDefault="00794B36" w:rsidP="001F6727">
            <w:pPr>
              <w:rPr>
                <w:sz w:val="28"/>
                <w:szCs w:val="28"/>
              </w:rPr>
            </w:pPr>
            <w:r>
              <w:rPr>
                <w:sz w:val="28"/>
                <w:szCs w:val="28"/>
              </w:rPr>
              <w:lastRenderedPageBreak/>
              <w:t>Призер</w:t>
            </w:r>
          </w:p>
        </w:tc>
      </w:tr>
      <w:tr w:rsidR="00794B36" w:rsidRPr="00FB0AF7" w:rsidTr="00794B36">
        <w:trPr>
          <w:trHeight w:val="433"/>
        </w:trPr>
        <w:tc>
          <w:tcPr>
            <w:tcW w:w="1696" w:type="dxa"/>
            <w:vMerge/>
          </w:tcPr>
          <w:p w:rsidR="00794B36" w:rsidRPr="00FB0AF7" w:rsidRDefault="00794B36" w:rsidP="001F6727">
            <w:pPr>
              <w:rPr>
                <w:sz w:val="28"/>
                <w:szCs w:val="28"/>
              </w:rPr>
            </w:pPr>
          </w:p>
        </w:tc>
        <w:tc>
          <w:tcPr>
            <w:tcW w:w="1701" w:type="dxa"/>
          </w:tcPr>
          <w:p w:rsidR="00794B36" w:rsidRDefault="00794B36" w:rsidP="001F6727">
            <w:pPr>
              <w:rPr>
                <w:sz w:val="28"/>
                <w:szCs w:val="28"/>
              </w:rPr>
            </w:pPr>
            <w:r>
              <w:rPr>
                <w:sz w:val="28"/>
                <w:szCs w:val="28"/>
              </w:rPr>
              <w:t>Игумнова О.В.</w:t>
            </w:r>
          </w:p>
        </w:tc>
        <w:tc>
          <w:tcPr>
            <w:tcW w:w="1843" w:type="dxa"/>
          </w:tcPr>
          <w:p w:rsidR="00794B36" w:rsidRPr="00FB0AF7" w:rsidRDefault="00794B36" w:rsidP="001F6727">
            <w:pPr>
              <w:rPr>
                <w:sz w:val="28"/>
                <w:szCs w:val="28"/>
              </w:rPr>
            </w:pPr>
            <w:r>
              <w:rPr>
                <w:sz w:val="28"/>
                <w:szCs w:val="28"/>
              </w:rPr>
              <w:t>Учитель-дефектолог</w:t>
            </w:r>
          </w:p>
        </w:tc>
        <w:tc>
          <w:tcPr>
            <w:tcW w:w="2268" w:type="dxa"/>
            <w:vMerge/>
          </w:tcPr>
          <w:p w:rsidR="00794B36" w:rsidRPr="00FB0AF7" w:rsidRDefault="00794B36" w:rsidP="001F6727">
            <w:pPr>
              <w:rPr>
                <w:sz w:val="28"/>
                <w:szCs w:val="28"/>
              </w:rPr>
            </w:pPr>
          </w:p>
        </w:tc>
        <w:tc>
          <w:tcPr>
            <w:tcW w:w="2126" w:type="dxa"/>
          </w:tcPr>
          <w:p w:rsidR="00794B36" w:rsidRPr="00FB0AF7" w:rsidRDefault="00794B36" w:rsidP="001F6727">
            <w:pPr>
              <w:rPr>
                <w:sz w:val="28"/>
                <w:szCs w:val="28"/>
              </w:rPr>
            </w:pPr>
            <w:r>
              <w:rPr>
                <w:sz w:val="28"/>
                <w:szCs w:val="28"/>
              </w:rPr>
              <w:t>призер</w:t>
            </w:r>
          </w:p>
        </w:tc>
      </w:tr>
      <w:tr w:rsidR="00794B36" w:rsidRPr="00FB0AF7" w:rsidTr="00794B36">
        <w:trPr>
          <w:trHeight w:val="333"/>
        </w:trPr>
        <w:tc>
          <w:tcPr>
            <w:tcW w:w="1696" w:type="dxa"/>
            <w:vMerge w:val="restart"/>
          </w:tcPr>
          <w:p w:rsidR="00794B36" w:rsidRPr="00FB0AF7" w:rsidRDefault="00794B36" w:rsidP="001F6727">
            <w:pPr>
              <w:rPr>
                <w:sz w:val="28"/>
                <w:szCs w:val="28"/>
              </w:rPr>
            </w:pPr>
            <w:r>
              <w:rPr>
                <w:sz w:val="28"/>
                <w:szCs w:val="28"/>
              </w:rPr>
              <w:t>Май 2021</w:t>
            </w:r>
          </w:p>
        </w:tc>
        <w:tc>
          <w:tcPr>
            <w:tcW w:w="1701" w:type="dxa"/>
          </w:tcPr>
          <w:p w:rsidR="00794B36" w:rsidRDefault="00794B36" w:rsidP="001F6727">
            <w:pPr>
              <w:rPr>
                <w:sz w:val="28"/>
                <w:szCs w:val="28"/>
              </w:rPr>
            </w:pPr>
            <w:r>
              <w:rPr>
                <w:sz w:val="28"/>
                <w:szCs w:val="28"/>
              </w:rPr>
              <w:t>Окишева А.А.</w:t>
            </w:r>
          </w:p>
        </w:tc>
        <w:tc>
          <w:tcPr>
            <w:tcW w:w="1843" w:type="dxa"/>
          </w:tcPr>
          <w:p w:rsidR="00794B36" w:rsidRPr="00FB0AF7" w:rsidRDefault="00794B36" w:rsidP="001F6727">
            <w:pPr>
              <w:rPr>
                <w:sz w:val="28"/>
                <w:szCs w:val="28"/>
              </w:rPr>
            </w:pPr>
            <w:r>
              <w:rPr>
                <w:sz w:val="28"/>
                <w:szCs w:val="28"/>
              </w:rPr>
              <w:t>Воспитатель</w:t>
            </w:r>
          </w:p>
        </w:tc>
        <w:tc>
          <w:tcPr>
            <w:tcW w:w="2268" w:type="dxa"/>
            <w:vMerge w:val="restart"/>
          </w:tcPr>
          <w:p w:rsidR="00794B36" w:rsidRPr="00FB0AF7" w:rsidRDefault="00794B36" w:rsidP="001F6727">
            <w:pPr>
              <w:rPr>
                <w:sz w:val="28"/>
                <w:szCs w:val="28"/>
              </w:rPr>
            </w:pPr>
            <w:r>
              <w:rPr>
                <w:sz w:val="28"/>
                <w:szCs w:val="28"/>
              </w:rPr>
              <w:t>Краевой конкурс методических разработок для педагогов ДОУ «Финансовая грамотность в зеркале педагогического мастерства»</w:t>
            </w:r>
          </w:p>
        </w:tc>
        <w:tc>
          <w:tcPr>
            <w:tcW w:w="2126" w:type="dxa"/>
          </w:tcPr>
          <w:p w:rsidR="00794B36" w:rsidRPr="00FB0AF7" w:rsidRDefault="00794B36" w:rsidP="001F6727">
            <w:pPr>
              <w:rPr>
                <w:sz w:val="28"/>
                <w:szCs w:val="28"/>
              </w:rPr>
            </w:pPr>
            <w:r>
              <w:rPr>
                <w:sz w:val="28"/>
                <w:szCs w:val="28"/>
              </w:rPr>
              <w:t>Участник</w:t>
            </w:r>
          </w:p>
        </w:tc>
      </w:tr>
      <w:tr w:rsidR="00794B36" w:rsidRPr="00FB0AF7" w:rsidTr="00794B36">
        <w:trPr>
          <w:trHeight w:val="436"/>
        </w:trPr>
        <w:tc>
          <w:tcPr>
            <w:tcW w:w="1696" w:type="dxa"/>
            <w:vMerge/>
          </w:tcPr>
          <w:p w:rsidR="00794B36" w:rsidRPr="00FB0AF7" w:rsidRDefault="00794B36" w:rsidP="001F6727">
            <w:pPr>
              <w:rPr>
                <w:sz w:val="28"/>
                <w:szCs w:val="28"/>
              </w:rPr>
            </w:pPr>
          </w:p>
        </w:tc>
        <w:tc>
          <w:tcPr>
            <w:tcW w:w="1701" w:type="dxa"/>
          </w:tcPr>
          <w:p w:rsidR="00794B36" w:rsidRDefault="00794B36" w:rsidP="001F6727">
            <w:pPr>
              <w:rPr>
                <w:sz w:val="28"/>
                <w:szCs w:val="28"/>
              </w:rPr>
            </w:pPr>
            <w:r>
              <w:rPr>
                <w:sz w:val="28"/>
                <w:szCs w:val="28"/>
              </w:rPr>
              <w:t>Игумнова О.В.</w:t>
            </w:r>
          </w:p>
        </w:tc>
        <w:tc>
          <w:tcPr>
            <w:tcW w:w="1843" w:type="dxa"/>
          </w:tcPr>
          <w:p w:rsidR="00794B36" w:rsidRPr="00FB0AF7" w:rsidRDefault="00794B36" w:rsidP="001F6727">
            <w:pPr>
              <w:rPr>
                <w:sz w:val="28"/>
                <w:szCs w:val="28"/>
              </w:rPr>
            </w:pPr>
            <w:r>
              <w:rPr>
                <w:sz w:val="28"/>
                <w:szCs w:val="28"/>
              </w:rPr>
              <w:t>Учитель-дефектолог</w:t>
            </w:r>
          </w:p>
        </w:tc>
        <w:tc>
          <w:tcPr>
            <w:tcW w:w="2268" w:type="dxa"/>
            <w:vMerge/>
          </w:tcPr>
          <w:p w:rsidR="00794B36" w:rsidRPr="00FB0AF7" w:rsidRDefault="00794B36" w:rsidP="001F6727">
            <w:pPr>
              <w:rPr>
                <w:sz w:val="28"/>
                <w:szCs w:val="28"/>
              </w:rPr>
            </w:pPr>
          </w:p>
        </w:tc>
        <w:tc>
          <w:tcPr>
            <w:tcW w:w="2126" w:type="dxa"/>
          </w:tcPr>
          <w:p w:rsidR="00794B36" w:rsidRPr="00FB0AF7" w:rsidRDefault="00794B36" w:rsidP="001F6727">
            <w:pPr>
              <w:rPr>
                <w:sz w:val="28"/>
                <w:szCs w:val="28"/>
              </w:rPr>
            </w:pPr>
            <w:r>
              <w:rPr>
                <w:sz w:val="28"/>
                <w:szCs w:val="28"/>
              </w:rPr>
              <w:t>Участник</w:t>
            </w:r>
          </w:p>
        </w:tc>
      </w:tr>
      <w:tr w:rsidR="00794B36" w:rsidRPr="00FB0AF7" w:rsidTr="00794B36">
        <w:trPr>
          <w:trHeight w:val="415"/>
        </w:trPr>
        <w:tc>
          <w:tcPr>
            <w:tcW w:w="1696" w:type="dxa"/>
            <w:vMerge/>
          </w:tcPr>
          <w:p w:rsidR="00794B36" w:rsidRPr="00FB0AF7" w:rsidRDefault="00794B36" w:rsidP="001F6727">
            <w:pPr>
              <w:rPr>
                <w:sz w:val="28"/>
                <w:szCs w:val="28"/>
              </w:rPr>
            </w:pPr>
          </w:p>
        </w:tc>
        <w:tc>
          <w:tcPr>
            <w:tcW w:w="1701" w:type="dxa"/>
          </w:tcPr>
          <w:p w:rsidR="00794B36" w:rsidRDefault="00794B36" w:rsidP="001F6727">
            <w:pPr>
              <w:rPr>
                <w:sz w:val="28"/>
                <w:szCs w:val="28"/>
              </w:rPr>
            </w:pPr>
            <w:r>
              <w:rPr>
                <w:sz w:val="28"/>
                <w:szCs w:val="28"/>
              </w:rPr>
              <w:t>Воронова С.А.</w:t>
            </w:r>
          </w:p>
        </w:tc>
        <w:tc>
          <w:tcPr>
            <w:tcW w:w="1843" w:type="dxa"/>
          </w:tcPr>
          <w:p w:rsidR="00794B36" w:rsidRPr="00FB0AF7" w:rsidRDefault="00794B36" w:rsidP="001F6727">
            <w:pPr>
              <w:rPr>
                <w:sz w:val="28"/>
                <w:szCs w:val="28"/>
              </w:rPr>
            </w:pPr>
            <w:r>
              <w:rPr>
                <w:sz w:val="28"/>
                <w:szCs w:val="28"/>
              </w:rPr>
              <w:t>Педагог-психолог</w:t>
            </w:r>
          </w:p>
        </w:tc>
        <w:tc>
          <w:tcPr>
            <w:tcW w:w="2268" w:type="dxa"/>
            <w:vMerge/>
          </w:tcPr>
          <w:p w:rsidR="00794B36" w:rsidRPr="00FB0AF7" w:rsidRDefault="00794B36" w:rsidP="001F6727">
            <w:pPr>
              <w:rPr>
                <w:sz w:val="28"/>
                <w:szCs w:val="28"/>
              </w:rPr>
            </w:pPr>
          </w:p>
        </w:tc>
        <w:tc>
          <w:tcPr>
            <w:tcW w:w="2126" w:type="dxa"/>
          </w:tcPr>
          <w:p w:rsidR="00794B36" w:rsidRPr="00FB0AF7" w:rsidRDefault="00794B36" w:rsidP="001F6727">
            <w:pPr>
              <w:rPr>
                <w:sz w:val="28"/>
                <w:szCs w:val="28"/>
              </w:rPr>
            </w:pPr>
            <w:r>
              <w:rPr>
                <w:sz w:val="28"/>
                <w:szCs w:val="28"/>
              </w:rPr>
              <w:t>участник</w:t>
            </w:r>
          </w:p>
        </w:tc>
      </w:tr>
      <w:tr w:rsidR="00794B36" w:rsidRPr="00FB0AF7" w:rsidTr="00794B36">
        <w:trPr>
          <w:trHeight w:val="700"/>
        </w:trPr>
        <w:tc>
          <w:tcPr>
            <w:tcW w:w="1696" w:type="dxa"/>
          </w:tcPr>
          <w:p w:rsidR="00794B36" w:rsidRPr="00FB0AF7" w:rsidRDefault="00794B36" w:rsidP="001F6727">
            <w:pPr>
              <w:rPr>
                <w:sz w:val="28"/>
                <w:szCs w:val="28"/>
              </w:rPr>
            </w:pPr>
            <w:r>
              <w:rPr>
                <w:sz w:val="28"/>
                <w:szCs w:val="28"/>
              </w:rPr>
              <w:t>Май 2021</w:t>
            </w:r>
          </w:p>
        </w:tc>
        <w:tc>
          <w:tcPr>
            <w:tcW w:w="1701" w:type="dxa"/>
          </w:tcPr>
          <w:p w:rsidR="00794B36" w:rsidRDefault="00794B36" w:rsidP="001F6727">
            <w:pPr>
              <w:rPr>
                <w:sz w:val="28"/>
                <w:szCs w:val="28"/>
              </w:rPr>
            </w:pPr>
            <w:r>
              <w:rPr>
                <w:sz w:val="28"/>
                <w:szCs w:val="28"/>
              </w:rPr>
              <w:t>Игумнова О.В.</w:t>
            </w:r>
          </w:p>
        </w:tc>
        <w:tc>
          <w:tcPr>
            <w:tcW w:w="1843" w:type="dxa"/>
          </w:tcPr>
          <w:p w:rsidR="00794B36" w:rsidRPr="00FB0AF7" w:rsidRDefault="00794B36" w:rsidP="001F6727">
            <w:pPr>
              <w:rPr>
                <w:sz w:val="28"/>
                <w:szCs w:val="28"/>
              </w:rPr>
            </w:pPr>
            <w:r>
              <w:rPr>
                <w:sz w:val="28"/>
                <w:szCs w:val="28"/>
              </w:rPr>
              <w:t>Учитель-дефектолог</w:t>
            </w:r>
          </w:p>
        </w:tc>
        <w:tc>
          <w:tcPr>
            <w:tcW w:w="2268" w:type="dxa"/>
          </w:tcPr>
          <w:p w:rsidR="00794B36" w:rsidRPr="00FB0AF7" w:rsidRDefault="00794B36" w:rsidP="001F6727">
            <w:pPr>
              <w:rPr>
                <w:sz w:val="28"/>
                <w:szCs w:val="28"/>
              </w:rPr>
            </w:pPr>
            <w:r>
              <w:rPr>
                <w:sz w:val="28"/>
                <w:szCs w:val="28"/>
              </w:rPr>
              <w:t>Муниципальный этап краевого конкурса «Лучшие педагогические работники ДОО»</w:t>
            </w:r>
          </w:p>
        </w:tc>
        <w:tc>
          <w:tcPr>
            <w:tcW w:w="2126" w:type="dxa"/>
          </w:tcPr>
          <w:p w:rsidR="00794B36" w:rsidRPr="00FB0AF7" w:rsidRDefault="00794B36" w:rsidP="001F6727">
            <w:pPr>
              <w:rPr>
                <w:sz w:val="28"/>
                <w:szCs w:val="28"/>
              </w:rPr>
            </w:pPr>
            <w:r>
              <w:rPr>
                <w:sz w:val="28"/>
                <w:szCs w:val="28"/>
              </w:rPr>
              <w:t>лауреат</w:t>
            </w:r>
          </w:p>
        </w:tc>
      </w:tr>
      <w:tr w:rsidR="00794B36" w:rsidRPr="00FB0AF7" w:rsidTr="00794B36">
        <w:trPr>
          <w:trHeight w:val="700"/>
        </w:trPr>
        <w:tc>
          <w:tcPr>
            <w:tcW w:w="1696" w:type="dxa"/>
          </w:tcPr>
          <w:p w:rsidR="00794B36" w:rsidRPr="00FB0AF7" w:rsidRDefault="00794B36" w:rsidP="001F6727">
            <w:pPr>
              <w:rPr>
                <w:sz w:val="28"/>
                <w:szCs w:val="28"/>
              </w:rPr>
            </w:pPr>
            <w:r>
              <w:rPr>
                <w:sz w:val="28"/>
                <w:szCs w:val="28"/>
              </w:rPr>
              <w:t>Май 2021</w:t>
            </w:r>
          </w:p>
        </w:tc>
        <w:tc>
          <w:tcPr>
            <w:tcW w:w="1701" w:type="dxa"/>
          </w:tcPr>
          <w:p w:rsidR="00794B36" w:rsidRDefault="00794B36" w:rsidP="001F6727">
            <w:pPr>
              <w:rPr>
                <w:sz w:val="28"/>
                <w:szCs w:val="28"/>
              </w:rPr>
            </w:pPr>
            <w:r>
              <w:rPr>
                <w:sz w:val="28"/>
                <w:szCs w:val="28"/>
              </w:rPr>
              <w:t>Мироновская И.В.</w:t>
            </w:r>
          </w:p>
          <w:p w:rsidR="00794B36" w:rsidRDefault="00794B36" w:rsidP="001F6727">
            <w:pPr>
              <w:rPr>
                <w:sz w:val="28"/>
                <w:szCs w:val="28"/>
              </w:rPr>
            </w:pPr>
            <w:r>
              <w:rPr>
                <w:sz w:val="28"/>
                <w:szCs w:val="28"/>
              </w:rPr>
              <w:t xml:space="preserve">Мироновский Георгий </w:t>
            </w:r>
          </w:p>
        </w:tc>
        <w:tc>
          <w:tcPr>
            <w:tcW w:w="1843" w:type="dxa"/>
          </w:tcPr>
          <w:p w:rsidR="00794B36" w:rsidRDefault="00794B36" w:rsidP="001F6727">
            <w:pPr>
              <w:rPr>
                <w:sz w:val="28"/>
                <w:szCs w:val="28"/>
              </w:rPr>
            </w:pPr>
            <w:r>
              <w:rPr>
                <w:sz w:val="28"/>
                <w:szCs w:val="28"/>
              </w:rPr>
              <w:t>Учитель-дефектолог</w:t>
            </w:r>
          </w:p>
          <w:p w:rsidR="00794B36" w:rsidRPr="00FB0AF7" w:rsidRDefault="00794B36" w:rsidP="001F6727">
            <w:pPr>
              <w:rPr>
                <w:sz w:val="28"/>
                <w:szCs w:val="28"/>
              </w:rPr>
            </w:pPr>
            <w:r>
              <w:rPr>
                <w:sz w:val="28"/>
                <w:szCs w:val="28"/>
              </w:rPr>
              <w:t>участник</w:t>
            </w:r>
          </w:p>
        </w:tc>
        <w:tc>
          <w:tcPr>
            <w:tcW w:w="2268" w:type="dxa"/>
          </w:tcPr>
          <w:p w:rsidR="00794B36" w:rsidRPr="00633C61" w:rsidRDefault="00794B36" w:rsidP="001F6727">
            <w:pPr>
              <w:rPr>
                <w:sz w:val="28"/>
                <w:szCs w:val="28"/>
              </w:rPr>
            </w:pPr>
            <w:r>
              <w:rPr>
                <w:sz w:val="28"/>
                <w:szCs w:val="28"/>
              </w:rPr>
              <w:t xml:space="preserve">Муниципальный этап </w:t>
            </w:r>
            <w:r>
              <w:rPr>
                <w:sz w:val="28"/>
                <w:szCs w:val="28"/>
                <w:lang w:val="en-US"/>
              </w:rPr>
              <w:t>V</w:t>
            </w:r>
            <w:r>
              <w:rPr>
                <w:sz w:val="28"/>
                <w:szCs w:val="28"/>
              </w:rPr>
              <w:t xml:space="preserve"> Всероссийского героико-патриотического фестиваля «Звезда спасения» </w:t>
            </w:r>
          </w:p>
        </w:tc>
        <w:tc>
          <w:tcPr>
            <w:tcW w:w="2126" w:type="dxa"/>
          </w:tcPr>
          <w:p w:rsidR="00794B36" w:rsidRPr="00FB0AF7" w:rsidRDefault="00794B36" w:rsidP="001F6727">
            <w:pPr>
              <w:rPr>
                <w:sz w:val="28"/>
                <w:szCs w:val="28"/>
              </w:rPr>
            </w:pPr>
            <w:r>
              <w:rPr>
                <w:sz w:val="28"/>
                <w:szCs w:val="28"/>
              </w:rPr>
              <w:t>победители</w:t>
            </w:r>
          </w:p>
        </w:tc>
      </w:tr>
    </w:tbl>
    <w:p w:rsidR="00794B36" w:rsidRPr="00FB0AF7" w:rsidRDefault="00794B36" w:rsidP="00794B36">
      <w:pPr>
        <w:jc w:val="both"/>
        <w:rPr>
          <w:rFonts w:cs="Times New Roman"/>
          <w:sz w:val="28"/>
          <w:szCs w:val="28"/>
          <w:lang w:bidi="ar-SA"/>
        </w:rPr>
      </w:pPr>
      <w:r w:rsidRPr="00FB0AF7">
        <w:rPr>
          <w:rFonts w:cs="Times New Roman"/>
          <w:sz w:val="28"/>
          <w:szCs w:val="28"/>
          <w:lang w:bidi="ar-SA"/>
        </w:rPr>
        <w:t xml:space="preserve">   Все мероприятия проводятся в дистанционном режиме из-за пандемии.</w:t>
      </w:r>
    </w:p>
    <w:p w:rsidR="00794B36" w:rsidRPr="00A31126" w:rsidRDefault="00794B36" w:rsidP="00794B36">
      <w:pPr>
        <w:jc w:val="both"/>
        <w:rPr>
          <w:rFonts w:cs="Times New Roman"/>
          <w:sz w:val="28"/>
          <w:szCs w:val="28"/>
          <w:lang w:bidi="ar-SA"/>
        </w:rPr>
      </w:pPr>
      <w:r w:rsidRPr="002C4332">
        <w:rPr>
          <w:rFonts w:cs="Times New Roman"/>
          <w:sz w:val="28"/>
          <w:szCs w:val="28"/>
          <w:lang w:bidi="ar-SA"/>
        </w:rPr>
        <w:t xml:space="preserve">  </w:t>
      </w:r>
      <w:r w:rsidRPr="00A31126">
        <w:rPr>
          <w:rFonts w:cs="Times New Roman"/>
          <w:sz w:val="28"/>
          <w:szCs w:val="28"/>
          <w:lang w:bidi="ar-SA"/>
        </w:rPr>
        <w:t xml:space="preserve">   Активно педагоги принимают участие в конкурсах педагогического мастерства, организованные Интернет- сообществами, в районных конкурсах «Дед Мороз</w:t>
      </w:r>
      <w:r>
        <w:rPr>
          <w:rFonts w:cs="Times New Roman"/>
          <w:sz w:val="28"/>
          <w:szCs w:val="28"/>
          <w:lang w:bidi="ar-SA"/>
        </w:rPr>
        <w:t xml:space="preserve"> 2021</w:t>
      </w:r>
      <w:r w:rsidRPr="00A31126">
        <w:rPr>
          <w:rFonts w:cs="Times New Roman"/>
          <w:sz w:val="28"/>
          <w:szCs w:val="28"/>
          <w:lang w:bidi="ar-SA"/>
        </w:rPr>
        <w:t>», «Вас на масленицу ждем, встретим масленым блином»</w:t>
      </w:r>
      <w:r w:rsidRPr="00FB0AF7">
        <w:rPr>
          <w:rFonts w:cs="Times New Roman"/>
          <w:sz w:val="28"/>
          <w:szCs w:val="28"/>
          <w:lang w:bidi="ar-SA"/>
        </w:rPr>
        <w:t xml:space="preserve"> (</w:t>
      </w:r>
      <w:r>
        <w:rPr>
          <w:rFonts w:cs="Times New Roman"/>
          <w:sz w:val="28"/>
          <w:szCs w:val="28"/>
          <w:lang w:bidi="ar-SA"/>
        </w:rPr>
        <w:t>в этом году проходил в дистанционном режиме из-за пандемии)</w:t>
      </w:r>
      <w:r w:rsidRPr="00A31126">
        <w:rPr>
          <w:rFonts w:cs="Times New Roman"/>
          <w:sz w:val="28"/>
          <w:szCs w:val="28"/>
          <w:lang w:bidi="ar-SA"/>
        </w:rPr>
        <w:t>, вместе с воспитанниками участвуют в районных конкурсах детского творчества «Новогодняя игрушка», «Читающая мама-читающая страна», «Зимняя сказка</w:t>
      </w:r>
      <w:r>
        <w:rPr>
          <w:rFonts w:cs="Times New Roman"/>
          <w:sz w:val="28"/>
          <w:szCs w:val="28"/>
          <w:lang w:bidi="ar-SA"/>
        </w:rPr>
        <w:t xml:space="preserve"> на окне</w:t>
      </w:r>
      <w:r w:rsidRPr="00A31126">
        <w:rPr>
          <w:rFonts w:cs="Times New Roman"/>
          <w:sz w:val="28"/>
          <w:szCs w:val="28"/>
          <w:lang w:bidi="ar-SA"/>
        </w:rPr>
        <w:t xml:space="preserve">» и др.). </w:t>
      </w:r>
    </w:p>
    <w:p w:rsidR="00794B36" w:rsidRPr="00A31126" w:rsidRDefault="00794B36" w:rsidP="00794B36">
      <w:pPr>
        <w:jc w:val="both"/>
        <w:rPr>
          <w:rFonts w:cs="Times New Roman"/>
          <w:sz w:val="28"/>
          <w:szCs w:val="28"/>
          <w:lang w:bidi="ar-SA"/>
        </w:rPr>
      </w:pPr>
      <w:r w:rsidRPr="00A31126">
        <w:rPr>
          <w:rFonts w:cs="Times New Roman"/>
          <w:sz w:val="28"/>
          <w:szCs w:val="28"/>
          <w:lang w:bidi="ar-SA"/>
        </w:rPr>
        <w:t>Свой профессиональный уровень повышают также через участие в серии мастер-классах, открытых мероприятиях, проводимых на базе МАДОУ, и районных методических объединениях.</w:t>
      </w:r>
    </w:p>
    <w:p w:rsidR="00794B36" w:rsidRPr="00A31126" w:rsidRDefault="00794B36" w:rsidP="00794B36">
      <w:pPr>
        <w:jc w:val="both"/>
        <w:rPr>
          <w:rFonts w:cs="Times New Roman"/>
          <w:sz w:val="28"/>
          <w:szCs w:val="28"/>
          <w:lang w:bidi="ar-SA"/>
        </w:rPr>
      </w:pPr>
      <w:r w:rsidRPr="00A31126">
        <w:rPr>
          <w:rFonts w:cs="Times New Roman"/>
          <w:sz w:val="28"/>
          <w:szCs w:val="28"/>
          <w:lang w:bidi="ar-SA"/>
        </w:rPr>
        <w:t xml:space="preserve">     Успешной реализации намеченных планов работы способствуют разнообразные методические формы работы с кадрами:</w:t>
      </w:r>
    </w:p>
    <w:p w:rsidR="00794B36" w:rsidRPr="00A31126" w:rsidRDefault="00794B36" w:rsidP="00794B36">
      <w:pPr>
        <w:jc w:val="both"/>
        <w:rPr>
          <w:rFonts w:cs="Times New Roman"/>
          <w:sz w:val="28"/>
          <w:szCs w:val="28"/>
          <w:lang w:bidi="ar-SA"/>
        </w:rPr>
      </w:pPr>
      <w:r w:rsidRPr="00A31126">
        <w:rPr>
          <w:rFonts w:cs="Times New Roman"/>
          <w:sz w:val="28"/>
          <w:szCs w:val="28"/>
          <w:lang w:bidi="ar-SA"/>
        </w:rPr>
        <w:t>-педсоветы,</w:t>
      </w:r>
    </w:p>
    <w:p w:rsidR="00794B36" w:rsidRPr="00A31126" w:rsidRDefault="00794B36" w:rsidP="00794B36">
      <w:pPr>
        <w:jc w:val="both"/>
        <w:rPr>
          <w:rFonts w:cs="Times New Roman"/>
          <w:sz w:val="28"/>
          <w:szCs w:val="28"/>
          <w:lang w:bidi="ar-SA"/>
        </w:rPr>
      </w:pPr>
      <w:r w:rsidRPr="00A31126">
        <w:rPr>
          <w:rFonts w:cs="Times New Roman"/>
          <w:sz w:val="28"/>
          <w:szCs w:val="28"/>
          <w:lang w:bidi="ar-SA"/>
        </w:rPr>
        <w:t>-семинары,</w:t>
      </w:r>
    </w:p>
    <w:p w:rsidR="00794B36" w:rsidRPr="00A31126" w:rsidRDefault="00794B36" w:rsidP="00794B36">
      <w:pPr>
        <w:jc w:val="both"/>
        <w:rPr>
          <w:rFonts w:cs="Times New Roman"/>
          <w:sz w:val="28"/>
          <w:szCs w:val="28"/>
          <w:lang w:bidi="ar-SA"/>
        </w:rPr>
      </w:pPr>
      <w:r w:rsidRPr="00A31126">
        <w:rPr>
          <w:rFonts w:cs="Times New Roman"/>
          <w:sz w:val="28"/>
          <w:szCs w:val="28"/>
          <w:lang w:bidi="ar-SA"/>
        </w:rPr>
        <w:t>-деловые игры, - дискуссии,</w:t>
      </w:r>
    </w:p>
    <w:p w:rsidR="00794B36" w:rsidRPr="00A31126" w:rsidRDefault="00794B36" w:rsidP="00794B36">
      <w:pPr>
        <w:jc w:val="both"/>
        <w:rPr>
          <w:rFonts w:cs="Times New Roman"/>
          <w:sz w:val="28"/>
          <w:szCs w:val="28"/>
          <w:lang w:bidi="ar-SA"/>
        </w:rPr>
      </w:pPr>
      <w:r w:rsidRPr="00A31126">
        <w:rPr>
          <w:rFonts w:cs="Times New Roman"/>
          <w:sz w:val="28"/>
          <w:szCs w:val="28"/>
          <w:lang w:bidi="ar-SA"/>
        </w:rPr>
        <w:t>-выставки,</w:t>
      </w:r>
    </w:p>
    <w:p w:rsidR="00794B36" w:rsidRPr="00A31126" w:rsidRDefault="00794B36" w:rsidP="00794B36">
      <w:pPr>
        <w:jc w:val="both"/>
        <w:rPr>
          <w:rFonts w:cs="Times New Roman"/>
          <w:sz w:val="28"/>
          <w:szCs w:val="28"/>
          <w:lang w:bidi="ar-SA"/>
        </w:rPr>
      </w:pPr>
      <w:r w:rsidRPr="00A31126">
        <w:rPr>
          <w:rFonts w:cs="Times New Roman"/>
          <w:sz w:val="28"/>
          <w:szCs w:val="28"/>
          <w:lang w:bidi="ar-SA"/>
        </w:rPr>
        <w:t>-круглые столы,</w:t>
      </w:r>
    </w:p>
    <w:p w:rsidR="00794B36" w:rsidRPr="00A31126" w:rsidRDefault="00794B36" w:rsidP="00794B36">
      <w:pPr>
        <w:jc w:val="both"/>
        <w:rPr>
          <w:rFonts w:cs="Times New Roman"/>
          <w:sz w:val="28"/>
          <w:szCs w:val="28"/>
          <w:lang w:bidi="ar-SA"/>
        </w:rPr>
      </w:pPr>
      <w:r w:rsidRPr="00A31126">
        <w:rPr>
          <w:rFonts w:cs="Times New Roman"/>
          <w:sz w:val="28"/>
          <w:szCs w:val="28"/>
          <w:lang w:bidi="ar-SA"/>
        </w:rPr>
        <w:lastRenderedPageBreak/>
        <w:t>-смотры-конкурсы,</w:t>
      </w:r>
    </w:p>
    <w:p w:rsidR="00794B36" w:rsidRDefault="00794B36" w:rsidP="00794B36">
      <w:pPr>
        <w:jc w:val="both"/>
        <w:rPr>
          <w:rFonts w:cs="Times New Roman"/>
          <w:sz w:val="28"/>
          <w:szCs w:val="28"/>
          <w:lang w:bidi="ar-SA"/>
        </w:rPr>
      </w:pPr>
      <w:r w:rsidRPr="00A31126">
        <w:rPr>
          <w:rFonts w:cs="Times New Roman"/>
          <w:sz w:val="28"/>
          <w:szCs w:val="28"/>
          <w:lang w:bidi="ar-SA"/>
        </w:rPr>
        <w:t>-творческие отчеты, накопленный материал собирается и формируется в творческие папки.</w:t>
      </w:r>
    </w:p>
    <w:p w:rsidR="00794B36" w:rsidRPr="00A31126" w:rsidRDefault="00794B36" w:rsidP="00794B36">
      <w:pPr>
        <w:jc w:val="both"/>
        <w:rPr>
          <w:rFonts w:cs="Times New Roman"/>
          <w:sz w:val="28"/>
          <w:szCs w:val="28"/>
          <w:lang w:bidi="ar-SA"/>
        </w:rPr>
      </w:pPr>
      <w:r>
        <w:rPr>
          <w:rFonts w:cs="Times New Roman"/>
          <w:sz w:val="28"/>
          <w:szCs w:val="28"/>
          <w:lang w:bidi="ar-SA"/>
        </w:rPr>
        <w:t xml:space="preserve">    </w:t>
      </w:r>
      <w:r w:rsidRPr="00A31126">
        <w:rPr>
          <w:rFonts w:cs="Times New Roman"/>
          <w:sz w:val="28"/>
          <w:szCs w:val="28"/>
          <w:lang w:bidi="ar-SA"/>
        </w:rPr>
        <w:t>Анализ деятельности педаг</w:t>
      </w:r>
      <w:r>
        <w:rPr>
          <w:rFonts w:cs="Times New Roman"/>
          <w:sz w:val="28"/>
          <w:szCs w:val="28"/>
          <w:lang w:bidi="ar-SA"/>
        </w:rPr>
        <w:t>огического коллектива за 2020-2021 учебный год</w:t>
      </w:r>
      <w:r w:rsidRPr="00A31126">
        <w:rPr>
          <w:rFonts w:cs="Times New Roman"/>
          <w:sz w:val="28"/>
          <w:szCs w:val="28"/>
          <w:lang w:bidi="ar-SA"/>
        </w:rPr>
        <w:t xml:space="preserve"> позволяет сделать вывод, что в </w:t>
      </w:r>
      <w:r>
        <w:rPr>
          <w:rFonts w:cs="Times New Roman"/>
          <w:sz w:val="28"/>
          <w:szCs w:val="28"/>
          <w:lang w:bidi="ar-SA"/>
        </w:rPr>
        <w:t xml:space="preserve">2021-2022 учебном году </w:t>
      </w:r>
      <w:r w:rsidRPr="00A31126">
        <w:rPr>
          <w:rFonts w:cs="Times New Roman"/>
          <w:sz w:val="28"/>
          <w:szCs w:val="28"/>
          <w:lang w:bidi="ar-SA"/>
        </w:rPr>
        <w:t xml:space="preserve">необходимо продолжать   повышать  эффективность деятельности педагогического коллектива МАДОУ по развитию инновационного потенциала педагогов: последовательно развивать восприимчивость педагогов к новшествам; обеспечивать их подготовленность к освоению новшеств; повышать уровень новаторства и творческой активности воспитателей в коллективе; обеспечивать психолого-педагогические и организационно-педагогические условия развития  инновационного потенциала коллектива МАДОУ. </w:t>
      </w:r>
    </w:p>
    <w:p w:rsidR="00794B36" w:rsidRPr="002C4332" w:rsidRDefault="00794B36" w:rsidP="00794B36">
      <w:pPr>
        <w:jc w:val="both"/>
        <w:rPr>
          <w:rFonts w:cs="Times New Roman"/>
          <w:sz w:val="28"/>
          <w:szCs w:val="28"/>
          <w:lang w:bidi="ar-SA"/>
        </w:rPr>
      </w:pPr>
      <w:r>
        <w:rPr>
          <w:sz w:val="28"/>
          <w:szCs w:val="28"/>
        </w:rPr>
        <w:t xml:space="preserve"> </w:t>
      </w:r>
    </w:p>
    <w:p w:rsidR="00794B36" w:rsidRPr="00EE13B3" w:rsidRDefault="00794B36" w:rsidP="00794B36">
      <w:pPr>
        <w:jc w:val="both"/>
        <w:rPr>
          <w:rFonts w:cs="Times New Roman"/>
          <w:lang w:bidi="ar-SA"/>
        </w:rPr>
      </w:pPr>
      <w:r w:rsidRPr="002C4332">
        <w:rPr>
          <w:rFonts w:cs="Times New Roman"/>
          <w:b/>
          <w:bCs/>
          <w:i/>
          <w:iCs/>
          <w:color w:val="000000"/>
          <w:lang w:bidi="ar-SA"/>
        </w:rPr>
        <w:t xml:space="preserve">   </w:t>
      </w:r>
      <w:r w:rsidRPr="002C4332">
        <w:rPr>
          <w:rFonts w:cs="Times New Roman"/>
          <w:b/>
          <w:bCs/>
          <w:i/>
          <w:iCs/>
          <w:color w:val="000000"/>
          <w:sz w:val="28"/>
          <w:szCs w:val="28"/>
          <w:lang w:bidi="ar-SA"/>
        </w:rPr>
        <w:t xml:space="preserve">Вывод: </w:t>
      </w:r>
      <w:r w:rsidRPr="002C4332">
        <w:rPr>
          <w:rFonts w:cs="Times New Roman"/>
          <w:sz w:val="28"/>
          <w:szCs w:val="28"/>
          <w:lang w:bidi="ar-SA"/>
        </w:rPr>
        <w:t>МАДОУ укомплектовано кадрами полностью. Педагоги учреждения постоянно повышают свой профессиональный уровень, активно распространяют свой опыт, приобретают и изучают новинки периодической и методической литературы.</w:t>
      </w:r>
      <w:r w:rsidRPr="002C4332">
        <w:rPr>
          <w:rFonts w:cs="Times New Roman"/>
          <w:sz w:val="28"/>
          <w:szCs w:val="28"/>
          <w:shd w:val="clear" w:color="auto" w:fill="FFFFFF"/>
          <w:lang w:bidi="ar-SA"/>
        </w:rPr>
        <w:t xml:space="preserve"> Педагоги обладает основными компетенциями, необходимыми для создания условий развития детей в соответствии с ФГОС ДО. </w:t>
      </w:r>
      <w:r w:rsidRPr="002C4332">
        <w:rPr>
          <w:rFonts w:cs="Times New Roman"/>
          <w:sz w:val="28"/>
          <w:szCs w:val="28"/>
          <w:lang w:bidi="ar-SA"/>
        </w:rPr>
        <w:t>Все это в комплексе дает хороший результат в организации педагогической деятельности и улучшении качества развития и воспитания дошкольников</w:t>
      </w:r>
    </w:p>
    <w:p w:rsidR="00794B36" w:rsidRDefault="00794B36" w:rsidP="002C4332">
      <w:pPr>
        <w:jc w:val="both"/>
        <w:rPr>
          <w:rFonts w:cs="Times New Roman"/>
          <w:sz w:val="28"/>
          <w:szCs w:val="28"/>
          <w:lang w:bidi="ar-SA"/>
        </w:rPr>
      </w:pPr>
    </w:p>
    <w:p w:rsidR="00AD369E" w:rsidRPr="00731876" w:rsidRDefault="00AD369E" w:rsidP="00731876">
      <w:pPr>
        <w:jc w:val="both"/>
        <w:rPr>
          <w:rFonts w:cs="Times New Roman"/>
          <w:lang w:bidi="ar-SA"/>
        </w:rPr>
      </w:pPr>
      <w:r w:rsidRPr="00B50EA6">
        <w:rPr>
          <w:b/>
          <w:i/>
          <w:sz w:val="32"/>
          <w:szCs w:val="32"/>
        </w:rPr>
        <w:t>6 раздел.  Особенности образовательного процесса.</w:t>
      </w:r>
    </w:p>
    <w:p w:rsidR="00AD369E" w:rsidRPr="00B50EA6" w:rsidRDefault="00AD369E" w:rsidP="00AD369E">
      <w:pPr>
        <w:jc w:val="both"/>
        <w:rPr>
          <w:sz w:val="28"/>
          <w:szCs w:val="28"/>
        </w:rPr>
      </w:pPr>
    </w:p>
    <w:p w:rsidR="00AD369E" w:rsidRPr="00B50EA6" w:rsidRDefault="00AD369E" w:rsidP="00AD369E">
      <w:pPr>
        <w:snapToGrid w:val="0"/>
        <w:jc w:val="both"/>
        <w:rPr>
          <w:sz w:val="28"/>
          <w:szCs w:val="28"/>
        </w:rPr>
      </w:pPr>
      <w:r w:rsidRPr="00B50EA6">
        <w:rPr>
          <w:sz w:val="28"/>
          <w:szCs w:val="28"/>
        </w:rPr>
        <w:t xml:space="preserve">   Отличительная черта воспитательно-образователь</w:t>
      </w:r>
      <w:r>
        <w:rPr>
          <w:sz w:val="28"/>
          <w:szCs w:val="28"/>
        </w:rPr>
        <w:t>ного процесса в МАДОУ ЦРР-д/с№32</w:t>
      </w:r>
      <w:r w:rsidRPr="00B50EA6">
        <w:rPr>
          <w:sz w:val="28"/>
          <w:szCs w:val="28"/>
        </w:rPr>
        <w:t xml:space="preserve">– его развивающий характер, который проявляется в создании условий для того, чтобы каждый воспитанник мог полностью реализовать себя, свои индивидуальные особенности, интересы, установки.  Педагогами созданы условия для психологической комфортности воспитанников. Чтобы обеспечить психологическую защищенность развития индивидуальности ребенка, мы учитываем основное условие построения среды – личностно-ориентированную модель. Позиция взрослых при этом исходит из интересов ребенка и перспектив его развития. </w:t>
      </w:r>
    </w:p>
    <w:p w:rsidR="00AD369E" w:rsidRDefault="00AD369E" w:rsidP="00AD369E">
      <w:pPr>
        <w:snapToGrid w:val="0"/>
        <w:jc w:val="both"/>
        <w:rPr>
          <w:sz w:val="28"/>
          <w:szCs w:val="28"/>
        </w:rPr>
      </w:pPr>
      <w:r>
        <w:rPr>
          <w:sz w:val="28"/>
          <w:szCs w:val="28"/>
        </w:rPr>
        <w:t xml:space="preserve"> Деятельность МАДОУ ЦРР-д/с№32</w:t>
      </w:r>
      <w:r w:rsidRPr="00B50EA6">
        <w:rPr>
          <w:sz w:val="28"/>
          <w:szCs w:val="28"/>
        </w:rPr>
        <w:t xml:space="preserve"> и вся воспитательно-образовательная работа осуществляется в соответствии с Уставом учреждения,</w:t>
      </w:r>
      <w:r>
        <w:rPr>
          <w:sz w:val="28"/>
          <w:szCs w:val="28"/>
        </w:rPr>
        <w:t xml:space="preserve"> ФГОС ДО, </w:t>
      </w:r>
      <w:r w:rsidRPr="00B50EA6">
        <w:rPr>
          <w:sz w:val="28"/>
          <w:szCs w:val="28"/>
        </w:rPr>
        <w:t xml:space="preserve">основной </w:t>
      </w:r>
      <w:r w:rsidR="00A31126">
        <w:rPr>
          <w:sz w:val="28"/>
          <w:szCs w:val="28"/>
        </w:rPr>
        <w:t>обще</w:t>
      </w:r>
      <w:r>
        <w:rPr>
          <w:sz w:val="28"/>
          <w:szCs w:val="28"/>
        </w:rPr>
        <w:t>о</w:t>
      </w:r>
      <w:r w:rsidRPr="00B50EA6">
        <w:rPr>
          <w:sz w:val="28"/>
          <w:szCs w:val="28"/>
        </w:rPr>
        <w:t>бразовательной программой и годовым планом учреждения, который составлен на основе мониторинга выполнения программы каждой группой и наблюдений педагогического процесса.</w:t>
      </w:r>
    </w:p>
    <w:p w:rsidR="00F962B2" w:rsidRDefault="00F962B2" w:rsidP="00AD369E">
      <w:pPr>
        <w:shd w:val="clear" w:color="auto" w:fill="FFFFFF"/>
        <w:spacing w:after="150" w:line="300" w:lineRule="atLeast"/>
        <w:textAlignment w:val="baseline"/>
        <w:rPr>
          <w:rFonts w:eastAsia="Times New Roman" w:cs="Times New Roman"/>
          <w:b/>
          <w:color w:val="333333"/>
          <w:sz w:val="28"/>
          <w:szCs w:val="28"/>
          <w:lang w:eastAsia="ru-RU"/>
        </w:rPr>
      </w:pPr>
    </w:p>
    <w:p w:rsidR="00AD369E" w:rsidRDefault="001D2E68" w:rsidP="00AD369E">
      <w:pPr>
        <w:shd w:val="clear" w:color="auto" w:fill="FFFFFF"/>
        <w:spacing w:after="150" w:line="300" w:lineRule="atLeast"/>
        <w:textAlignment w:val="baseline"/>
        <w:rPr>
          <w:rFonts w:eastAsia="Times New Roman" w:cs="Times New Roman"/>
          <w:b/>
          <w:color w:val="333333"/>
          <w:sz w:val="28"/>
          <w:szCs w:val="28"/>
          <w:lang w:eastAsia="ru-RU"/>
        </w:rPr>
      </w:pPr>
      <w:r>
        <w:rPr>
          <w:rFonts w:eastAsia="Times New Roman" w:cs="Times New Roman"/>
          <w:b/>
          <w:color w:val="333333"/>
          <w:sz w:val="28"/>
          <w:szCs w:val="28"/>
          <w:lang w:eastAsia="ru-RU"/>
        </w:rPr>
        <w:t xml:space="preserve">                                  </w:t>
      </w:r>
      <w:r w:rsidR="00AD369E" w:rsidRPr="00AA700D">
        <w:rPr>
          <w:rFonts w:eastAsia="Times New Roman" w:cs="Times New Roman"/>
          <w:b/>
          <w:color w:val="333333"/>
          <w:sz w:val="28"/>
          <w:szCs w:val="28"/>
          <w:lang w:eastAsia="ru-RU"/>
        </w:rPr>
        <w:t>Работа с детьми ОВЗ</w:t>
      </w:r>
      <w:r w:rsidR="00AD369E">
        <w:rPr>
          <w:rFonts w:eastAsia="Times New Roman" w:cs="Times New Roman"/>
          <w:b/>
          <w:color w:val="333333"/>
          <w:sz w:val="28"/>
          <w:szCs w:val="28"/>
          <w:lang w:eastAsia="ru-RU"/>
        </w:rPr>
        <w:t>.</w:t>
      </w:r>
    </w:p>
    <w:p w:rsidR="00EA235A" w:rsidRDefault="00EA235A" w:rsidP="00EA235A">
      <w:pPr>
        <w:autoSpaceDE w:val="0"/>
        <w:jc w:val="both"/>
        <w:rPr>
          <w:sz w:val="28"/>
          <w:szCs w:val="28"/>
        </w:rPr>
      </w:pPr>
      <w:r>
        <w:rPr>
          <w:rFonts w:eastAsia="Times New Roman" w:cs="Times New Roman"/>
          <w:b/>
          <w:color w:val="333333"/>
          <w:sz w:val="28"/>
          <w:szCs w:val="28"/>
          <w:lang w:eastAsia="ru-RU"/>
        </w:rPr>
        <w:t xml:space="preserve">В МАДОУ функционируют 8 сдвоенных группы компенсирующей направленности: 6 для детей с ТНР и 2 для детей с ЗПР, </w:t>
      </w:r>
      <w:r>
        <w:rPr>
          <w:sz w:val="28"/>
          <w:szCs w:val="28"/>
        </w:rPr>
        <w:t>1 ГКП для детей</w:t>
      </w:r>
      <w:r w:rsidRPr="00A8037E">
        <w:rPr>
          <w:sz w:val="28"/>
          <w:szCs w:val="28"/>
        </w:rPr>
        <w:t xml:space="preserve"> детей-инвалидов «Особый ребенок»</w:t>
      </w:r>
      <w:r>
        <w:rPr>
          <w:sz w:val="28"/>
          <w:szCs w:val="28"/>
        </w:rPr>
        <w:t xml:space="preserve"> с умственной отсталостью (умеренной и тяжелой), 4 ГКП для детей-</w:t>
      </w:r>
      <w:r w:rsidRPr="001B3669">
        <w:rPr>
          <w:sz w:val="28"/>
          <w:szCs w:val="28"/>
        </w:rPr>
        <w:t xml:space="preserve">инвалидов </w:t>
      </w:r>
      <w:r>
        <w:rPr>
          <w:sz w:val="28"/>
          <w:szCs w:val="28"/>
        </w:rPr>
        <w:t xml:space="preserve">с умственной отсталостью </w:t>
      </w:r>
      <w:r w:rsidRPr="001B3669">
        <w:rPr>
          <w:sz w:val="28"/>
          <w:szCs w:val="28"/>
        </w:rPr>
        <w:t>(</w:t>
      </w:r>
      <w:r>
        <w:rPr>
          <w:sz w:val="28"/>
          <w:szCs w:val="28"/>
        </w:rPr>
        <w:t>тяжелой и глубокой</w:t>
      </w:r>
      <w:r w:rsidRPr="001B3669">
        <w:rPr>
          <w:sz w:val="28"/>
          <w:szCs w:val="28"/>
        </w:rPr>
        <w:t xml:space="preserve">), </w:t>
      </w:r>
      <w:r>
        <w:rPr>
          <w:sz w:val="28"/>
          <w:szCs w:val="28"/>
        </w:rPr>
        <w:t xml:space="preserve">с тяжелыми и множественными нарушениями развития </w:t>
      </w:r>
      <w:r w:rsidRPr="001B3669">
        <w:rPr>
          <w:sz w:val="28"/>
          <w:szCs w:val="28"/>
        </w:rPr>
        <w:t xml:space="preserve">«Особый </w:t>
      </w:r>
      <w:r w:rsidRPr="001B3669">
        <w:rPr>
          <w:sz w:val="28"/>
          <w:szCs w:val="28"/>
        </w:rPr>
        <w:lastRenderedPageBreak/>
        <w:t>ребенок</w:t>
      </w:r>
      <w:r>
        <w:rPr>
          <w:sz w:val="28"/>
          <w:szCs w:val="28"/>
        </w:rPr>
        <w:t>1,2,3,4» от 5-ти до 7 (8)</w:t>
      </w:r>
      <w:r w:rsidRPr="001B3669">
        <w:rPr>
          <w:sz w:val="28"/>
          <w:szCs w:val="28"/>
        </w:rPr>
        <w:t xml:space="preserve"> -ми лет.</w:t>
      </w:r>
    </w:p>
    <w:p w:rsidR="00EA235A" w:rsidRPr="00C360B1" w:rsidRDefault="00EA235A" w:rsidP="00EA235A">
      <w:pPr>
        <w:autoSpaceDE w:val="0"/>
        <w:jc w:val="both"/>
        <w:rPr>
          <w:sz w:val="28"/>
          <w:szCs w:val="28"/>
        </w:rPr>
      </w:pPr>
    </w:p>
    <w:p w:rsidR="00EA235A" w:rsidRPr="00272958" w:rsidRDefault="00EA235A" w:rsidP="00EA235A">
      <w:pPr>
        <w:shd w:val="clear" w:color="auto" w:fill="FFFFFF"/>
        <w:jc w:val="both"/>
        <w:textAlignment w:val="baseline"/>
        <w:rPr>
          <w:rFonts w:eastAsia="Times New Roman" w:cs="Times New Roman"/>
          <w:color w:val="31849B"/>
          <w:sz w:val="28"/>
          <w:szCs w:val="28"/>
          <w:lang w:eastAsia="ru-RU"/>
        </w:rPr>
      </w:pPr>
      <w:r w:rsidRPr="00AA700D">
        <w:rPr>
          <w:rFonts w:cs="Times New Roman"/>
          <w:sz w:val="28"/>
          <w:szCs w:val="28"/>
        </w:rPr>
        <w:t>Система работы</w:t>
      </w:r>
      <w:r w:rsidRPr="00AA700D">
        <w:rPr>
          <w:rFonts w:ascii="Arial" w:hAnsi="Arial" w:cs="Arial"/>
          <w:sz w:val="28"/>
          <w:szCs w:val="28"/>
        </w:rPr>
        <w:t xml:space="preserve"> с </w:t>
      </w:r>
      <w:r w:rsidRPr="00AA700D">
        <w:rPr>
          <w:rFonts w:eastAsia="Times New Roman" w:cs="Times New Roman"/>
          <w:bCs/>
          <w:sz w:val="28"/>
          <w:szCs w:val="28"/>
          <w:bdr w:val="none" w:sz="0" w:space="0" w:color="auto" w:frame="1"/>
          <w:lang w:eastAsia="ru-RU"/>
        </w:rPr>
        <w:t>инвалидами и лицами с ограниченными возможностями здоровья в МАДОУ</w:t>
      </w:r>
      <w:r w:rsidRPr="00AA700D">
        <w:rPr>
          <w:rFonts w:eastAsia="Times New Roman" w:cs="Times New Roman"/>
          <w:b/>
          <w:bCs/>
          <w:sz w:val="28"/>
          <w:szCs w:val="28"/>
          <w:bdr w:val="none" w:sz="0" w:space="0" w:color="auto" w:frame="1"/>
          <w:lang w:eastAsia="ru-RU"/>
        </w:rPr>
        <w:t xml:space="preserve"> </w:t>
      </w:r>
      <w:r w:rsidRPr="00AA700D">
        <w:rPr>
          <w:rFonts w:cs="Times New Roman"/>
          <w:color w:val="000000"/>
          <w:sz w:val="28"/>
          <w:szCs w:val="28"/>
        </w:rPr>
        <w:t>направлена на создание системы комплексной помощи детям с ограниченными возможностями здоровья, эффективность их реабилитации за счёт доступности образовательной среды, преодоление самоизоляции детей с ограниченными возможностями здоровья и негативного отношения к ним.</w:t>
      </w:r>
    </w:p>
    <w:p w:rsidR="00EA235A" w:rsidRPr="00AA700D" w:rsidRDefault="00EA235A" w:rsidP="00EA235A">
      <w:pPr>
        <w:spacing w:before="100" w:beforeAutospacing="1" w:after="100" w:afterAutospacing="1"/>
        <w:jc w:val="both"/>
        <w:rPr>
          <w:rFonts w:eastAsia="Times New Roman" w:cs="Times New Roman"/>
          <w:color w:val="000000"/>
          <w:sz w:val="28"/>
          <w:szCs w:val="28"/>
          <w:lang w:eastAsia="ru-RU"/>
        </w:rPr>
      </w:pPr>
      <w:r w:rsidRPr="00AA700D">
        <w:rPr>
          <w:rFonts w:eastAsia="Times New Roman" w:cs="Times New Roman"/>
          <w:color w:val="000000"/>
          <w:sz w:val="28"/>
          <w:szCs w:val="28"/>
          <w:lang w:eastAsia="ru-RU"/>
        </w:rPr>
        <w:t>Данная система работы обеспечивает - создание в МАДОУ специальных условий воспитания, обучения, позволяющих учитывать особые образовательные потребности детей с ограниченными возможностями здоровья (ОВЗ); - социальную адаптацию и интеграцию детей с особыми образовательными потребностями в общеобразовательном учреждении; - реализацию прав детей с ограниченными возможностями здоровья (ОВЗ), что будет способствовать их полноценному участию в жизни общества. Ожидаемые результаты: - позитивный эффект для уровня качества образования детей с ОВЗ, повышение качества их образования, успешная социализация в обществе.</w:t>
      </w:r>
    </w:p>
    <w:p w:rsidR="00EA235A" w:rsidRPr="00AA700D" w:rsidRDefault="00EA235A" w:rsidP="00EA235A">
      <w:pPr>
        <w:shd w:val="clear" w:color="auto" w:fill="FFFFFF"/>
        <w:textAlignment w:val="baseline"/>
        <w:rPr>
          <w:rFonts w:eastAsia="Times New Roman" w:cs="Times New Roman"/>
          <w:b/>
          <w:bCs/>
          <w:sz w:val="28"/>
          <w:szCs w:val="28"/>
          <w:bdr w:val="none" w:sz="0" w:space="0" w:color="auto" w:frame="1"/>
          <w:lang w:eastAsia="ru-RU"/>
        </w:rPr>
      </w:pPr>
      <w:r w:rsidRPr="00AA700D">
        <w:rPr>
          <w:rFonts w:eastAsia="Times New Roman" w:cs="Times New Roman"/>
          <w:b/>
          <w:bCs/>
          <w:sz w:val="28"/>
          <w:szCs w:val="28"/>
          <w:bdr w:val="none" w:sz="0" w:space="0" w:color="auto" w:frame="1"/>
          <w:lang w:eastAsia="ru-RU"/>
        </w:rPr>
        <w:t>Воспитание и обучение инвалидов и детей с ограниченными возможностями здоровья регламентируются локальными нормативными актами:</w:t>
      </w:r>
    </w:p>
    <w:p w:rsidR="00EA235A" w:rsidRPr="00731876" w:rsidRDefault="00EA235A" w:rsidP="00EA235A">
      <w:pPr>
        <w:pStyle w:val="a6"/>
        <w:jc w:val="both"/>
        <w:rPr>
          <w:rFonts w:ascii="Times New Roman" w:hAnsi="Times New Roman"/>
          <w:sz w:val="28"/>
          <w:szCs w:val="28"/>
          <w:bdr w:val="none" w:sz="0" w:space="0" w:color="auto" w:frame="1"/>
        </w:rPr>
      </w:pPr>
      <w:r>
        <w:rPr>
          <w:rFonts w:ascii="Times New Roman" w:hAnsi="Times New Roman"/>
          <w:sz w:val="28"/>
          <w:szCs w:val="28"/>
          <w:bdr w:val="none" w:sz="0" w:space="0" w:color="auto" w:frame="1"/>
        </w:rPr>
        <w:t>-Положением о П</w:t>
      </w:r>
      <w:r w:rsidRPr="00731876">
        <w:rPr>
          <w:rFonts w:ascii="Times New Roman" w:hAnsi="Times New Roman"/>
          <w:sz w:val="28"/>
          <w:szCs w:val="28"/>
          <w:bdr w:val="none" w:sz="0" w:space="0" w:color="auto" w:frame="1"/>
        </w:rPr>
        <w:t>П консилиуме</w:t>
      </w:r>
    </w:p>
    <w:p w:rsidR="00EA235A" w:rsidRPr="00731876" w:rsidRDefault="00EA235A" w:rsidP="00EA235A">
      <w:pPr>
        <w:pStyle w:val="a6"/>
        <w:jc w:val="both"/>
        <w:rPr>
          <w:rFonts w:ascii="Times New Roman" w:hAnsi="Times New Roman"/>
          <w:iCs/>
          <w:sz w:val="28"/>
          <w:szCs w:val="28"/>
          <w:bdr w:val="none" w:sz="0" w:space="0" w:color="auto" w:frame="1"/>
        </w:rPr>
      </w:pPr>
      <w:r w:rsidRPr="00731876">
        <w:rPr>
          <w:rFonts w:ascii="Times New Roman" w:hAnsi="Times New Roman"/>
          <w:iCs/>
          <w:sz w:val="28"/>
          <w:szCs w:val="28"/>
          <w:bdr w:val="none" w:sz="0" w:space="0" w:color="auto" w:frame="1"/>
        </w:rPr>
        <w:t>-Положением о группе компенсирующей направленности для детей с тяжелыми нарушениями речи</w:t>
      </w:r>
    </w:p>
    <w:p w:rsidR="00EA235A" w:rsidRPr="00731876" w:rsidRDefault="00EA235A" w:rsidP="00EA235A">
      <w:pPr>
        <w:pStyle w:val="a6"/>
        <w:jc w:val="both"/>
        <w:rPr>
          <w:rFonts w:ascii="Times New Roman" w:hAnsi="Times New Roman"/>
          <w:iCs/>
          <w:sz w:val="28"/>
          <w:szCs w:val="28"/>
          <w:bdr w:val="none" w:sz="0" w:space="0" w:color="auto" w:frame="1"/>
        </w:rPr>
      </w:pPr>
      <w:r w:rsidRPr="00731876">
        <w:rPr>
          <w:rFonts w:ascii="Times New Roman" w:hAnsi="Times New Roman"/>
          <w:iCs/>
          <w:sz w:val="28"/>
          <w:szCs w:val="28"/>
          <w:bdr w:val="none" w:sz="0" w:space="0" w:color="auto" w:frame="1"/>
        </w:rPr>
        <w:t>-Положением о группе компенсирующей направленности для детей с задержкой психического развития</w:t>
      </w:r>
    </w:p>
    <w:p w:rsidR="00EA235A" w:rsidRPr="00731876" w:rsidRDefault="00EA235A" w:rsidP="00EA235A">
      <w:pPr>
        <w:pStyle w:val="a6"/>
        <w:jc w:val="both"/>
        <w:rPr>
          <w:rFonts w:ascii="Times New Roman" w:hAnsi="Times New Roman"/>
          <w:sz w:val="28"/>
          <w:szCs w:val="28"/>
        </w:rPr>
      </w:pPr>
      <w:r w:rsidRPr="00731876">
        <w:rPr>
          <w:rFonts w:ascii="Times New Roman" w:hAnsi="Times New Roman"/>
          <w:sz w:val="28"/>
          <w:szCs w:val="28"/>
        </w:rPr>
        <w:t>-Положение об индивидуальном образовательном маршруте воспитанника</w:t>
      </w:r>
    </w:p>
    <w:p w:rsidR="00EA235A" w:rsidRPr="00731876" w:rsidRDefault="00EA235A" w:rsidP="00EA235A">
      <w:pPr>
        <w:pStyle w:val="a6"/>
        <w:jc w:val="both"/>
        <w:rPr>
          <w:rFonts w:ascii="Times New Roman" w:hAnsi="Times New Roman"/>
          <w:sz w:val="28"/>
          <w:szCs w:val="28"/>
        </w:rPr>
      </w:pPr>
      <w:r w:rsidRPr="00731876">
        <w:rPr>
          <w:rFonts w:ascii="Times New Roman" w:hAnsi="Times New Roman"/>
          <w:sz w:val="28"/>
          <w:szCs w:val="28"/>
        </w:rPr>
        <w:t>- Положение о порядке организации и функционирования группы кратковременного пребывания для детей-инвалидов «Особый ребенок»</w:t>
      </w:r>
    </w:p>
    <w:p w:rsidR="00EA235A" w:rsidRDefault="00EA235A" w:rsidP="00EA235A">
      <w:pPr>
        <w:shd w:val="clear" w:color="auto" w:fill="FFFFFF"/>
        <w:textAlignment w:val="baseline"/>
        <w:rPr>
          <w:rFonts w:eastAsia="Times New Roman" w:cs="Times New Roman"/>
          <w:b/>
          <w:bCs/>
          <w:color w:val="FF6600"/>
          <w:sz w:val="28"/>
          <w:szCs w:val="28"/>
          <w:bdr w:val="none" w:sz="0" w:space="0" w:color="auto" w:frame="1"/>
          <w:lang w:eastAsia="ru-RU"/>
        </w:rPr>
      </w:pPr>
    </w:p>
    <w:p w:rsidR="00EA235A" w:rsidRPr="00AA700D" w:rsidRDefault="00EA235A" w:rsidP="00EA235A">
      <w:pPr>
        <w:shd w:val="clear" w:color="auto" w:fill="FFFFFF"/>
        <w:textAlignment w:val="baseline"/>
        <w:rPr>
          <w:rFonts w:eastAsia="Times New Roman" w:cs="Times New Roman"/>
          <w:b/>
          <w:bCs/>
          <w:color w:val="FF6600"/>
          <w:sz w:val="28"/>
          <w:szCs w:val="28"/>
          <w:bdr w:val="none" w:sz="0" w:space="0" w:color="auto" w:frame="1"/>
          <w:lang w:eastAsia="ru-RU"/>
        </w:rPr>
      </w:pPr>
      <w:r w:rsidRPr="00AA700D">
        <w:rPr>
          <w:rFonts w:eastAsia="Times New Roman" w:cs="Times New Roman"/>
          <w:b/>
          <w:bCs/>
          <w:color w:val="FF6600"/>
          <w:sz w:val="28"/>
          <w:szCs w:val="28"/>
          <w:bdr w:val="none" w:sz="0" w:space="0" w:color="auto" w:frame="1"/>
          <w:lang w:eastAsia="ru-RU"/>
        </w:rPr>
        <w:t xml:space="preserve"> </w:t>
      </w:r>
      <w:r w:rsidRPr="00AA700D">
        <w:rPr>
          <w:rFonts w:eastAsia="Times New Roman" w:cs="Times New Roman"/>
          <w:b/>
          <w:bCs/>
          <w:sz w:val="28"/>
          <w:szCs w:val="28"/>
          <w:bdr w:val="none" w:sz="0" w:space="0" w:color="auto" w:frame="1"/>
          <w:lang w:eastAsia="ru-RU"/>
        </w:rPr>
        <w:t>Для обучения инвалидов и детей с ограниченными возможностями здоровья реализуются адаптированные образовательные программы</w:t>
      </w:r>
      <w:r w:rsidRPr="00AA700D">
        <w:rPr>
          <w:rFonts w:eastAsia="Times New Roman" w:cs="Times New Roman"/>
          <w:b/>
          <w:bCs/>
          <w:color w:val="FF6600"/>
          <w:sz w:val="28"/>
          <w:szCs w:val="28"/>
          <w:bdr w:val="none" w:sz="0" w:space="0" w:color="auto" w:frame="1"/>
          <w:lang w:eastAsia="ru-RU"/>
        </w:rPr>
        <w:t>:</w:t>
      </w:r>
    </w:p>
    <w:p w:rsidR="00EA235A" w:rsidRPr="00272958" w:rsidRDefault="00EA235A" w:rsidP="00EA235A">
      <w:pPr>
        <w:pStyle w:val="a9"/>
        <w:widowControl/>
        <w:numPr>
          <w:ilvl w:val="1"/>
          <w:numId w:val="29"/>
        </w:numPr>
        <w:shd w:val="clear" w:color="auto" w:fill="FFFFFF"/>
        <w:suppressAutoHyphens w:val="0"/>
        <w:ind w:left="0" w:firstLine="0"/>
        <w:contextualSpacing/>
        <w:textAlignment w:val="baseline"/>
        <w:rPr>
          <w:rFonts w:eastAsia="Times New Roman" w:cs="Times New Roman"/>
          <w:color w:val="244061"/>
          <w:sz w:val="28"/>
          <w:szCs w:val="28"/>
          <w:lang w:eastAsia="ru-RU"/>
        </w:rPr>
      </w:pPr>
      <w:r>
        <w:rPr>
          <w:rFonts w:eastAsia="Times New Roman" w:cs="Times New Roman"/>
          <w:color w:val="244061"/>
          <w:sz w:val="28"/>
          <w:szCs w:val="28"/>
          <w:lang w:eastAsia="ru-RU"/>
        </w:rPr>
        <w:t>А</w:t>
      </w:r>
      <w:r w:rsidRPr="00272958">
        <w:rPr>
          <w:rFonts w:eastAsia="Times New Roman" w:cs="Times New Roman"/>
          <w:color w:val="244061"/>
          <w:sz w:val="28"/>
          <w:szCs w:val="28"/>
          <w:lang w:eastAsia="ru-RU"/>
        </w:rPr>
        <w:t xml:space="preserve">даптированная </w:t>
      </w:r>
      <w:r>
        <w:rPr>
          <w:rFonts w:eastAsia="Times New Roman" w:cs="Times New Roman"/>
          <w:color w:val="244061"/>
          <w:sz w:val="28"/>
          <w:szCs w:val="28"/>
          <w:lang w:eastAsia="ru-RU"/>
        </w:rPr>
        <w:t>о</w:t>
      </w:r>
      <w:r w:rsidRPr="00272958">
        <w:rPr>
          <w:rFonts w:eastAsia="Times New Roman" w:cs="Times New Roman"/>
          <w:color w:val="244061"/>
          <w:sz w:val="28"/>
          <w:szCs w:val="28"/>
          <w:lang w:eastAsia="ru-RU"/>
        </w:rPr>
        <w:t xml:space="preserve">сновная образовательная программа дошкольного образования для детей с тяжелыми нарушениями речи. </w:t>
      </w:r>
    </w:p>
    <w:p w:rsidR="00EA235A" w:rsidRDefault="00EA235A" w:rsidP="00EA235A">
      <w:pPr>
        <w:pStyle w:val="a9"/>
        <w:widowControl/>
        <w:numPr>
          <w:ilvl w:val="1"/>
          <w:numId w:val="29"/>
        </w:numPr>
        <w:suppressAutoHyphens w:val="0"/>
        <w:spacing w:line="259" w:lineRule="auto"/>
        <w:ind w:left="0" w:firstLine="0"/>
        <w:contextualSpacing/>
        <w:rPr>
          <w:rFonts w:eastAsia="Times New Roman" w:cs="Times New Roman"/>
          <w:color w:val="244061"/>
          <w:sz w:val="28"/>
          <w:szCs w:val="28"/>
          <w:lang w:eastAsia="ru-RU"/>
        </w:rPr>
      </w:pPr>
      <w:r>
        <w:rPr>
          <w:rFonts w:eastAsia="Times New Roman" w:cs="Times New Roman"/>
          <w:color w:val="244061"/>
          <w:sz w:val="28"/>
          <w:szCs w:val="28"/>
          <w:lang w:eastAsia="ru-RU"/>
        </w:rPr>
        <w:t>А</w:t>
      </w:r>
      <w:r w:rsidRPr="00272958">
        <w:rPr>
          <w:rFonts w:eastAsia="Times New Roman" w:cs="Times New Roman"/>
          <w:color w:val="244061"/>
          <w:sz w:val="28"/>
          <w:szCs w:val="28"/>
          <w:lang w:eastAsia="ru-RU"/>
        </w:rPr>
        <w:t xml:space="preserve">даптированная </w:t>
      </w:r>
      <w:r>
        <w:rPr>
          <w:rFonts w:eastAsia="Times New Roman" w:cs="Times New Roman"/>
          <w:color w:val="244061"/>
          <w:sz w:val="28"/>
          <w:szCs w:val="28"/>
          <w:lang w:eastAsia="ru-RU"/>
        </w:rPr>
        <w:t>о</w:t>
      </w:r>
      <w:r w:rsidRPr="00272958">
        <w:rPr>
          <w:rFonts w:eastAsia="Times New Roman" w:cs="Times New Roman"/>
          <w:color w:val="244061"/>
          <w:sz w:val="28"/>
          <w:szCs w:val="28"/>
          <w:lang w:eastAsia="ru-RU"/>
        </w:rPr>
        <w:t>сновная образовательная программа дошкольного образования для детей с задержкой психического развития.</w:t>
      </w:r>
    </w:p>
    <w:p w:rsidR="00EA235A" w:rsidRDefault="00EA235A" w:rsidP="00EA235A">
      <w:pPr>
        <w:pStyle w:val="a9"/>
        <w:widowControl/>
        <w:numPr>
          <w:ilvl w:val="1"/>
          <w:numId w:val="29"/>
        </w:numPr>
        <w:suppressAutoHyphens w:val="0"/>
        <w:spacing w:line="259" w:lineRule="auto"/>
        <w:contextualSpacing/>
        <w:rPr>
          <w:rFonts w:eastAsia="Times New Roman" w:cs="Times New Roman"/>
          <w:color w:val="244061"/>
          <w:sz w:val="28"/>
          <w:szCs w:val="28"/>
          <w:lang w:eastAsia="ru-RU"/>
        </w:rPr>
      </w:pPr>
      <w:r w:rsidRPr="00731876">
        <w:rPr>
          <w:rFonts w:eastAsia="Times New Roman" w:cs="Times New Roman"/>
          <w:color w:val="244061"/>
          <w:sz w:val="28"/>
          <w:szCs w:val="28"/>
          <w:lang w:eastAsia="ru-RU"/>
        </w:rPr>
        <w:t>Адаптированная основная образовательная программа дошкольного образования МАДОУ ЦРР-д/с № 32 для детей с умственной отсталостью</w:t>
      </w:r>
      <w:r>
        <w:rPr>
          <w:rFonts w:eastAsia="Times New Roman" w:cs="Times New Roman"/>
          <w:color w:val="244061"/>
          <w:sz w:val="28"/>
          <w:szCs w:val="28"/>
          <w:lang w:eastAsia="ru-RU"/>
        </w:rPr>
        <w:t xml:space="preserve"> (умеренной и тяжелой).</w:t>
      </w:r>
    </w:p>
    <w:p w:rsidR="00EA235A" w:rsidRPr="00272958" w:rsidRDefault="00EA235A" w:rsidP="00EA235A">
      <w:pPr>
        <w:pStyle w:val="a9"/>
        <w:widowControl/>
        <w:numPr>
          <w:ilvl w:val="1"/>
          <w:numId w:val="29"/>
        </w:numPr>
        <w:suppressAutoHyphens w:val="0"/>
        <w:spacing w:line="259" w:lineRule="auto"/>
        <w:contextualSpacing/>
        <w:rPr>
          <w:rFonts w:eastAsia="Times New Roman" w:cs="Times New Roman"/>
          <w:color w:val="244061"/>
          <w:sz w:val="28"/>
          <w:szCs w:val="28"/>
          <w:lang w:eastAsia="ru-RU"/>
        </w:rPr>
      </w:pPr>
      <w:r w:rsidRPr="00C360B1">
        <w:rPr>
          <w:rFonts w:eastAsia="Times New Roman" w:cs="Times New Roman"/>
          <w:color w:val="244061"/>
          <w:sz w:val="28"/>
          <w:szCs w:val="28"/>
          <w:lang w:eastAsia="ru-RU"/>
        </w:rPr>
        <w:t>Адаптированная основная образовательная программа детей-инвалидов дошкольного возраста с умственной отсталостью (тяжелой и глубокой), с тяжелыми и множественными н</w:t>
      </w:r>
      <w:r>
        <w:rPr>
          <w:rFonts w:eastAsia="Times New Roman" w:cs="Times New Roman"/>
          <w:color w:val="244061"/>
          <w:sz w:val="28"/>
          <w:szCs w:val="28"/>
          <w:lang w:eastAsia="ru-RU"/>
        </w:rPr>
        <w:t>арушениями развития.</w:t>
      </w:r>
      <w:r w:rsidRPr="00272958">
        <w:rPr>
          <w:rFonts w:eastAsia="Times New Roman" w:cs="Times New Roman"/>
          <w:color w:val="244061"/>
          <w:sz w:val="28"/>
          <w:szCs w:val="28"/>
          <w:lang w:eastAsia="ru-RU"/>
        </w:rPr>
        <w:t xml:space="preserve"> </w:t>
      </w:r>
    </w:p>
    <w:p w:rsidR="00EA235A" w:rsidRPr="00B50EA6" w:rsidRDefault="00EA235A" w:rsidP="00EA235A">
      <w:pPr>
        <w:snapToGrid w:val="0"/>
        <w:jc w:val="both"/>
        <w:rPr>
          <w:sz w:val="28"/>
          <w:szCs w:val="28"/>
        </w:rPr>
      </w:pPr>
    </w:p>
    <w:p w:rsidR="00EA235A" w:rsidRDefault="00EA235A" w:rsidP="00EA235A">
      <w:pPr>
        <w:pStyle w:val="a6"/>
        <w:jc w:val="both"/>
        <w:rPr>
          <w:rStyle w:val="a7"/>
          <w:rFonts w:ascii="Times New Roman" w:eastAsia="SimSun" w:hAnsi="Times New Roman"/>
          <w:sz w:val="28"/>
          <w:szCs w:val="28"/>
        </w:rPr>
      </w:pPr>
      <w:r>
        <w:rPr>
          <w:rFonts w:ascii="Times New Roman" w:hAnsi="Times New Roman"/>
          <w:sz w:val="28"/>
          <w:szCs w:val="28"/>
          <w:lang w:eastAsia="ru-RU"/>
        </w:rPr>
        <w:t xml:space="preserve">     </w:t>
      </w:r>
      <w:r w:rsidRPr="00731876">
        <w:rPr>
          <w:rFonts w:ascii="Times New Roman" w:hAnsi="Times New Roman"/>
          <w:sz w:val="28"/>
          <w:szCs w:val="28"/>
          <w:lang w:eastAsia="ru-RU"/>
        </w:rPr>
        <w:t>Объем учебной нагруз</w:t>
      </w:r>
      <w:r>
        <w:rPr>
          <w:rFonts w:ascii="Times New Roman" w:hAnsi="Times New Roman"/>
          <w:sz w:val="28"/>
          <w:szCs w:val="28"/>
          <w:lang w:eastAsia="ru-RU"/>
        </w:rPr>
        <w:t>ки на 2020-2021</w:t>
      </w:r>
      <w:r w:rsidRPr="00731876">
        <w:rPr>
          <w:rFonts w:ascii="Times New Roman" w:hAnsi="Times New Roman"/>
          <w:sz w:val="28"/>
          <w:szCs w:val="28"/>
          <w:lang w:eastAsia="ru-RU"/>
        </w:rPr>
        <w:t xml:space="preserve"> учебный год определяется в соответствии с учебным планом МАДОУ ЦРР-д/с №32, реализующего основную </w:t>
      </w:r>
      <w:r>
        <w:rPr>
          <w:rFonts w:ascii="Times New Roman" w:hAnsi="Times New Roman"/>
          <w:sz w:val="28"/>
          <w:szCs w:val="28"/>
          <w:lang w:eastAsia="ru-RU"/>
        </w:rPr>
        <w:lastRenderedPageBreak/>
        <w:t>обще</w:t>
      </w:r>
      <w:r w:rsidRPr="00731876">
        <w:rPr>
          <w:rFonts w:ascii="Times New Roman" w:hAnsi="Times New Roman"/>
          <w:sz w:val="28"/>
          <w:szCs w:val="28"/>
          <w:lang w:eastAsia="ru-RU"/>
        </w:rPr>
        <w:t xml:space="preserve">образовательную программу дошкольного образования, разработанную на основе комплексной образовательной </w:t>
      </w:r>
      <w:r w:rsidRPr="00731876">
        <w:rPr>
          <w:rStyle w:val="a7"/>
          <w:rFonts w:ascii="Times New Roman" w:eastAsia="SimSun" w:hAnsi="Times New Roman"/>
          <w:sz w:val="28"/>
          <w:szCs w:val="28"/>
        </w:rPr>
        <w:t>программы дошкольного образования «Детство» / Т.И. Бабаева, А.Г. Гогоберидзе, О.В. Солнцева и др. - СПб.: ООО «Из</w:t>
      </w:r>
      <w:r>
        <w:rPr>
          <w:rStyle w:val="a7"/>
          <w:rFonts w:ascii="Times New Roman" w:eastAsia="SimSun" w:hAnsi="Times New Roman"/>
          <w:sz w:val="28"/>
          <w:szCs w:val="28"/>
        </w:rPr>
        <w:t>дательство «Детство-Пресс», 2018</w:t>
      </w:r>
      <w:r w:rsidRPr="00731876">
        <w:rPr>
          <w:rStyle w:val="a7"/>
          <w:rFonts w:ascii="Times New Roman" w:eastAsia="SimSun" w:hAnsi="Times New Roman"/>
          <w:sz w:val="28"/>
          <w:szCs w:val="28"/>
        </w:rPr>
        <w:t xml:space="preserve">, и в соответствии с требованиями Федерального государственного образовательного стандарта дошкольного образования (Приказ № 1155 от 17 октября 2013 года), а также </w:t>
      </w:r>
      <w:r>
        <w:rPr>
          <w:rStyle w:val="a7"/>
          <w:rFonts w:ascii="Times New Roman" w:eastAsia="SimSun" w:hAnsi="Times New Roman"/>
          <w:sz w:val="28"/>
          <w:szCs w:val="28"/>
        </w:rPr>
        <w:t>А</w:t>
      </w:r>
      <w:r w:rsidRPr="00731876">
        <w:rPr>
          <w:rStyle w:val="a7"/>
          <w:rFonts w:ascii="Times New Roman" w:eastAsia="SimSun" w:hAnsi="Times New Roman"/>
          <w:sz w:val="28"/>
          <w:szCs w:val="28"/>
        </w:rPr>
        <w:t xml:space="preserve">даптированной </w:t>
      </w:r>
      <w:r>
        <w:rPr>
          <w:rStyle w:val="a7"/>
          <w:rFonts w:ascii="Times New Roman" w:eastAsia="SimSun" w:hAnsi="Times New Roman"/>
          <w:sz w:val="28"/>
          <w:szCs w:val="28"/>
        </w:rPr>
        <w:t>о</w:t>
      </w:r>
      <w:r w:rsidRPr="00731876">
        <w:rPr>
          <w:rStyle w:val="a7"/>
          <w:rFonts w:ascii="Times New Roman" w:eastAsia="SimSun" w:hAnsi="Times New Roman"/>
          <w:sz w:val="28"/>
          <w:szCs w:val="28"/>
        </w:rPr>
        <w:t xml:space="preserve">сновной образовательной программой дошкольного образования для детей с тяжелыми нарушениями речи и </w:t>
      </w:r>
      <w:r>
        <w:rPr>
          <w:rStyle w:val="a7"/>
          <w:rFonts w:ascii="Times New Roman" w:eastAsia="SimSun" w:hAnsi="Times New Roman"/>
          <w:sz w:val="28"/>
          <w:szCs w:val="28"/>
        </w:rPr>
        <w:t>А</w:t>
      </w:r>
      <w:r w:rsidRPr="00731876">
        <w:rPr>
          <w:rStyle w:val="a7"/>
          <w:rFonts w:ascii="Times New Roman" w:eastAsia="SimSun" w:hAnsi="Times New Roman"/>
          <w:sz w:val="28"/>
          <w:szCs w:val="28"/>
        </w:rPr>
        <w:t xml:space="preserve">даптированной </w:t>
      </w:r>
      <w:r>
        <w:rPr>
          <w:rStyle w:val="a7"/>
          <w:rFonts w:ascii="Times New Roman" w:eastAsia="SimSun" w:hAnsi="Times New Roman"/>
          <w:sz w:val="28"/>
          <w:szCs w:val="28"/>
        </w:rPr>
        <w:t>о</w:t>
      </w:r>
      <w:r w:rsidRPr="00731876">
        <w:rPr>
          <w:rStyle w:val="a7"/>
          <w:rFonts w:ascii="Times New Roman" w:eastAsia="SimSun" w:hAnsi="Times New Roman"/>
          <w:sz w:val="28"/>
          <w:szCs w:val="28"/>
        </w:rPr>
        <w:t>сновной образовательной программой дошкольного образования для детей с задержк</w:t>
      </w:r>
      <w:r>
        <w:rPr>
          <w:rStyle w:val="a7"/>
          <w:rFonts w:ascii="Times New Roman" w:eastAsia="SimSun" w:hAnsi="Times New Roman"/>
          <w:sz w:val="28"/>
          <w:szCs w:val="28"/>
        </w:rPr>
        <w:t xml:space="preserve">ой психического развития, </w:t>
      </w:r>
      <w:r w:rsidRPr="00731876">
        <w:rPr>
          <w:rStyle w:val="a7"/>
          <w:rFonts w:ascii="Times New Roman" w:eastAsia="SimSun" w:hAnsi="Times New Roman"/>
          <w:sz w:val="28"/>
          <w:szCs w:val="28"/>
        </w:rPr>
        <w:t xml:space="preserve"> </w:t>
      </w:r>
      <w:r>
        <w:rPr>
          <w:rStyle w:val="a7"/>
          <w:rFonts w:ascii="Times New Roman" w:eastAsia="SimSun" w:hAnsi="Times New Roman"/>
          <w:sz w:val="28"/>
          <w:szCs w:val="28"/>
        </w:rPr>
        <w:t>адаптированной основной образовательной программой</w:t>
      </w:r>
      <w:r w:rsidRPr="00731876">
        <w:rPr>
          <w:rStyle w:val="a7"/>
          <w:rFonts w:ascii="Times New Roman" w:eastAsia="SimSun" w:hAnsi="Times New Roman"/>
          <w:sz w:val="28"/>
          <w:szCs w:val="28"/>
        </w:rPr>
        <w:t xml:space="preserve"> дошкольного образования МАДОУ ЦРР-д/с № 32 для детей с умственной отсталостью </w:t>
      </w:r>
      <w:r>
        <w:rPr>
          <w:rStyle w:val="a7"/>
          <w:rFonts w:ascii="Times New Roman" w:eastAsia="SimSun" w:hAnsi="Times New Roman"/>
          <w:sz w:val="28"/>
          <w:szCs w:val="28"/>
        </w:rPr>
        <w:t>(умеренной и тяжелой), Адаптированной основной образовательной программой</w:t>
      </w:r>
      <w:r w:rsidRPr="00C360B1">
        <w:rPr>
          <w:rStyle w:val="a7"/>
          <w:rFonts w:ascii="Times New Roman" w:eastAsia="SimSun" w:hAnsi="Times New Roman"/>
          <w:sz w:val="28"/>
          <w:szCs w:val="28"/>
        </w:rPr>
        <w:t xml:space="preserve"> </w:t>
      </w:r>
      <w:r>
        <w:rPr>
          <w:rStyle w:val="a7"/>
          <w:rFonts w:ascii="Times New Roman" w:eastAsia="SimSun" w:hAnsi="Times New Roman"/>
          <w:sz w:val="28"/>
          <w:szCs w:val="28"/>
        </w:rPr>
        <w:t xml:space="preserve">для </w:t>
      </w:r>
      <w:r w:rsidRPr="00C360B1">
        <w:rPr>
          <w:rStyle w:val="a7"/>
          <w:rFonts w:ascii="Times New Roman" w:eastAsia="SimSun" w:hAnsi="Times New Roman"/>
          <w:sz w:val="28"/>
          <w:szCs w:val="28"/>
        </w:rPr>
        <w:t>детей-инвалидов дошкольного возраста с умственной отсталостью (тяжелой и глубокой), с тяжелыми и мно</w:t>
      </w:r>
      <w:r>
        <w:rPr>
          <w:rStyle w:val="a7"/>
          <w:rFonts w:ascii="Times New Roman" w:eastAsia="SimSun" w:hAnsi="Times New Roman"/>
          <w:sz w:val="28"/>
          <w:szCs w:val="28"/>
        </w:rPr>
        <w:t>жественными нарушениями развития</w:t>
      </w:r>
      <w:r w:rsidRPr="00C360B1">
        <w:rPr>
          <w:rStyle w:val="a7"/>
          <w:rFonts w:ascii="Times New Roman" w:eastAsia="SimSun" w:hAnsi="Times New Roman"/>
          <w:sz w:val="28"/>
          <w:szCs w:val="28"/>
        </w:rPr>
        <w:t xml:space="preserve">. </w:t>
      </w:r>
      <w:r w:rsidRPr="00731876">
        <w:rPr>
          <w:rStyle w:val="a7"/>
          <w:rFonts w:ascii="Times New Roman" w:eastAsia="SimSun" w:hAnsi="Times New Roman"/>
          <w:sz w:val="28"/>
          <w:szCs w:val="28"/>
        </w:rPr>
        <w:t xml:space="preserve">    </w:t>
      </w:r>
    </w:p>
    <w:p w:rsidR="00EA235A" w:rsidRPr="00731876" w:rsidRDefault="00EA235A" w:rsidP="00EA235A">
      <w:pPr>
        <w:pStyle w:val="a6"/>
        <w:jc w:val="both"/>
        <w:rPr>
          <w:rStyle w:val="a7"/>
          <w:rFonts w:ascii="Times New Roman" w:eastAsia="SimSun" w:hAnsi="Times New Roman"/>
          <w:sz w:val="28"/>
          <w:szCs w:val="28"/>
        </w:rPr>
      </w:pPr>
      <w:r w:rsidRPr="00731876">
        <w:rPr>
          <w:rStyle w:val="a7"/>
          <w:rFonts w:ascii="Times New Roman" w:eastAsia="SimSun" w:hAnsi="Times New Roman"/>
          <w:sz w:val="28"/>
          <w:szCs w:val="28"/>
        </w:rPr>
        <w:t>Максимально допустимый объем неде</w:t>
      </w:r>
      <w:r>
        <w:rPr>
          <w:rStyle w:val="a7"/>
          <w:rFonts w:ascii="Times New Roman" w:eastAsia="SimSun" w:hAnsi="Times New Roman"/>
          <w:sz w:val="28"/>
          <w:szCs w:val="28"/>
        </w:rPr>
        <w:t>льной образовательной нагрузки</w:t>
      </w:r>
      <w:r w:rsidRPr="00731876">
        <w:rPr>
          <w:rStyle w:val="a7"/>
          <w:rFonts w:ascii="Times New Roman" w:eastAsia="SimSun" w:hAnsi="Times New Roman"/>
          <w:sz w:val="28"/>
          <w:szCs w:val="28"/>
        </w:rPr>
        <w:t>, соответствует "Санитарно эпидемиологическим требованиям к устройству, содержанию и организации режима работы дошкольных образовательных организаций" от 15 мая 2013 г. N 26 г. Москва от "Об утверждении СанПиН 2.4.1.3049-13» и составляет:</w:t>
      </w:r>
    </w:p>
    <w:p w:rsidR="00EA235A" w:rsidRDefault="00EA235A" w:rsidP="00EA235A">
      <w:pPr>
        <w:jc w:val="both"/>
        <w:rPr>
          <w:rFonts w:cs="Times New Roman"/>
          <w:sz w:val="28"/>
          <w:szCs w:val="28"/>
        </w:rPr>
      </w:pPr>
      <w:r>
        <w:rPr>
          <w:rFonts w:cs="Times New Roman"/>
          <w:sz w:val="28"/>
          <w:szCs w:val="28"/>
        </w:rPr>
        <w:t xml:space="preserve">от 2 лет до 3 лет — 10 </w:t>
      </w:r>
      <w:proofErr w:type="spellStart"/>
      <w:r>
        <w:rPr>
          <w:rFonts w:cs="Times New Roman"/>
          <w:sz w:val="28"/>
          <w:szCs w:val="28"/>
        </w:rPr>
        <w:t>зан</w:t>
      </w:r>
      <w:proofErr w:type="spellEnd"/>
      <w:r>
        <w:rPr>
          <w:rFonts w:cs="Times New Roman"/>
          <w:sz w:val="28"/>
          <w:szCs w:val="28"/>
        </w:rPr>
        <w:t>.</w:t>
      </w:r>
    </w:p>
    <w:p w:rsidR="00EA235A" w:rsidRDefault="00EA235A" w:rsidP="00EA235A">
      <w:pPr>
        <w:jc w:val="both"/>
        <w:rPr>
          <w:rFonts w:cs="Times New Roman"/>
          <w:sz w:val="28"/>
          <w:szCs w:val="28"/>
        </w:rPr>
      </w:pPr>
      <w:r>
        <w:rPr>
          <w:rFonts w:cs="Times New Roman"/>
          <w:sz w:val="28"/>
          <w:szCs w:val="28"/>
        </w:rPr>
        <w:t xml:space="preserve">от 3 лет до 4 лет – 10 </w:t>
      </w:r>
      <w:proofErr w:type="spellStart"/>
      <w:r>
        <w:rPr>
          <w:rFonts w:cs="Times New Roman"/>
          <w:sz w:val="28"/>
          <w:szCs w:val="28"/>
        </w:rPr>
        <w:t>зан</w:t>
      </w:r>
      <w:proofErr w:type="spellEnd"/>
      <w:r>
        <w:rPr>
          <w:rFonts w:cs="Times New Roman"/>
          <w:sz w:val="28"/>
          <w:szCs w:val="28"/>
        </w:rPr>
        <w:t>.</w:t>
      </w:r>
    </w:p>
    <w:p w:rsidR="00EA235A" w:rsidRDefault="00EA235A" w:rsidP="00EA235A">
      <w:pPr>
        <w:jc w:val="both"/>
        <w:rPr>
          <w:rFonts w:cs="Times New Roman"/>
          <w:sz w:val="28"/>
          <w:szCs w:val="28"/>
        </w:rPr>
      </w:pPr>
      <w:r>
        <w:rPr>
          <w:rFonts w:cs="Times New Roman"/>
          <w:sz w:val="28"/>
          <w:szCs w:val="28"/>
        </w:rPr>
        <w:t xml:space="preserve">от 4 лет до 5 лет – 11 </w:t>
      </w:r>
      <w:proofErr w:type="spellStart"/>
      <w:r>
        <w:rPr>
          <w:rFonts w:cs="Times New Roman"/>
          <w:sz w:val="28"/>
          <w:szCs w:val="28"/>
        </w:rPr>
        <w:t>зан</w:t>
      </w:r>
      <w:proofErr w:type="spellEnd"/>
      <w:r>
        <w:rPr>
          <w:rFonts w:cs="Times New Roman"/>
          <w:sz w:val="28"/>
          <w:szCs w:val="28"/>
        </w:rPr>
        <w:t>.</w:t>
      </w:r>
    </w:p>
    <w:p w:rsidR="00EA235A" w:rsidRDefault="00EA235A" w:rsidP="00EA235A">
      <w:pPr>
        <w:jc w:val="both"/>
        <w:rPr>
          <w:rFonts w:cs="Times New Roman"/>
          <w:sz w:val="28"/>
          <w:szCs w:val="28"/>
        </w:rPr>
      </w:pPr>
      <w:r>
        <w:rPr>
          <w:rFonts w:cs="Times New Roman"/>
          <w:sz w:val="28"/>
          <w:szCs w:val="28"/>
        </w:rPr>
        <w:t xml:space="preserve">от 5 лет до 6 лет – 15 </w:t>
      </w:r>
      <w:proofErr w:type="spellStart"/>
      <w:r>
        <w:rPr>
          <w:rFonts w:cs="Times New Roman"/>
          <w:sz w:val="28"/>
          <w:szCs w:val="28"/>
        </w:rPr>
        <w:t>зан</w:t>
      </w:r>
      <w:proofErr w:type="spellEnd"/>
      <w:r>
        <w:rPr>
          <w:rFonts w:cs="Times New Roman"/>
          <w:sz w:val="28"/>
          <w:szCs w:val="28"/>
        </w:rPr>
        <w:t>.</w:t>
      </w:r>
    </w:p>
    <w:p w:rsidR="00EA235A" w:rsidRDefault="00EA235A" w:rsidP="00EA235A">
      <w:pPr>
        <w:jc w:val="both"/>
        <w:rPr>
          <w:rFonts w:cs="Times New Roman"/>
          <w:sz w:val="28"/>
          <w:szCs w:val="28"/>
        </w:rPr>
      </w:pPr>
      <w:r>
        <w:rPr>
          <w:rFonts w:cs="Times New Roman"/>
          <w:sz w:val="28"/>
          <w:szCs w:val="28"/>
        </w:rPr>
        <w:t xml:space="preserve">от 6 лет до 7 лет – 17 </w:t>
      </w:r>
      <w:proofErr w:type="spellStart"/>
      <w:r>
        <w:rPr>
          <w:rFonts w:cs="Times New Roman"/>
          <w:sz w:val="28"/>
          <w:szCs w:val="28"/>
        </w:rPr>
        <w:t>зан</w:t>
      </w:r>
      <w:proofErr w:type="spellEnd"/>
      <w:r>
        <w:rPr>
          <w:rFonts w:cs="Times New Roman"/>
          <w:sz w:val="28"/>
          <w:szCs w:val="28"/>
        </w:rPr>
        <w:t>.</w:t>
      </w:r>
    </w:p>
    <w:p w:rsidR="00EA235A" w:rsidRDefault="00EA235A" w:rsidP="00EA235A">
      <w:pPr>
        <w:jc w:val="both"/>
        <w:rPr>
          <w:rFonts w:cs="Times New Roman"/>
          <w:sz w:val="28"/>
          <w:szCs w:val="28"/>
        </w:rPr>
      </w:pPr>
      <w:r>
        <w:rPr>
          <w:rFonts w:cs="Times New Roman"/>
          <w:sz w:val="28"/>
          <w:szCs w:val="28"/>
        </w:rPr>
        <w:t xml:space="preserve">       Эти данные будут изменены в 2020-2021 учебном году, так как вступили в силу новые 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постановление Главного государственного санитарного врача РФ от 28.01.2021г.</w:t>
      </w:r>
    </w:p>
    <w:p w:rsidR="00EA235A" w:rsidRPr="00B50EA6" w:rsidRDefault="00EA235A" w:rsidP="00EA235A">
      <w:pPr>
        <w:jc w:val="both"/>
        <w:rPr>
          <w:sz w:val="28"/>
          <w:szCs w:val="28"/>
        </w:rPr>
      </w:pPr>
      <w:r>
        <w:rPr>
          <w:sz w:val="28"/>
          <w:szCs w:val="28"/>
        </w:rPr>
        <w:t xml:space="preserve">    О</w:t>
      </w:r>
      <w:r w:rsidRPr="00B50EA6">
        <w:rPr>
          <w:sz w:val="28"/>
          <w:szCs w:val="28"/>
        </w:rPr>
        <w:t>бразовательная деятельность по физическому развитию детей в возрасте от 3 до 7 лет организуется в ДОУ не менее 3 раз в неделю. Один раз в неделю круглогодично для детей 5 до 7 лет непрерывно непосредственно образовательная деятельность по физическому развитию проводится на открытом воздухе. В тёплое время при благоприятных метеорологических условиях образовательная деятельность по физическому развитию максимально организуется педагогами на свежем воздухе.</w:t>
      </w:r>
    </w:p>
    <w:p w:rsidR="00EA235A" w:rsidRPr="00B50EA6" w:rsidRDefault="00EA235A" w:rsidP="00EA235A">
      <w:pPr>
        <w:jc w:val="both"/>
        <w:rPr>
          <w:sz w:val="28"/>
          <w:szCs w:val="28"/>
        </w:rPr>
      </w:pPr>
      <w:r w:rsidRPr="00B50EA6">
        <w:rPr>
          <w:sz w:val="28"/>
          <w:szCs w:val="28"/>
        </w:rPr>
        <w:t xml:space="preserve">   В летне-оздоровительный период непосредственно образовательная деятельность не проводится, ведутся мероприятия только эстетически-оздоровительного цикла (музыкальные, физкультурно-оздоровительные, изобразительные), развлекательные мероприятия (досуги, эстафеты, развлечения, викторины и другие).</w:t>
      </w:r>
    </w:p>
    <w:p w:rsidR="00EA235A" w:rsidRPr="00B50EA6" w:rsidRDefault="00EA235A" w:rsidP="00EA235A">
      <w:pPr>
        <w:jc w:val="both"/>
        <w:rPr>
          <w:sz w:val="28"/>
          <w:szCs w:val="28"/>
        </w:rPr>
      </w:pPr>
      <w:r>
        <w:rPr>
          <w:sz w:val="28"/>
          <w:szCs w:val="28"/>
        </w:rPr>
        <w:t>План</w:t>
      </w:r>
      <w:r w:rsidRPr="00B50EA6">
        <w:rPr>
          <w:sz w:val="28"/>
          <w:szCs w:val="28"/>
        </w:rPr>
        <w:t xml:space="preserve"> непосредственно образовательной нагрузки представлен на каждую возрастную группу </w:t>
      </w:r>
      <w:r w:rsidRPr="00B50EA6">
        <w:rPr>
          <w:i/>
          <w:iCs/>
          <w:sz w:val="28"/>
          <w:szCs w:val="28"/>
        </w:rPr>
        <w:t>и</w:t>
      </w:r>
      <w:r w:rsidRPr="00B50EA6">
        <w:rPr>
          <w:sz w:val="28"/>
          <w:szCs w:val="28"/>
        </w:rPr>
        <w:t xml:space="preserve"> предусматривает объем образовательной нагрузки на неделю, месяц, год.</w:t>
      </w:r>
    </w:p>
    <w:p w:rsidR="00AD369E" w:rsidRPr="00B50EA6" w:rsidRDefault="00AD369E" w:rsidP="00AD369E">
      <w:pPr>
        <w:jc w:val="center"/>
        <w:rPr>
          <w:b/>
          <w:sz w:val="28"/>
          <w:szCs w:val="28"/>
        </w:rPr>
      </w:pPr>
      <w:r w:rsidRPr="00B50EA6">
        <w:rPr>
          <w:b/>
          <w:sz w:val="28"/>
          <w:szCs w:val="28"/>
        </w:rPr>
        <w:t>Нормативная база организации образовательного (учебного) процесса:</w:t>
      </w:r>
    </w:p>
    <w:p w:rsidR="00AD369E" w:rsidRPr="00B50EA6" w:rsidRDefault="00AD369E" w:rsidP="00AD369E">
      <w:pPr>
        <w:numPr>
          <w:ilvl w:val="0"/>
          <w:numId w:val="24"/>
        </w:numPr>
        <w:jc w:val="both"/>
        <w:rPr>
          <w:sz w:val="28"/>
          <w:szCs w:val="28"/>
        </w:rPr>
      </w:pPr>
      <w:r w:rsidRPr="00B50EA6">
        <w:rPr>
          <w:sz w:val="28"/>
          <w:szCs w:val="28"/>
        </w:rPr>
        <w:lastRenderedPageBreak/>
        <w:t>Федеральный закон «Об образовании в Российской Федерации» от 29.12.2012г. № 273-ФЗ;</w:t>
      </w:r>
    </w:p>
    <w:p w:rsidR="00AD369E" w:rsidRPr="00B50EA6" w:rsidRDefault="00AD369E" w:rsidP="00AD369E">
      <w:pPr>
        <w:numPr>
          <w:ilvl w:val="0"/>
          <w:numId w:val="24"/>
        </w:numPr>
        <w:jc w:val="both"/>
        <w:rPr>
          <w:sz w:val="28"/>
          <w:szCs w:val="28"/>
        </w:rPr>
      </w:pPr>
      <w:r w:rsidRPr="00B50EA6">
        <w:rPr>
          <w:sz w:val="28"/>
          <w:szCs w:val="28"/>
        </w:rPr>
        <w:t>Федеральный государственный образовательный стандарт дошкольного образования, утв. приказом Минобрнауки России от 17.10.2013г. №1155 (далее- ФГОС);</w:t>
      </w:r>
    </w:p>
    <w:p w:rsidR="00AD369E" w:rsidRPr="00B50EA6" w:rsidRDefault="00AD369E" w:rsidP="00AD369E">
      <w:pPr>
        <w:numPr>
          <w:ilvl w:val="0"/>
          <w:numId w:val="24"/>
        </w:numPr>
        <w:jc w:val="both"/>
        <w:rPr>
          <w:sz w:val="28"/>
          <w:szCs w:val="28"/>
        </w:rPr>
      </w:pPr>
      <w:r w:rsidRPr="00B50EA6">
        <w:rPr>
          <w:sz w:val="28"/>
          <w:szCs w:val="28"/>
        </w:rPr>
        <w:t>Инструктивно-методическое письмо Министерства образования РФ № 65/23-16 от 14.03.00г.  «О гигиенических требованиях к максимальной нагрузке на детей дошкольного возраста в организованных формах обучения»;</w:t>
      </w:r>
    </w:p>
    <w:p w:rsidR="00EA235A" w:rsidRPr="00EA235A" w:rsidRDefault="00EA235A" w:rsidP="00EA235A">
      <w:pPr>
        <w:pStyle w:val="a9"/>
        <w:numPr>
          <w:ilvl w:val="0"/>
          <w:numId w:val="24"/>
        </w:numPr>
        <w:jc w:val="both"/>
        <w:rPr>
          <w:rFonts w:cs="Times New Roman"/>
          <w:sz w:val="28"/>
          <w:szCs w:val="28"/>
        </w:rPr>
      </w:pPr>
      <w:r w:rsidRPr="00EA235A">
        <w:rPr>
          <w:rFonts w:cs="Times New Roman"/>
          <w:sz w:val="28"/>
          <w:szCs w:val="28"/>
        </w:rPr>
        <w:t>постановление Главного государственного санитарного врача РФ от 28.01.2021г.</w:t>
      </w:r>
      <w:r>
        <w:rPr>
          <w:rFonts w:cs="Times New Roman"/>
          <w:sz w:val="28"/>
          <w:szCs w:val="28"/>
        </w:rPr>
        <w:t xml:space="preserve"> </w:t>
      </w:r>
      <w:r w:rsidRPr="00EA235A">
        <w:rPr>
          <w:rFonts w:cs="Times New Roman"/>
          <w:sz w:val="28"/>
          <w:szCs w:val="28"/>
        </w:rPr>
        <w:t>СанПиН 1.2.3685-21 «Гигиенические нормативы и требования к обеспечению безопасности и (или) безвредности для человека факторов среды обитания»</w:t>
      </w:r>
      <w:r>
        <w:rPr>
          <w:rFonts w:cs="Times New Roman"/>
          <w:sz w:val="28"/>
          <w:szCs w:val="28"/>
        </w:rPr>
        <w:t>;</w:t>
      </w:r>
      <w:r w:rsidRPr="00EA235A">
        <w:rPr>
          <w:rFonts w:cs="Times New Roman"/>
          <w:sz w:val="28"/>
          <w:szCs w:val="28"/>
        </w:rPr>
        <w:t xml:space="preserve"> </w:t>
      </w:r>
    </w:p>
    <w:p w:rsidR="00AD369E" w:rsidRPr="00B50EA6" w:rsidRDefault="00AD369E" w:rsidP="00AD369E">
      <w:pPr>
        <w:numPr>
          <w:ilvl w:val="0"/>
          <w:numId w:val="24"/>
        </w:numPr>
        <w:jc w:val="both"/>
        <w:rPr>
          <w:sz w:val="28"/>
          <w:szCs w:val="28"/>
        </w:rPr>
      </w:pPr>
      <w:r w:rsidRPr="00B50EA6">
        <w:rPr>
          <w:sz w:val="28"/>
          <w:szCs w:val="28"/>
        </w:rPr>
        <w:t xml:space="preserve">Письмо Министерства образования и науки РФ от 1.05.2007 №03-1213 </w:t>
      </w:r>
      <w:proofErr w:type="gramStart"/>
      <w:r w:rsidRPr="00B50EA6">
        <w:rPr>
          <w:sz w:val="28"/>
          <w:szCs w:val="28"/>
        </w:rPr>
        <w:t>« О</w:t>
      </w:r>
      <w:proofErr w:type="gramEnd"/>
      <w:r w:rsidRPr="00B50EA6">
        <w:rPr>
          <w:sz w:val="28"/>
          <w:szCs w:val="28"/>
        </w:rPr>
        <w:t xml:space="preserve"> методических рекомендациях по отнесению дошкольных образовательных учреждений к определенному  виду».</w:t>
      </w:r>
    </w:p>
    <w:p w:rsidR="00AD369E" w:rsidRPr="00B50EA6" w:rsidRDefault="00AD369E" w:rsidP="00AD369E">
      <w:pPr>
        <w:jc w:val="both"/>
        <w:rPr>
          <w:b/>
          <w:sz w:val="28"/>
          <w:szCs w:val="28"/>
        </w:rPr>
      </w:pPr>
    </w:p>
    <w:p w:rsidR="00E36020" w:rsidRDefault="00E36020" w:rsidP="00E36020">
      <w:pPr>
        <w:ind w:hanging="360"/>
        <w:jc w:val="both"/>
        <w:rPr>
          <w:b/>
          <w:i/>
          <w:sz w:val="28"/>
          <w:szCs w:val="28"/>
        </w:rPr>
      </w:pPr>
      <w:r>
        <w:rPr>
          <w:b/>
          <w:i/>
          <w:sz w:val="28"/>
          <w:szCs w:val="28"/>
        </w:rPr>
        <w:t xml:space="preserve">  </w:t>
      </w:r>
    </w:p>
    <w:p w:rsidR="00E36020" w:rsidRDefault="00E36020" w:rsidP="00E36020">
      <w:pPr>
        <w:ind w:hanging="360"/>
        <w:jc w:val="both"/>
        <w:rPr>
          <w:b/>
          <w:i/>
          <w:sz w:val="28"/>
          <w:szCs w:val="28"/>
        </w:rPr>
      </w:pPr>
    </w:p>
    <w:p w:rsidR="00E36020" w:rsidRDefault="00E36020" w:rsidP="00E36020">
      <w:pPr>
        <w:ind w:hanging="360"/>
        <w:jc w:val="both"/>
        <w:rPr>
          <w:b/>
          <w:i/>
          <w:sz w:val="28"/>
          <w:szCs w:val="28"/>
        </w:rPr>
      </w:pPr>
    </w:p>
    <w:p w:rsidR="00E36020" w:rsidRDefault="00E36020" w:rsidP="00E36020">
      <w:pPr>
        <w:ind w:hanging="360"/>
        <w:jc w:val="both"/>
        <w:rPr>
          <w:b/>
          <w:i/>
          <w:sz w:val="28"/>
          <w:szCs w:val="28"/>
        </w:rPr>
      </w:pPr>
    </w:p>
    <w:p w:rsidR="00E36020" w:rsidRDefault="00E36020" w:rsidP="00E36020">
      <w:pPr>
        <w:ind w:hanging="360"/>
        <w:jc w:val="both"/>
        <w:rPr>
          <w:b/>
          <w:i/>
          <w:sz w:val="28"/>
          <w:szCs w:val="28"/>
        </w:rPr>
      </w:pPr>
    </w:p>
    <w:p w:rsidR="00E36020" w:rsidRDefault="00E36020" w:rsidP="00E36020">
      <w:pPr>
        <w:ind w:hanging="360"/>
        <w:jc w:val="both"/>
        <w:rPr>
          <w:b/>
          <w:i/>
          <w:sz w:val="28"/>
          <w:szCs w:val="28"/>
        </w:rPr>
      </w:pPr>
    </w:p>
    <w:p w:rsidR="00E36020" w:rsidRDefault="00E36020" w:rsidP="00E36020">
      <w:pPr>
        <w:ind w:hanging="360"/>
        <w:jc w:val="both"/>
        <w:rPr>
          <w:b/>
          <w:i/>
          <w:sz w:val="28"/>
          <w:szCs w:val="28"/>
        </w:rPr>
      </w:pPr>
    </w:p>
    <w:p w:rsidR="00E36020" w:rsidRDefault="00E36020" w:rsidP="00E36020">
      <w:pPr>
        <w:ind w:hanging="360"/>
        <w:jc w:val="both"/>
        <w:rPr>
          <w:b/>
          <w:i/>
          <w:sz w:val="28"/>
          <w:szCs w:val="28"/>
        </w:rPr>
      </w:pPr>
    </w:p>
    <w:p w:rsidR="00E36020" w:rsidRDefault="00E36020" w:rsidP="00E36020">
      <w:pPr>
        <w:ind w:hanging="360"/>
        <w:jc w:val="both"/>
        <w:rPr>
          <w:b/>
          <w:i/>
          <w:sz w:val="28"/>
          <w:szCs w:val="28"/>
        </w:rPr>
      </w:pPr>
    </w:p>
    <w:p w:rsidR="00E36020" w:rsidRDefault="00E36020" w:rsidP="00E36020">
      <w:pPr>
        <w:ind w:hanging="360"/>
        <w:jc w:val="both"/>
        <w:rPr>
          <w:b/>
          <w:i/>
          <w:sz w:val="28"/>
          <w:szCs w:val="28"/>
        </w:rPr>
      </w:pPr>
    </w:p>
    <w:p w:rsidR="00E36020" w:rsidRDefault="00E36020" w:rsidP="00E36020">
      <w:pPr>
        <w:ind w:hanging="360"/>
        <w:jc w:val="both"/>
        <w:rPr>
          <w:b/>
          <w:i/>
          <w:sz w:val="28"/>
          <w:szCs w:val="28"/>
        </w:rPr>
      </w:pPr>
    </w:p>
    <w:p w:rsidR="00E36020" w:rsidRDefault="00E36020" w:rsidP="00E36020">
      <w:pPr>
        <w:ind w:hanging="360"/>
        <w:jc w:val="both"/>
        <w:rPr>
          <w:b/>
          <w:i/>
          <w:sz w:val="28"/>
          <w:szCs w:val="28"/>
        </w:rPr>
      </w:pPr>
    </w:p>
    <w:p w:rsidR="00E36020" w:rsidRDefault="00E36020" w:rsidP="00E36020">
      <w:pPr>
        <w:ind w:hanging="360"/>
        <w:jc w:val="both"/>
        <w:rPr>
          <w:b/>
          <w:i/>
          <w:sz w:val="28"/>
          <w:szCs w:val="28"/>
        </w:rPr>
      </w:pPr>
    </w:p>
    <w:p w:rsidR="00E36020" w:rsidRDefault="00E36020" w:rsidP="00E36020">
      <w:pPr>
        <w:ind w:hanging="360"/>
        <w:jc w:val="both"/>
        <w:rPr>
          <w:b/>
          <w:i/>
          <w:sz w:val="28"/>
          <w:szCs w:val="28"/>
        </w:rPr>
      </w:pPr>
    </w:p>
    <w:p w:rsidR="00E36020" w:rsidRDefault="00E36020" w:rsidP="00E36020">
      <w:pPr>
        <w:ind w:hanging="360"/>
        <w:jc w:val="both"/>
        <w:rPr>
          <w:b/>
          <w:i/>
          <w:sz w:val="28"/>
          <w:szCs w:val="28"/>
        </w:rPr>
        <w:sectPr w:rsidR="00E36020" w:rsidSect="00AD369E">
          <w:headerReference w:type="default" r:id="rId15"/>
          <w:pgSz w:w="11906" w:h="16838" w:code="9"/>
          <w:pgMar w:top="851" w:right="851" w:bottom="851" w:left="1418" w:header="709" w:footer="709" w:gutter="0"/>
          <w:cols w:space="708"/>
          <w:titlePg/>
          <w:docGrid w:linePitch="360"/>
        </w:sectPr>
      </w:pPr>
    </w:p>
    <w:p w:rsidR="000A2C05" w:rsidRPr="009651CC" w:rsidRDefault="00C360B1" w:rsidP="000A2C05">
      <w:pPr>
        <w:jc w:val="center"/>
        <w:rPr>
          <w:rFonts w:eastAsia="Calibri" w:cs="Times New Roman"/>
          <w:b/>
          <w:sz w:val="32"/>
          <w:szCs w:val="32"/>
          <w:lang w:eastAsia="ru-RU"/>
        </w:rPr>
      </w:pPr>
      <w:r w:rsidRPr="005D53E8">
        <w:rPr>
          <w:b/>
          <w:sz w:val="28"/>
          <w:szCs w:val="28"/>
        </w:rPr>
        <w:lastRenderedPageBreak/>
        <w:t xml:space="preserve"> </w:t>
      </w:r>
      <w:r w:rsidR="000A2C05" w:rsidRPr="009651CC">
        <w:rPr>
          <w:rFonts w:eastAsia="Calibri" w:cs="Times New Roman"/>
          <w:b/>
          <w:sz w:val="32"/>
          <w:szCs w:val="32"/>
          <w:lang w:eastAsia="ru-RU"/>
        </w:rPr>
        <w:t>Учебный план образовательной деятельности</w:t>
      </w:r>
    </w:p>
    <w:p w:rsidR="000A2C05" w:rsidRPr="009651CC" w:rsidRDefault="000A2C05" w:rsidP="000A2C05">
      <w:pPr>
        <w:jc w:val="center"/>
        <w:rPr>
          <w:rFonts w:eastAsia="Calibri" w:cs="Times New Roman"/>
          <w:b/>
          <w:sz w:val="32"/>
          <w:szCs w:val="32"/>
          <w:lang w:eastAsia="ru-RU"/>
        </w:rPr>
      </w:pPr>
      <w:r w:rsidRPr="009651CC">
        <w:rPr>
          <w:rFonts w:eastAsia="Calibri" w:cs="Times New Roman"/>
          <w:b/>
          <w:sz w:val="32"/>
          <w:szCs w:val="32"/>
          <w:lang w:eastAsia="ru-RU"/>
        </w:rPr>
        <w:t>на 2020-2021 учебный год</w:t>
      </w:r>
    </w:p>
    <w:tbl>
      <w:tblPr>
        <w:tblW w:w="158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2131"/>
        <w:gridCol w:w="1133"/>
        <w:gridCol w:w="1259"/>
        <w:gridCol w:w="16"/>
        <w:gridCol w:w="30"/>
        <w:gridCol w:w="1105"/>
        <w:gridCol w:w="1134"/>
        <w:gridCol w:w="1108"/>
        <w:gridCol w:w="1275"/>
        <w:gridCol w:w="1134"/>
        <w:gridCol w:w="6"/>
        <w:gridCol w:w="1275"/>
        <w:gridCol w:w="1134"/>
        <w:gridCol w:w="1276"/>
        <w:gridCol w:w="1134"/>
      </w:tblGrid>
      <w:tr w:rsidR="000A2C05" w:rsidRPr="009651CC" w:rsidTr="001F6727">
        <w:tc>
          <w:tcPr>
            <w:tcW w:w="698" w:type="dxa"/>
            <w:vMerge w:val="restart"/>
            <w:tcBorders>
              <w:top w:val="single" w:sz="4" w:space="0" w:color="auto"/>
              <w:left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w:t>
            </w:r>
          </w:p>
          <w:p w:rsidR="000A2C05" w:rsidRPr="009651CC" w:rsidRDefault="000A2C05" w:rsidP="001F6727">
            <w:pPr>
              <w:rPr>
                <w:rFonts w:eastAsia="Calibri" w:cs="Times New Roman"/>
                <w:b/>
                <w:lang w:eastAsia="ru-RU"/>
              </w:rPr>
            </w:pPr>
            <w:r w:rsidRPr="009651CC">
              <w:rPr>
                <w:rFonts w:eastAsia="Calibri" w:cs="Times New Roman"/>
                <w:b/>
                <w:lang w:eastAsia="ru-RU"/>
              </w:rPr>
              <w:t>п/п</w:t>
            </w:r>
          </w:p>
        </w:tc>
        <w:tc>
          <w:tcPr>
            <w:tcW w:w="2131" w:type="dxa"/>
            <w:vMerge w:val="restart"/>
            <w:tcBorders>
              <w:top w:val="single" w:sz="4" w:space="0" w:color="auto"/>
              <w:left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Вид деятельности</w:t>
            </w:r>
          </w:p>
        </w:tc>
        <w:tc>
          <w:tcPr>
            <w:tcW w:w="13019" w:type="dxa"/>
            <w:gridSpan w:val="14"/>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jc w:val="center"/>
              <w:rPr>
                <w:rFonts w:eastAsia="Calibri" w:cs="Times New Roman"/>
                <w:b/>
                <w:lang w:eastAsia="ru-RU"/>
              </w:rPr>
            </w:pPr>
            <w:r w:rsidRPr="009651CC">
              <w:rPr>
                <w:rFonts w:eastAsia="Calibri" w:cs="Times New Roman"/>
                <w:b/>
                <w:lang w:eastAsia="ru-RU"/>
              </w:rPr>
              <w:t>Количество образовательных ситуаций в неделю/месяц/год</w:t>
            </w:r>
          </w:p>
        </w:tc>
      </w:tr>
      <w:tr w:rsidR="000A2C05" w:rsidRPr="009651CC" w:rsidTr="001F6727">
        <w:trPr>
          <w:trHeight w:val="807"/>
        </w:trPr>
        <w:tc>
          <w:tcPr>
            <w:tcW w:w="698" w:type="dxa"/>
            <w:vMerge/>
            <w:tcBorders>
              <w:left w:val="single" w:sz="4" w:space="0" w:color="auto"/>
              <w:right w:val="single" w:sz="4" w:space="0" w:color="auto"/>
            </w:tcBorders>
            <w:shd w:val="clear" w:color="auto" w:fill="auto"/>
            <w:vAlign w:val="center"/>
            <w:hideMark/>
          </w:tcPr>
          <w:p w:rsidR="000A2C05" w:rsidRPr="009651CC" w:rsidRDefault="000A2C05" w:rsidP="001F6727">
            <w:pPr>
              <w:rPr>
                <w:rFonts w:eastAsia="Calibri" w:cs="Times New Roman"/>
                <w:b/>
                <w:color w:val="C00000"/>
                <w:lang w:eastAsia="ru-RU"/>
              </w:rPr>
            </w:pPr>
          </w:p>
        </w:tc>
        <w:tc>
          <w:tcPr>
            <w:tcW w:w="2131" w:type="dxa"/>
            <w:vMerge/>
            <w:tcBorders>
              <w:left w:val="single" w:sz="4" w:space="0" w:color="auto"/>
              <w:right w:val="single" w:sz="4" w:space="0" w:color="auto"/>
            </w:tcBorders>
            <w:shd w:val="clear" w:color="auto" w:fill="auto"/>
            <w:vAlign w:val="center"/>
            <w:hideMark/>
          </w:tcPr>
          <w:p w:rsidR="000A2C05" w:rsidRPr="009651CC" w:rsidRDefault="000A2C05" w:rsidP="001F6727">
            <w:pPr>
              <w:rPr>
                <w:rFonts w:eastAsia="Calibri" w:cs="Times New Roman"/>
                <w:b/>
                <w:color w:val="C00000"/>
                <w:lang w:eastAsia="ru-RU"/>
              </w:rPr>
            </w:pPr>
          </w:p>
        </w:tc>
        <w:tc>
          <w:tcPr>
            <w:tcW w:w="1133" w:type="dxa"/>
            <w:vMerge w:val="restart"/>
            <w:tcBorders>
              <w:top w:val="single" w:sz="4" w:space="0" w:color="auto"/>
              <w:left w:val="single" w:sz="4" w:space="0" w:color="auto"/>
              <w:right w:val="single" w:sz="4" w:space="0" w:color="auto"/>
            </w:tcBorders>
            <w:shd w:val="clear" w:color="auto" w:fill="auto"/>
            <w:hideMark/>
          </w:tcPr>
          <w:p w:rsidR="000A2C05" w:rsidRPr="009651CC" w:rsidRDefault="000A2C05" w:rsidP="001F6727">
            <w:pPr>
              <w:rPr>
                <w:rFonts w:eastAsia="Calibri" w:cs="Times New Roman"/>
                <w:b/>
                <w:sz w:val="20"/>
                <w:szCs w:val="20"/>
                <w:lang w:eastAsia="ru-RU"/>
              </w:rPr>
            </w:pPr>
            <w:r w:rsidRPr="009651CC">
              <w:rPr>
                <w:rFonts w:eastAsia="Calibri" w:cs="Times New Roman"/>
                <w:b/>
                <w:sz w:val="20"/>
                <w:szCs w:val="20"/>
                <w:lang w:eastAsia="ru-RU"/>
              </w:rPr>
              <w:t>Первые младшие группы</w:t>
            </w:r>
          </w:p>
          <w:p w:rsidR="000A2C05" w:rsidRPr="009651CC" w:rsidRDefault="000A2C05" w:rsidP="001F6727">
            <w:pPr>
              <w:rPr>
                <w:rFonts w:eastAsia="Calibri" w:cs="Times New Roman"/>
                <w:b/>
                <w:sz w:val="20"/>
                <w:szCs w:val="20"/>
                <w:lang w:eastAsia="ru-RU"/>
              </w:rPr>
            </w:pPr>
            <w:r w:rsidRPr="009651CC">
              <w:rPr>
                <w:rFonts w:eastAsia="Calibri" w:cs="Times New Roman"/>
                <w:b/>
                <w:sz w:val="20"/>
                <w:szCs w:val="20"/>
                <w:lang w:eastAsia="ru-RU"/>
              </w:rPr>
              <w:t>Колобок</w:t>
            </w:r>
          </w:p>
          <w:p w:rsidR="000A2C05" w:rsidRPr="009651CC" w:rsidRDefault="000A2C05" w:rsidP="001F6727">
            <w:pPr>
              <w:rPr>
                <w:rFonts w:eastAsia="Calibri" w:cs="Times New Roman"/>
                <w:b/>
                <w:sz w:val="20"/>
                <w:szCs w:val="20"/>
                <w:lang w:eastAsia="ru-RU"/>
              </w:rPr>
            </w:pPr>
            <w:r w:rsidRPr="009651CC">
              <w:rPr>
                <w:rFonts w:eastAsia="Calibri" w:cs="Times New Roman"/>
                <w:b/>
                <w:sz w:val="20"/>
                <w:szCs w:val="20"/>
                <w:lang w:eastAsia="ru-RU"/>
              </w:rPr>
              <w:t>Репка</w:t>
            </w:r>
          </w:p>
          <w:p w:rsidR="000A2C05" w:rsidRPr="009651CC" w:rsidRDefault="000A2C05" w:rsidP="001F6727">
            <w:pPr>
              <w:rPr>
                <w:rFonts w:eastAsia="Calibri" w:cs="Times New Roman"/>
                <w:b/>
                <w:color w:val="C00000"/>
                <w:sz w:val="20"/>
                <w:szCs w:val="20"/>
                <w:lang w:eastAsia="ru-RU"/>
              </w:rPr>
            </w:pPr>
            <w:r w:rsidRPr="009651CC">
              <w:rPr>
                <w:rFonts w:eastAsia="Calibri" w:cs="Times New Roman"/>
                <w:b/>
                <w:sz w:val="20"/>
                <w:szCs w:val="20"/>
                <w:lang w:eastAsia="ru-RU"/>
              </w:rPr>
              <w:t>Курочка Ряба</w:t>
            </w:r>
          </w:p>
        </w:tc>
        <w:tc>
          <w:tcPr>
            <w:tcW w:w="1259" w:type="dxa"/>
            <w:vMerge w:val="restart"/>
            <w:tcBorders>
              <w:top w:val="single" w:sz="4" w:space="0" w:color="auto"/>
              <w:left w:val="single" w:sz="4" w:space="0" w:color="auto"/>
              <w:right w:val="single" w:sz="4" w:space="0" w:color="auto"/>
            </w:tcBorders>
            <w:shd w:val="clear" w:color="auto" w:fill="auto"/>
            <w:hideMark/>
          </w:tcPr>
          <w:p w:rsidR="000A2C05" w:rsidRPr="009651CC" w:rsidRDefault="000A2C05" w:rsidP="001F6727">
            <w:pPr>
              <w:rPr>
                <w:rFonts w:eastAsia="Calibri" w:cs="Times New Roman"/>
                <w:b/>
                <w:sz w:val="20"/>
                <w:szCs w:val="20"/>
                <w:lang w:eastAsia="ru-RU"/>
              </w:rPr>
            </w:pPr>
            <w:r w:rsidRPr="009651CC">
              <w:rPr>
                <w:rFonts w:eastAsia="Calibri" w:cs="Times New Roman"/>
                <w:b/>
                <w:sz w:val="20"/>
                <w:szCs w:val="20"/>
                <w:lang w:eastAsia="ru-RU"/>
              </w:rPr>
              <w:t xml:space="preserve">Вторая </w:t>
            </w:r>
          </w:p>
          <w:p w:rsidR="000A2C05" w:rsidRPr="009651CC" w:rsidRDefault="000A2C05" w:rsidP="001F6727">
            <w:pPr>
              <w:rPr>
                <w:rFonts w:eastAsia="Calibri" w:cs="Times New Roman"/>
                <w:b/>
                <w:sz w:val="20"/>
                <w:szCs w:val="20"/>
                <w:lang w:eastAsia="ru-RU"/>
              </w:rPr>
            </w:pPr>
            <w:r w:rsidRPr="009651CC">
              <w:rPr>
                <w:rFonts w:eastAsia="Calibri" w:cs="Times New Roman"/>
                <w:b/>
                <w:sz w:val="20"/>
                <w:szCs w:val="20"/>
                <w:lang w:eastAsia="ru-RU"/>
              </w:rPr>
              <w:t xml:space="preserve">младшая </w:t>
            </w:r>
          </w:p>
          <w:p w:rsidR="000A2C05" w:rsidRPr="009651CC" w:rsidRDefault="000A2C05" w:rsidP="001F6727">
            <w:pPr>
              <w:rPr>
                <w:rFonts w:eastAsia="Calibri" w:cs="Times New Roman"/>
                <w:b/>
                <w:sz w:val="20"/>
                <w:szCs w:val="20"/>
                <w:lang w:eastAsia="ru-RU"/>
              </w:rPr>
            </w:pPr>
            <w:r w:rsidRPr="009651CC">
              <w:rPr>
                <w:rFonts w:eastAsia="Calibri" w:cs="Times New Roman"/>
                <w:b/>
                <w:sz w:val="20"/>
                <w:szCs w:val="20"/>
                <w:lang w:eastAsia="ru-RU"/>
              </w:rPr>
              <w:t>группа</w:t>
            </w:r>
          </w:p>
          <w:p w:rsidR="000A2C05" w:rsidRPr="009651CC" w:rsidRDefault="000A2C05" w:rsidP="001F6727">
            <w:pPr>
              <w:rPr>
                <w:rFonts w:eastAsia="Calibri" w:cs="Times New Roman"/>
                <w:b/>
                <w:color w:val="C00000"/>
                <w:sz w:val="20"/>
                <w:szCs w:val="20"/>
                <w:lang w:eastAsia="ru-RU"/>
              </w:rPr>
            </w:pPr>
          </w:p>
        </w:tc>
        <w:tc>
          <w:tcPr>
            <w:tcW w:w="1151"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20"/>
                <w:szCs w:val="20"/>
                <w:lang w:eastAsia="ru-RU"/>
              </w:rPr>
            </w:pPr>
            <w:r w:rsidRPr="009651CC">
              <w:rPr>
                <w:rFonts w:eastAsia="Calibri" w:cs="Times New Roman"/>
                <w:b/>
                <w:sz w:val="20"/>
                <w:szCs w:val="20"/>
                <w:lang w:eastAsia="ru-RU"/>
              </w:rPr>
              <w:t>Средняя группа</w:t>
            </w:r>
          </w:p>
        </w:tc>
        <w:tc>
          <w:tcPr>
            <w:tcW w:w="2242" w:type="dxa"/>
            <w:gridSpan w:val="2"/>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sz w:val="20"/>
                <w:szCs w:val="20"/>
                <w:lang w:eastAsia="ru-RU"/>
              </w:rPr>
            </w:pPr>
            <w:r w:rsidRPr="009651CC">
              <w:rPr>
                <w:rFonts w:eastAsia="Calibri" w:cs="Times New Roman"/>
                <w:b/>
                <w:sz w:val="20"/>
                <w:szCs w:val="20"/>
                <w:lang w:eastAsia="ru-RU"/>
              </w:rPr>
              <w:t>Средние группы</w:t>
            </w:r>
          </w:p>
        </w:tc>
        <w:tc>
          <w:tcPr>
            <w:tcW w:w="3690" w:type="dxa"/>
            <w:gridSpan w:val="4"/>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sz w:val="20"/>
                <w:szCs w:val="20"/>
                <w:lang w:eastAsia="ru-RU"/>
              </w:rPr>
            </w:pPr>
            <w:r w:rsidRPr="009651CC">
              <w:rPr>
                <w:rFonts w:eastAsia="Calibri" w:cs="Times New Roman"/>
                <w:b/>
                <w:sz w:val="20"/>
                <w:szCs w:val="20"/>
                <w:lang w:eastAsia="ru-RU"/>
              </w:rPr>
              <w:t>Старшие группы</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20"/>
                <w:szCs w:val="20"/>
                <w:lang w:eastAsia="ru-RU"/>
              </w:rPr>
            </w:pPr>
            <w:r w:rsidRPr="009651CC">
              <w:rPr>
                <w:rFonts w:eastAsia="Calibri" w:cs="Times New Roman"/>
                <w:b/>
                <w:sz w:val="20"/>
                <w:szCs w:val="20"/>
                <w:lang w:eastAsia="ru-RU"/>
              </w:rPr>
              <w:t>Подготовительные группы</w:t>
            </w:r>
          </w:p>
        </w:tc>
      </w:tr>
      <w:tr w:rsidR="000A2C05" w:rsidRPr="009651CC" w:rsidTr="001F6727">
        <w:trPr>
          <w:trHeight w:val="458"/>
        </w:trPr>
        <w:tc>
          <w:tcPr>
            <w:tcW w:w="698" w:type="dxa"/>
            <w:vMerge/>
            <w:tcBorders>
              <w:left w:val="single" w:sz="4" w:space="0" w:color="auto"/>
              <w:right w:val="single" w:sz="4" w:space="0" w:color="auto"/>
            </w:tcBorders>
            <w:shd w:val="clear" w:color="auto" w:fill="auto"/>
            <w:vAlign w:val="center"/>
            <w:hideMark/>
          </w:tcPr>
          <w:p w:rsidR="000A2C05" w:rsidRPr="009651CC" w:rsidRDefault="000A2C05" w:rsidP="001F6727">
            <w:pPr>
              <w:rPr>
                <w:rFonts w:eastAsia="Calibri" w:cs="Times New Roman"/>
                <w:b/>
                <w:color w:val="C00000"/>
                <w:lang w:eastAsia="ru-RU"/>
              </w:rPr>
            </w:pPr>
          </w:p>
        </w:tc>
        <w:tc>
          <w:tcPr>
            <w:tcW w:w="2131" w:type="dxa"/>
            <w:vMerge/>
            <w:tcBorders>
              <w:left w:val="single" w:sz="4" w:space="0" w:color="auto"/>
              <w:right w:val="single" w:sz="4" w:space="0" w:color="auto"/>
            </w:tcBorders>
            <w:shd w:val="clear" w:color="auto" w:fill="auto"/>
            <w:vAlign w:val="center"/>
            <w:hideMark/>
          </w:tcPr>
          <w:p w:rsidR="000A2C05" w:rsidRPr="009651CC" w:rsidRDefault="000A2C05" w:rsidP="001F6727">
            <w:pPr>
              <w:rPr>
                <w:rFonts w:eastAsia="Calibri" w:cs="Times New Roman"/>
                <w:b/>
                <w:color w:val="C00000"/>
                <w:lang w:eastAsia="ru-RU"/>
              </w:rPr>
            </w:pPr>
          </w:p>
        </w:tc>
        <w:tc>
          <w:tcPr>
            <w:tcW w:w="1133" w:type="dxa"/>
            <w:vMerge/>
            <w:tcBorders>
              <w:left w:val="single" w:sz="4" w:space="0" w:color="auto"/>
              <w:right w:val="single" w:sz="4" w:space="0" w:color="auto"/>
            </w:tcBorders>
            <w:shd w:val="clear" w:color="auto" w:fill="auto"/>
            <w:vAlign w:val="center"/>
            <w:hideMark/>
          </w:tcPr>
          <w:p w:rsidR="000A2C05" w:rsidRPr="009651CC" w:rsidRDefault="000A2C05" w:rsidP="001F6727">
            <w:pPr>
              <w:rPr>
                <w:rFonts w:eastAsia="Calibri" w:cs="Times New Roman"/>
                <w:b/>
                <w:color w:val="C00000"/>
                <w:lang w:eastAsia="ru-RU"/>
              </w:rPr>
            </w:pPr>
          </w:p>
        </w:tc>
        <w:tc>
          <w:tcPr>
            <w:tcW w:w="1259" w:type="dxa"/>
            <w:vMerge/>
            <w:tcBorders>
              <w:left w:val="single" w:sz="4" w:space="0" w:color="auto"/>
              <w:right w:val="single" w:sz="4" w:space="0" w:color="auto"/>
            </w:tcBorders>
            <w:shd w:val="clear" w:color="auto" w:fill="auto"/>
            <w:vAlign w:val="center"/>
            <w:hideMark/>
          </w:tcPr>
          <w:p w:rsidR="000A2C05" w:rsidRPr="009651CC" w:rsidRDefault="000A2C05" w:rsidP="001F6727">
            <w:pPr>
              <w:rPr>
                <w:rFonts w:eastAsia="Calibri" w:cs="Times New Roman"/>
                <w:b/>
                <w:color w:val="C00000"/>
                <w:lang w:eastAsia="ru-RU"/>
              </w:rPr>
            </w:pPr>
          </w:p>
        </w:tc>
        <w:tc>
          <w:tcPr>
            <w:tcW w:w="1151" w:type="dxa"/>
            <w:gridSpan w:val="3"/>
            <w:vMerge/>
            <w:tcBorders>
              <w:left w:val="single" w:sz="4" w:space="0" w:color="auto"/>
              <w:right w:val="single" w:sz="4" w:space="0" w:color="auto"/>
            </w:tcBorders>
            <w:shd w:val="clear" w:color="auto" w:fill="auto"/>
            <w:vAlign w:val="center"/>
          </w:tcPr>
          <w:p w:rsidR="000A2C05" w:rsidRPr="009651CC" w:rsidRDefault="000A2C05" w:rsidP="001F6727">
            <w:pPr>
              <w:rPr>
                <w:rFonts w:eastAsia="Calibri" w:cs="Times New Roman"/>
                <w:b/>
                <w:lang w:eastAsia="ru-RU"/>
              </w:rPr>
            </w:pPr>
          </w:p>
        </w:tc>
        <w:tc>
          <w:tcPr>
            <w:tcW w:w="1134"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0A2C05" w:rsidRPr="009651CC" w:rsidRDefault="000A2C05" w:rsidP="001F6727">
            <w:pPr>
              <w:ind w:left="113" w:right="113"/>
              <w:jc w:val="center"/>
              <w:rPr>
                <w:rFonts w:eastAsia="Calibri" w:cs="Times New Roman"/>
                <w:b/>
                <w:sz w:val="20"/>
                <w:szCs w:val="20"/>
                <w:lang w:eastAsia="ru-RU"/>
              </w:rPr>
            </w:pPr>
            <w:r w:rsidRPr="009651CC">
              <w:rPr>
                <w:rFonts w:eastAsia="Calibri" w:cs="Times New Roman"/>
                <w:b/>
                <w:sz w:val="20"/>
                <w:szCs w:val="20"/>
                <w:lang w:eastAsia="ru-RU"/>
              </w:rPr>
              <w:t>Теремок</w:t>
            </w:r>
          </w:p>
        </w:tc>
        <w:tc>
          <w:tcPr>
            <w:tcW w:w="1108" w:type="dxa"/>
            <w:vMerge w:val="restart"/>
            <w:tcBorders>
              <w:top w:val="single" w:sz="4" w:space="0" w:color="auto"/>
              <w:left w:val="single" w:sz="4" w:space="0" w:color="auto"/>
              <w:right w:val="single" w:sz="4" w:space="0" w:color="auto"/>
            </w:tcBorders>
            <w:shd w:val="clear" w:color="auto" w:fill="auto"/>
            <w:textDirection w:val="btLr"/>
            <w:vAlign w:val="center"/>
          </w:tcPr>
          <w:p w:rsidR="000A2C05" w:rsidRPr="009651CC" w:rsidRDefault="000A2C05" w:rsidP="001F6727">
            <w:pPr>
              <w:ind w:left="113" w:right="113"/>
              <w:jc w:val="center"/>
              <w:rPr>
                <w:rFonts w:eastAsia="Calibri" w:cs="Times New Roman"/>
                <w:b/>
                <w:sz w:val="20"/>
                <w:szCs w:val="20"/>
                <w:lang w:eastAsia="ru-RU"/>
              </w:rPr>
            </w:pPr>
            <w:r w:rsidRPr="009651CC">
              <w:rPr>
                <w:rFonts w:eastAsia="Calibri" w:cs="Times New Roman"/>
                <w:b/>
                <w:sz w:val="20"/>
                <w:szCs w:val="20"/>
                <w:lang w:eastAsia="ru-RU"/>
              </w:rPr>
              <w:t xml:space="preserve">Маша и медведь </w:t>
            </w:r>
          </w:p>
        </w:tc>
        <w:tc>
          <w:tcPr>
            <w:tcW w:w="1275" w:type="dxa"/>
            <w:vMerge w:val="restart"/>
            <w:tcBorders>
              <w:top w:val="single" w:sz="4" w:space="0" w:color="auto"/>
              <w:left w:val="single" w:sz="4" w:space="0" w:color="auto"/>
              <w:right w:val="single" w:sz="4" w:space="0" w:color="auto"/>
            </w:tcBorders>
            <w:shd w:val="clear" w:color="auto" w:fill="auto"/>
            <w:hideMark/>
          </w:tcPr>
          <w:p w:rsidR="000A2C05" w:rsidRPr="009651CC" w:rsidRDefault="000A2C05" w:rsidP="001F6727">
            <w:pPr>
              <w:rPr>
                <w:rFonts w:eastAsia="Calibri" w:cs="Times New Roman"/>
                <w:b/>
                <w:sz w:val="20"/>
                <w:szCs w:val="20"/>
                <w:lang w:eastAsia="ru-RU"/>
              </w:rPr>
            </w:pPr>
            <w:proofErr w:type="spellStart"/>
            <w:r w:rsidRPr="009651CC">
              <w:rPr>
                <w:rFonts w:eastAsia="Calibri" w:cs="Times New Roman"/>
                <w:b/>
                <w:sz w:val="20"/>
                <w:szCs w:val="20"/>
                <w:lang w:eastAsia="ru-RU"/>
              </w:rPr>
              <w:t>Общеразв</w:t>
            </w:r>
            <w:proofErr w:type="spellEnd"/>
            <w:r w:rsidRPr="009651CC">
              <w:rPr>
                <w:rFonts w:eastAsia="Calibri" w:cs="Times New Roman"/>
                <w:b/>
                <w:sz w:val="20"/>
                <w:szCs w:val="20"/>
                <w:lang w:eastAsia="ru-RU"/>
              </w:rPr>
              <w:t>.</w:t>
            </w:r>
          </w:p>
          <w:p w:rsidR="000A2C05" w:rsidRPr="009651CC" w:rsidRDefault="000A2C05" w:rsidP="001F6727">
            <w:pPr>
              <w:rPr>
                <w:rFonts w:eastAsia="Calibri" w:cs="Times New Roman"/>
                <w:b/>
                <w:sz w:val="20"/>
                <w:szCs w:val="20"/>
                <w:lang w:eastAsia="ru-RU"/>
              </w:rPr>
            </w:pPr>
            <w:r w:rsidRPr="009651CC">
              <w:rPr>
                <w:rFonts w:eastAsia="Calibri" w:cs="Times New Roman"/>
                <w:b/>
                <w:sz w:val="20"/>
                <w:szCs w:val="20"/>
                <w:lang w:eastAsia="ru-RU"/>
              </w:rPr>
              <w:t>направлен.</w:t>
            </w:r>
          </w:p>
        </w:tc>
        <w:tc>
          <w:tcPr>
            <w:tcW w:w="1134" w:type="dxa"/>
            <w:vMerge w:val="restart"/>
            <w:tcBorders>
              <w:top w:val="single" w:sz="4" w:space="0" w:color="auto"/>
              <w:left w:val="single" w:sz="4" w:space="0" w:color="auto"/>
              <w:right w:val="single" w:sz="4" w:space="0" w:color="auto"/>
            </w:tcBorders>
            <w:shd w:val="clear" w:color="auto" w:fill="auto"/>
            <w:hideMark/>
          </w:tcPr>
          <w:p w:rsidR="000A2C05" w:rsidRPr="009651CC" w:rsidRDefault="000A2C05" w:rsidP="001F6727">
            <w:pPr>
              <w:rPr>
                <w:rFonts w:eastAsia="Calibri" w:cs="Times New Roman"/>
                <w:b/>
                <w:sz w:val="20"/>
                <w:szCs w:val="20"/>
                <w:lang w:eastAsia="ru-RU"/>
              </w:rPr>
            </w:pPr>
            <w:proofErr w:type="spellStart"/>
            <w:r w:rsidRPr="009651CC">
              <w:rPr>
                <w:rFonts w:eastAsia="Calibri" w:cs="Times New Roman"/>
                <w:b/>
                <w:sz w:val="20"/>
                <w:szCs w:val="20"/>
                <w:lang w:eastAsia="ru-RU"/>
              </w:rPr>
              <w:t>Компенс</w:t>
            </w:r>
            <w:proofErr w:type="spellEnd"/>
            <w:r w:rsidRPr="009651CC">
              <w:rPr>
                <w:rFonts w:eastAsia="Calibri" w:cs="Times New Roman"/>
                <w:b/>
                <w:sz w:val="20"/>
                <w:szCs w:val="20"/>
                <w:lang w:eastAsia="ru-RU"/>
              </w:rPr>
              <w:t>.</w:t>
            </w:r>
          </w:p>
          <w:p w:rsidR="000A2C05" w:rsidRPr="009651CC" w:rsidRDefault="000A2C05" w:rsidP="001F6727">
            <w:pPr>
              <w:rPr>
                <w:rFonts w:eastAsia="Calibri" w:cs="Times New Roman"/>
                <w:b/>
                <w:sz w:val="20"/>
                <w:szCs w:val="20"/>
                <w:lang w:eastAsia="ru-RU"/>
              </w:rPr>
            </w:pPr>
            <w:proofErr w:type="spellStart"/>
            <w:r w:rsidRPr="009651CC">
              <w:rPr>
                <w:rFonts w:eastAsia="Calibri" w:cs="Times New Roman"/>
                <w:b/>
                <w:sz w:val="20"/>
                <w:szCs w:val="20"/>
                <w:lang w:eastAsia="ru-RU"/>
              </w:rPr>
              <w:t>направ</w:t>
            </w:r>
            <w:proofErr w:type="spellEnd"/>
            <w:r w:rsidRPr="009651CC">
              <w:rPr>
                <w:rFonts w:eastAsia="Calibri" w:cs="Times New Roman"/>
                <w:b/>
                <w:sz w:val="20"/>
                <w:szCs w:val="20"/>
                <w:lang w:eastAsia="ru-RU"/>
              </w:rPr>
              <w:t>.</w:t>
            </w:r>
          </w:p>
        </w:tc>
        <w:tc>
          <w:tcPr>
            <w:tcW w:w="1281" w:type="dxa"/>
            <w:gridSpan w:val="2"/>
            <w:vMerge w:val="restart"/>
            <w:tcBorders>
              <w:top w:val="single" w:sz="4" w:space="0" w:color="auto"/>
              <w:left w:val="single" w:sz="4" w:space="0" w:color="auto"/>
              <w:right w:val="single" w:sz="4" w:space="0" w:color="auto"/>
            </w:tcBorders>
            <w:shd w:val="clear" w:color="auto" w:fill="auto"/>
          </w:tcPr>
          <w:p w:rsidR="000A2C05" w:rsidRPr="009651CC" w:rsidRDefault="000A2C05" w:rsidP="001F6727">
            <w:pPr>
              <w:spacing w:line="259" w:lineRule="auto"/>
              <w:rPr>
                <w:rFonts w:eastAsia="Calibri" w:cs="Times New Roman"/>
                <w:b/>
                <w:sz w:val="20"/>
                <w:szCs w:val="20"/>
                <w:lang w:eastAsia="ru-RU"/>
              </w:rPr>
            </w:pPr>
            <w:proofErr w:type="spellStart"/>
            <w:r w:rsidRPr="009651CC">
              <w:rPr>
                <w:rFonts w:eastAsia="Calibri" w:cs="Times New Roman"/>
                <w:b/>
                <w:sz w:val="20"/>
                <w:szCs w:val="20"/>
                <w:lang w:eastAsia="ru-RU"/>
              </w:rPr>
              <w:t>Компенс</w:t>
            </w:r>
            <w:proofErr w:type="spellEnd"/>
          </w:p>
          <w:p w:rsidR="000A2C05" w:rsidRPr="009651CC" w:rsidRDefault="000A2C05" w:rsidP="001F6727">
            <w:pPr>
              <w:spacing w:line="259" w:lineRule="auto"/>
              <w:rPr>
                <w:rFonts w:eastAsia="Calibri" w:cs="Times New Roman"/>
                <w:b/>
                <w:sz w:val="20"/>
                <w:szCs w:val="20"/>
                <w:lang w:eastAsia="ru-RU"/>
              </w:rPr>
            </w:pPr>
            <w:proofErr w:type="spellStart"/>
            <w:r w:rsidRPr="009651CC">
              <w:rPr>
                <w:rFonts w:eastAsia="Calibri" w:cs="Times New Roman"/>
                <w:b/>
                <w:sz w:val="20"/>
                <w:szCs w:val="20"/>
                <w:lang w:eastAsia="ru-RU"/>
              </w:rPr>
              <w:t>направ</w:t>
            </w:r>
            <w:proofErr w:type="spellEnd"/>
            <w:r w:rsidRPr="009651CC">
              <w:rPr>
                <w:rFonts w:eastAsia="Calibri" w:cs="Times New Roman"/>
                <w:b/>
                <w:sz w:val="20"/>
                <w:szCs w:val="20"/>
                <w:lang w:eastAsia="ru-RU"/>
              </w:rPr>
              <w:t>.</w:t>
            </w:r>
          </w:p>
        </w:tc>
        <w:tc>
          <w:tcPr>
            <w:tcW w:w="1134" w:type="dxa"/>
            <w:vMerge w:val="restart"/>
            <w:tcBorders>
              <w:top w:val="single" w:sz="4" w:space="0" w:color="auto"/>
              <w:left w:val="single" w:sz="4" w:space="0" w:color="auto"/>
              <w:right w:val="single" w:sz="4" w:space="0" w:color="auto"/>
            </w:tcBorders>
            <w:shd w:val="clear" w:color="auto" w:fill="auto"/>
          </w:tcPr>
          <w:p w:rsidR="000A2C05" w:rsidRPr="009651CC" w:rsidRDefault="000A2C05" w:rsidP="001F6727">
            <w:pPr>
              <w:spacing w:line="259" w:lineRule="auto"/>
              <w:rPr>
                <w:rFonts w:eastAsia="Calibri" w:cs="Times New Roman"/>
                <w:b/>
                <w:sz w:val="20"/>
                <w:szCs w:val="20"/>
                <w:lang w:eastAsia="ru-RU"/>
              </w:rPr>
            </w:pPr>
            <w:proofErr w:type="spellStart"/>
            <w:r w:rsidRPr="009651CC">
              <w:rPr>
                <w:rFonts w:eastAsia="Calibri" w:cs="Times New Roman"/>
                <w:b/>
                <w:sz w:val="20"/>
                <w:szCs w:val="20"/>
                <w:lang w:eastAsia="ru-RU"/>
              </w:rPr>
              <w:t>Компенс</w:t>
            </w:r>
            <w:proofErr w:type="spellEnd"/>
          </w:p>
          <w:p w:rsidR="000A2C05" w:rsidRPr="009651CC" w:rsidRDefault="000A2C05" w:rsidP="001F6727">
            <w:pPr>
              <w:spacing w:line="259" w:lineRule="auto"/>
              <w:rPr>
                <w:rFonts w:eastAsia="Calibri" w:cs="Times New Roman"/>
                <w:b/>
                <w:sz w:val="20"/>
                <w:szCs w:val="20"/>
                <w:lang w:eastAsia="ru-RU"/>
              </w:rPr>
            </w:pPr>
            <w:proofErr w:type="spellStart"/>
            <w:r w:rsidRPr="009651CC">
              <w:rPr>
                <w:rFonts w:eastAsia="Calibri" w:cs="Times New Roman"/>
                <w:b/>
                <w:sz w:val="20"/>
                <w:szCs w:val="20"/>
                <w:lang w:eastAsia="ru-RU"/>
              </w:rPr>
              <w:t>направ</w:t>
            </w:r>
            <w:proofErr w:type="spellEnd"/>
          </w:p>
          <w:p w:rsidR="000A2C05" w:rsidRPr="009651CC" w:rsidRDefault="000A2C05" w:rsidP="001F6727">
            <w:pPr>
              <w:spacing w:line="259" w:lineRule="auto"/>
              <w:rPr>
                <w:rFonts w:eastAsia="Calibri" w:cs="Times New Roman"/>
                <w:b/>
                <w:sz w:val="20"/>
                <w:szCs w:val="20"/>
                <w:lang w:eastAsia="ru-RU"/>
              </w:rPr>
            </w:pPr>
          </w:p>
        </w:tc>
        <w:tc>
          <w:tcPr>
            <w:tcW w:w="1276" w:type="dxa"/>
            <w:vMerge w:val="restart"/>
            <w:tcBorders>
              <w:top w:val="single" w:sz="4" w:space="0" w:color="auto"/>
              <w:left w:val="single" w:sz="4" w:space="0" w:color="auto"/>
              <w:right w:val="single" w:sz="4" w:space="0" w:color="auto"/>
            </w:tcBorders>
            <w:shd w:val="clear" w:color="auto" w:fill="auto"/>
            <w:hideMark/>
          </w:tcPr>
          <w:p w:rsidR="000A2C05" w:rsidRPr="009651CC" w:rsidRDefault="000A2C05" w:rsidP="001F6727">
            <w:pPr>
              <w:rPr>
                <w:rFonts w:eastAsia="Calibri" w:cs="Times New Roman"/>
                <w:b/>
                <w:sz w:val="20"/>
                <w:szCs w:val="20"/>
                <w:lang w:eastAsia="ru-RU"/>
              </w:rPr>
            </w:pPr>
            <w:proofErr w:type="spellStart"/>
            <w:r w:rsidRPr="009651CC">
              <w:rPr>
                <w:rFonts w:eastAsia="Calibri" w:cs="Times New Roman"/>
                <w:b/>
                <w:sz w:val="20"/>
                <w:szCs w:val="20"/>
                <w:lang w:eastAsia="ru-RU"/>
              </w:rPr>
              <w:t>Общеразв</w:t>
            </w:r>
            <w:proofErr w:type="spellEnd"/>
            <w:r w:rsidRPr="009651CC">
              <w:rPr>
                <w:rFonts w:eastAsia="Calibri" w:cs="Times New Roman"/>
                <w:b/>
                <w:sz w:val="20"/>
                <w:szCs w:val="20"/>
                <w:lang w:eastAsia="ru-RU"/>
              </w:rPr>
              <w:t xml:space="preserve">.   </w:t>
            </w:r>
          </w:p>
          <w:p w:rsidR="000A2C05" w:rsidRPr="009651CC" w:rsidRDefault="000A2C05" w:rsidP="001F6727">
            <w:pPr>
              <w:rPr>
                <w:rFonts w:eastAsia="Calibri" w:cs="Times New Roman"/>
                <w:b/>
                <w:sz w:val="20"/>
                <w:szCs w:val="20"/>
                <w:lang w:eastAsia="ru-RU"/>
              </w:rPr>
            </w:pPr>
            <w:r w:rsidRPr="009651CC">
              <w:rPr>
                <w:rFonts w:eastAsia="Calibri" w:cs="Times New Roman"/>
                <w:b/>
                <w:sz w:val="20"/>
                <w:szCs w:val="20"/>
                <w:lang w:eastAsia="ru-RU"/>
              </w:rPr>
              <w:t>направлен.</w:t>
            </w:r>
          </w:p>
        </w:tc>
        <w:tc>
          <w:tcPr>
            <w:tcW w:w="1134" w:type="dxa"/>
            <w:vMerge w:val="restart"/>
            <w:tcBorders>
              <w:top w:val="single" w:sz="4" w:space="0" w:color="auto"/>
              <w:left w:val="single" w:sz="4" w:space="0" w:color="auto"/>
              <w:right w:val="single" w:sz="4" w:space="0" w:color="auto"/>
            </w:tcBorders>
            <w:shd w:val="clear" w:color="auto" w:fill="auto"/>
            <w:hideMark/>
          </w:tcPr>
          <w:p w:rsidR="000A2C05" w:rsidRPr="009651CC" w:rsidRDefault="000A2C05" w:rsidP="001F6727">
            <w:pPr>
              <w:rPr>
                <w:rFonts w:eastAsia="Calibri" w:cs="Times New Roman"/>
                <w:b/>
                <w:sz w:val="20"/>
                <w:szCs w:val="20"/>
                <w:lang w:eastAsia="ru-RU"/>
              </w:rPr>
            </w:pPr>
            <w:proofErr w:type="spellStart"/>
            <w:r w:rsidRPr="009651CC">
              <w:rPr>
                <w:rFonts w:eastAsia="Calibri" w:cs="Times New Roman"/>
                <w:b/>
                <w:sz w:val="20"/>
                <w:szCs w:val="20"/>
                <w:lang w:eastAsia="ru-RU"/>
              </w:rPr>
              <w:t>Компенс</w:t>
            </w:r>
            <w:proofErr w:type="spellEnd"/>
            <w:r w:rsidRPr="009651CC">
              <w:rPr>
                <w:rFonts w:eastAsia="Calibri" w:cs="Times New Roman"/>
                <w:b/>
                <w:sz w:val="20"/>
                <w:szCs w:val="20"/>
                <w:lang w:eastAsia="ru-RU"/>
              </w:rPr>
              <w:t>.</w:t>
            </w:r>
          </w:p>
          <w:p w:rsidR="000A2C05" w:rsidRPr="009651CC" w:rsidRDefault="000A2C05" w:rsidP="001F6727">
            <w:pPr>
              <w:rPr>
                <w:rFonts w:eastAsia="Calibri" w:cs="Times New Roman"/>
                <w:b/>
                <w:sz w:val="20"/>
                <w:szCs w:val="20"/>
                <w:lang w:eastAsia="ru-RU"/>
              </w:rPr>
            </w:pPr>
            <w:proofErr w:type="spellStart"/>
            <w:r w:rsidRPr="009651CC">
              <w:rPr>
                <w:rFonts w:eastAsia="Calibri" w:cs="Times New Roman"/>
                <w:b/>
                <w:sz w:val="20"/>
                <w:szCs w:val="20"/>
                <w:lang w:eastAsia="ru-RU"/>
              </w:rPr>
              <w:t>направ</w:t>
            </w:r>
            <w:proofErr w:type="spellEnd"/>
            <w:r w:rsidRPr="009651CC">
              <w:rPr>
                <w:rFonts w:eastAsia="Calibri" w:cs="Times New Roman"/>
                <w:b/>
                <w:sz w:val="20"/>
                <w:szCs w:val="20"/>
                <w:lang w:eastAsia="ru-RU"/>
              </w:rPr>
              <w:t>.</w:t>
            </w:r>
          </w:p>
        </w:tc>
      </w:tr>
      <w:tr w:rsidR="000A2C05" w:rsidRPr="009651CC" w:rsidTr="001F6727">
        <w:trPr>
          <w:trHeight w:val="276"/>
        </w:trPr>
        <w:tc>
          <w:tcPr>
            <w:tcW w:w="698" w:type="dxa"/>
            <w:vMerge/>
            <w:tcBorders>
              <w:left w:val="single" w:sz="4" w:space="0" w:color="auto"/>
              <w:right w:val="single" w:sz="4" w:space="0" w:color="auto"/>
            </w:tcBorders>
            <w:shd w:val="clear" w:color="auto" w:fill="auto"/>
            <w:vAlign w:val="center"/>
          </w:tcPr>
          <w:p w:rsidR="000A2C05" w:rsidRPr="009651CC" w:rsidRDefault="000A2C05" w:rsidP="001F6727">
            <w:pPr>
              <w:rPr>
                <w:rFonts w:eastAsia="Calibri" w:cs="Times New Roman"/>
                <w:b/>
                <w:color w:val="C00000"/>
                <w:lang w:eastAsia="ru-RU"/>
              </w:rPr>
            </w:pPr>
          </w:p>
        </w:tc>
        <w:tc>
          <w:tcPr>
            <w:tcW w:w="2131" w:type="dxa"/>
            <w:vMerge/>
            <w:tcBorders>
              <w:left w:val="single" w:sz="4" w:space="0" w:color="auto"/>
              <w:right w:val="single" w:sz="4" w:space="0" w:color="auto"/>
            </w:tcBorders>
            <w:shd w:val="clear" w:color="auto" w:fill="auto"/>
            <w:vAlign w:val="center"/>
          </w:tcPr>
          <w:p w:rsidR="000A2C05" w:rsidRPr="009651CC" w:rsidRDefault="000A2C05" w:rsidP="001F6727">
            <w:pPr>
              <w:rPr>
                <w:rFonts w:eastAsia="Calibri" w:cs="Times New Roman"/>
                <w:b/>
                <w:color w:val="C00000"/>
                <w:lang w:eastAsia="ru-RU"/>
              </w:rPr>
            </w:pPr>
          </w:p>
        </w:tc>
        <w:tc>
          <w:tcPr>
            <w:tcW w:w="1133" w:type="dxa"/>
            <w:vMerge/>
            <w:tcBorders>
              <w:left w:val="single" w:sz="4" w:space="0" w:color="auto"/>
              <w:right w:val="single" w:sz="4" w:space="0" w:color="auto"/>
            </w:tcBorders>
            <w:shd w:val="clear" w:color="auto" w:fill="auto"/>
            <w:vAlign w:val="center"/>
          </w:tcPr>
          <w:p w:rsidR="000A2C05" w:rsidRPr="009651CC" w:rsidRDefault="000A2C05" w:rsidP="001F6727">
            <w:pPr>
              <w:rPr>
                <w:rFonts w:eastAsia="Calibri" w:cs="Times New Roman"/>
                <w:b/>
                <w:color w:val="C00000"/>
                <w:lang w:eastAsia="ru-RU"/>
              </w:rPr>
            </w:pPr>
          </w:p>
        </w:tc>
        <w:tc>
          <w:tcPr>
            <w:tcW w:w="1275" w:type="dxa"/>
            <w:gridSpan w:val="2"/>
            <w:vMerge w:val="restart"/>
            <w:tcBorders>
              <w:left w:val="single" w:sz="4" w:space="0" w:color="auto"/>
              <w:right w:val="single" w:sz="4" w:space="0" w:color="auto"/>
            </w:tcBorders>
            <w:shd w:val="clear" w:color="auto" w:fill="auto"/>
            <w:textDirection w:val="btLr"/>
            <w:vAlign w:val="center"/>
          </w:tcPr>
          <w:p w:rsidR="000A2C05" w:rsidRPr="009651CC" w:rsidRDefault="000A2C05" w:rsidP="001F6727">
            <w:pPr>
              <w:ind w:left="113" w:right="113"/>
              <w:jc w:val="center"/>
              <w:rPr>
                <w:rFonts w:eastAsia="Calibri" w:cs="Times New Roman"/>
                <w:b/>
                <w:sz w:val="20"/>
                <w:szCs w:val="20"/>
                <w:lang w:eastAsia="ru-RU"/>
              </w:rPr>
            </w:pPr>
            <w:r w:rsidRPr="009651CC">
              <w:rPr>
                <w:rFonts w:eastAsia="Calibri" w:cs="Times New Roman"/>
                <w:b/>
                <w:sz w:val="20"/>
                <w:szCs w:val="20"/>
                <w:lang w:eastAsia="ru-RU"/>
              </w:rPr>
              <w:t xml:space="preserve">Заюшкина </w:t>
            </w:r>
          </w:p>
          <w:p w:rsidR="000A2C05" w:rsidRPr="009651CC" w:rsidRDefault="000A2C05" w:rsidP="001F6727">
            <w:pPr>
              <w:ind w:left="113" w:right="113"/>
              <w:jc w:val="center"/>
              <w:rPr>
                <w:rFonts w:eastAsia="Calibri" w:cs="Times New Roman"/>
                <w:b/>
                <w:lang w:eastAsia="ru-RU"/>
              </w:rPr>
            </w:pPr>
            <w:r w:rsidRPr="009651CC">
              <w:rPr>
                <w:rFonts w:eastAsia="Calibri" w:cs="Times New Roman"/>
                <w:b/>
                <w:sz w:val="20"/>
                <w:szCs w:val="20"/>
                <w:lang w:eastAsia="ru-RU"/>
              </w:rPr>
              <w:t xml:space="preserve">избушка </w:t>
            </w:r>
          </w:p>
          <w:p w:rsidR="000A2C05" w:rsidRPr="009651CC" w:rsidRDefault="000A2C05" w:rsidP="001F6727">
            <w:pPr>
              <w:ind w:left="113" w:right="113"/>
              <w:jc w:val="center"/>
              <w:rPr>
                <w:rFonts w:eastAsia="Calibri" w:cs="Times New Roman"/>
                <w:b/>
                <w:lang w:eastAsia="ru-RU"/>
              </w:rPr>
            </w:pPr>
          </w:p>
        </w:tc>
        <w:tc>
          <w:tcPr>
            <w:tcW w:w="1135" w:type="dxa"/>
            <w:gridSpan w:val="2"/>
            <w:vMerge w:val="restart"/>
            <w:tcBorders>
              <w:left w:val="single" w:sz="4" w:space="0" w:color="auto"/>
              <w:right w:val="single" w:sz="4" w:space="0" w:color="auto"/>
            </w:tcBorders>
            <w:shd w:val="clear" w:color="auto" w:fill="auto"/>
            <w:textDirection w:val="btLr"/>
            <w:vAlign w:val="center"/>
          </w:tcPr>
          <w:p w:rsidR="000A2C05" w:rsidRPr="009651CC" w:rsidRDefault="000A2C05" w:rsidP="001F6727">
            <w:pPr>
              <w:ind w:left="113" w:right="113"/>
              <w:jc w:val="center"/>
              <w:rPr>
                <w:rFonts w:eastAsia="Calibri" w:cs="Times New Roman"/>
                <w:b/>
                <w:lang w:eastAsia="ru-RU"/>
              </w:rPr>
            </w:pPr>
            <w:r w:rsidRPr="009651CC">
              <w:rPr>
                <w:rFonts w:eastAsia="Calibri" w:cs="Times New Roman"/>
                <w:b/>
                <w:sz w:val="20"/>
                <w:szCs w:val="20"/>
                <w:lang w:eastAsia="ru-RU"/>
              </w:rPr>
              <w:t xml:space="preserve">Аленький цветочек </w:t>
            </w:r>
          </w:p>
        </w:tc>
        <w:tc>
          <w:tcPr>
            <w:tcW w:w="1134" w:type="dxa"/>
            <w:vMerge/>
            <w:tcBorders>
              <w:left w:val="single" w:sz="4" w:space="0" w:color="auto"/>
              <w:right w:val="single" w:sz="4" w:space="0" w:color="auto"/>
            </w:tcBorders>
            <w:shd w:val="clear" w:color="auto" w:fill="auto"/>
            <w:vAlign w:val="center"/>
          </w:tcPr>
          <w:p w:rsidR="000A2C05" w:rsidRPr="009651CC" w:rsidRDefault="000A2C05" w:rsidP="001F6727">
            <w:pPr>
              <w:rPr>
                <w:rFonts w:eastAsia="Calibri" w:cs="Times New Roman"/>
                <w:b/>
                <w:color w:val="C00000"/>
                <w:sz w:val="20"/>
                <w:szCs w:val="20"/>
                <w:lang w:eastAsia="ru-RU"/>
              </w:rPr>
            </w:pPr>
          </w:p>
        </w:tc>
        <w:tc>
          <w:tcPr>
            <w:tcW w:w="1108" w:type="dxa"/>
            <w:vMerge/>
            <w:tcBorders>
              <w:top w:val="single" w:sz="4" w:space="0" w:color="auto"/>
              <w:left w:val="single" w:sz="4" w:space="0" w:color="auto"/>
              <w:right w:val="single" w:sz="4" w:space="0" w:color="auto"/>
            </w:tcBorders>
            <w:shd w:val="clear" w:color="auto" w:fill="auto"/>
            <w:vAlign w:val="center"/>
          </w:tcPr>
          <w:p w:rsidR="000A2C05" w:rsidRPr="009651CC" w:rsidRDefault="000A2C05" w:rsidP="001F6727">
            <w:pPr>
              <w:rPr>
                <w:rFonts w:eastAsia="Calibri" w:cs="Times New Roman"/>
                <w:b/>
                <w:color w:val="C00000"/>
                <w:sz w:val="20"/>
                <w:szCs w:val="20"/>
                <w:lang w:eastAsia="ru-RU"/>
              </w:rPr>
            </w:pPr>
          </w:p>
        </w:tc>
        <w:tc>
          <w:tcPr>
            <w:tcW w:w="1275" w:type="dxa"/>
            <w:vMerge/>
            <w:tcBorders>
              <w:left w:val="single" w:sz="4" w:space="0" w:color="auto"/>
              <w:right w:val="single" w:sz="4" w:space="0" w:color="auto"/>
            </w:tcBorders>
            <w:shd w:val="clear" w:color="auto" w:fill="auto"/>
          </w:tcPr>
          <w:p w:rsidR="000A2C05" w:rsidRPr="009651CC" w:rsidRDefault="000A2C05" w:rsidP="001F6727">
            <w:pPr>
              <w:rPr>
                <w:rFonts w:eastAsia="Calibri" w:cs="Times New Roman"/>
                <w:b/>
                <w:sz w:val="20"/>
                <w:szCs w:val="20"/>
                <w:lang w:eastAsia="ru-RU"/>
              </w:rPr>
            </w:pPr>
          </w:p>
        </w:tc>
        <w:tc>
          <w:tcPr>
            <w:tcW w:w="1134" w:type="dxa"/>
            <w:vMerge/>
            <w:tcBorders>
              <w:left w:val="single" w:sz="4" w:space="0" w:color="auto"/>
              <w:right w:val="single" w:sz="4" w:space="0" w:color="auto"/>
            </w:tcBorders>
            <w:shd w:val="clear" w:color="auto" w:fill="auto"/>
          </w:tcPr>
          <w:p w:rsidR="000A2C05" w:rsidRPr="009651CC" w:rsidRDefault="000A2C05" w:rsidP="001F6727">
            <w:pPr>
              <w:rPr>
                <w:rFonts w:eastAsia="Calibri" w:cs="Times New Roman"/>
                <w:b/>
                <w:sz w:val="20"/>
                <w:szCs w:val="20"/>
                <w:lang w:eastAsia="ru-RU"/>
              </w:rPr>
            </w:pPr>
          </w:p>
        </w:tc>
        <w:tc>
          <w:tcPr>
            <w:tcW w:w="1281" w:type="dxa"/>
            <w:gridSpan w:val="2"/>
            <w:vMerge/>
            <w:tcBorders>
              <w:left w:val="single" w:sz="4" w:space="0" w:color="auto"/>
              <w:right w:val="single" w:sz="4" w:space="0" w:color="auto"/>
            </w:tcBorders>
            <w:shd w:val="clear" w:color="auto" w:fill="auto"/>
          </w:tcPr>
          <w:p w:rsidR="000A2C05" w:rsidRPr="009651CC" w:rsidRDefault="000A2C05" w:rsidP="001F6727">
            <w:pPr>
              <w:spacing w:line="259" w:lineRule="auto"/>
              <w:rPr>
                <w:rFonts w:eastAsia="Calibri" w:cs="Times New Roman"/>
                <w:b/>
                <w:sz w:val="20"/>
                <w:szCs w:val="20"/>
                <w:lang w:eastAsia="ru-RU"/>
              </w:rPr>
            </w:pPr>
          </w:p>
        </w:tc>
        <w:tc>
          <w:tcPr>
            <w:tcW w:w="1134" w:type="dxa"/>
            <w:vMerge/>
            <w:tcBorders>
              <w:left w:val="single" w:sz="4" w:space="0" w:color="auto"/>
              <w:right w:val="single" w:sz="4" w:space="0" w:color="auto"/>
            </w:tcBorders>
            <w:shd w:val="clear" w:color="auto" w:fill="auto"/>
          </w:tcPr>
          <w:p w:rsidR="000A2C05" w:rsidRPr="009651CC" w:rsidRDefault="000A2C05" w:rsidP="001F6727">
            <w:pPr>
              <w:spacing w:line="259" w:lineRule="auto"/>
              <w:rPr>
                <w:rFonts w:eastAsia="Calibri" w:cs="Times New Roman"/>
                <w:b/>
                <w:sz w:val="20"/>
                <w:szCs w:val="20"/>
                <w:lang w:eastAsia="ru-RU"/>
              </w:rPr>
            </w:pPr>
          </w:p>
        </w:tc>
        <w:tc>
          <w:tcPr>
            <w:tcW w:w="1276" w:type="dxa"/>
            <w:vMerge/>
            <w:tcBorders>
              <w:left w:val="single" w:sz="4" w:space="0" w:color="auto"/>
              <w:right w:val="single" w:sz="4" w:space="0" w:color="auto"/>
            </w:tcBorders>
            <w:shd w:val="clear" w:color="auto" w:fill="auto"/>
          </w:tcPr>
          <w:p w:rsidR="000A2C05" w:rsidRPr="009651CC" w:rsidRDefault="000A2C05" w:rsidP="001F6727">
            <w:pPr>
              <w:rPr>
                <w:rFonts w:eastAsia="Calibri" w:cs="Times New Roman"/>
                <w:b/>
                <w:sz w:val="20"/>
                <w:szCs w:val="20"/>
                <w:lang w:eastAsia="ru-RU"/>
              </w:rPr>
            </w:pPr>
          </w:p>
        </w:tc>
        <w:tc>
          <w:tcPr>
            <w:tcW w:w="1134" w:type="dxa"/>
            <w:vMerge/>
            <w:tcBorders>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20"/>
                <w:szCs w:val="20"/>
                <w:lang w:eastAsia="ru-RU"/>
              </w:rPr>
            </w:pPr>
          </w:p>
        </w:tc>
      </w:tr>
      <w:tr w:rsidR="000A2C05" w:rsidRPr="009651CC" w:rsidTr="001F6727">
        <w:trPr>
          <w:trHeight w:val="480"/>
        </w:trPr>
        <w:tc>
          <w:tcPr>
            <w:tcW w:w="698" w:type="dxa"/>
            <w:vMerge/>
            <w:tcBorders>
              <w:left w:val="single" w:sz="4" w:space="0" w:color="auto"/>
              <w:bottom w:val="single" w:sz="4" w:space="0" w:color="auto"/>
              <w:right w:val="single" w:sz="4" w:space="0" w:color="auto"/>
            </w:tcBorders>
            <w:shd w:val="clear" w:color="auto" w:fill="auto"/>
            <w:vAlign w:val="center"/>
          </w:tcPr>
          <w:p w:rsidR="000A2C05" w:rsidRPr="009651CC" w:rsidRDefault="000A2C05" w:rsidP="001F6727">
            <w:pPr>
              <w:rPr>
                <w:rFonts w:eastAsia="Calibri" w:cs="Times New Roman"/>
                <w:b/>
                <w:color w:val="C00000"/>
                <w:lang w:eastAsia="ru-RU"/>
              </w:rPr>
            </w:pPr>
          </w:p>
        </w:tc>
        <w:tc>
          <w:tcPr>
            <w:tcW w:w="2131" w:type="dxa"/>
            <w:vMerge/>
            <w:tcBorders>
              <w:left w:val="single" w:sz="4" w:space="0" w:color="auto"/>
              <w:bottom w:val="single" w:sz="4" w:space="0" w:color="auto"/>
              <w:right w:val="single" w:sz="4" w:space="0" w:color="auto"/>
            </w:tcBorders>
            <w:shd w:val="clear" w:color="auto" w:fill="auto"/>
            <w:vAlign w:val="center"/>
          </w:tcPr>
          <w:p w:rsidR="000A2C05" w:rsidRPr="009651CC" w:rsidRDefault="000A2C05" w:rsidP="001F6727">
            <w:pPr>
              <w:rPr>
                <w:rFonts w:eastAsia="Calibri" w:cs="Times New Roman"/>
                <w:b/>
                <w:color w:val="C00000"/>
                <w:lang w:eastAsia="ru-RU"/>
              </w:rPr>
            </w:pPr>
          </w:p>
        </w:tc>
        <w:tc>
          <w:tcPr>
            <w:tcW w:w="1133" w:type="dxa"/>
            <w:vMerge/>
            <w:tcBorders>
              <w:left w:val="single" w:sz="4" w:space="0" w:color="auto"/>
              <w:bottom w:val="single" w:sz="4" w:space="0" w:color="auto"/>
              <w:right w:val="single" w:sz="4" w:space="0" w:color="auto"/>
            </w:tcBorders>
            <w:shd w:val="clear" w:color="auto" w:fill="auto"/>
            <w:vAlign w:val="center"/>
          </w:tcPr>
          <w:p w:rsidR="000A2C05" w:rsidRPr="009651CC" w:rsidRDefault="000A2C05" w:rsidP="001F6727">
            <w:pPr>
              <w:rPr>
                <w:rFonts w:eastAsia="Calibri" w:cs="Times New Roman"/>
                <w:b/>
                <w:color w:val="C00000"/>
                <w:lang w:eastAsia="ru-RU"/>
              </w:rPr>
            </w:pPr>
          </w:p>
        </w:tc>
        <w:tc>
          <w:tcPr>
            <w:tcW w:w="1275" w:type="dxa"/>
            <w:gridSpan w:val="2"/>
            <w:vMerge/>
            <w:tcBorders>
              <w:left w:val="single" w:sz="4" w:space="0" w:color="auto"/>
              <w:bottom w:val="single" w:sz="4" w:space="0" w:color="auto"/>
              <w:right w:val="single" w:sz="4" w:space="0" w:color="auto"/>
            </w:tcBorders>
            <w:shd w:val="clear" w:color="auto" w:fill="auto"/>
            <w:vAlign w:val="center"/>
          </w:tcPr>
          <w:p w:rsidR="000A2C05" w:rsidRPr="009651CC" w:rsidRDefault="000A2C05" w:rsidP="001F6727">
            <w:pPr>
              <w:rPr>
                <w:rFonts w:eastAsia="Calibri" w:cs="Times New Roman"/>
                <w:b/>
                <w:color w:val="C00000"/>
                <w:lang w:eastAsia="ru-RU"/>
              </w:rPr>
            </w:pPr>
          </w:p>
        </w:tc>
        <w:tc>
          <w:tcPr>
            <w:tcW w:w="1135" w:type="dxa"/>
            <w:gridSpan w:val="2"/>
            <w:vMerge/>
            <w:tcBorders>
              <w:left w:val="single" w:sz="4" w:space="0" w:color="auto"/>
              <w:bottom w:val="single" w:sz="4" w:space="0" w:color="auto"/>
              <w:right w:val="single" w:sz="4" w:space="0" w:color="auto"/>
            </w:tcBorders>
            <w:shd w:val="clear" w:color="auto" w:fill="auto"/>
            <w:vAlign w:val="center"/>
          </w:tcPr>
          <w:p w:rsidR="000A2C05" w:rsidRPr="009651CC" w:rsidRDefault="000A2C05" w:rsidP="001F6727">
            <w:pPr>
              <w:rPr>
                <w:rFonts w:eastAsia="Calibri" w:cs="Times New Roman"/>
                <w:b/>
                <w:color w:val="C00000"/>
                <w:lang w:eastAsia="ru-RU"/>
              </w:rPr>
            </w:pPr>
          </w:p>
        </w:tc>
        <w:tc>
          <w:tcPr>
            <w:tcW w:w="1134" w:type="dxa"/>
            <w:vMerge/>
            <w:tcBorders>
              <w:left w:val="single" w:sz="4" w:space="0" w:color="auto"/>
              <w:bottom w:val="single" w:sz="4" w:space="0" w:color="auto"/>
              <w:right w:val="single" w:sz="4" w:space="0" w:color="auto"/>
            </w:tcBorders>
            <w:shd w:val="clear" w:color="auto" w:fill="auto"/>
            <w:vAlign w:val="center"/>
          </w:tcPr>
          <w:p w:rsidR="000A2C05" w:rsidRPr="009651CC" w:rsidRDefault="000A2C05" w:rsidP="001F6727">
            <w:pPr>
              <w:rPr>
                <w:rFonts w:eastAsia="Calibri" w:cs="Times New Roman"/>
                <w:b/>
                <w:color w:val="C00000"/>
                <w:sz w:val="20"/>
                <w:szCs w:val="20"/>
                <w:lang w:eastAsia="ru-RU"/>
              </w:rPr>
            </w:pPr>
          </w:p>
        </w:tc>
        <w:tc>
          <w:tcPr>
            <w:tcW w:w="1108" w:type="dxa"/>
            <w:vMerge/>
            <w:tcBorders>
              <w:left w:val="single" w:sz="4" w:space="0" w:color="auto"/>
              <w:bottom w:val="single" w:sz="4" w:space="0" w:color="auto"/>
              <w:right w:val="single" w:sz="4" w:space="0" w:color="auto"/>
            </w:tcBorders>
            <w:shd w:val="clear" w:color="auto" w:fill="auto"/>
            <w:vAlign w:val="center"/>
          </w:tcPr>
          <w:p w:rsidR="000A2C05" w:rsidRPr="009651CC" w:rsidRDefault="000A2C05" w:rsidP="001F6727">
            <w:pPr>
              <w:rPr>
                <w:rFonts w:eastAsia="Calibri" w:cs="Times New Roman"/>
                <w:b/>
                <w:color w:val="C00000"/>
                <w:sz w:val="20"/>
                <w:szCs w:val="20"/>
                <w:lang w:eastAsia="ru-RU"/>
              </w:rPr>
            </w:pPr>
          </w:p>
        </w:tc>
        <w:tc>
          <w:tcPr>
            <w:tcW w:w="1275" w:type="dxa"/>
            <w:tcBorders>
              <w:left w:val="single" w:sz="4" w:space="0" w:color="auto"/>
              <w:bottom w:val="single" w:sz="4" w:space="0" w:color="auto"/>
              <w:right w:val="single" w:sz="4" w:space="0" w:color="auto"/>
            </w:tcBorders>
            <w:shd w:val="clear" w:color="auto" w:fill="auto"/>
          </w:tcPr>
          <w:p w:rsidR="000A2C05" w:rsidRPr="009651CC" w:rsidRDefault="000A2C05" w:rsidP="001F6727">
            <w:pPr>
              <w:ind w:left="113" w:right="113"/>
              <w:jc w:val="center"/>
              <w:rPr>
                <w:rFonts w:eastAsia="Calibri" w:cs="Times New Roman"/>
                <w:b/>
                <w:sz w:val="20"/>
                <w:szCs w:val="20"/>
                <w:lang w:eastAsia="ru-RU"/>
              </w:rPr>
            </w:pPr>
            <w:r w:rsidRPr="009651CC">
              <w:rPr>
                <w:rFonts w:eastAsia="Calibri" w:cs="Times New Roman"/>
                <w:b/>
                <w:sz w:val="20"/>
                <w:szCs w:val="20"/>
                <w:lang w:eastAsia="ru-RU"/>
              </w:rPr>
              <w:t xml:space="preserve">Красная </w:t>
            </w:r>
          </w:p>
          <w:p w:rsidR="000A2C05" w:rsidRPr="009651CC" w:rsidRDefault="000A2C05" w:rsidP="001F6727">
            <w:pPr>
              <w:ind w:left="113" w:right="113"/>
              <w:jc w:val="center"/>
              <w:rPr>
                <w:rFonts w:eastAsia="Calibri" w:cs="Times New Roman"/>
                <w:b/>
                <w:sz w:val="20"/>
                <w:szCs w:val="20"/>
                <w:lang w:eastAsia="ru-RU"/>
              </w:rPr>
            </w:pPr>
            <w:r w:rsidRPr="009651CC">
              <w:rPr>
                <w:rFonts w:eastAsia="Calibri" w:cs="Times New Roman"/>
                <w:b/>
                <w:sz w:val="20"/>
                <w:szCs w:val="20"/>
                <w:lang w:eastAsia="ru-RU"/>
              </w:rPr>
              <w:t>шапочка</w:t>
            </w:r>
          </w:p>
          <w:p w:rsidR="000A2C05" w:rsidRPr="009651CC" w:rsidRDefault="000A2C05" w:rsidP="001F6727">
            <w:pPr>
              <w:rPr>
                <w:rFonts w:eastAsia="Calibri" w:cs="Times New Roman"/>
                <w:b/>
                <w:sz w:val="20"/>
                <w:szCs w:val="20"/>
                <w:lang w:eastAsia="ru-RU"/>
              </w:rPr>
            </w:pPr>
            <w:r w:rsidRPr="009651CC">
              <w:rPr>
                <w:rFonts w:eastAsia="Calibri" w:cs="Times New Roman"/>
                <w:b/>
                <w:sz w:val="20"/>
                <w:szCs w:val="20"/>
                <w:lang w:eastAsia="ru-RU"/>
              </w:rPr>
              <w:t xml:space="preserve"> </w:t>
            </w:r>
          </w:p>
          <w:p w:rsidR="000A2C05" w:rsidRPr="009651CC" w:rsidRDefault="000A2C05" w:rsidP="001F6727">
            <w:pPr>
              <w:rPr>
                <w:rFonts w:eastAsia="Calibri" w:cs="Times New Roman"/>
                <w:b/>
                <w:sz w:val="20"/>
                <w:szCs w:val="20"/>
                <w:lang w:eastAsia="ru-RU"/>
              </w:rPr>
            </w:pPr>
          </w:p>
        </w:tc>
        <w:tc>
          <w:tcPr>
            <w:tcW w:w="1134" w:type="dxa"/>
            <w:tcBorders>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20"/>
                <w:szCs w:val="20"/>
                <w:lang w:eastAsia="ru-RU"/>
              </w:rPr>
            </w:pPr>
            <w:r w:rsidRPr="009651CC">
              <w:rPr>
                <w:rFonts w:eastAsia="Calibri" w:cs="Times New Roman"/>
                <w:b/>
                <w:sz w:val="20"/>
                <w:szCs w:val="20"/>
                <w:lang w:eastAsia="ru-RU"/>
              </w:rPr>
              <w:t>Золотая рыбка 1,2 (ТНР)</w:t>
            </w:r>
          </w:p>
        </w:tc>
        <w:tc>
          <w:tcPr>
            <w:tcW w:w="1281" w:type="dxa"/>
            <w:gridSpan w:val="2"/>
            <w:tcBorders>
              <w:left w:val="single" w:sz="4" w:space="0" w:color="auto"/>
              <w:bottom w:val="single" w:sz="4" w:space="0" w:color="auto"/>
              <w:right w:val="single" w:sz="4" w:space="0" w:color="auto"/>
            </w:tcBorders>
            <w:shd w:val="clear" w:color="auto" w:fill="auto"/>
          </w:tcPr>
          <w:p w:rsidR="000A2C05" w:rsidRPr="009651CC" w:rsidRDefault="000A2C05" w:rsidP="001F6727">
            <w:pPr>
              <w:spacing w:line="259" w:lineRule="auto"/>
              <w:rPr>
                <w:rFonts w:eastAsia="Calibri" w:cs="Times New Roman"/>
                <w:b/>
                <w:sz w:val="20"/>
                <w:szCs w:val="20"/>
                <w:lang w:eastAsia="ru-RU"/>
              </w:rPr>
            </w:pPr>
            <w:r w:rsidRPr="009651CC">
              <w:rPr>
                <w:rFonts w:eastAsia="Calibri" w:cs="Times New Roman"/>
                <w:b/>
                <w:sz w:val="20"/>
                <w:szCs w:val="20"/>
                <w:lang w:eastAsia="ru-RU"/>
              </w:rPr>
              <w:t>Золотой ключик 1,2 (ЗПР)</w:t>
            </w:r>
          </w:p>
          <w:p w:rsidR="000A2C05" w:rsidRPr="009651CC" w:rsidRDefault="000A2C05" w:rsidP="001F6727">
            <w:pPr>
              <w:spacing w:line="259" w:lineRule="auto"/>
              <w:rPr>
                <w:rFonts w:eastAsia="Calibri" w:cs="Times New Roman"/>
                <w:b/>
                <w:sz w:val="20"/>
                <w:szCs w:val="20"/>
                <w:lang w:eastAsia="ru-RU"/>
              </w:rPr>
            </w:pPr>
          </w:p>
        </w:tc>
        <w:tc>
          <w:tcPr>
            <w:tcW w:w="1134" w:type="dxa"/>
            <w:tcBorders>
              <w:left w:val="single" w:sz="4" w:space="0" w:color="auto"/>
              <w:bottom w:val="single" w:sz="4" w:space="0" w:color="auto"/>
              <w:right w:val="single" w:sz="4" w:space="0" w:color="auto"/>
            </w:tcBorders>
            <w:shd w:val="clear" w:color="auto" w:fill="auto"/>
          </w:tcPr>
          <w:p w:rsidR="000A2C05" w:rsidRPr="009651CC" w:rsidRDefault="000A2C05" w:rsidP="001F6727">
            <w:pPr>
              <w:spacing w:line="259" w:lineRule="auto"/>
              <w:rPr>
                <w:rFonts w:eastAsia="Calibri" w:cs="Times New Roman"/>
                <w:b/>
                <w:sz w:val="20"/>
                <w:szCs w:val="20"/>
                <w:lang w:eastAsia="ru-RU"/>
              </w:rPr>
            </w:pPr>
            <w:r w:rsidRPr="009651CC">
              <w:rPr>
                <w:rFonts w:eastAsia="Calibri" w:cs="Times New Roman"/>
                <w:b/>
                <w:sz w:val="20"/>
                <w:szCs w:val="20"/>
                <w:lang w:eastAsia="ru-RU"/>
              </w:rPr>
              <w:t xml:space="preserve">Русалочка 1,2 </w:t>
            </w:r>
          </w:p>
        </w:tc>
        <w:tc>
          <w:tcPr>
            <w:tcW w:w="1276" w:type="dxa"/>
            <w:tcBorders>
              <w:left w:val="single" w:sz="4" w:space="0" w:color="auto"/>
              <w:bottom w:val="single" w:sz="4" w:space="0" w:color="auto"/>
              <w:right w:val="single" w:sz="4" w:space="0" w:color="auto"/>
            </w:tcBorders>
            <w:shd w:val="clear" w:color="auto" w:fill="auto"/>
          </w:tcPr>
          <w:p w:rsidR="000A2C05" w:rsidRPr="009651CC" w:rsidRDefault="000A2C05" w:rsidP="001F6727">
            <w:pPr>
              <w:ind w:left="113" w:right="113"/>
              <w:jc w:val="center"/>
              <w:rPr>
                <w:rFonts w:eastAsia="Calibri" w:cs="Times New Roman"/>
                <w:b/>
                <w:sz w:val="20"/>
                <w:szCs w:val="20"/>
                <w:lang w:eastAsia="ru-RU"/>
              </w:rPr>
            </w:pPr>
            <w:r w:rsidRPr="009651CC">
              <w:rPr>
                <w:rFonts w:eastAsia="Calibri" w:cs="Times New Roman"/>
                <w:b/>
                <w:sz w:val="20"/>
                <w:szCs w:val="20"/>
                <w:lang w:eastAsia="ru-RU"/>
              </w:rPr>
              <w:t>Золушка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20"/>
                <w:szCs w:val="20"/>
                <w:lang w:eastAsia="ru-RU"/>
              </w:rPr>
            </w:pPr>
            <w:proofErr w:type="spellStart"/>
            <w:r w:rsidRPr="009651CC">
              <w:rPr>
                <w:rFonts w:eastAsia="Calibri" w:cs="Times New Roman"/>
                <w:b/>
                <w:sz w:val="20"/>
                <w:szCs w:val="20"/>
                <w:lang w:eastAsia="ru-RU"/>
              </w:rPr>
              <w:t>Дюймо</w:t>
            </w:r>
            <w:proofErr w:type="spellEnd"/>
            <w:r w:rsidRPr="009651CC">
              <w:rPr>
                <w:rFonts w:eastAsia="Calibri" w:cs="Times New Roman"/>
                <w:b/>
                <w:sz w:val="20"/>
                <w:szCs w:val="20"/>
                <w:lang w:eastAsia="ru-RU"/>
              </w:rPr>
              <w:t>-</w:t>
            </w:r>
          </w:p>
          <w:p w:rsidR="000A2C05" w:rsidRPr="009651CC" w:rsidRDefault="000A2C05" w:rsidP="001F6727">
            <w:pPr>
              <w:spacing w:line="259" w:lineRule="auto"/>
              <w:rPr>
                <w:rFonts w:eastAsia="Calibri" w:cs="Times New Roman"/>
                <w:b/>
                <w:sz w:val="20"/>
                <w:szCs w:val="20"/>
                <w:lang w:eastAsia="ru-RU"/>
              </w:rPr>
            </w:pPr>
            <w:proofErr w:type="spellStart"/>
            <w:r w:rsidRPr="009651CC">
              <w:rPr>
                <w:rFonts w:eastAsia="Calibri" w:cs="Times New Roman"/>
                <w:b/>
                <w:sz w:val="20"/>
                <w:szCs w:val="20"/>
                <w:lang w:eastAsia="ru-RU"/>
              </w:rPr>
              <w:t>вочка</w:t>
            </w:r>
            <w:proofErr w:type="spellEnd"/>
            <w:r w:rsidRPr="009651CC">
              <w:rPr>
                <w:rFonts w:eastAsia="Calibri" w:cs="Times New Roman"/>
                <w:b/>
                <w:sz w:val="20"/>
                <w:szCs w:val="20"/>
                <w:lang w:eastAsia="ru-RU"/>
              </w:rPr>
              <w:t xml:space="preserve"> 1,2 </w:t>
            </w:r>
          </w:p>
        </w:tc>
      </w:tr>
      <w:tr w:rsidR="000A2C05" w:rsidRPr="009651CC" w:rsidTr="001F6727">
        <w:tc>
          <w:tcPr>
            <w:tcW w:w="15848" w:type="dxa"/>
            <w:gridSpan w:val="16"/>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sz w:val="28"/>
                <w:szCs w:val="28"/>
                <w:lang w:eastAsia="ru-RU"/>
              </w:rPr>
            </w:pPr>
            <w:r w:rsidRPr="009651CC">
              <w:rPr>
                <w:rFonts w:eastAsia="Calibri" w:cs="Times New Roman"/>
                <w:b/>
                <w:sz w:val="28"/>
                <w:szCs w:val="28"/>
                <w:lang w:eastAsia="ru-RU"/>
              </w:rPr>
              <w:t>ООПОП ДО. Обязательная часть</w:t>
            </w:r>
          </w:p>
        </w:tc>
      </w:tr>
      <w:tr w:rsidR="000A2C05" w:rsidRPr="009651CC" w:rsidTr="001F6727">
        <w:tc>
          <w:tcPr>
            <w:tcW w:w="698"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sz w:val="28"/>
                <w:szCs w:val="28"/>
                <w:lang w:eastAsia="ru-RU"/>
              </w:rPr>
            </w:pPr>
            <w:r w:rsidRPr="009651CC">
              <w:rPr>
                <w:rFonts w:eastAsia="Calibri" w:cs="Times New Roman"/>
                <w:b/>
                <w:sz w:val="28"/>
                <w:szCs w:val="28"/>
                <w:lang w:eastAsia="ru-RU"/>
              </w:rPr>
              <w:t>1.</w:t>
            </w:r>
          </w:p>
        </w:tc>
        <w:tc>
          <w:tcPr>
            <w:tcW w:w="15150" w:type="dxa"/>
            <w:gridSpan w:val="15"/>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sz w:val="28"/>
                <w:szCs w:val="28"/>
                <w:lang w:eastAsia="ru-RU"/>
              </w:rPr>
            </w:pPr>
            <w:r w:rsidRPr="009651CC">
              <w:rPr>
                <w:rFonts w:eastAsia="Calibri" w:cs="Times New Roman"/>
                <w:b/>
                <w:sz w:val="28"/>
                <w:szCs w:val="28"/>
                <w:lang w:eastAsia="ru-RU"/>
              </w:rPr>
              <w:t>Образовательная область «Физическое развитие»</w:t>
            </w:r>
          </w:p>
        </w:tc>
      </w:tr>
      <w:tr w:rsidR="000A2C05" w:rsidRPr="009651CC" w:rsidTr="001F6727">
        <w:trPr>
          <w:trHeight w:val="571"/>
        </w:trPr>
        <w:tc>
          <w:tcPr>
            <w:tcW w:w="698"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1.1</w:t>
            </w:r>
          </w:p>
        </w:tc>
        <w:tc>
          <w:tcPr>
            <w:tcW w:w="2131"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lang w:eastAsia="ru-RU"/>
              </w:rPr>
            </w:pPr>
            <w:r w:rsidRPr="009651CC">
              <w:rPr>
                <w:rFonts w:eastAsia="Calibri" w:cs="Times New Roman"/>
                <w:lang w:eastAsia="ru-RU"/>
              </w:rPr>
              <w:t>Физическая культура</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lang w:eastAsia="ru-RU"/>
              </w:rPr>
            </w:pPr>
            <w:r w:rsidRPr="009651CC">
              <w:rPr>
                <w:rFonts w:eastAsia="Calibri" w:cs="Times New Roman"/>
                <w:lang w:eastAsia="ru-RU"/>
              </w:rPr>
              <w:t>2/8/71</w:t>
            </w:r>
          </w:p>
          <w:p w:rsidR="000A2C05" w:rsidRPr="009651CC" w:rsidRDefault="000A2C05" w:rsidP="001F6727">
            <w:pPr>
              <w:rPr>
                <w:rFonts w:eastAsia="Calibri" w:cs="Times New Roman"/>
                <w:lang w:eastAsia="ru-RU"/>
              </w:rPr>
            </w:pPr>
            <w:r w:rsidRPr="009651CC">
              <w:rPr>
                <w:rFonts w:eastAsia="Calibri" w:cs="Times New Roman"/>
                <w:lang w:eastAsia="ru-RU"/>
              </w:rPr>
              <w:t>(Р.)</w:t>
            </w:r>
          </w:p>
          <w:p w:rsidR="000A2C05" w:rsidRPr="009651CC" w:rsidRDefault="000A2C05" w:rsidP="001F6727">
            <w:pPr>
              <w:rPr>
                <w:rFonts w:eastAsia="Calibri" w:cs="Times New Roman"/>
                <w:lang w:eastAsia="ru-RU"/>
              </w:rPr>
            </w:pPr>
            <w:r w:rsidRPr="009651CC">
              <w:rPr>
                <w:rFonts w:eastAsia="Calibri" w:cs="Times New Roman"/>
                <w:lang w:eastAsia="ru-RU"/>
              </w:rPr>
              <w:t>2/8/72</w:t>
            </w:r>
          </w:p>
          <w:p w:rsidR="000A2C05" w:rsidRPr="009651CC" w:rsidRDefault="000A2C05" w:rsidP="001F6727">
            <w:pPr>
              <w:rPr>
                <w:rFonts w:eastAsia="Calibri" w:cs="Times New Roman"/>
                <w:lang w:eastAsia="ru-RU"/>
              </w:rPr>
            </w:pPr>
            <w:r w:rsidRPr="009651CC">
              <w:rPr>
                <w:rFonts w:eastAsia="Calibri" w:cs="Times New Roman"/>
                <w:lang w:eastAsia="ru-RU"/>
              </w:rPr>
              <w:t>(К.Р.)</w:t>
            </w:r>
          </w:p>
          <w:p w:rsidR="000A2C05" w:rsidRPr="009651CC" w:rsidRDefault="000A2C05" w:rsidP="001F6727">
            <w:pPr>
              <w:rPr>
                <w:rFonts w:eastAsia="Calibri" w:cs="Times New Roman"/>
                <w:color w:val="C00000"/>
                <w:lang w:eastAsia="ru-RU"/>
              </w:rPr>
            </w:pPr>
            <w:r w:rsidRPr="009651CC">
              <w:rPr>
                <w:rFonts w:eastAsia="Calibri" w:cs="Times New Roman"/>
                <w:lang w:eastAsia="ru-RU"/>
              </w:rPr>
              <w:t>2/8/74 (К.)</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lang w:eastAsia="ru-RU"/>
              </w:rPr>
            </w:pPr>
            <w:r w:rsidRPr="009651CC">
              <w:rPr>
                <w:rFonts w:eastAsia="Calibri" w:cs="Times New Roman"/>
                <w:lang w:eastAsia="ru-RU"/>
              </w:rPr>
              <w:t>3/12/111</w:t>
            </w:r>
          </w:p>
        </w:tc>
        <w:tc>
          <w:tcPr>
            <w:tcW w:w="1135"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3/12/110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3/12/112</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3/12/111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3/12/108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3/12/109</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 xml:space="preserve">3/12/109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3/12/109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3/12/110</w:t>
            </w:r>
          </w:p>
          <w:p w:rsidR="000A2C05" w:rsidRPr="009651CC" w:rsidRDefault="000A2C05" w:rsidP="001F6727">
            <w:pPr>
              <w:rPr>
                <w:rFonts w:eastAsia="Calibri" w:cs="Times New Roman"/>
                <w:b/>
                <w:color w:val="C00000"/>
                <w:sz w:val="36"/>
                <w:szCs w:val="3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val="en-US" w:eastAsia="ru-RU"/>
              </w:rPr>
            </w:pPr>
            <w:r w:rsidRPr="009651CC">
              <w:rPr>
                <w:rFonts w:eastAsia="Calibri" w:cs="Times New Roman"/>
                <w:lang w:eastAsia="ru-RU"/>
              </w:rPr>
              <w:t>3/12/110</w:t>
            </w:r>
          </w:p>
        </w:tc>
      </w:tr>
      <w:tr w:rsidR="000A2C05" w:rsidRPr="009651CC" w:rsidTr="001F6727">
        <w:tc>
          <w:tcPr>
            <w:tcW w:w="698"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sz w:val="28"/>
                <w:szCs w:val="28"/>
                <w:lang w:eastAsia="ru-RU"/>
              </w:rPr>
            </w:pPr>
            <w:r w:rsidRPr="009651CC">
              <w:rPr>
                <w:rFonts w:eastAsia="Calibri" w:cs="Times New Roman"/>
                <w:b/>
                <w:sz w:val="28"/>
                <w:szCs w:val="28"/>
                <w:lang w:eastAsia="ru-RU"/>
              </w:rPr>
              <w:t>2.</w:t>
            </w:r>
          </w:p>
        </w:tc>
        <w:tc>
          <w:tcPr>
            <w:tcW w:w="15150" w:type="dxa"/>
            <w:gridSpan w:val="15"/>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sz w:val="28"/>
                <w:szCs w:val="28"/>
                <w:lang w:eastAsia="ru-RU"/>
              </w:rPr>
            </w:pPr>
            <w:r w:rsidRPr="009651CC">
              <w:rPr>
                <w:rFonts w:eastAsia="Calibri" w:cs="Times New Roman"/>
                <w:b/>
                <w:sz w:val="28"/>
                <w:szCs w:val="28"/>
                <w:lang w:eastAsia="ru-RU"/>
              </w:rPr>
              <w:t>Образовательная область «Познавательное развитие»</w:t>
            </w:r>
          </w:p>
        </w:tc>
      </w:tr>
      <w:tr w:rsidR="000A2C05" w:rsidRPr="009651CC" w:rsidTr="001F6727">
        <w:trPr>
          <w:trHeight w:val="274"/>
        </w:trPr>
        <w:tc>
          <w:tcPr>
            <w:tcW w:w="698"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2.1.</w:t>
            </w: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Познание</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1/4/37</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1/4/35</w:t>
            </w:r>
          </w:p>
        </w:tc>
        <w:tc>
          <w:tcPr>
            <w:tcW w:w="1135"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1/4/35</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1/4/33</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2/8/73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2/8/72</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2/8/72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2/8/71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2/8/73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2/8/71</w:t>
            </w:r>
          </w:p>
        </w:tc>
      </w:tr>
      <w:tr w:rsidR="000A2C05" w:rsidRPr="009651CC" w:rsidTr="001F6727">
        <w:trPr>
          <w:trHeight w:val="956"/>
        </w:trPr>
        <w:tc>
          <w:tcPr>
            <w:tcW w:w="698"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2.2.</w:t>
            </w:r>
          </w:p>
        </w:tc>
        <w:tc>
          <w:tcPr>
            <w:tcW w:w="2131"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lang w:eastAsia="ru-RU"/>
              </w:rPr>
            </w:pPr>
            <w:r w:rsidRPr="009651CC">
              <w:rPr>
                <w:rFonts w:eastAsia="Calibri" w:cs="Times New Roman"/>
                <w:lang w:eastAsia="ru-RU"/>
              </w:rPr>
              <w:t>Математическое и сенсорное развитие</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 xml:space="preserve">1/4/36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1/4/36</w:t>
            </w:r>
          </w:p>
        </w:tc>
        <w:tc>
          <w:tcPr>
            <w:tcW w:w="1135"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1/4/38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1/4/36</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1/4/36</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1/4/36</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2/8/74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2/8/74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2/8/73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2/8/74</w:t>
            </w:r>
          </w:p>
        </w:tc>
      </w:tr>
      <w:tr w:rsidR="000A2C05" w:rsidRPr="009651CC" w:rsidTr="001F6727">
        <w:tc>
          <w:tcPr>
            <w:tcW w:w="698"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sz w:val="28"/>
                <w:szCs w:val="28"/>
                <w:lang w:eastAsia="ru-RU"/>
              </w:rPr>
            </w:pPr>
            <w:r w:rsidRPr="009651CC">
              <w:rPr>
                <w:rFonts w:eastAsia="Calibri" w:cs="Times New Roman"/>
                <w:b/>
                <w:sz w:val="28"/>
                <w:szCs w:val="28"/>
                <w:lang w:eastAsia="ru-RU"/>
              </w:rPr>
              <w:t>3.</w:t>
            </w:r>
          </w:p>
        </w:tc>
        <w:tc>
          <w:tcPr>
            <w:tcW w:w="15150" w:type="dxa"/>
            <w:gridSpan w:val="15"/>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sz w:val="28"/>
                <w:szCs w:val="28"/>
                <w:lang w:eastAsia="ru-RU"/>
              </w:rPr>
            </w:pPr>
            <w:r w:rsidRPr="009651CC">
              <w:rPr>
                <w:rFonts w:eastAsia="Calibri" w:cs="Times New Roman"/>
                <w:b/>
                <w:sz w:val="28"/>
                <w:szCs w:val="28"/>
                <w:lang w:eastAsia="ru-RU"/>
              </w:rPr>
              <w:t>Образовательная область «Речевое развитие»</w:t>
            </w:r>
          </w:p>
        </w:tc>
      </w:tr>
      <w:tr w:rsidR="000A2C05" w:rsidRPr="009651CC" w:rsidTr="001F6727">
        <w:tc>
          <w:tcPr>
            <w:tcW w:w="698"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3.1.</w:t>
            </w:r>
          </w:p>
        </w:tc>
        <w:tc>
          <w:tcPr>
            <w:tcW w:w="2131"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lang w:eastAsia="ru-RU"/>
              </w:rPr>
            </w:pPr>
            <w:r w:rsidRPr="009651CC">
              <w:rPr>
                <w:rFonts w:eastAsia="Calibri" w:cs="Times New Roman"/>
                <w:lang w:eastAsia="ru-RU"/>
              </w:rPr>
              <w:t>Развитие речи</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lang w:eastAsia="ru-RU"/>
              </w:rPr>
            </w:pPr>
            <w:r w:rsidRPr="009651CC">
              <w:rPr>
                <w:rFonts w:eastAsia="Calibri" w:cs="Times New Roman"/>
                <w:lang w:eastAsia="ru-RU"/>
              </w:rPr>
              <w:t>1/4/35</w:t>
            </w:r>
          </w:p>
          <w:p w:rsidR="000A2C05" w:rsidRPr="009651CC" w:rsidRDefault="000A2C05" w:rsidP="001F6727">
            <w:pPr>
              <w:rPr>
                <w:rFonts w:eastAsia="Calibri" w:cs="Times New Roman"/>
                <w:b/>
                <w:sz w:val="36"/>
                <w:szCs w:val="36"/>
                <w:lang w:eastAsia="ru-RU"/>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1/4/38</w:t>
            </w:r>
          </w:p>
        </w:tc>
        <w:tc>
          <w:tcPr>
            <w:tcW w:w="1135"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1/4/37</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1/4/37</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1/4/37</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1/4/37</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lang w:eastAsia="ru-RU"/>
              </w:rPr>
            </w:pPr>
            <w:r w:rsidRPr="009651CC">
              <w:rPr>
                <w:rFonts w:eastAsia="Calibri" w:cs="Times New Roman"/>
                <w:lang w:eastAsia="ru-RU"/>
              </w:rPr>
              <w:t>1/4/36</w:t>
            </w:r>
          </w:p>
        </w:tc>
      </w:tr>
      <w:tr w:rsidR="000A2C05" w:rsidRPr="009651CC" w:rsidTr="001F6727">
        <w:tc>
          <w:tcPr>
            <w:tcW w:w="69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3.2.</w:t>
            </w: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 xml:space="preserve">Коррекционное логопедическое </w:t>
            </w:r>
            <w:r w:rsidRPr="009651CC">
              <w:rPr>
                <w:rFonts w:eastAsia="Calibri" w:cs="Times New Roman"/>
                <w:lang w:eastAsia="ru-RU"/>
              </w:rPr>
              <w:lastRenderedPageBreak/>
              <w:t>занятие</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lastRenderedPageBreak/>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135"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_</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3/12/111</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3/12/111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3/12/111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_</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3/12/111</w:t>
            </w:r>
          </w:p>
        </w:tc>
      </w:tr>
      <w:tr w:rsidR="000A2C05" w:rsidRPr="009651CC" w:rsidTr="001F6727">
        <w:tc>
          <w:tcPr>
            <w:tcW w:w="698"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sz w:val="28"/>
                <w:szCs w:val="28"/>
                <w:lang w:eastAsia="ru-RU"/>
              </w:rPr>
            </w:pPr>
            <w:r w:rsidRPr="009651CC">
              <w:rPr>
                <w:rFonts w:eastAsia="Calibri" w:cs="Times New Roman"/>
                <w:b/>
                <w:sz w:val="28"/>
                <w:szCs w:val="28"/>
                <w:lang w:eastAsia="ru-RU"/>
              </w:rPr>
              <w:t>4.</w:t>
            </w:r>
          </w:p>
        </w:tc>
        <w:tc>
          <w:tcPr>
            <w:tcW w:w="15150" w:type="dxa"/>
            <w:gridSpan w:val="15"/>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sz w:val="28"/>
                <w:szCs w:val="28"/>
                <w:lang w:eastAsia="ru-RU"/>
              </w:rPr>
            </w:pPr>
            <w:r w:rsidRPr="009651CC">
              <w:rPr>
                <w:rFonts w:eastAsia="Calibri" w:cs="Times New Roman"/>
                <w:b/>
                <w:sz w:val="28"/>
                <w:szCs w:val="28"/>
                <w:lang w:eastAsia="ru-RU"/>
              </w:rPr>
              <w:t>Образовательная область «Художественно-эстетическое развитие»</w:t>
            </w:r>
          </w:p>
        </w:tc>
      </w:tr>
      <w:tr w:rsidR="000A2C05" w:rsidRPr="009651CC" w:rsidTr="001F6727">
        <w:tc>
          <w:tcPr>
            <w:tcW w:w="698"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4.1.</w:t>
            </w:r>
          </w:p>
        </w:tc>
        <w:tc>
          <w:tcPr>
            <w:tcW w:w="2131"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lang w:eastAsia="ru-RU"/>
              </w:rPr>
            </w:pPr>
            <w:r w:rsidRPr="009651CC">
              <w:rPr>
                <w:rFonts w:eastAsia="Calibri" w:cs="Times New Roman"/>
                <w:lang w:eastAsia="ru-RU"/>
              </w:rPr>
              <w:t>Лепка</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1/4/37</w:t>
            </w:r>
          </w:p>
          <w:p w:rsidR="000A2C05" w:rsidRPr="009651CC" w:rsidRDefault="000A2C05" w:rsidP="001F6727">
            <w:pPr>
              <w:rPr>
                <w:rFonts w:eastAsia="Calibri" w:cs="Times New Roman"/>
                <w:lang w:eastAsia="ru-RU"/>
              </w:rPr>
            </w:pPr>
            <w:r w:rsidRPr="009651CC">
              <w:rPr>
                <w:rFonts w:eastAsia="Calibri" w:cs="Times New Roman"/>
                <w:lang w:eastAsia="ru-RU"/>
              </w:rPr>
              <w:t>(К., Р.)</w:t>
            </w:r>
          </w:p>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1/4/36 (К.Р.)</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0,5/2/19</w:t>
            </w:r>
          </w:p>
        </w:tc>
        <w:tc>
          <w:tcPr>
            <w:tcW w:w="1135"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0,5/2/17</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0,5/2/17</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0,5/2/18</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1/4/35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0,5/2/16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0,5/2/19</w:t>
            </w:r>
          </w:p>
        </w:tc>
      </w:tr>
      <w:tr w:rsidR="000A2C05" w:rsidRPr="009651CC" w:rsidTr="001F6727">
        <w:tc>
          <w:tcPr>
            <w:tcW w:w="698"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4.1.</w:t>
            </w:r>
          </w:p>
        </w:tc>
        <w:tc>
          <w:tcPr>
            <w:tcW w:w="2131"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lang w:eastAsia="ru-RU"/>
              </w:rPr>
            </w:pPr>
            <w:r w:rsidRPr="009651CC">
              <w:rPr>
                <w:rFonts w:eastAsia="Calibri" w:cs="Times New Roman"/>
                <w:lang w:eastAsia="ru-RU"/>
              </w:rPr>
              <w:t>Аппликация</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0,5/2/18</w:t>
            </w:r>
          </w:p>
        </w:tc>
        <w:tc>
          <w:tcPr>
            <w:tcW w:w="1135"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0,5/2/16</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0,5/2/18</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0,5/2/17</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0,5/2/19</w:t>
            </w:r>
          </w:p>
        </w:tc>
      </w:tr>
      <w:tr w:rsidR="000A2C05" w:rsidRPr="009651CC" w:rsidTr="001F6727">
        <w:tc>
          <w:tcPr>
            <w:tcW w:w="698"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4.1.</w:t>
            </w:r>
          </w:p>
        </w:tc>
        <w:tc>
          <w:tcPr>
            <w:tcW w:w="2131"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lang w:eastAsia="ru-RU"/>
              </w:rPr>
            </w:pPr>
            <w:r w:rsidRPr="009651CC">
              <w:rPr>
                <w:rFonts w:eastAsia="Calibri" w:cs="Times New Roman"/>
                <w:lang w:eastAsia="ru-RU"/>
              </w:rPr>
              <w:t xml:space="preserve">Рисование </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1/4/37</w:t>
            </w:r>
          </w:p>
          <w:p w:rsidR="000A2C05" w:rsidRPr="009651CC" w:rsidRDefault="000A2C05" w:rsidP="001F6727">
            <w:pPr>
              <w:rPr>
                <w:rFonts w:eastAsia="Calibri" w:cs="Times New Roman"/>
                <w:lang w:eastAsia="ru-RU"/>
              </w:rPr>
            </w:pPr>
            <w:r w:rsidRPr="009651CC">
              <w:rPr>
                <w:rFonts w:eastAsia="Calibri" w:cs="Times New Roman"/>
                <w:lang w:eastAsia="ru-RU"/>
              </w:rPr>
              <w:t>(К.Р., К.)</w:t>
            </w:r>
          </w:p>
          <w:p w:rsidR="000A2C05" w:rsidRPr="009651CC" w:rsidRDefault="000A2C05" w:rsidP="001F6727">
            <w:pPr>
              <w:rPr>
                <w:rFonts w:eastAsia="Calibri" w:cs="Times New Roman"/>
                <w:lang w:eastAsia="ru-RU"/>
              </w:rPr>
            </w:pPr>
            <w:r w:rsidRPr="009651CC">
              <w:rPr>
                <w:rFonts w:eastAsia="Calibri" w:cs="Times New Roman"/>
                <w:lang w:eastAsia="ru-RU"/>
              </w:rPr>
              <w:t>1/4/38</w:t>
            </w:r>
          </w:p>
          <w:p w:rsidR="000A2C05" w:rsidRPr="009651CC" w:rsidRDefault="000A2C05" w:rsidP="001F6727">
            <w:pPr>
              <w:rPr>
                <w:rFonts w:eastAsia="Calibri" w:cs="Times New Roman"/>
                <w:lang w:eastAsia="ru-RU"/>
              </w:rPr>
            </w:pPr>
            <w:r w:rsidRPr="009651CC">
              <w:rPr>
                <w:rFonts w:eastAsia="Calibri" w:cs="Times New Roman"/>
                <w:lang w:eastAsia="ru-RU"/>
              </w:rPr>
              <w:t>(Р.)</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1/4/37</w:t>
            </w:r>
          </w:p>
        </w:tc>
        <w:tc>
          <w:tcPr>
            <w:tcW w:w="1135"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1/4/37</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1/4/37</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1/4/37</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1/4/36</w:t>
            </w:r>
          </w:p>
        </w:tc>
      </w:tr>
      <w:tr w:rsidR="000A2C05" w:rsidRPr="009651CC" w:rsidTr="001F6727">
        <w:tc>
          <w:tcPr>
            <w:tcW w:w="698"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4.1.</w:t>
            </w:r>
          </w:p>
        </w:tc>
        <w:tc>
          <w:tcPr>
            <w:tcW w:w="2131"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ascii="Calibri" w:eastAsia="Calibri" w:hAnsi="Calibri" w:cs="Times New Roman"/>
                <w:lang w:eastAsia="ru-RU"/>
              </w:rPr>
            </w:pPr>
            <w:r w:rsidRPr="009651CC">
              <w:rPr>
                <w:rFonts w:eastAsia="Calibri" w:cs="Times New Roman"/>
                <w:lang w:eastAsia="ru-RU"/>
              </w:rPr>
              <w:t xml:space="preserve">Конструирование </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lang w:eastAsia="ru-RU"/>
              </w:rPr>
            </w:pPr>
            <w:r w:rsidRPr="009651CC">
              <w:rPr>
                <w:rFonts w:eastAsia="Calibri" w:cs="Times New Roman"/>
                <w:lang w:eastAsia="ru-RU"/>
              </w:rPr>
              <w:t xml:space="preserve">В </w:t>
            </w:r>
            <w:proofErr w:type="gramStart"/>
            <w:r w:rsidRPr="009651CC">
              <w:rPr>
                <w:rFonts w:eastAsia="Calibri" w:cs="Times New Roman"/>
                <w:lang w:eastAsia="ru-RU"/>
              </w:rPr>
              <w:t>режим-</w:t>
            </w:r>
            <w:proofErr w:type="spellStart"/>
            <w:r w:rsidRPr="009651CC">
              <w:rPr>
                <w:rFonts w:eastAsia="Calibri" w:cs="Times New Roman"/>
                <w:lang w:eastAsia="ru-RU"/>
              </w:rPr>
              <w:t>ных</w:t>
            </w:r>
            <w:proofErr w:type="spellEnd"/>
            <w:proofErr w:type="gramEnd"/>
            <w:r w:rsidRPr="009651CC">
              <w:rPr>
                <w:rFonts w:eastAsia="Calibri" w:cs="Times New Roman"/>
                <w:lang w:eastAsia="ru-RU"/>
              </w:rPr>
              <w:t xml:space="preserve"> моментах</w:t>
            </w:r>
          </w:p>
        </w:tc>
        <w:tc>
          <w:tcPr>
            <w:tcW w:w="4652" w:type="dxa"/>
            <w:gridSpan w:val="6"/>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jc w:val="center"/>
              <w:rPr>
                <w:rFonts w:ascii="Calibri" w:eastAsia="Calibri" w:hAnsi="Calibri" w:cs="Times New Roman"/>
                <w:lang w:eastAsia="ru-RU"/>
              </w:rPr>
            </w:pPr>
            <w:r w:rsidRPr="009651CC">
              <w:rPr>
                <w:rFonts w:eastAsia="Calibri" w:cs="Times New Roman"/>
                <w:lang w:eastAsia="ru-RU"/>
              </w:rPr>
              <w:t>В режимных моментах</w:t>
            </w:r>
          </w:p>
          <w:p w:rsidR="000A2C05" w:rsidRPr="009651CC" w:rsidRDefault="000A2C05" w:rsidP="001F6727">
            <w:pPr>
              <w:rPr>
                <w:rFonts w:ascii="Calibri" w:eastAsia="Calibri" w:hAnsi="Calibri" w:cs="Times New Roman"/>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1/4/37</w:t>
            </w:r>
          </w:p>
        </w:tc>
        <w:tc>
          <w:tcPr>
            <w:tcW w:w="11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ascii="Calibri" w:eastAsia="Calibri" w:hAnsi="Calibri" w:cs="Times New Roman"/>
                <w:lang w:eastAsia="ru-RU"/>
              </w:rPr>
            </w:pPr>
            <w:r w:rsidRPr="009651CC">
              <w:rPr>
                <w:rFonts w:eastAsia="Calibri" w:cs="Times New Roman"/>
                <w:lang w:eastAsia="ru-RU"/>
              </w:rPr>
              <w:t>В режимных моментах</w:t>
            </w:r>
          </w:p>
          <w:p w:rsidR="000A2C05" w:rsidRPr="009651CC" w:rsidRDefault="000A2C05" w:rsidP="001F6727">
            <w:pPr>
              <w:rPr>
                <w:rFonts w:eastAsia="Calibri" w:cs="Times New Roman"/>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ascii="Calibri" w:eastAsia="Calibri" w:hAnsi="Calibri" w:cs="Times New Roman"/>
                <w:lang w:eastAsia="ru-RU"/>
              </w:rPr>
            </w:pPr>
            <w:r w:rsidRPr="009651CC">
              <w:rPr>
                <w:rFonts w:eastAsia="Calibri" w:cs="Times New Roman"/>
                <w:lang w:eastAsia="ru-RU"/>
              </w:rPr>
              <w:t>В режимных моментах</w:t>
            </w:r>
          </w:p>
          <w:p w:rsidR="000A2C05" w:rsidRPr="009651CC" w:rsidRDefault="000A2C05" w:rsidP="001F6727">
            <w:pPr>
              <w:rPr>
                <w:rFonts w:eastAsia="Calibri" w:cs="Times New Roman"/>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1/4/36</w:t>
            </w:r>
          </w:p>
          <w:p w:rsidR="000A2C05" w:rsidRPr="009651CC" w:rsidRDefault="000A2C05" w:rsidP="001F6727">
            <w:pPr>
              <w:rPr>
                <w:rFonts w:eastAsia="Calibri" w:cs="Times New Roman"/>
                <w:b/>
                <w:sz w:val="36"/>
                <w:szCs w:val="3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 xml:space="preserve">В </w:t>
            </w:r>
            <w:proofErr w:type="gramStart"/>
            <w:r w:rsidRPr="009651CC">
              <w:rPr>
                <w:rFonts w:eastAsia="Calibri" w:cs="Times New Roman"/>
                <w:lang w:eastAsia="ru-RU"/>
              </w:rPr>
              <w:t>режим-</w:t>
            </w:r>
            <w:proofErr w:type="spellStart"/>
            <w:r w:rsidRPr="009651CC">
              <w:rPr>
                <w:rFonts w:eastAsia="Calibri" w:cs="Times New Roman"/>
                <w:lang w:eastAsia="ru-RU"/>
              </w:rPr>
              <w:t>ных</w:t>
            </w:r>
            <w:proofErr w:type="spellEnd"/>
            <w:proofErr w:type="gramEnd"/>
            <w:r w:rsidRPr="009651CC">
              <w:rPr>
                <w:rFonts w:eastAsia="Calibri" w:cs="Times New Roman"/>
                <w:lang w:eastAsia="ru-RU"/>
              </w:rPr>
              <w:t xml:space="preserve"> моментах</w:t>
            </w:r>
          </w:p>
        </w:tc>
      </w:tr>
      <w:tr w:rsidR="000A2C05" w:rsidRPr="009651CC" w:rsidTr="001F6727">
        <w:tc>
          <w:tcPr>
            <w:tcW w:w="698"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4.2</w:t>
            </w:r>
          </w:p>
        </w:tc>
        <w:tc>
          <w:tcPr>
            <w:tcW w:w="2131"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lang w:eastAsia="ru-RU"/>
              </w:rPr>
            </w:pPr>
            <w:r w:rsidRPr="009651CC">
              <w:rPr>
                <w:rFonts w:eastAsia="Calibri" w:cs="Times New Roman"/>
                <w:lang w:eastAsia="ru-RU"/>
              </w:rPr>
              <w:t xml:space="preserve">Музыка </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lang w:eastAsia="ru-RU"/>
              </w:rPr>
            </w:pPr>
            <w:r w:rsidRPr="009651CC">
              <w:rPr>
                <w:rFonts w:eastAsia="Calibri" w:cs="Times New Roman"/>
                <w:lang w:eastAsia="ru-RU"/>
              </w:rPr>
              <w:t>2/8/74 (К.Р.)</w:t>
            </w:r>
          </w:p>
          <w:p w:rsidR="000A2C05" w:rsidRPr="009651CC" w:rsidRDefault="000A2C05" w:rsidP="001F6727">
            <w:pPr>
              <w:rPr>
                <w:rFonts w:eastAsia="Calibri" w:cs="Times New Roman"/>
                <w:lang w:eastAsia="ru-RU"/>
              </w:rPr>
            </w:pPr>
            <w:r w:rsidRPr="009651CC">
              <w:rPr>
                <w:rFonts w:eastAsia="Calibri" w:cs="Times New Roman"/>
                <w:lang w:eastAsia="ru-RU"/>
              </w:rPr>
              <w:t>2/8/75 (Р.)</w:t>
            </w:r>
          </w:p>
          <w:p w:rsidR="000A2C05" w:rsidRPr="009651CC" w:rsidRDefault="000A2C05" w:rsidP="001F6727">
            <w:pPr>
              <w:rPr>
                <w:rFonts w:eastAsia="Calibri" w:cs="Times New Roman"/>
                <w:lang w:eastAsia="ru-RU"/>
              </w:rPr>
            </w:pPr>
            <w:r w:rsidRPr="009651CC">
              <w:rPr>
                <w:rFonts w:eastAsia="Calibri" w:cs="Times New Roman"/>
                <w:lang w:eastAsia="ru-RU"/>
              </w:rPr>
              <w:t>2/8/72 (К.)</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ascii="Calibri" w:eastAsia="Calibri" w:hAnsi="Calibri" w:cs="Times New Roman"/>
                <w:lang w:eastAsia="ru-RU"/>
              </w:rPr>
            </w:pPr>
            <w:r w:rsidRPr="009651CC">
              <w:rPr>
                <w:rFonts w:eastAsia="Calibri" w:cs="Times New Roman"/>
                <w:lang w:eastAsia="ru-RU"/>
              </w:rPr>
              <w:t>2/8/71</w:t>
            </w:r>
          </w:p>
        </w:tc>
        <w:tc>
          <w:tcPr>
            <w:tcW w:w="1135"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ascii="Calibri" w:eastAsia="Calibri" w:hAnsi="Calibri" w:cs="Times New Roman"/>
                <w:lang w:eastAsia="ru-RU"/>
              </w:rPr>
            </w:pPr>
            <w:r w:rsidRPr="009651CC">
              <w:rPr>
                <w:rFonts w:eastAsia="Calibri" w:cs="Times New Roman"/>
                <w:lang w:eastAsia="ru-RU"/>
              </w:rPr>
              <w:t>2/8/74</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ascii="Calibri" w:eastAsia="Calibri" w:hAnsi="Calibri" w:cs="Times New Roman"/>
                <w:lang w:eastAsia="ru-RU"/>
              </w:rPr>
            </w:pPr>
            <w:r w:rsidRPr="009651CC">
              <w:rPr>
                <w:rFonts w:eastAsia="Calibri" w:cs="Times New Roman"/>
                <w:lang w:eastAsia="ru-RU"/>
              </w:rPr>
              <w:t>2/8/73</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ascii="Calibri" w:eastAsia="Calibri" w:hAnsi="Calibri" w:cs="Times New Roman"/>
                <w:lang w:eastAsia="ru-RU"/>
              </w:rPr>
            </w:pPr>
            <w:r w:rsidRPr="009651CC">
              <w:rPr>
                <w:rFonts w:eastAsia="Calibri" w:cs="Times New Roman"/>
                <w:lang w:eastAsia="ru-RU"/>
              </w:rPr>
              <w:t>2/8/72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ascii="Calibri" w:eastAsia="Calibri" w:hAnsi="Calibri" w:cs="Times New Roman"/>
                <w:lang w:eastAsia="ru-RU"/>
              </w:rPr>
            </w:pPr>
            <w:r w:rsidRPr="009651CC">
              <w:rPr>
                <w:rFonts w:eastAsia="Calibri" w:cs="Times New Roman"/>
                <w:lang w:eastAsia="ru-RU"/>
              </w:rPr>
              <w:t>2/8/73</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ascii="Calibri" w:eastAsia="Calibri" w:hAnsi="Calibri" w:cs="Times New Roman"/>
                <w:lang w:eastAsia="ru-RU"/>
              </w:rPr>
            </w:pPr>
            <w:r w:rsidRPr="009651CC">
              <w:rPr>
                <w:rFonts w:eastAsia="Calibri" w:cs="Times New Roman"/>
                <w:lang w:eastAsia="ru-RU"/>
              </w:rPr>
              <w:t>2/8/75</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ascii="Calibri" w:eastAsia="Calibri" w:hAnsi="Calibri" w:cs="Times New Roman"/>
                <w:lang w:eastAsia="ru-RU"/>
              </w:rPr>
            </w:pPr>
            <w:r w:rsidRPr="009651CC">
              <w:rPr>
                <w:rFonts w:eastAsia="Calibri" w:cs="Times New Roman"/>
                <w:lang w:eastAsia="ru-RU"/>
              </w:rPr>
              <w:t>2/8/73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ascii="Calibri" w:eastAsia="Calibri" w:hAnsi="Calibri" w:cs="Times New Roman"/>
                <w:lang w:eastAsia="ru-RU"/>
              </w:rPr>
            </w:pPr>
            <w:r w:rsidRPr="009651CC">
              <w:rPr>
                <w:rFonts w:eastAsia="Calibri" w:cs="Times New Roman"/>
                <w:lang w:eastAsia="ru-RU"/>
              </w:rPr>
              <w:t>2/8/75</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ascii="Calibri" w:eastAsia="Calibri" w:hAnsi="Calibri" w:cs="Times New Roman"/>
                <w:lang w:eastAsia="ru-RU"/>
              </w:rPr>
            </w:pPr>
            <w:r w:rsidRPr="009651CC">
              <w:rPr>
                <w:rFonts w:eastAsia="Calibri" w:cs="Times New Roman"/>
                <w:lang w:eastAsia="ru-RU"/>
              </w:rPr>
              <w:t>2/8/74</w:t>
            </w:r>
          </w:p>
          <w:p w:rsidR="000A2C05" w:rsidRPr="009651CC" w:rsidRDefault="000A2C05" w:rsidP="001F6727">
            <w:pPr>
              <w:rPr>
                <w:rFonts w:ascii="Calibri" w:eastAsia="Calibri" w:hAnsi="Calibri" w:cs="Times New Roman"/>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ascii="Calibri" w:eastAsia="Calibri" w:hAnsi="Calibri" w:cs="Times New Roman"/>
                <w:lang w:eastAsia="ru-RU"/>
              </w:rPr>
            </w:pPr>
            <w:r w:rsidRPr="009651CC">
              <w:rPr>
                <w:rFonts w:eastAsia="Calibri" w:cs="Times New Roman"/>
                <w:lang w:eastAsia="ru-RU"/>
              </w:rPr>
              <w:t>2/8/72</w:t>
            </w:r>
          </w:p>
        </w:tc>
      </w:tr>
      <w:tr w:rsidR="000A2C05" w:rsidRPr="009651CC" w:rsidTr="001F6727">
        <w:tc>
          <w:tcPr>
            <w:tcW w:w="698"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4.3.</w:t>
            </w:r>
          </w:p>
        </w:tc>
        <w:tc>
          <w:tcPr>
            <w:tcW w:w="2131"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lang w:eastAsia="ru-RU"/>
              </w:rPr>
            </w:pPr>
            <w:r w:rsidRPr="009651CC">
              <w:rPr>
                <w:rFonts w:eastAsia="Calibri" w:cs="Times New Roman"/>
                <w:lang w:eastAsia="ru-RU"/>
              </w:rPr>
              <w:t>Чтение художественной литературы</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lang w:eastAsia="ru-RU"/>
              </w:rPr>
            </w:pPr>
            <w:r w:rsidRPr="009651CC">
              <w:rPr>
                <w:rFonts w:eastAsia="Calibri" w:cs="Times New Roman"/>
                <w:lang w:eastAsia="ru-RU"/>
              </w:rPr>
              <w:t>1/4/38</w:t>
            </w:r>
          </w:p>
          <w:p w:rsidR="000A2C05" w:rsidRPr="009651CC" w:rsidRDefault="000A2C05" w:rsidP="001F6727">
            <w:pPr>
              <w:rPr>
                <w:rFonts w:eastAsia="Calibri" w:cs="Times New Roman"/>
                <w:lang w:eastAsia="ru-RU"/>
              </w:rPr>
            </w:pPr>
            <w:r w:rsidRPr="009651CC">
              <w:rPr>
                <w:rFonts w:eastAsia="Calibri" w:cs="Times New Roman"/>
                <w:lang w:eastAsia="ru-RU"/>
              </w:rPr>
              <w:t>(К.)</w:t>
            </w:r>
          </w:p>
          <w:p w:rsidR="000A2C05" w:rsidRPr="009651CC" w:rsidRDefault="000A2C05" w:rsidP="001F6727">
            <w:pPr>
              <w:rPr>
                <w:rFonts w:eastAsia="Calibri" w:cs="Times New Roman"/>
                <w:lang w:eastAsia="ru-RU"/>
              </w:rPr>
            </w:pPr>
            <w:r w:rsidRPr="009651CC">
              <w:rPr>
                <w:rFonts w:eastAsia="Calibri" w:cs="Times New Roman"/>
                <w:lang w:eastAsia="ru-RU"/>
              </w:rPr>
              <w:t>1/4/37</w:t>
            </w:r>
          </w:p>
          <w:p w:rsidR="000A2C05" w:rsidRPr="009651CC" w:rsidRDefault="000A2C05" w:rsidP="001F6727">
            <w:pPr>
              <w:rPr>
                <w:rFonts w:eastAsia="Calibri" w:cs="Times New Roman"/>
                <w:color w:val="C00000"/>
                <w:lang w:eastAsia="ru-RU"/>
              </w:rPr>
            </w:pPr>
            <w:r w:rsidRPr="009651CC">
              <w:rPr>
                <w:rFonts w:eastAsia="Calibri" w:cs="Times New Roman"/>
                <w:lang w:eastAsia="ru-RU"/>
              </w:rPr>
              <w:t>(К.Р.,Р.)</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В режимных моментах</w:t>
            </w:r>
          </w:p>
          <w:p w:rsidR="000A2C05" w:rsidRPr="009651CC" w:rsidRDefault="000A2C05" w:rsidP="001F6727">
            <w:pPr>
              <w:rPr>
                <w:rFonts w:eastAsia="Calibri" w:cs="Times New Roman"/>
                <w:b/>
                <w:sz w:val="36"/>
                <w:szCs w:val="36"/>
                <w:lang w:eastAsia="ru-RU"/>
              </w:rPr>
            </w:pPr>
          </w:p>
        </w:tc>
        <w:tc>
          <w:tcPr>
            <w:tcW w:w="1135"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0,5/2/19</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0,5/2/19</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1/4/37</w:t>
            </w:r>
          </w:p>
          <w:p w:rsidR="000A2C05" w:rsidRPr="009651CC" w:rsidRDefault="000A2C05" w:rsidP="001F6727">
            <w:pPr>
              <w:rPr>
                <w:rFonts w:eastAsia="Calibri" w:cs="Times New Roman"/>
                <w:b/>
                <w:sz w:val="36"/>
                <w:szCs w:val="36"/>
                <w:lang w:eastAsia="ru-RU"/>
              </w:rPr>
            </w:pPr>
          </w:p>
        </w:tc>
        <w:tc>
          <w:tcPr>
            <w:tcW w:w="2415" w:type="dxa"/>
            <w:gridSpan w:val="3"/>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ind w:left="42"/>
              <w:rPr>
                <w:rFonts w:eastAsia="Calibri" w:cs="Times New Roman"/>
                <w:b/>
                <w:sz w:val="36"/>
                <w:szCs w:val="36"/>
                <w:lang w:eastAsia="ru-RU"/>
              </w:rPr>
            </w:pPr>
            <w:r w:rsidRPr="009651CC">
              <w:rPr>
                <w:rFonts w:eastAsia="Calibri" w:cs="Times New Roman"/>
                <w:lang w:eastAsia="ru-RU"/>
              </w:rPr>
              <w:t>В режимных моментах</w:t>
            </w:r>
          </w:p>
          <w:p w:rsidR="000A2C05" w:rsidRPr="009651CC" w:rsidRDefault="000A2C05" w:rsidP="001F6727">
            <w:pPr>
              <w:rPr>
                <w:rFonts w:eastAsia="Calibri" w:cs="Times New Roman"/>
                <w:b/>
                <w:sz w:val="36"/>
                <w:szCs w:val="3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1/4/34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1/4/35</w:t>
            </w:r>
          </w:p>
          <w:p w:rsidR="000A2C05" w:rsidRPr="009651CC" w:rsidRDefault="000A2C05" w:rsidP="001F6727">
            <w:pPr>
              <w:rPr>
                <w:rFonts w:eastAsia="Calibri" w:cs="Times New Roman"/>
                <w:b/>
                <w:sz w:val="36"/>
                <w:szCs w:val="3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1/4/34</w:t>
            </w:r>
          </w:p>
          <w:p w:rsidR="000A2C05" w:rsidRPr="009651CC" w:rsidRDefault="000A2C05" w:rsidP="001F6727">
            <w:pPr>
              <w:rPr>
                <w:rFonts w:eastAsia="Calibri" w:cs="Times New Roman"/>
                <w:b/>
                <w:sz w:val="36"/>
                <w:szCs w:val="36"/>
                <w:lang w:eastAsia="ru-RU"/>
              </w:rPr>
            </w:pPr>
          </w:p>
        </w:tc>
      </w:tr>
      <w:tr w:rsidR="000A2C05" w:rsidRPr="009651CC" w:rsidTr="001F6727">
        <w:tc>
          <w:tcPr>
            <w:tcW w:w="2829"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ВСЕГО (кол-во /%)</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10/100%</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10/100%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10,5/95,5%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10,5/95,5%</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10,5/95,5%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13/86,7%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ind w:left="42"/>
              <w:rPr>
                <w:rFonts w:eastAsia="Calibri" w:cs="Times New Roman"/>
                <w:b/>
                <w:lang w:eastAsia="ru-RU"/>
              </w:rPr>
            </w:pPr>
            <w:r w:rsidRPr="009651CC">
              <w:rPr>
                <w:rFonts w:eastAsia="Calibri" w:cs="Times New Roman"/>
                <w:b/>
                <w:lang w:eastAsia="ru-RU"/>
              </w:rPr>
              <w:t>14/93,3%</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ind w:left="42"/>
              <w:rPr>
                <w:rFonts w:eastAsia="Calibri" w:cs="Times New Roman"/>
                <w:b/>
                <w:lang w:eastAsia="ru-RU"/>
              </w:rPr>
            </w:pPr>
            <w:r w:rsidRPr="009651CC">
              <w:rPr>
                <w:rFonts w:eastAsia="Calibri" w:cs="Times New Roman"/>
                <w:b/>
                <w:lang w:eastAsia="ru-RU"/>
              </w:rPr>
              <w:t>15/100%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ind w:left="42"/>
              <w:rPr>
                <w:rFonts w:eastAsia="Calibri" w:cs="Times New Roman"/>
                <w:b/>
                <w:lang w:eastAsia="ru-RU"/>
              </w:rPr>
            </w:pPr>
            <w:r w:rsidRPr="009651CC">
              <w:rPr>
                <w:rFonts w:eastAsia="Calibri" w:cs="Times New Roman"/>
                <w:b/>
                <w:lang w:eastAsia="ru-RU"/>
              </w:rPr>
              <w:t xml:space="preserve">16/91,4%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15/88,2%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16/91,4%</w:t>
            </w:r>
          </w:p>
        </w:tc>
      </w:tr>
      <w:tr w:rsidR="000A2C05" w:rsidRPr="009651CC" w:rsidTr="001F6727">
        <w:tc>
          <w:tcPr>
            <w:tcW w:w="69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 xml:space="preserve">5. </w:t>
            </w:r>
          </w:p>
        </w:tc>
        <w:tc>
          <w:tcPr>
            <w:tcW w:w="15150" w:type="dxa"/>
            <w:gridSpan w:val="15"/>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 xml:space="preserve">Социально-коммуникативное развитие реализуется в совместной образовательной деятельности и культурных практиках в режимных </w:t>
            </w:r>
            <w:r w:rsidRPr="009651CC">
              <w:rPr>
                <w:rFonts w:eastAsia="Calibri" w:cs="Times New Roman"/>
                <w:b/>
                <w:lang w:eastAsia="ru-RU"/>
              </w:rPr>
              <w:lastRenderedPageBreak/>
              <w:t>моментах, в самостоятельной деятельности детей.</w:t>
            </w:r>
          </w:p>
        </w:tc>
      </w:tr>
      <w:tr w:rsidR="000A2C05" w:rsidRPr="009651CC" w:rsidTr="001F6727">
        <w:tc>
          <w:tcPr>
            <w:tcW w:w="69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28"/>
                <w:szCs w:val="28"/>
                <w:lang w:eastAsia="ru-RU"/>
              </w:rPr>
            </w:pPr>
            <w:r w:rsidRPr="009651CC">
              <w:rPr>
                <w:rFonts w:eastAsia="Calibri" w:cs="Times New Roman"/>
                <w:b/>
                <w:sz w:val="28"/>
                <w:szCs w:val="28"/>
                <w:lang w:eastAsia="ru-RU"/>
              </w:rPr>
              <w:lastRenderedPageBreak/>
              <w:t>6.</w:t>
            </w:r>
          </w:p>
        </w:tc>
        <w:tc>
          <w:tcPr>
            <w:tcW w:w="15150" w:type="dxa"/>
            <w:gridSpan w:val="15"/>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sz w:val="28"/>
                <w:szCs w:val="28"/>
                <w:lang w:eastAsia="ru-RU"/>
              </w:rPr>
            </w:pPr>
            <w:r w:rsidRPr="009651CC">
              <w:rPr>
                <w:rFonts w:eastAsia="Calibri" w:cs="Times New Roman"/>
                <w:b/>
                <w:sz w:val="28"/>
                <w:szCs w:val="28"/>
                <w:lang w:eastAsia="ru-RU"/>
              </w:rPr>
              <w:t>Ч</w:t>
            </w:r>
            <w:r w:rsidRPr="009651CC">
              <w:rPr>
                <w:rFonts w:eastAsia="Calibri" w:cs="Times New Roman"/>
                <w:b/>
                <w:i/>
                <w:sz w:val="28"/>
                <w:szCs w:val="28"/>
                <w:lang w:eastAsia="ru-RU"/>
              </w:rPr>
              <w:t>асть, формируемая участниками образовательного процесса</w:t>
            </w:r>
            <w:r w:rsidRPr="009651CC">
              <w:rPr>
                <w:rFonts w:eastAsia="Calibri" w:cs="Times New Roman"/>
                <w:b/>
                <w:sz w:val="28"/>
                <w:szCs w:val="28"/>
                <w:lang w:eastAsia="ru-RU"/>
              </w:rPr>
              <w:t>:</w:t>
            </w:r>
          </w:p>
        </w:tc>
      </w:tr>
      <w:tr w:rsidR="000A2C05" w:rsidRPr="009651CC" w:rsidTr="001F6727">
        <w:trPr>
          <w:trHeight w:val="2606"/>
        </w:trPr>
        <w:tc>
          <w:tcPr>
            <w:tcW w:w="69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6.1.</w:t>
            </w: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 xml:space="preserve">Познание. Русская культура. (Парциальная программа «Приобщение детей к истокам русской народной культуры» О.Л. Князева). </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305" w:type="dxa"/>
            <w:gridSpan w:val="3"/>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0,5/2/19</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0,5/2/19</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w:t>
            </w:r>
          </w:p>
        </w:tc>
      </w:tr>
      <w:tr w:rsidR="000A2C05" w:rsidRPr="009651CC" w:rsidTr="001F6727">
        <w:tc>
          <w:tcPr>
            <w:tcW w:w="69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6.2.</w:t>
            </w: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Познание. Краеведение. (</w:t>
            </w:r>
            <w:proofErr w:type="gramStart"/>
            <w:r w:rsidRPr="009651CC">
              <w:rPr>
                <w:rFonts w:eastAsia="Calibri" w:cs="Times New Roman"/>
                <w:lang w:eastAsia="ru-RU"/>
              </w:rPr>
              <w:t>Модифицирован-ная</w:t>
            </w:r>
            <w:proofErr w:type="gramEnd"/>
            <w:r w:rsidRPr="009651CC">
              <w:rPr>
                <w:rFonts w:eastAsia="Calibri" w:cs="Times New Roman"/>
                <w:lang w:eastAsia="ru-RU"/>
              </w:rPr>
              <w:t xml:space="preserve"> программа «Наша Родина – Кубань»)</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305" w:type="dxa"/>
            <w:gridSpan w:val="3"/>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0,5/2/18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0,5/2/19</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0,5/2/18</w:t>
            </w:r>
          </w:p>
        </w:tc>
      </w:tr>
      <w:tr w:rsidR="000A2C05" w:rsidRPr="009651CC" w:rsidTr="001F6727">
        <w:tc>
          <w:tcPr>
            <w:tcW w:w="69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6.3.</w:t>
            </w: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 xml:space="preserve">Познание. ОБЖ. (Программа «Безопасность». Учебное пособие по основам безопасности и жизнедеятельности детей старшего дошкольного возраст. </w:t>
            </w:r>
            <w:proofErr w:type="spellStart"/>
            <w:r w:rsidRPr="009651CC">
              <w:rPr>
                <w:rFonts w:eastAsia="Calibri" w:cs="Times New Roman"/>
                <w:lang w:eastAsia="ru-RU"/>
              </w:rPr>
              <w:t>Н.Н.Авдеева</w:t>
            </w:r>
            <w:proofErr w:type="spellEnd"/>
            <w:r w:rsidRPr="009651CC">
              <w:rPr>
                <w:rFonts w:eastAsia="Calibri" w:cs="Times New Roman"/>
                <w:lang w:eastAsia="ru-RU"/>
              </w:rPr>
              <w:t>, О.Л. Князева, Р.Б. Стеркина).</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305" w:type="dxa"/>
            <w:gridSpan w:val="3"/>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0,5/2/18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0,5/2/19</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0,5/2/18</w:t>
            </w:r>
          </w:p>
        </w:tc>
      </w:tr>
      <w:tr w:rsidR="000A2C05" w:rsidRPr="009651CC" w:rsidTr="001F6727">
        <w:tc>
          <w:tcPr>
            <w:tcW w:w="69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6.4.</w:t>
            </w: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 xml:space="preserve">Подготовка к обучению грамоте </w:t>
            </w:r>
            <w:r w:rsidRPr="009651CC">
              <w:rPr>
                <w:rFonts w:eastAsia="Calibri" w:cs="Times New Roman"/>
                <w:lang w:eastAsia="ru-RU"/>
              </w:rPr>
              <w:lastRenderedPageBreak/>
              <w:t>(Парциальная программа «Обучение грамоте детей дошкольного возраста»).</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lastRenderedPageBreak/>
              <w:t>-</w:t>
            </w:r>
          </w:p>
        </w:tc>
        <w:tc>
          <w:tcPr>
            <w:tcW w:w="1305" w:type="dxa"/>
            <w:gridSpan w:val="3"/>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b/>
                <w:sz w:val="36"/>
                <w:szCs w:val="36"/>
                <w:lang w:eastAsia="ru-RU"/>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36"/>
                <w:szCs w:val="36"/>
                <w:lang w:eastAsia="ru-RU"/>
              </w:rPr>
            </w:pPr>
            <w:r w:rsidRPr="009651CC">
              <w:rPr>
                <w:rFonts w:eastAsia="Calibri" w:cs="Times New Roman"/>
                <w:lang w:eastAsia="ru-RU"/>
              </w:rPr>
              <w:t>1/4/37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1/4/37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lang w:eastAsia="ru-RU"/>
              </w:rPr>
            </w:pPr>
            <w:r w:rsidRPr="009651CC">
              <w:rPr>
                <w:rFonts w:eastAsia="Calibri" w:cs="Times New Roman"/>
                <w:lang w:eastAsia="ru-RU"/>
              </w:rPr>
              <w:t>--</w:t>
            </w:r>
          </w:p>
        </w:tc>
      </w:tr>
      <w:tr w:rsidR="000A2C05" w:rsidRPr="009651CC" w:rsidTr="001F6727">
        <w:tc>
          <w:tcPr>
            <w:tcW w:w="2829"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tabs>
                <w:tab w:val="left" w:pos="3945"/>
              </w:tabs>
              <w:spacing w:line="276" w:lineRule="auto"/>
              <w:rPr>
                <w:rFonts w:eastAsia="Calibri" w:cs="Times New Roman"/>
                <w:b/>
                <w:bCs/>
                <w:iCs/>
                <w:sz w:val="28"/>
                <w:szCs w:val="28"/>
                <w:lang w:eastAsia="ru-RU"/>
              </w:rPr>
            </w:pPr>
            <w:r w:rsidRPr="009651CC">
              <w:rPr>
                <w:rFonts w:eastAsia="Calibri" w:cs="Times New Roman"/>
                <w:b/>
                <w:lang w:eastAsia="ru-RU"/>
              </w:rPr>
              <w:t>ВСЕГО (кол-во /%)</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28"/>
                <w:szCs w:val="28"/>
                <w:lang w:eastAsia="ru-RU"/>
              </w:rPr>
            </w:pPr>
            <w:r w:rsidRPr="009651CC">
              <w:rPr>
                <w:rFonts w:eastAsia="Calibri" w:cs="Times New Roman"/>
                <w:b/>
                <w:sz w:val="28"/>
                <w:szCs w:val="28"/>
                <w:lang w:eastAsia="ru-RU"/>
              </w:rPr>
              <w:t>-</w:t>
            </w:r>
          </w:p>
        </w:tc>
        <w:tc>
          <w:tcPr>
            <w:tcW w:w="1305" w:type="dxa"/>
            <w:gridSpan w:val="3"/>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28"/>
                <w:szCs w:val="28"/>
                <w:lang w:eastAsia="ru-RU"/>
              </w:rPr>
            </w:pPr>
            <w:r w:rsidRPr="009651CC">
              <w:rPr>
                <w:rFonts w:eastAsia="Calibri" w:cs="Times New Roman"/>
                <w:b/>
                <w:sz w:val="28"/>
                <w:szCs w:val="28"/>
                <w:lang w:eastAsia="ru-RU"/>
              </w:rPr>
              <w:t>-</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0,5/4,5%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0,5/4,5%</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28"/>
                <w:szCs w:val="28"/>
                <w:lang w:eastAsia="ru-RU"/>
              </w:rPr>
            </w:pPr>
            <w:r w:rsidRPr="009651CC">
              <w:rPr>
                <w:rFonts w:eastAsia="Calibri" w:cs="Times New Roman"/>
                <w:b/>
                <w:lang w:eastAsia="ru-RU"/>
              </w:rPr>
              <w:t>0,5/4,5%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2/13,3%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1/6,7%</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28"/>
                <w:szCs w:val="28"/>
                <w:lang w:eastAsia="ru-RU"/>
              </w:rPr>
            </w:pPr>
            <w:r w:rsidRPr="009651CC">
              <w:rPr>
                <w:rFonts w:eastAsia="Calibri" w:cs="Times New Roman"/>
                <w:b/>
                <w:sz w:val="28"/>
                <w:szCs w:val="2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sz w:val="28"/>
                <w:szCs w:val="28"/>
                <w:lang w:eastAsia="ru-RU"/>
              </w:rPr>
            </w:pPr>
            <w:r w:rsidRPr="009651CC">
              <w:rPr>
                <w:rFonts w:eastAsia="Calibri" w:cs="Times New Roman"/>
                <w:b/>
                <w:lang w:eastAsia="ru-RU"/>
              </w:rPr>
              <w:t>1/8,6%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2/11,8%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1/8,6%</w:t>
            </w:r>
          </w:p>
        </w:tc>
      </w:tr>
      <w:tr w:rsidR="000A2C05" w:rsidRPr="009651CC" w:rsidTr="001F6727">
        <w:tc>
          <w:tcPr>
            <w:tcW w:w="282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tabs>
                <w:tab w:val="left" w:pos="3945"/>
              </w:tabs>
              <w:spacing w:line="276" w:lineRule="auto"/>
              <w:rPr>
                <w:rFonts w:eastAsia="Calibri" w:cs="Times New Roman"/>
                <w:b/>
                <w:bCs/>
                <w:iCs/>
                <w:lang w:eastAsia="ru-RU"/>
              </w:rPr>
            </w:pPr>
            <w:r w:rsidRPr="009651CC">
              <w:rPr>
                <w:rFonts w:eastAsia="Calibri" w:cs="Times New Roman"/>
                <w:b/>
                <w:bCs/>
                <w:iCs/>
                <w:lang w:eastAsia="ru-RU"/>
              </w:rPr>
              <w:t>Всего в неделю:</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10/100%</w:t>
            </w:r>
          </w:p>
        </w:tc>
        <w:tc>
          <w:tcPr>
            <w:tcW w:w="1305" w:type="dxa"/>
            <w:gridSpan w:val="3"/>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10/100%</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11/100%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11/100%</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11/100%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15/100%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15/100%</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15/100%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17/100%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17/100%</w:t>
            </w:r>
          </w:p>
          <w:p w:rsidR="000A2C05" w:rsidRPr="009651CC" w:rsidRDefault="000A2C05" w:rsidP="001F6727">
            <w:pPr>
              <w:rPr>
                <w:rFonts w:eastAsia="Calibri" w:cs="Times New Roman"/>
                <w:b/>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17/100%</w:t>
            </w:r>
          </w:p>
          <w:p w:rsidR="000A2C05" w:rsidRPr="009651CC" w:rsidRDefault="000A2C05" w:rsidP="001F6727">
            <w:pPr>
              <w:rPr>
                <w:rFonts w:eastAsia="Calibri" w:cs="Times New Roman"/>
                <w:b/>
                <w:lang w:eastAsia="ru-RU"/>
              </w:rPr>
            </w:pPr>
          </w:p>
        </w:tc>
      </w:tr>
      <w:tr w:rsidR="000A2C05" w:rsidRPr="009651CC" w:rsidTr="001F6727">
        <w:tc>
          <w:tcPr>
            <w:tcW w:w="282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tabs>
                <w:tab w:val="left" w:pos="3945"/>
              </w:tabs>
              <w:spacing w:line="276" w:lineRule="auto"/>
              <w:rPr>
                <w:rFonts w:eastAsia="Calibri" w:cs="Times New Roman"/>
                <w:b/>
                <w:bCs/>
                <w:iCs/>
                <w:lang w:eastAsia="ru-RU"/>
              </w:rPr>
            </w:pPr>
            <w:r w:rsidRPr="009651CC">
              <w:rPr>
                <w:rFonts w:eastAsia="Calibri" w:cs="Times New Roman"/>
                <w:b/>
                <w:bCs/>
                <w:iCs/>
                <w:lang w:eastAsia="ru-RU"/>
              </w:rPr>
              <w:t>Количество часов в неделю</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1 ч. 40 мин.</w:t>
            </w:r>
          </w:p>
        </w:tc>
        <w:tc>
          <w:tcPr>
            <w:tcW w:w="1305" w:type="dxa"/>
            <w:gridSpan w:val="3"/>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2 ч. 30 мин.</w:t>
            </w:r>
          </w:p>
        </w:tc>
        <w:tc>
          <w:tcPr>
            <w:tcW w:w="3347" w:type="dxa"/>
            <w:gridSpan w:val="3"/>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3ч. 40 мин.</w:t>
            </w:r>
          </w:p>
        </w:tc>
        <w:tc>
          <w:tcPr>
            <w:tcW w:w="3690" w:type="dxa"/>
            <w:gridSpan w:val="4"/>
            <w:tcBorders>
              <w:top w:val="single" w:sz="4" w:space="0" w:color="auto"/>
              <w:left w:val="single" w:sz="4" w:space="0" w:color="auto"/>
              <w:bottom w:val="single" w:sz="4" w:space="0" w:color="auto"/>
              <w:right w:val="single" w:sz="4" w:space="0" w:color="auto"/>
            </w:tcBorders>
            <w:shd w:val="clear" w:color="auto" w:fill="auto"/>
            <w:hideMark/>
          </w:tcPr>
          <w:p w:rsidR="000A2C05" w:rsidRPr="009651CC" w:rsidRDefault="000A2C05" w:rsidP="001F6727">
            <w:pPr>
              <w:rPr>
                <w:rFonts w:eastAsia="Calibri" w:cs="Times New Roman"/>
                <w:b/>
                <w:lang w:eastAsia="ru-RU"/>
              </w:rPr>
            </w:pPr>
            <w:r w:rsidRPr="009651CC">
              <w:rPr>
                <w:rFonts w:eastAsia="Calibri" w:cs="Times New Roman"/>
                <w:b/>
                <w:lang w:eastAsia="ru-RU"/>
              </w:rPr>
              <w:t>5 ч. 50мин.</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tcPr>
          <w:p w:rsidR="000A2C05" w:rsidRPr="009651CC" w:rsidRDefault="000A2C05" w:rsidP="001F6727">
            <w:pPr>
              <w:rPr>
                <w:rFonts w:eastAsia="Calibri" w:cs="Times New Roman"/>
                <w:b/>
                <w:lang w:eastAsia="ru-RU"/>
              </w:rPr>
            </w:pPr>
            <w:r w:rsidRPr="009651CC">
              <w:rPr>
                <w:rFonts w:eastAsia="Calibri" w:cs="Times New Roman"/>
                <w:b/>
                <w:lang w:eastAsia="ru-RU"/>
              </w:rPr>
              <w:t>8 ч. 30 мин</w:t>
            </w:r>
          </w:p>
        </w:tc>
      </w:tr>
    </w:tbl>
    <w:p w:rsidR="000A2C05" w:rsidRPr="009651CC" w:rsidRDefault="000A2C05" w:rsidP="000A2C05">
      <w:pPr>
        <w:rPr>
          <w:rFonts w:eastAsia="Calibri" w:cs="Times New Roman"/>
          <w:b/>
          <w:sz w:val="36"/>
          <w:szCs w:val="36"/>
          <w:lang w:eastAsia="ru-RU"/>
        </w:rPr>
      </w:pPr>
    </w:p>
    <w:p w:rsidR="000A2C05" w:rsidRDefault="000A2C05" w:rsidP="000A2C05">
      <w:pPr>
        <w:pStyle w:val="Standard"/>
        <w:jc w:val="center"/>
        <w:rPr>
          <w:rFonts w:cs="Times New Roman"/>
          <w:b/>
          <w:bCs/>
          <w:sz w:val="28"/>
          <w:szCs w:val="28"/>
        </w:rPr>
      </w:pPr>
      <w:r>
        <w:rPr>
          <w:rFonts w:cs="Times New Roman"/>
          <w:b/>
          <w:bCs/>
          <w:sz w:val="28"/>
          <w:szCs w:val="28"/>
        </w:rPr>
        <w:t>Учебный план образовательной деятельности</w:t>
      </w:r>
    </w:p>
    <w:p w:rsidR="000A2C05" w:rsidRDefault="000A2C05" w:rsidP="000A2C05">
      <w:pPr>
        <w:pStyle w:val="Standard"/>
        <w:jc w:val="center"/>
        <w:rPr>
          <w:rFonts w:cs="Times New Roman"/>
          <w:b/>
          <w:bCs/>
          <w:sz w:val="28"/>
          <w:szCs w:val="28"/>
        </w:rPr>
      </w:pPr>
      <w:r>
        <w:rPr>
          <w:rFonts w:cs="Times New Roman"/>
          <w:b/>
          <w:bCs/>
          <w:sz w:val="28"/>
          <w:szCs w:val="28"/>
        </w:rPr>
        <w:t>в группе кратковременного пребывания компенсирующей направленности «Особый ребенок» для детей-инвалидов с умственной отсталостью (умеренной и тяжелой) на 2020-2021 учебный год.</w:t>
      </w:r>
    </w:p>
    <w:p w:rsidR="000A2C05" w:rsidRDefault="000A2C05" w:rsidP="000A2C05">
      <w:pPr>
        <w:pStyle w:val="Standard"/>
        <w:rPr>
          <w:rFonts w:cs="Times New Roman"/>
          <w:b/>
          <w:bCs/>
          <w:sz w:val="28"/>
          <w:szCs w:val="28"/>
        </w:rPr>
      </w:pPr>
    </w:p>
    <w:tbl>
      <w:tblPr>
        <w:tblW w:w="15588" w:type="dxa"/>
        <w:tblLayout w:type="fixed"/>
        <w:tblCellMar>
          <w:left w:w="10" w:type="dxa"/>
          <w:right w:w="10" w:type="dxa"/>
        </w:tblCellMar>
        <w:tblLook w:val="0000" w:firstRow="0" w:lastRow="0" w:firstColumn="0" w:lastColumn="0" w:noHBand="0" w:noVBand="0"/>
      </w:tblPr>
      <w:tblGrid>
        <w:gridCol w:w="2830"/>
        <w:gridCol w:w="161"/>
        <w:gridCol w:w="7352"/>
        <w:gridCol w:w="1701"/>
        <w:gridCol w:w="1701"/>
        <w:gridCol w:w="1843"/>
      </w:tblGrid>
      <w:tr w:rsidR="000A2C05" w:rsidTr="001F6727">
        <w:trPr>
          <w:trHeight w:val="276"/>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rPr>
                <w:rFonts w:cs="Times New Roman"/>
                <w:b/>
                <w:bCs/>
              </w:rPr>
            </w:pPr>
            <w:r>
              <w:rPr>
                <w:rFonts w:cs="Times New Roman"/>
                <w:b/>
                <w:bCs/>
              </w:rPr>
              <w:t>Образовательные области</w:t>
            </w:r>
          </w:p>
        </w:tc>
        <w:tc>
          <w:tcPr>
            <w:tcW w:w="75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rPr>
                <w:rFonts w:cs="Times New Roman"/>
                <w:b/>
                <w:bCs/>
              </w:rPr>
            </w:pPr>
            <w:r>
              <w:rPr>
                <w:rFonts w:cs="Times New Roman"/>
                <w:b/>
                <w:bCs/>
              </w:rPr>
              <w:t>Виды деятельности</w:t>
            </w:r>
          </w:p>
        </w:tc>
        <w:tc>
          <w:tcPr>
            <w:tcW w:w="524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rPr>
                <w:rFonts w:cs="Times New Roman"/>
                <w:b/>
                <w:bCs/>
              </w:rPr>
            </w:pPr>
            <w:r>
              <w:rPr>
                <w:rFonts w:cs="Times New Roman"/>
                <w:b/>
                <w:bCs/>
              </w:rPr>
              <w:t>Количество образовательных ситуаций</w:t>
            </w:r>
          </w:p>
        </w:tc>
      </w:tr>
      <w:tr w:rsidR="000A2C05" w:rsidTr="001F6727">
        <w:trPr>
          <w:trHeight w:val="276"/>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suppressAutoHyphens w:val="0"/>
            </w:pPr>
          </w:p>
        </w:tc>
        <w:tc>
          <w:tcPr>
            <w:tcW w:w="751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suppressAutoHyphens w:val="0"/>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rPr>
                <w:rFonts w:cs="Times New Roman"/>
                <w:b/>
                <w:bCs/>
              </w:rPr>
            </w:pPr>
            <w:r>
              <w:rPr>
                <w:rFonts w:cs="Times New Roman"/>
                <w:b/>
                <w:bCs/>
              </w:rPr>
              <w:t>В неделю</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rPr>
                <w:rFonts w:cs="Times New Roman"/>
                <w:b/>
                <w:bCs/>
              </w:rPr>
            </w:pPr>
            <w:r>
              <w:rPr>
                <w:rFonts w:cs="Times New Roman"/>
                <w:b/>
                <w:bCs/>
              </w:rPr>
              <w:t>В месяц</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rPr>
                <w:rFonts w:cs="Times New Roman"/>
                <w:b/>
                <w:bCs/>
              </w:rPr>
            </w:pPr>
            <w:r>
              <w:rPr>
                <w:rFonts w:cs="Times New Roman"/>
                <w:b/>
                <w:bCs/>
              </w:rPr>
              <w:t>В год</w:t>
            </w:r>
          </w:p>
        </w:tc>
      </w:tr>
      <w:tr w:rsidR="000A2C05" w:rsidTr="001F6727">
        <w:tc>
          <w:tcPr>
            <w:tcW w:w="1558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АООП. Обязательная часть</w:t>
            </w:r>
          </w:p>
        </w:tc>
      </w:tr>
      <w:tr w:rsidR="000A2C05" w:rsidRPr="00AA51F8" w:rsidTr="001F6727">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Социально-коммуникативное развитие</w:t>
            </w:r>
          </w:p>
        </w:tc>
        <w:tc>
          <w:tcPr>
            <w:tcW w:w="1275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Реализуется во всех видах деятельности</w:t>
            </w:r>
          </w:p>
        </w:tc>
      </w:tr>
      <w:tr w:rsidR="000A2C05" w:rsidTr="001F6727">
        <w:trPr>
          <w:trHeight w:val="100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Познавательное развитие</w:t>
            </w: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Познание:</w:t>
            </w:r>
          </w:p>
          <w:p w:rsidR="000A2C05" w:rsidRPr="00AA51F8" w:rsidRDefault="000A2C05" w:rsidP="001F6727">
            <w:pPr>
              <w:pStyle w:val="Standard"/>
              <w:jc w:val="center"/>
            </w:pPr>
            <w:r>
              <w:rPr>
                <w:rFonts w:cs="Times New Roman"/>
                <w:b/>
                <w:bCs/>
              </w:rPr>
              <w:t xml:space="preserve">- </w:t>
            </w:r>
            <w:r>
              <w:rPr>
                <w:rFonts w:cs="Times New Roman"/>
                <w:bCs/>
              </w:rPr>
              <w:t>формирование мышления;</w:t>
            </w:r>
          </w:p>
          <w:p w:rsidR="000A2C05" w:rsidRPr="00AA51F8" w:rsidRDefault="000A2C05" w:rsidP="001F6727">
            <w:pPr>
              <w:pStyle w:val="Standard"/>
              <w:jc w:val="center"/>
            </w:pPr>
            <w:r>
              <w:rPr>
                <w:rFonts w:cs="Times New Roman"/>
                <w:bCs/>
              </w:rPr>
              <w:t>- ознакомление с окружающим и социальное развитие.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bCs/>
              </w:rPr>
            </w:pPr>
            <w:r>
              <w:rPr>
                <w:rFonts w:cs="Times New Roman"/>
                <w:b/>
                <w:bCs/>
              </w:rPr>
              <w:t>8</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bCs/>
              </w:rPr>
            </w:pPr>
            <w:r>
              <w:rPr>
                <w:rFonts w:cs="Times New Roman"/>
                <w:b/>
                <w:bCs/>
              </w:rPr>
              <w:t>53</w:t>
            </w:r>
          </w:p>
        </w:tc>
      </w:tr>
      <w:tr w:rsidR="000A2C05" w:rsidTr="001F6727">
        <w:tc>
          <w:tcPr>
            <w:tcW w:w="28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suppressAutoHyphens w:val="0"/>
            </w:pP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Pr="00AA51F8" w:rsidRDefault="000A2C05" w:rsidP="001F6727">
            <w:pPr>
              <w:pStyle w:val="Standard"/>
              <w:jc w:val="center"/>
            </w:pPr>
            <w:r>
              <w:rPr>
                <w:rFonts w:cs="Times New Roman"/>
                <w:b/>
                <w:bCs/>
              </w:rPr>
              <w:t>Математическое и сенсорное развитие:</w:t>
            </w:r>
          </w:p>
          <w:p w:rsidR="000A2C05" w:rsidRDefault="000A2C05" w:rsidP="001F6727">
            <w:pPr>
              <w:pStyle w:val="Standard"/>
              <w:jc w:val="center"/>
              <w:rPr>
                <w:rFonts w:cs="Times New Roman"/>
                <w:bCs/>
              </w:rPr>
            </w:pPr>
            <w:r>
              <w:rPr>
                <w:rFonts w:cs="Times New Roman"/>
                <w:bCs/>
              </w:rPr>
              <w:t>- формирование элементарных количественных представлений;</w:t>
            </w:r>
          </w:p>
          <w:p w:rsidR="000A2C05" w:rsidRDefault="000A2C05" w:rsidP="001F6727">
            <w:pPr>
              <w:pStyle w:val="Standard"/>
              <w:jc w:val="center"/>
            </w:pPr>
            <w:r>
              <w:rPr>
                <w:rFonts w:cs="Times New Roman"/>
                <w:bCs/>
              </w:rPr>
              <w:t>- сенсорное воспитание.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bCs/>
              </w:rPr>
            </w:pPr>
            <w:r>
              <w:rPr>
                <w:rFonts w:cs="Times New Roman"/>
                <w:b/>
                <w:bCs/>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bCs/>
              </w:rPr>
            </w:pPr>
            <w:r>
              <w:rPr>
                <w:rFonts w:cs="Times New Roman"/>
                <w:b/>
                <w:bCs/>
              </w:rPr>
              <w:t>31</w:t>
            </w:r>
          </w:p>
        </w:tc>
      </w:tr>
      <w:tr w:rsidR="000A2C05" w:rsidTr="001F6727">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Речевое развитие</w:t>
            </w: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Развитие речи:</w:t>
            </w:r>
          </w:p>
          <w:p w:rsidR="000A2C05" w:rsidRDefault="000A2C05" w:rsidP="001F6727">
            <w:pPr>
              <w:pStyle w:val="Standard"/>
              <w:jc w:val="center"/>
              <w:rPr>
                <w:rFonts w:cs="Times New Roman"/>
                <w:bCs/>
              </w:rPr>
            </w:pPr>
            <w:r>
              <w:rPr>
                <w:rFonts w:cs="Times New Roman"/>
                <w:bCs/>
              </w:rPr>
              <w:lastRenderedPageBreak/>
              <w:t>- развитие у детей невербальных форм общения;</w:t>
            </w:r>
          </w:p>
          <w:p w:rsidR="000A2C05" w:rsidRPr="00AA51F8" w:rsidRDefault="000A2C05" w:rsidP="001F6727">
            <w:pPr>
              <w:pStyle w:val="Standard"/>
              <w:jc w:val="center"/>
            </w:pPr>
            <w:r>
              <w:rPr>
                <w:rFonts w:cs="Times New Roman"/>
                <w:b/>
                <w:bCs/>
              </w:rPr>
              <w:t xml:space="preserve">- </w:t>
            </w:r>
            <w:r>
              <w:rPr>
                <w:rFonts w:cs="Times New Roman"/>
                <w:bCs/>
              </w:rPr>
              <w:t>расширение и уточнение словаря, активизация связной речи,</w:t>
            </w:r>
          </w:p>
          <w:p w:rsidR="000A2C05" w:rsidRDefault="000A2C05" w:rsidP="001F6727">
            <w:pPr>
              <w:pStyle w:val="Standard"/>
              <w:jc w:val="center"/>
              <w:rPr>
                <w:rFonts w:cs="Times New Roman"/>
                <w:bCs/>
              </w:rPr>
            </w:pPr>
            <w:r>
              <w:rPr>
                <w:rFonts w:cs="Times New Roman"/>
                <w:bCs/>
              </w:rPr>
              <w:t>- обучение элементарной грамоте (формирование элементарных представлений о звукобуквенном анализе).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lastRenderedPageBreak/>
              <w:t>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bCs/>
              </w:rPr>
            </w:pPr>
            <w:r>
              <w:rPr>
                <w:rFonts w:cs="Times New Roman"/>
                <w:b/>
                <w:bCs/>
              </w:rPr>
              <w:t>12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bCs/>
              </w:rPr>
            </w:pPr>
            <w:r>
              <w:rPr>
                <w:rFonts w:cs="Times New Roman"/>
                <w:b/>
                <w:bCs/>
              </w:rPr>
              <w:t>91</w:t>
            </w:r>
          </w:p>
        </w:tc>
      </w:tr>
      <w:tr w:rsidR="000A2C05" w:rsidTr="001F6727">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Художественно-эстетическое развитие</w:t>
            </w: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Рисование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bCs/>
              </w:rPr>
            </w:pPr>
            <w:r>
              <w:rPr>
                <w:rFonts w:cs="Times New Roman"/>
                <w:b/>
                <w:bCs/>
              </w:rPr>
              <w:t>8</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bCs/>
              </w:rPr>
            </w:pPr>
            <w:r>
              <w:rPr>
                <w:rFonts w:cs="Times New Roman"/>
                <w:b/>
                <w:bCs/>
              </w:rPr>
              <w:t>60</w:t>
            </w:r>
          </w:p>
        </w:tc>
      </w:tr>
      <w:tr w:rsidR="000A2C05" w:rsidTr="001F6727">
        <w:tc>
          <w:tcPr>
            <w:tcW w:w="28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suppressAutoHyphens w:val="0"/>
            </w:pP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Лепка/аппликация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bCs/>
              </w:rPr>
            </w:pPr>
            <w:r>
              <w:rPr>
                <w:rFonts w:cs="Times New Roman"/>
                <w:b/>
                <w:bCs/>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bCs/>
              </w:rPr>
            </w:pPr>
            <w:r>
              <w:rPr>
                <w:rFonts w:cs="Times New Roman"/>
                <w:b/>
                <w:bCs/>
              </w:rPr>
              <w:t>30</w:t>
            </w:r>
          </w:p>
        </w:tc>
      </w:tr>
      <w:tr w:rsidR="000A2C05" w:rsidTr="001F6727">
        <w:tc>
          <w:tcPr>
            <w:tcW w:w="28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suppressAutoHyphens w:val="0"/>
            </w:pP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Чтение художественной литературы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bCs/>
              </w:rPr>
            </w:pPr>
            <w:r>
              <w:rPr>
                <w:rFonts w:cs="Times New Roman"/>
                <w:b/>
                <w:bCs/>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bCs/>
              </w:rPr>
            </w:pPr>
            <w:r>
              <w:rPr>
                <w:rFonts w:cs="Times New Roman"/>
                <w:b/>
                <w:bCs/>
              </w:rPr>
              <w:t>32</w:t>
            </w:r>
          </w:p>
        </w:tc>
      </w:tr>
      <w:tr w:rsidR="000A2C05" w:rsidTr="001F6727">
        <w:tc>
          <w:tcPr>
            <w:tcW w:w="28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suppressAutoHyphens w:val="0"/>
            </w:pP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Музыка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bCs/>
              </w:rPr>
            </w:pPr>
            <w:r>
              <w:rPr>
                <w:rFonts w:cs="Times New Roman"/>
                <w:b/>
                <w:bCs/>
              </w:rPr>
              <w:t>8</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bCs/>
              </w:rPr>
            </w:pPr>
            <w:r>
              <w:rPr>
                <w:rFonts w:cs="Times New Roman"/>
                <w:b/>
                <w:bCs/>
              </w:rPr>
              <w:t>53</w:t>
            </w:r>
          </w:p>
        </w:tc>
      </w:tr>
      <w:tr w:rsidR="000A2C05" w:rsidTr="001F6727">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Физическое развитие</w:t>
            </w: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Физическая культура:</w:t>
            </w:r>
          </w:p>
          <w:p w:rsidR="000A2C05" w:rsidRPr="00AA51F8" w:rsidRDefault="000A2C05" w:rsidP="001F6727">
            <w:pPr>
              <w:pStyle w:val="Standard"/>
              <w:jc w:val="center"/>
            </w:pPr>
            <w:r>
              <w:rPr>
                <w:rFonts w:cs="Times New Roman"/>
                <w:b/>
                <w:bCs/>
              </w:rPr>
              <w:t>-</w:t>
            </w:r>
            <w:r>
              <w:rPr>
                <w:rFonts w:cs="Times New Roman"/>
                <w:bCs/>
              </w:rPr>
              <w:t xml:space="preserve"> Здоровье. Формирование элементарных представлений о здоровом образе жизни.</w:t>
            </w:r>
          </w:p>
          <w:p w:rsidR="000A2C05" w:rsidRDefault="000A2C05" w:rsidP="001F6727">
            <w:pPr>
              <w:pStyle w:val="Standard"/>
              <w:jc w:val="center"/>
              <w:rPr>
                <w:rFonts w:cs="Times New Roman"/>
                <w:bCs/>
              </w:rPr>
            </w:pPr>
            <w:r>
              <w:rPr>
                <w:rFonts w:cs="Times New Roman"/>
                <w:bCs/>
              </w:rPr>
              <w:t>- развитие основных движений, разнообразных двигательных навыков, совершенствование тонкой ручной моторики и развитие зрительно-двигательной координации.</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bCs/>
              </w:rPr>
            </w:pPr>
            <w:r>
              <w:rPr>
                <w:rFonts w:cs="Times New Roman"/>
                <w:b/>
                <w:bCs/>
              </w:rPr>
              <w:t>12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bCs/>
              </w:rPr>
            </w:pPr>
            <w:r>
              <w:rPr>
                <w:rFonts w:cs="Times New Roman"/>
                <w:b/>
                <w:bCs/>
              </w:rPr>
              <w:t>92</w:t>
            </w:r>
          </w:p>
        </w:tc>
      </w:tr>
      <w:tr w:rsidR="000A2C05" w:rsidTr="001F6727">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ВСЕГО В НЕДЕЛЮ:</w:t>
            </w: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15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bCs/>
              </w:rPr>
            </w:pPr>
            <w:r>
              <w:rPr>
                <w:rFonts w:cs="Times New Roman"/>
                <w:b/>
                <w:bCs/>
              </w:rPr>
              <w:t>60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bCs/>
              </w:rPr>
            </w:pPr>
            <w:r>
              <w:rPr>
                <w:rFonts w:cs="Times New Roman"/>
                <w:b/>
                <w:bCs/>
              </w:rPr>
              <w:t>442</w:t>
            </w:r>
          </w:p>
        </w:tc>
      </w:tr>
      <w:tr w:rsidR="000A2C05" w:rsidRPr="00AA51F8" w:rsidTr="001F6727">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Длительность 1 образовательной ситуации:</w:t>
            </w:r>
          </w:p>
        </w:tc>
        <w:tc>
          <w:tcPr>
            <w:tcW w:w="1275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Pr="00AA51F8" w:rsidRDefault="000A2C05" w:rsidP="001F6727">
            <w:pPr>
              <w:pStyle w:val="Standard"/>
              <w:jc w:val="center"/>
            </w:pPr>
            <w:r>
              <w:rPr>
                <w:rFonts w:cs="Times New Roman"/>
                <w:bCs/>
              </w:rPr>
              <w:t>До 20 минут. Длительность ОД в соответствии с СанПиНом 2.4.1.3049-13 зависит от возраста воспитанников и может сокращаться в зависимости от индивидуальных особенностей и психофизического состояния детей группы по усмотрению ведущих специалистов группы.</w:t>
            </w:r>
          </w:p>
        </w:tc>
      </w:tr>
      <w:tr w:rsidR="000A2C05" w:rsidTr="001F6727">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Количество часов в неделю:</w:t>
            </w: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jc w:val="center"/>
              <w:rPr>
                <w:rFonts w:cs="Times New Roman"/>
                <w:b/>
                <w:bCs/>
              </w:rPr>
            </w:pPr>
            <w:r>
              <w:rPr>
                <w:rFonts w:cs="Times New Roman"/>
                <w:b/>
                <w:bCs/>
              </w:rPr>
              <w:t>5 часов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bC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bCs/>
              </w:rPr>
            </w:pPr>
          </w:p>
        </w:tc>
      </w:tr>
      <w:tr w:rsidR="000A2C05" w:rsidRPr="00AA51F8" w:rsidTr="001F6727">
        <w:tc>
          <w:tcPr>
            <w:tcW w:w="1558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Pr="00AA51F8" w:rsidRDefault="000A2C05" w:rsidP="001F6727">
            <w:pPr>
              <w:pStyle w:val="Standard"/>
            </w:pPr>
            <w:r>
              <w:rPr>
                <w:rFonts w:cs="Times New Roman"/>
                <w:b/>
                <w:i/>
              </w:rPr>
              <w:t>Часть, формируемая участниками образовательного процесса:</w:t>
            </w:r>
          </w:p>
        </w:tc>
      </w:tr>
      <w:tr w:rsidR="000A2C05" w:rsidTr="001F6727">
        <w:tc>
          <w:tcPr>
            <w:tcW w:w="1034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Pr="00AA51F8" w:rsidRDefault="000A2C05" w:rsidP="001F6727">
            <w:pPr>
              <w:pStyle w:val="Standard"/>
            </w:pPr>
            <w:r>
              <w:rPr>
                <w:rFonts w:cs="Times New Roman"/>
                <w:b/>
                <w:bCs/>
                <w:iCs/>
              </w:rPr>
              <w:t>«</w:t>
            </w:r>
            <w:r>
              <w:rPr>
                <w:rFonts w:cs="Times New Roman"/>
                <w:b/>
                <w:bCs/>
                <w:i/>
                <w:iCs/>
              </w:rPr>
              <w:t>Познавательное развитие»</w:t>
            </w:r>
          </w:p>
          <w:p w:rsidR="000A2C05" w:rsidRDefault="000A2C05" w:rsidP="001F6727">
            <w:pPr>
              <w:pStyle w:val="Standard"/>
              <w:rPr>
                <w:rFonts w:cs="Times New Roman"/>
                <w:bCs/>
                <w:i/>
              </w:rPr>
            </w:pPr>
            <w:r>
              <w:rPr>
                <w:rFonts w:cs="Times New Roman"/>
                <w:bCs/>
                <w:i/>
              </w:rPr>
              <w:t>Парциальная образовательная программа для детей дошкольного возраста</w:t>
            </w:r>
          </w:p>
          <w:p w:rsidR="000A2C05" w:rsidRDefault="000A2C05" w:rsidP="001F6727">
            <w:pPr>
              <w:pStyle w:val="Standard"/>
            </w:pPr>
            <w:r>
              <w:rPr>
                <w:rFonts w:cs="Times New Roman"/>
                <w:i/>
              </w:rPr>
              <w:t>Лыкова И.А. Парциальная образовательная программа для детей дошкольного возраста «Мир Без Опасности».  — М.: Издательский дом «Цветной мир», 2019</w:t>
            </w:r>
            <w:r>
              <w:rPr>
                <w:rFonts w:cs="Times New Roman"/>
                <w:bCs/>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rPr>
            </w:pPr>
          </w:p>
          <w:p w:rsidR="000A2C05" w:rsidRDefault="000A2C05" w:rsidP="001F6727">
            <w:pPr>
              <w:pStyle w:val="Standard"/>
              <w:jc w:val="center"/>
              <w:rPr>
                <w:rFonts w:cs="Times New Roman"/>
                <w:b/>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rPr>
            </w:pPr>
            <w:r>
              <w:rPr>
                <w:rFonts w:cs="Times New Roman"/>
                <w:b/>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rPr>
            </w:pPr>
            <w:r>
              <w:rPr>
                <w:rFonts w:cs="Times New Roman"/>
                <w:b/>
              </w:rPr>
              <w:t>9</w:t>
            </w:r>
          </w:p>
        </w:tc>
      </w:tr>
      <w:tr w:rsidR="000A2C05" w:rsidTr="001F6727">
        <w:tc>
          <w:tcPr>
            <w:tcW w:w="1034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rPr>
                <w:rFonts w:cs="Times New Roman"/>
                <w:b/>
                <w:bCs/>
                <w:i/>
              </w:rPr>
            </w:pPr>
            <w:r>
              <w:rPr>
                <w:rFonts w:cs="Times New Roman"/>
                <w:b/>
                <w:bCs/>
                <w:i/>
              </w:rPr>
              <w:t>Художественно-эстетическое развитие</w:t>
            </w:r>
          </w:p>
          <w:p w:rsidR="000A2C05" w:rsidRDefault="000A2C05" w:rsidP="001F6727">
            <w:pPr>
              <w:pStyle w:val="Standard"/>
            </w:pPr>
            <w:r>
              <w:rPr>
                <w:rFonts w:cs="Times New Roman"/>
                <w:bCs/>
                <w:i/>
                <w:sz w:val="28"/>
                <w:szCs w:val="28"/>
              </w:rPr>
              <w:t>"</w:t>
            </w:r>
            <w:r>
              <w:rPr>
                <w:rFonts w:cs="Times New Roman"/>
                <w:bCs/>
                <w:i/>
              </w:rPr>
              <w:t xml:space="preserve">Мы друг другу рады! Музыкально-коррекционные занятия для детей дошкольного возраста"/ Е.Н. Котышева. – </w:t>
            </w:r>
            <w:proofErr w:type="gramStart"/>
            <w:r>
              <w:rPr>
                <w:rFonts w:cs="Times New Roman"/>
                <w:bCs/>
                <w:i/>
              </w:rPr>
              <w:t>СПб.:</w:t>
            </w:r>
            <w:proofErr w:type="gramEnd"/>
            <w:r>
              <w:rPr>
                <w:rFonts w:cs="Times New Roman"/>
                <w:bCs/>
                <w:i/>
              </w:rPr>
              <w:t xml:space="preserve"> КАРО, 2013. </w:t>
            </w:r>
            <w:r>
              <w:rPr>
                <w:rFonts w:cs="Times New Roman"/>
                <w:bCs/>
                <w:i/>
                <w:u w:val="single"/>
              </w:rPr>
              <w:t>Программа музыкальной психокоррекции детей с ограниченными возможностями здоровья.</w:t>
            </w:r>
          </w:p>
          <w:p w:rsidR="000A2C05" w:rsidRDefault="000A2C05" w:rsidP="001F6727">
            <w:pPr>
              <w:pStyle w:val="Standard"/>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rPr>
            </w:pPr>
          </w:p>
          <w:p w:rsidR="000A2C05" w:rsidRDefault="000A2C05" w:rsidP="001F6727">
            <w:pPr>
              <w:pStyle w:val="Standard"/>
              <w:jc w:val="center"/>
              <w:rPr>
                <w:rFonts w:cs="Times New Roman"/>
                <w:b/>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rPr>
            </w:pPr>
          </w:p>
          <w:p w:rsidR="000A2C05" w:rsidRDefault="000A2C05" w:rsidP="001F6727">
            <w:pPr>
              <w:pStyle w:val="Standard"/>
              <w:jc w:val="center"/>
              <w:rPr>
                <w:rFonts w:cs="Times New Roman"/>
                <w:b/>
              </w:rPr>
            </w:pPr>
            <w:r>
              <w:rPr>
                <w:rFonts w:cs="Times New Roman"/>
                <w:b/>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rPr>
                <w:rFonts w:cs="Times New Roman"/>
                <w:b/>
              </w:rPr>
            </w:pPr>
            <w:r>
              <w:rPr>
                <w:rFonts w:cs="Times New Roman"/>
                <w:b/>
              </w:rPr>
              <w:t xml:space="preserve">         </w:t>
            </w:r>
          </w:p>
          <w:p w:rsidR="000A2C05" w:rsidRDefault="000A2C05" w:rsidP="001F6727">
            <w:pPr>
              <w:pStyle w:val="Standard"/>
              <w:rPr>
                <w:rFonts w:cs="Times New Roman"/>
                <w:b/>
              </w:rPr>
            </w:pPr>
            <w:r>
              <w:rPr>
                <w:rFonts w:cs="Times New Roman"/>
                <w:b/>
              </w:rPr>
              <w:t xml:space="preserve">          9</w:t>
            </w:r>
          </w:p>
          <w:p w:rsidR="000A2C05" w:rsidRDefault="000A2C05" w:rsidP="001F6727">
            <w:pPr>
              <w:pStyle w:val="Standard"/>
              <w:jc w:val="center"/>
              <w:rPr>
                <w:rFonts w:cs="Times New Roman"/>
                <w:b/>
              </w:rPr>
            </w:pPr>
          </w:p>
        </w:tc>
      </w:tr>
      <w:tr w:rsidR="000A2C05" w:rsidTr="001F6727">
        <w:tc>
          <w:tcPr>
            <w:tcW w:w="299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A2C05" w:rsidRDefault="000A2C05" w:rsidP="001F6727">
            <w:pPr>
              <w:pStyle w:val="Standard"/>
            </w:pPr>
            <w:r>
              <w:rPr>
                <w:rFonts w:cs="Times New Roman"/>
                <w:b/>
                <w:bCs/>
              </w:rPr>
              <w:t>ВСЕГО В МЕСЯЦ:</w:t>
            </w:r>
          </w:p>
        </w:tc>
        <w:tc>
          <w:tcPr>
            <w:tcW w:w="7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rPr>
                <w:rFonts w:cs="Times New Roman"/>
                <w:b/>
              </w:rPr>
            </w:pPr>
          </w:p>
          <w:p w:rsidR="000A2C05" w:rsidRDefault="000A2C05" w:rsidP="001F6727">
            <w:pPr>
              <w:pStyle w:val="Standard"/>
              <w:rPr>
                <w:rFonts w:cs="Times New Roman"/>
                <w:b/>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rPr>
            </w:pPr>
            <w:r>
              <w:rPr>
                <w:rFonts w:cs="Times New Roman"/>
                <w:b/>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A2C05" w:rsidRDefault="000A2C05" w:rsidP="001F6727">
            <w:pPr>
              <w:pStyle w:val="Standard"/>
              <w:jc w:val="center"/>
              <w:rPr>
                <w:rFonts w:cs="Times New Roman"/>
                <w:b/>
              </w:rPr>
            </w:pPr>
            <w:r>
              <w:rPr>
                <w:rFonts w:cs="Times New Roman"/>
                <w:b/>
              </w:rPr>
              <w:t>18</w:t>
            </w:r>
          </w:p>
        </w:tc>
      </w:tr>
    </w:tbl>
    <w:p w:rsidR="000A2C05" w:rsidRDefault="000A2C05" w:rsidP="000A2C05">
      <w:pPr>
        <w:pStyle w:val="Standard"/>
        <w:rPr>
          <w:rFonts w:cs="Times New Roman"/>
          <w:b/>
          <w:bCs/>
        </w:rPr>
      </w:pPr>
    </w:p>
    <w:p w:rsidR="000A2C05" w:rsidRDefault="000A2C05" w:rsidP="000A2C05">
      <w:pPr>
        <w:tabs>
          <w:tab w:val="left" w:pos="7635"/>
        </w:tabs>
        <w:spacing w:line="100" w:lineRule="atLeast"/>
        <w:jc w:val="center"/>
        <w:rPr>
          <w:rFonts w:cs="Times New Roman"/>
          <w:b/>
          <w:color w:val="C00000"/>
          <w:sz w:val="28"/>
          <w:szCs w:val="28"/>
          <w:lang w:eastAsia="hi-IN"/>
        </w:rPr>
      </w:pPr>
      <w:r>
        <w:rPr>
          <w:rFonts w:cs="Times New Roman"/>
          <w:b/>
          <w:color w:val="000000"/>
          <w:sz w:val="28"/>
          <w:szCs w:val="28"/>
          <w:lang w:eastAsia="hi-IN"/>
        </w:rPr>
        <w:t>Учебный план образовательной деятельности</w:t>
      </w:r>
    </w:p>
    <w:p w:rsidR="000A2C05" w:rsidRDefault="000A2C05" w:rsidP="000A2C05">
      <w:pPr>
        <w:tabs>
          <w:tab w:val="left" w:pos="7635"/>
        </w:tabs>
        <w:spacing w:line="100" w:lineRule="atLeast"/>
        <w:jc w:val="center"/>
        <w:rPr>
          <w:b/>
          <w:bCs/>
          <w:sz w:val="28"/>
          <w:szCs w:val="28"/>
          <w:lang w:eastAsia="hi-IN"/>
        </w:rPr>
      </w:pPr>
      <w:r>
        <w:rPr>
          <w:b/>
          <w:bCs/>
          <w:color w:val="000000"/>
          <w:sz w:val="28"/>
          <w:szCs w:val="28"/>
          <w:lang w:eastAsia="hi-IN"/>
        </w:rPr>
        <w:t>в группе кратковременного пребывания компенсирующей направленности «Особый ребенок – 1,2,</w:t>
      </w:r>
      <w:r>
        <w:rPr>
          <w:b/>
          <w:bCs/>
          <w:sz w:val="28"/>
          <w:szCs w:val="28"/>
          <w:lang w:eastAsia="hi-IN"/>
        </w:rPr>
        <w:t>3,4» для детей-инвалидов с умственной отсталостью</w:t>
      </w:r>
    </w:p>
    <w:p w:rsidR="000A2C05" w:rsidRDefault="000A2C05" w:rsidP="000A2C05">
      <w:pPr>
        <w:tabs>
          <w:tab w:val="left" w:pos="7635"/>
        </w:tabs>
        <w:spacing w:line="100" w:lineRule="atLeast"/>
        <w:jc w:val="center"/>
        <w:rPr>
          <w:b/>
          <w:bCs/>
          <w:sz w:val="28"/>
          <w:szCs w:val="28"/>
          <w:lang w:eastAsia="hi-IN"/>
        </w:rPr>
      </w:pPr>
      <w:r>
        <w:rPr>
          <w:b/>
          <w:bCs/>
          <w:sz w:val="28"/>
          <w:szCs w:val="28"/>
          <w:lang w:eastAsia="hi-IN"/>
        </w:rPr>
        <w:t xml:space="preserve">(умеренной и тяжелой) </w:t>
      </w:r>
      <w:r>
        <w:rPr>
          <w:rFonts w:cs="Times New Roman"/>
          <w:b/>
          <w:sz w:val="28"/>
          <w:szCs w:val="28"/>
          <w:lang w:eastAsia="ar-SA"/>
        </w:rPr>
        <w:t xml:space="preserve">тяжелыми и множественными нарушениями развития </w:t>
      </w:r>
      <w:r>
        <w:rPr>
          <w:b/>
          <w:bCs/>
          <w:sz w:val="28"/>
          <w:szCs w:val="28"/>
          <w:lang w:eastAsia="hi-IN"/>
        </w:rPr>
        <w:t>на 2020-2021 учебный год.</w:t>
      </w:r>
    </w:p>
    <w:p w:rsidR="000A2C05" w:rsidRDefault="000A2C05" w:rsidP="000A2C05">
      <w:pPr>
        <w:tabs>
          <w:tab w:val="left" w:pos="7635"/>
        </w:tabs>
        <w:spacing w:line="100" w:lineRule="atLeast"/>
        <w:jc w:val="center"/>
        <w:rPr>
          <w:b/>
          <w:bCs/>
          <w:sz w:val="28"/>
          <w:szCs w:val="28"/>
          <w:lang w:eastAsia="hi-IN"/>
        </w:rPr>
      </w:pPr>
    </w:p>
    <w:tbl>
      <w:tblPr>
        <w:tblStyle w:val="af9"/>
        <w:tblW w:w="15588" w:type="dxa"/>
        <w:tblLook w:val="04A0" w:firstRow="1" w:lastRow="0" w:firstColumn="1" w:lastColumn="0" w:noHBand="0" w:noVBand="1"/>
      </w:tblPr>
      <w:tblGrid>
        <w:gridCol w:w="2637"/>
        <w:gridCol w:w="1186"/>
        <w:gridCol w:w="8221"/>
        <w:gridCol w:w="3544"/>
      </w:tblGrid>
      <w:tr w:rsidR="000A2C05" w:rsidTr="001F6727">
        <w:tc>
          <w:tcPr>
            <w:tcW w:w="3823" w:type="dxa"/>
            <w:gridSpan w:val="2"/>
            <w:shd w:val="clear" w:color="auto" w:fill="auto"/>
          </w:tcPr>
          <w:p w:rsidR="000A2C05" w:rsidRDefault="000A2C05" w:rsidP="001F6727">
            <w:pPr>
              <w:tabs>
                <w:tab w:val="left" w:pos="7635"/>
              </w:tabs>
              <w:spacing w:line="100" w:lineRule="atLeast"/>
              <w:jc w:val="center"/>
              <w:rPr>
                <w:rFonts w:cs="Times New Roman"/>
                <w:b/>
                <w:bCs/>
                <w:lang w:eastAsia="hi-IN"/>
              </w:rPr>
            </w:pPr>
            <w:bookmarkStart w:id="1" w:name="_Hlk52137236"/>
            <w:r>
              <w:rPr>
                <w:rFonts w:cs="Times New Roman"/>
                <w:b/>
                <w:bCs/>
                <w:lang w:eastAsia="hi-IN"/>
              </w:rPr>
              <w:t>Образовательные области</w:t>
            </w:r>
          </w:p>
        </w:tc>
        <w:tc>
          <w:tcPr>
            <w:tcW w:w="8221" w:type="dxa"/>
            <w:shd w:val="clear" w:color="auto" w:fill="auto"/>
          </w:tcPr>
          <w:p w:rsidR="000A2C05" w:rsidRDefault="000A2C05" w:rsidP="001F6727">
            <w:pPr>
              <w:tabs>
                <w:tab w:val="left" w:pos="7635"/>
              </w:tabs>
              <w:spacing w:line="100" w:lineRule="atLeast"/>
              <w:jc w:val="center"/>
              <w:rPr>
                <w:rFonts w:cs="Times New Roman"/>
                <w:b/>
                <w:bCs/>
                <w:lang w:eastAsia="hi-IN"/>
              </w:rPr>
            </w:pPr>
            <w:r>
              <w:rPr>
                <w:rFonts w:cs="Times New Roman"/>
                <w:b/>
                <w:bCs/>
                <w:lang w:eastAsia="hi-IN"/>
              </w:rPr>
              <w:t>Виды деятельности</w:t>
            </w:r>
          </w:p>
        </w:tc>
        <w:tc>
          <w:tcPr>
            <w:tcW w:w="3544" w:type="dxa"/>
            <w:shd w:val="clear" w:color="auto" w:fill="auto"/>
          </w:tcPr>
          <w:p w:rsidR="000A2C05" w:rsidRDefault="000A2C05" w:rsidP="001F6727">
            <w:pPr>
              <w:tabs>
                <w:tab w:val="left" w:pos="7635"/>
              </w:tabs>
              <w:spacing w:line="100" w:lineRule="atLeast"/>
              <w:jc w:val="both"/>
              <w:rPr>
                <w:rFonts w:cs="Times New Roman"/>
                <w:b/>
                <w:bCs/>
                <w:lang w:eastAsia="hi-IN"/>
              </w:rPr>
            </w:pPr>
            <w:r>
              <w:rPr>
                <w:rFonts w:cs="Times New Roman"/>
                <w:b/>
                <w:bCs/>
                <w:lang w:eastAsia="hi-IN"/>
              </w:rPr>
              <w:t>Количество образовательных ситуаций</w:t>
            </w:r>
          </w:p>
        </w:tc>
      </w:tr>
      <w:tr w:rsidR="000A2C05" w:rsidTr="001F6727">
        <w:trPr>
          <w:trHeight w:val="396"/>
        </w:trPr>
        <w:tc>
          <w:tcPr>
            <w:tcW w:w="3823" w:type="dxa"/>
            <w:gridSpan w:val="2"/>
            <w:vMerge w:val="restart"/>
            <w:shd w:val="clear" w:color="auto" w:fill="auto"/>
          </w:tcPr>
          <w:p w:rsidR="000A2C05" w:rsidRDefault="000A2C05" w:rsidP="001F6727">
            <w:pPr>
              <w:tabs>
                <w:tab w:val="left" w:pos="7635"/>
              </w:tabs>
              <w:spacing w:line="100" w:lineRule="atLeast"/>
              <w:jc w:val="both"/>
              <w:rPr>
                <w:rFonts w:cs="Times New Roman"/>
                <w:b/>
                <w:bCs/>
                <w:lang w:eastAsia="hi-IN"/>
              </w:rPr>
            </w:pPr>
            <w:r>
              <w:rPr>
                <w:rFonts w:cs="Times New Roman"/>
                <w:b/>
                <w:bCs/>
                <w:lang w:eastAsia="hi-IN"/>
              </w:rPr>
              <w:t>Социально-коммуникативное развитие</w:t>
            </w:r>
          </w:p>
        </w:tc>
        <w:tc>
          <w:tcPr>
            <w:tcW w:w="11765" w:type="dxa"/>
            <w:gridSpan w:val="2"/>
            <w:shd w:val="clear" w:color="auto" w:fill="auto"/>
          </w:tcPr>
          <w:p w:rsidR="000A2C05" w:rsidRDefault="000A2C05" w:rsidP="001F6727">
            <w:pPr>
              <w:tabs>
                <w:tab w:val="left" w:pos="7635"/>
              </w:tabs>
              <w:spacing w:line="100" w:lineRule="atLeast"/>
              <w:jc w:val="both"/>
              <w:rPr>
                <w:rFonts w:cs="Times New Roman"/>
                <w:b/>
                <w:bCs/>
                <w:lang w:eastAsia="hi-IN"/>
              </w:rPr>
            </w:pPr>
            <w:r>
              <w:rPr>
                <w:rFonts w:cs="Times New Roman"/>
                <w:b/>
                <w:bCs/>
                <w:lang w:eastAsia="hi-IN"/>
              </w:rPr>
              <w:t>Реализуется во всех видах деятельности</w:t>
            </w:r>
          </w:p>
        </w:tc>
      </w:tr>
      <w:tr w:rsidR="000A2C05" w:rsidTr="001F6727">
        <w:trPr>
          <w:trHeight w:val="432"/>
        </w:trPr>
        <w:tc>
          <w:tcPr>
            <w:tcW w:w="3823" w:type="dxa"/>
            <w:gridSpan w:val="2"/>
            <w:vMerge/>
            <w:shd w:val="clear" w:color="auto" w:fill="auto"/>
          </w:tcPr>
          <w:p w:rsidR="000A2C05" w:rsidRDefault="000A2C05" w:rsidP="001F6727">
            <w:pPr>
              <w:tabs>
                <w:tab w:val="left" w:pos="7635"/>
              </w:tabs>
              <w:spacing w:line="100" w:lineRule="atLeast"/>
              <w:jc w:val="both"/>
              <w:rPr>
                <w:rFonts w:cs="Times New Roman"/>
                <w:b/>
                <w:bCs/>
                <w:lang w:eastAsia="hi-IN"/>
              </w:rPr>
            </w:pPr>
          </w:p>
        </w:tc>
        <w:tc>
          <w:tcPr>
            <w:tcW w:w="8221" w:type="dxa"/>
            <w:shd w:val="clear" w:color="auto" w:fill="auto"/>
          </w:tcPr>
          <w:p w:rsidR="000A2C05" w:rsidRDefault="000A2C05" w:rsidP="001F6727">
            <w:pPr>
              <w:tabs>
                <w:tab w:val="left" w:pos="7635"/>
              </w:tabs>
              <w:spacing w:line="100" w:lineRule="atLeast"/>
              <w:jc w:val="both"/>
              <w:rPr>
                <w:rFonts w:cs="Times New Roman"/>
                <w:b/>
                <w:bCs/>
                <w:lang w:eastAsia="hi-IN"/>
              </w:rPr>
            </w:pPr>
            <w:r>
              <w:rPr>
                <w:rFonts w:cs="Times New Roman"/>
                <w:b/>
                <w:bCs/>
                <w:lang w:eastAsia="hi-IN"/>
              </w:rPr>
              <w:t>Обучение игре:</w:t>
            </w:r>
          </w:p>
          <w:p w:rsidR="000A2C05" w:rsidRDefault="000A2C05" w:rsidP="001F6727">
            <w:pPr>
              <w:tabs>
                <w:tab w:val="left" w:pos="7635"/>
              </w:tabs>
              <w:spacing w:line="100" w:lineRule="atLeast"/>
              <w:jc w:val="both"/>
              <w:rPr>
                <w:rFonts w:cs="Times New Roman"/>
                <w:bCs/>
                <w:lang w:eastAsia="hi-IN"/>
              </w:rPr>
            </w:pPr>
            <w:r>
              <w:rPr>
                <w:rFonts w:cs="Times New Roman"/>
                <w:bCs/>
                <w:lang w:eastAsia="hi-IN"/>
              </w:rPr>
              <w:t>-развивать интерес к игрушке и различным предметно-игровым действиям</w:t>
            </w:r>
          </w:p>
        </w:tc>
        <w:tc>
          <w:tcPr>
            <w:tcW w:w="3544" w:type="dxa"/>
            <w:shd w:val="clear" w:color="auto" w:fill="auto"/>
          </w:tcPr>
          <w:p w:rsidR="000A2C05" w:rsidRDefault="000A2C05" w:rsidP="001F6727">
            <w:pPr>
              <w:tabs>
                <w:tab w:val="left" w:pos="7635"/>
              </w:tabs>
              <w:spacing w:line="100" w:lineRule="atLeast"/>
              <w:jc w:val="center"/>
              <w:rPr>
                <w:rFonts w:cs="Times New Roman"/>
                <w:b/>
                <w:bCs/>
                <w:lang w:eastAsia="hi-IN"/>
              </w:rPr>
            </w:pPr>
            <w:r>
              <w:rPr>
                <w:rFonts w:cs="Times New Roman"/>
                <w:b/>
                <w:bCs/>
                <w:lang w:eastAsia="hi-IN"/>
              </w:rPr>
              <w:t>1</w:t>
            </w:r>
          </w:p>
        </w:tc>
      </w:tr>
      <w:tr w:rsidR="000A2C05" w:rsidTr="001F6727">
        <w:trPr>
          <w:trHeight w:val="1001"/>
        </w:trPr>
        <w:tc>
          <w:tcPr>
            <w:tcW w:w="3823" w:type="dxa"/>
            <w:gridSpan w:val="2"/>
            <w:vMerge w:val="restart"/>
            <w:shd w:val="clear" w:color="auto" w:fill="auto"/>
          </w:tcPr>
          <w:p w:rsidR="000A2C05" w:rsidRDefault="000A2C05" w:rsidP="001F6727">
            <w:pPr>
              <w:tabs>
                <w:tab w:val="left" w:pos="7635"/>
              </w:tabs>
              <w:spacing w:line="100" w:lineRule="atLeast"/>
              <w:jc w:val="both"/>
              <w:rPr>
                <w:rFonts w:cs="Times New Roman"/>
                <w:b/>
                <w:bCs/>
                <w:lang w:eastAsia="hi-IN"/>
              </w:rPr>
            </w:pPr>
            <w:r>
              <w:rPr>
                <w:rFonts w:cs="Times New Roman"/>
                <w:b/>
                <w:bCs/>
                <w:lang w:eastAsia="hi-IN"/>
              </w:rPr>
              <w:t>Познавательное развитие</w:t>
            </w:r>
          </w:p>
        </w:tc>
        <w:tc>
          <w:tcPr>
            <w:tcW w:w="8221" w:type="dxa"/>
            <w:shd w:val="clear" w:color="auto" w:fill="auto"/>
          </w:tcPr>
          <w:p w:rsidR="000A2C05" w:rsidRDefault="000A2C05" w:rsidP="001F6727">
            <w:pPr>
              <w:suppressLineNumbers/>
              <w:spacing w:line="100" w:lineRule="atLeast"/>
              <w:jc w:val="both"/>
              <w:rPr>
                <w:rFonts w:cs="Times New Roman"/>
                <w:b/>
                <w:bCs/>
                <w:lang w:eastAsia="hi-IN"/>
              </w:rPr>
            </w:pPr>
            <w:r>
              <w:rPr>
                <w:rFonts w:cs="Times New Roman"/>
                <w:b/>
                <w:bCs/>
                <w:lang w:eastAsia="hi-IN"/>
              </w:rPr>
              <w:t>Сенсорное развитие:</w:t>
            </w:r>
          </w:p>
          <w:p w:rsidR="000A2C05" w:rsidRDefault="000A2C05" w:rsidP="001F6727">
            <w:pPr>
              <w:suppressLineNumbers/>
              <w:spacing w:line="100" w:lineRule="atLeast"/>
              <w:jc w:val="both"/>
              <w:rPr>
                <w:rFonts w:cs="Times New Roman"/>
                <w:b/>
                <w:bCs/>
                <w:lang w:eastAsia="hi-IN"/>
              </w:rPr>
            </w:pPr>
            <w:r>
              <w:rPr>
                <w:rFonts w:cs="Times New Roman"/>
                <w:b/>
                <w:bCs/>
                <w:lang w:eastAsia="hi-IN"/>
              </w:rPr>
              <w:t>-</w:t>
            </w:r>
            <w:r>
              <w:rPr>
                <w:rFonts w:cs="Times New Roman"/>
                <w:bCs/>
                <w:lang w:eastAsia="hi-IN"/>
              </w:rPr>
              <w:t>развивать чувственный опыт регулярного взаимодействия с предметами окружающего мира</w:t>
            </w:r>
          </w:p>
        </w:tc>
        <w:tc>
          <w:tcPr>
            <w:tcW w:w="3544" w:type="dxa"/>
            <w:shd w:val="clear" w:color="auto" w:fill="auto"/>
          </w:tcPr>
          <w:p w:rsidR="000A2C05" w:rsidRDefault="000A2C05" w:rsidP="001F6727">
            <w:pPr>
              <w:tabs>
                <w:tab w:val="left" w:pos="7635"/>
              </w:tabs>
              <w:spacing w:line="100" w:lineRule="atLeast"/>
              <w:jc w:val="center"/>
              <w:rPr>
                <w:rFonts w:cs="Times New Roman"/>
                <w:b/>
                <w:bCs/>
                <w:lang w:eastAsia="hi-IN"/>
              </w:rPr>
            </w:pPr>
            <w:r>
              <w:rPr>
                <w:rFonts w:cs="Times New Roman"/>
                <w:b/>
                <w:bCs/>
                <w:lang w:eastAsia="hi-IN"/>
              </w:rPr>
              <w:t>1</w:t>
            </w:r>
          </w:p>
        </w:tc>
      </w:tr>
      <w:tr w:rsidR="000A2C05" w:rsidTr="001F6727">
        <w:tc>
          <w:tcPr>
            <w:tcW w:w="3823" w:type="dxa"/>
            <w:gridSpan w:val="2"/>
            <w:vMerge/>
            <w:shd w:val="clear" w:color="auto" w:fill="auto"/>
          </w:tcPr>
          <w:p w:rsidR="000A2C05" w:rsidRDefault="000A2C05" w:rsidP="001F6727">
            <w:pPr>
              <w:tabs>
                <w:tab w:val="left" w:pos="7635"/>
              </w:tabs>
              <w:spacing w:line="100" w:lineRule="atLeast"/>
              <w:jc w:val="both"/>
              <w:rPr>
                <w:rFonts w:cs="Times New Roman"/>
                <w:b/>
                <w:bCs/>
                <w:lang w:eastAsia="hi-IN"/>
              </w:rPr>
            </w:pPr>
          </w:p>
        </w:tc>
        <w:tc>
          <w:tcPr>
            <w:tcW w:w="8221" w:type="dxa"/>
            <w:shd w:val="clear" w:color="auto" w:fill="auto"/>
          </w:tcPr>
          <w:p w:rsidR="000A2C05" w:rsidRDefault="000A2C05" w:rsidP="001F6727">
            <w:pPr>
              <w:tabs>
                <w:tab w:val="left" w:pos="7635"/>
              </w:tabs>
              <w:spacing w:line="100" w:lineRule="atLeast"/>
              <w:jc w:val="both"/>
              <w:rPr>
                <w:rFonts w:cs="Times New Roman"/>
                <w:b/>
                <w:bCs/>
                <w:lang w:eastAsia="hi-IN"/>
              </w:rPr>
            </w:pPr>
            <w:r>
              <w:rPr>
                <w:rFonts w:cs="Times New Roman"/>
                <w:b/>
                <w:bCs/>
                <w:lang w:eastAsia="hi-IN"/>
              </w:rPr>
              <w:t>Ознакомление с окружающим:</w:t>
            </w:r>
          </w:p>
          <w:p w:rsidR="000A2C05" w:rsidRDefault="000A2C05" w:rsidP="001F6727">
            <w:pPr>
              <w:tabs>
                <w:tab w:val="left" w:pos="7635"/>
              </w:tabs>
              <w:spacing w:line="100" w:lineRule="atLeast"/>
              <w:jc w:val="both"/>
              <w:rPr>
                <w:rFonts w:cs="Times New Roman"/>
                <w:bCs/>
                <w:lang w:eastAsia="hi-IN"/>
              </w:rPr>
            </w:pPr>
            <w:r>
              <w:rPr>
                <w:rFonts w:cs="Times New Roman"/>
                <w:b/>
                <w:bCs/>
                <w:lang w:eastAsia="hi-IN"/>
              </w:rPr>
              <w:t>-</w:t>
            </w:r>
            <w:r>
              <w:rPr>
                <w:rFonts w:cs="Times New Roman"/>
                <w:bCs/>
                <w:lang w:eastAsia="hi-IN"/>
              </w:rPr>
              <w:t>развивать интерес для накопления опыта действий с предметами</w:t>
            </w:r>
          </w:p>
        </w:tc>
        <w:tc>
          <w:tcPr>
            <w:tcW w:w="3544" w:type="dxa"/>
            <w:shd w:val="clear" w:color="auto" w:fill="auto"/>
          </w:tcPr>
          <w:p w:rsidR="000A2C05" w:rsidRDefault="000A2C05" w:rsidP="001F6727">
            <w:pPr>
              <w:tabs>
                <w:tab w:val="left" w:pos="7635"/>
              </w:tabs>
              <w:spacing w:line="100" w:lineRule="atLeast"/>
              <w:jc w:val="center"/>
              <w:rPr>
                <w:rFonts w:cs="Times New Roman"/>
                <w:b/>
                <w:bCs/>
                <w:lang w:eastAsia="hi-IN"/>
              </w:rPr>
            </w:pPr>
            <w:r>
              <w:rPr>
                <w:rFonts w:cs="Times New Roman"/>
                <w:b/>
                <w:bCs/>
                <w:lang w:eastAsia="hi-IN"/>
              </w:rPr>
              <w:t>1</w:t>
            </w:r>
          </w:p>
        </w:tc>
      </w:tr>
      <w:tr w:rsidR="000A2C05" w:rsidTr="001F6727">
        <w:tc>
          <w:tcPr>
            <w:tcW w:w="3823" w:type="dxa"/>
            <w:gridSpan w:val="2"/>
            <w:shd w:val="clear" w:color="auto" w:fill="auto"/>
          </w:tcPr>
          <w:p w:rsidR="000A2C05" w:rsidRDefault="000A2C05" w:rsidP="001F6727">
            <w:pPr>
              <w:tabs>
                <w:tab w:val="left" w:pos="7635"/>
              </w:tabs>
              <w:spacing w:line="100" w:lineRule="atLeast"/>
              <w:jc w:val="both"/>
              <w:rPr>
                <w:rFonts w:cs="Times New Roman"/>
                <w:b/>
                <w:bCs/>
                <w:lang w:eastAsia="hi-IN"/>
              </w:rPr>
            </w:pPr>
            <w:r>
              <w:rPr>
                <w:rFonts w:cs="Times New Roman"/>
                <w:b/>
                <w:bCs/>
                <w:lang w:eastAsia="hi-IN"/>
              </w:rPr>
              <w:t>Речевое развитие</w:t>
            </w:r>
          </w:p>
        </w:tc>
        <w:tc>
          <w:tcPr>
            <w:tcW w:w="8221" w:type="dxa"/>
            <w:shd w:val="clear" w:color="auto" w:fill="auto"/>
          </w:tcPr>
          <w:p w:rsidR="000A2C05" w:rsidRDefault="000A2C05" w:rsidP="001F6727">
            <w:pPr>
              <w:tabs>
                <w:tab w:val="left" w:pos="7635"/>
              </w:tabs>
              <w:spacing w:line="100" w:lineRule="atLeast"/>
              <w:jc w:val="both"/>
              <w:rPr>
                <w:rFonts w:cs="Times New Roman"/>
                <w:b/>
                <w:bCs/>
                <w:lang w:eastAsia="hi-IN"/>
              </w:rPr>
            </w:pPr>
            <w:r>
              <w:rPr>
                <w:rFonts w:cs="Times New Roman"/>
                <w:b/>
                <w:bCs/>
                <w:lang w:eastAsia="hi-IN"/>
              </w:rPr>
              <w:t>Развитие речи:</w:t>
            </w:r>
          </w:p>
          <w:p w:rsidR="000A2C05" w:rsidRDefault="000A2C05" w:rsidP="001F6727">
            <w:pPr>
              <w:tabs>
                <w:tab w:val="left" w:pos="7635"/>
              </w:tabs>
              <w:spacing w:line="100" w:lineRule="atLeast"/>
              <w:jc w:val="both"/>
              <w:rPr>
                <w:rFonts w:cs="Times New Roman"/>
                <w:b/>
                <w:bCs/>
                <w:lang w:eastAsia="hi-IN"/>
              </w:rPr>
            </w:pPr>
            <w:r>
              <w:rPr>
                <w:rFonts w:cs="Times New Roman"/>
                <w:b/>
                <w:bCs/>
                <w:lang w:eastAsia="hi-IN"/>
              </w:rPr>
              <w:t>-</w:t>
            </w:r>
            <w:r>
              <w:rPr>
                <w:rFonts w:cs="Times New Roman"/>
                <w:bCs/>
                <w:lang w:eastAsia="hi-IN"/>
              </w:rPr>
              <w:t>развитие у детей невербальных форм общения</w:t>
            </w:r>
          </w:p>
        </w:tc>
        <w:tc>
          <w:tcPr>
            <w:tcW w:w="3544" w:type="dxa"/>
            <w:shd w:val="clear" w:color="auto" w:fill="auto"/>
          </w:tcPr>
          <w:p w:rsidR="000A2C05" w:rsidRDefault="000A2C05" w:rsidP="001F6727">
            <w:pPr>
              <w:tabs>
                <w:tab w:val="left" w:pos="7635"/>
              </w:tabs>
              <w:spacing w:line="100" w:lineRule="atLeast"/>
              <w:jc w:val="center"/>
              <w:rPr>
                <w:rFonts w:cs="Times New Roman"/>
                <w:b/>
                <w:bCs/>
                <w:lang w:eastAsia="hi-IN"/>
              </w:rPr>
            </w:pPr>
            <w:r>
              <w:rPr>
                <w:rFonts w:cs="Times New Roman"/>
                <w:b/>
                <w:bCs/>
                <w:lang w:eastAsia="hi-IN"/>
              </w:rPr>
              <w:t>2</w:t>
            </w:r>
          </w:p>
        </w:tc>
      </w:tr>
      <w:tr w:rsidR="000A2C05" w:rsidTr="001F6727">
        <w:trPr>
          <w:trHeight w:val="624"/>
        </w:trPr>
        <w:tc>
          <w:tcPr>
            <w:tcW w:w="3823" w:type="dxa"/>
            <w:gridSpan w:val="2"/>
            <w:vMerge w:val="restart"/>
            <w:shd w:val="clear" w:color="auto" w:fill="auto"/>
          </w:tcPr>
          <w:p w:rsidR="000A2C05" w:rsidRDefault="000A2C05" w:rsidP="001F6727">
            <w:pPr>
              <w:tabs>
                <w:tab w:val="left" w:pos="7635"/>
              </w:tabs>
              <w:spacing w:line="100" w:lineRule="atLeast"/>
              <w:jc w:val="both"/>
              <w:rPr>
                <w:rFonts w:cs="Times New Roman"/>
                <w:b/>
                <w:bCs/>
                <w:lang w:eastAsia="hi-IN"/>
              </w:rPr>
            </w:pPr>
            <w:r>
              <w:rPr>
                <w:rFonts w:cs="Times New Roman"/>
                <w:b/>
                <w:bCs/>
                <w:lang w:eastAsia="hi-IN"/>
              </w:rPr>
              <w:t>Художественно-эстетическое развитие</w:t>
            </w:r>
          </w:p>
        </w:tc>
        <w:tc>
          <w:tcPr>
            <w:tcW w:w="8221" w:type="dxa"/>
            <w:shd w:val="clear" w:color="auto" w:fill="auto"/>
          </w:tcPr>
          <w:p w:rsidR="000A2C05" w:rsidRDefault="000A2C05" w:rsidP="001F6727">
            <w:pPr>
              <w:tabs>
                <w:tab w:val="left" w:pos="7635"/>
              </w:tabs>
              <w:spacing w:line="100" w:lineRule="atLeast"/>
              <w:jc w:val="both"/>
              <w:rPr>
                <w:rFonts w:cs="Times New Roman"/>
                <w:b/>
                <w:bCs/>
                <w:lang w:eastAsia="hi-IN"/>
              </w:rPr>
            </w:pPr>
            <w:r>
              <w:rPr>
                <w:rFonts w:cs="Times New Roman"/>
                <w:b/>
                <w:bCs/>
                <w:lang w:eastAsia="hi-IN"/>
              </w:rPr>
              <w:t>Чтение художественной литературы:</w:t>
            </w:r>
          </w:p>
          <w:p w:rsidR="000A2C05" w:rsidRDefault="000A2C05" w:rsidP="001F6727">
            <w:pPr>
              <w:tabs>
                <w:tab w:val="left" w:pos="7635"/>
              </w:tabs>
              <w:spacing w:line="100" w:lineRule="atLeast"/>
              <w:jc w:val="both"/>
              <w:rPr>
                <w:rFonts w:cs="Times New Roman"/>
                <w:b/>
                <w:bCs/>
                <w:lang w:eastAsia="hi-IN"/>
              </w:rPr>
            </w:pPr>
            <w:r>
              <w:rPr>
                <w:rFonts w:cs="Times New Roman"/>
                <w:b/>
                <w:bCs/>
                <w:lang w:eastAsia="hi-IN"/>
              </w:rPr>
              <w:t xml:space="preserve">- </w:t>
            </w:r>
            <w:r>
              <w:rPr>
                <w:rFonts w:cs="Times New Roman"/>
                <w:bCs/>
                <w:lang w:eastAsia="hi-IN"/>
              </w:rPr>
              <w:t>развивать умение слушать художественный текст и реагировать на его содержание</w:t>
            </w:r>
          </w:p>
        </w:tc>
        <w:tc>
          <w:tcPr>
            <w:tcW w:w="3544" w:type="dxa"/>
            <w:shd w:val="clear" w:color="auto" w:fill="auto"/>
          </w:tcPr>
          <w:p w:rsidR="000A2C05" w:rsidRDefault="000A2C05" w:rsidP="001F6727">
            <w:pPr>
              <w:tabs>
                <w:tab w:val="left" w:pos="7635"/>
              </w:tabs>
              <w:spacing w:line="100" w:lineRule="atLeast"/>
              <w:jc w:val="center"/>
              <w:rPr>
                <w:rFonts w:cs="Times New Roman"/>
                <w:b/>
                <w:bCs/>
                <w:lang w:eastAsia="hi-IN"/>
              </w:rPr>
            </w:pPr>
            <w:r>
              <w:rPr>
                <w:rFonts w:cs="Times New Roman"/>
                <w:b/>
                <w:bCs/>
                <w:lang w:eastAsia="hi-IN"/>
              </w:rPr>
              <w:t>1</w:t>
            </w:r>
          </w:p>
        </w:tc>
      </w:tr>
      <w:tr w:rsidR="000A2C05" w:rsidTr="001F6727">
        <w:tc>
          <w:tcPr>
            <w:tcW w:w="3823" w:type="dxa"/>
            <w:gridSpan w:val="2"/>
            <w:vMerge/>
            <w:shd w:val="clear" w:color="auto" w:fill="auto"/>
          </w:tcPr>
          <w:p w:rsidR="000A2C05" w:rsidRDefault="000A2C05" w:rsidP="001F6727">
            <w:pPr>
              <w:tabs>
                <w:tab w:val="left" w:pos="7635"/>
              </w:tabs>
              <w:spacing w:line="100" w:lineRule="atLeast"/>
              <w:jc w:val="both"/>
              <w:rPr>
                <w:rFonts w:cs="Times New Roman"/>
                <w:b/>
                <w:bCs/>
                <w:lang w:eastAsia="hi-IN"/>
              </w:rPr>
            </w:pPr>
          </w:p>
        </w:tc>
        <w:tc>
          <w:tcPr>
            <w:tcW w:w="8221" w:type="dxa"/>
            <w:shd w:val="clear" w:color="auto" w:fill="auto"/>
          </w:tcPr>
          <w:p w:rsidR="000A2C05" w:rsidRDefault="000A2C05" w:rsidP="001F6727">
            <w:pPr>
              <w:tabs>
                <w:tab w:val="left" w:pos="7635"/>
              </w:tabs>
              <w:spacing w:line="100" w:lineRule="atLeast"/>
              <w:jc w:val="both"/>
              <w:rPr>
                <w:rFonts w:cs="Times New Roman"/>
                <w:b/>
                <w:bCs/>
                <w:lang w:eastAsia="hi-IN"/>
              </w:rPr>
            </w:pPr>
            <w:r>
              <w:rPr>
                <w:rFonts w:cs="Times New Roman"/>
                <w:b/>
                <w:bCs/>
                <w:lang w:eastAsia="hi-IN"/>
              </w:rPr>
              <w:t>Музыка:</w:t>
            </w:r>
          </w:p>
          <w:p w:rsidR="000A2C05" w:rsidRDefault="000A2C05" w:rsidP="001F6727">
            <w:pPr>
              <w:tabs>
                <w:tab w:val="left" w:pos="7635"/>
              </w:tabs>
              <w:spacing w:line="100" w:lineRule="atLeast"/>
              <w:jc w:val="both"/>
              <w:rPr>
                <w:rFonts w:cs="Times New Roman"/>
                <w:b/>
                <w:bCs/>
                <w:lang w:eastAsia="hi-IN"/>
              </w:rPr>
            </w:pPr>
            <w:r>
              <w:rPr>
                <w:rFonts w:cs="Times New Roman"/>
                <w:b/>
                <w:bCs/>
                <w:lang w:eastAsia="hi-IN"/>
              </w:rPr>
              <w:t>-</w:t>
            </w:r>
            <w:r>
              <w:rPr>
                <w:rFonts w:cs="Times New Roman"/>
                <w:bCs/>
                <w:lang w:eastAsia="hi-IN"/>
              </w:rPr>
              <w:t>развивать интерес к прослушиванию музыкальных произведений</w:t>
            </w:r>
          </w:p>
        </w:tc>
        <w:tc>
          <w:tcPr>
            <w:tcW w:w="3544" w:type="dxa"/>
            <w:shd w:val="clear" w:color="auto" w:fill="auto"/>
          </w:tcPr>
          <w:p w:rsidR="000A2C05" w:rsidRDefault="000A2C05" w:rsidP="001F6727">
            <w:pPr>
              <w:tabs>
                <w:tab w:val="left" w:pos="7635"/>
              </w:tabs>
              <w:spacing w:line="100" w:lineRule="atLeast"/>
              <w:jc w:val="center"/>
              <w:rPr>
                <w:rFonts w:cs="Times New Roman"/>
                <w:b/>
                <w:bCs/>
                <w:lang w:eastAsia="hi-IN"/>
              </w:rPr>
            </w:pPr>
            <w:r>
              <w:rPr>
                <w:rFonts w:cs="Times New Roman"/>
                <w:b/>
                <w:bCs/>
                <w:lang w:eastAsia="hi-IN"/>
              </w:rPr>
              <w:t>2</w:t>
            </w:r>
          </w:p>
        </w:tc>
      </w:tr>
      <w:tr w:rsidR="000A2C05" w:rsidTr="001F6727">
        <w:tc>
          <w:tcPr>
            <w:tcW w:w="3823" w:type="dxa"/>
            <w:gridSpan w:val="2"/>
            <w:shd w:val="clear" w:color="auto" w:fill="auto"/>
          </w:tcPr>
          <w:p w:rsidR="000A2C05" w:rsidRDefault="000A2C05" w:rsidP="001F6727">
            <w:pPr>
              <w:tabs>
                <w:tab w:val="left" w:pos="7635"/>
              </w:tabs>
              <w:spacing w:line="100" w:lineRule="atLeast"/>
              <w:jc w:val="both"/>
              <w:rPr>
                <w:rFonts w:cs="Times New Roman"/>
                <w:b/>
                <w:bCs/>
                <w:lang w:eastAsia="hi-IN"/>
              </w:rPr>
            </w:pPr>
            <w:r>
              <w:rPr>
                <w:rFonts w:cs="Times New Roman"/>
                <w:b/>
                <w:bCs/>
                <w:lang w:eastAsia="hi-IN"/>
              </w:rPr>
              <w:t>Физическое развитие</w:t>
            </w:r>
          </w:p>
        </w:tc>
        <w:tc>
          <w:tcPr>
            <w:tcW w:w="8221" w:type="dxa"/>
            <w:shd w:val="clear" w:color="auto" w:fill="auto"/>
          </w:tcPr>
          <w:p w:rsidR="000A2C05" w:rsidRDefault="000A2C05" w:rsidP="001F6727">
            <w:pPr>
              <w:tabs>
                <w:tab w:val="left" w:pos="7635"/>
              </w:tabs>
              <w:spacing w:line="100" w:lineRule="atLeast"/>
              <w:jc w:val="both"/>
              <w:rPr>
                <w:rFonts w:cs="Times New Roman"/>
                <w:b/>
                <w:bCs/>
                <w:lang w:eastAsia="hi-IN"/>
              </w:rPr>
            </w:pPr>
            <w:r>
              <w:rPr>
                <w:rFonts w:cs="Times New Roman"/>
                <w:b/>
                <w:bCs/>
                <w:lang w:eastAsia="hi-IN"/>
              </w:rPr>
              <w:t>Физическая культура:</w:t>
            </w:r>
          </w:p>
          <w:p w:rsidR="000A2C05" w:rsidRDefault="000A2C05" w:rsidP="001F6727">
            <w:pPr>
              <w:tabs>
                <w:tab w:val="left" w:pos="7635"/>
              </w:tabs>
              <w:spacing w:line="100" w:lineRule="atLeast"/>
              <w:jc w:val="both"/>
              <w:rPr>
                <w:rFonts w:cs="Times New Roman"/>
                <w:bCs/>
                <w:lang w:eastAsia="hi-IN"/>
              </w:rPr>
            </w:pPr>
            <w:r>
              <w:rPr>
                <w:rFonts w:cs="Times New Roman"/>
                <w:bCs/>
                <w:lang w:eastAsia="hi-IN"/>
              </w:rPr>
              <w:t>- развитие основных движений, разнообразных двигательных навыков, совершенствование тонкой ручной моторики и развитие зрительно-двигательной координации</w:t>
            </w:r>
          </w:p>
        </w:tc>
        <w:tc>
          <w:tcPr>
            <w:tcW w:w="3544" w:type="dxa"/>
            <w:shd w:val="clear" w:color="auto" w:fill="auto"/>
          </w:tcPr>
          <w:p w:rsidR="000A2C05" w:rsidRDefault="000A2C05" w:rsidP="001F6727">
            <w:pPr>
              <w:tabs>
                <w:tab w:val="left" w:pos="7635"/>
              </w:tabs>
              <w:spacing w:line="100" w:lineRule="atLeast"/>
              <w:jc w:val="center"/>
              <w:rPr>
                <w:rFonts w:cs="Times New Roman"/>
                <w:b/>
                <w:bCs/>
                <w:lang w:eastAsia="hi-IN"/>
              </w:rPr>
            </w:pPr>
            <w:r>
              <w:rPr>
                <w:rFonts w:cs="Times New Roman"/>
                <w:b/>
                <w:bCs/>
                <w:lang w:eastAsia="hi-IN"/>
              </w:rPr>
              <w:t>2</w:t>
            </w:r>
          </w:p>
        </w:tc>
      </w:tr>
      <w:tr w:rsidR="000A2C05" w:rsidTr="001F6727">
        <w:tc>
          <w:tcPr>
            <w:tcW w:w="3823" w:type="dxa"/>
            <w:gridSpan w:val="2"/>
            <w:shd w:val="clear" w:color="auto" w:fill="auto"/>
          </w:tcPr>
          <w:p w:rsidR="000A2C05" w:rsidRDefault="000A2C05" w:rsidP="001F6727">
            <w:pPr>
              <w:tabs>
                <w:tab w:val="left" w:pos="7635"/>
              </w:tabs>
              <w:spacing w:line="100" w:lineRule="atLeast"/>
              <w:jc w:val="both"/>
              <w:rPr>
                <w:rFonts w:cs="Times New Roman"/>
                <w:b/>
                <w:bCs/>
                <w:lang w:eastAsia="hi-IN"/>
              </w:rPr>
            </w:pPr>
            <w:r>
              <w:rPr>
                <w:rFonts w:cs="Times New Roman"/>
                <w:b/>
                <w:bCs/>
                <w:lang w:eastAsia="hi-IN"/>
              </w:rPr>
              <w:t>ВСЕГО В НЕДЕЛЮ:</w:t>
            </w:r>
          </w:p>
        </w:tc>
        <w:tc>
          <w:tcPr>
            <w:tcW w:w="8221" w:type="dxa"/>
            <w:shd w:val="clear" w:color="auto" w:fill="auto"/>
          </w:tcPr>
          <w:p w:rsidR="000A2C05" w:rsidRDefault="000A2C05" w:rsidP="001F6727">
            <w:pPr>
              <w:tabs>
                <w:tab w:val="left" w:pos="7635"/>
              </w:tabs>
              <w:spacing w:line="100" w:lineRule="atLeast"/>
              <w:jc w:val="both"/>
              <w:rPr>
                <w:rFonts w:cs="Times New Roman"/>
                <w:b/>
                <w:bCs/>
                <w:lang w:eastAsia="hi-IN"/>
              </w:rPr>
            </w:pPr>
          </w:p>
        </w:tc>
        <w:tc>
          <w:tcPr>
            <w:tcW w:w="3544" w:type="dxa"/>
            <w:shd w:val="clear" w:color="auto" w:fill="auto"/>
          </w:tcPr>
          <w:p w:rsidR="000A2C05" w:rsidRDefault="000A2C05" w:rsidP="001F6727">
            <w:pPr>
              <w:tabs>
                <w:tab w:val="left" w:pos="7635"/>
              </w:tabs>
              <w:spacing w:line="100" w:lineRule="atLeast"/>
              <w:jc w:val="center"/>
              <w:rPr>
                <w:rFonts w:cs="Times New Roman"/>
                <w:b/>
                <w:bCs/>
                <w:lang w:eastAsia="hi-IN"/>
              </w:rPr>
            </w:pPr>
            <w:r>
              <w:rPr>
                <w:rFonts w:cs="Times New Roman"/>
                <w:b/>
                <w:bCs/>
                <w:lang w:eastAsia="hi-IN"/>
              </w:rPr>
              <w:t>10</w:t>
            </w:r>
          </w:p>
        </w:tc>
      </w:tr>
      <w:tr w:rsidR="000A2C05" w:rsidTr="001F6727">
        <w:tc>
          <w:tcPr>
            <w:tcW w:w="3823" w:type="dxa"/>
            <w:gridSpan w:val="2"/>
            <w:shd w:val="clear" w:color="auto" w:fill="auto"/>
          </w:tcPr>
          <w:p w:rsidR="000A2C05" w:rsidRDefault="000A2C05" w:rsidP="001F6727">
            <w:pPr>
              <w:tabs>
                <w:tab w:val="left" w:pos="7635"/>
              </w:tabs>
              <w:spacing w:line="100" w:lineRule="atLeast"/>
              <w:jc w:val="both"/>
              <w:rPr>
                <w:rFonts w:cs="Times New Roman"/>
                <w:b/>
                <w:bCs/>
                <w:lang w:eastAsia="hi-IN"/>
              </w:rPr>
            </w:pPr>
            <w:r>
              <w:rPr>
                <w:rFonts w:cs="Times New Roman"/>
                <w:b/>
                <w:bCs/>
                <w:lang w:eastAsia="hi-IN"/>
              </w:rPr>
              <w:t>Длительность 1 образовательной ситуации:</w:t>
            </w:r>
          </w:p>
        </w:tc>
        <w:tc>
          <w:tcPr>
            <w:tcW w:w="11765" w:type="dxa"/>
            <w:gridSpan w:val="2"/>
            <w:shd w:val="clear" w:color="auto" w:fill="auto"/>
          </w:tcPr>
          <w:p w:rsidR="000A2C05" w:rsidRDefault="000A2C05" w:rsidP="001F6727">
            <w:pPr>
              <w:shd w:val="clear" w:color="auto" w:fill="FFFFFF"/>
              <w:tabs>
                <w:tab w:val="left" w:pos="426"/>
                <w:tab w:val="left" w:pos="653"/>
                <w:tab w:val="left" w:pos="922"/>
              </w:tabs>
              <w:ind w:left="28"/>
              <w:jc w:val="both"/>
              <w:rPr>
                <w:rFonts w:eastAsia="Calibri" w:cs="Times New Roman"/>
                <w:b/>
                <w:bCs/>
              </w:rPr>
            </w:pPr>
            <w:r>
              <w:rPr>
                <w:rFonts w:eastAsia="Calibri" w:cs="Times New Roman"/>
              </w:rPr>
              <w:t xml:space="preserve">До 15 минут. Длительность ОД в соответствии с СанПиНом 2.4.1.3049-13 зависит от возраста воспитанников и может сокращаться в зависимости от индивидуальных особенностей и психофизического состояния детей группы по усмотрению ведущих специалистов группы. </w:t>
            </w:r>
          </w:p>
        </w:tc>
      </w:tr>
      <w:tr w:rsidR="000A2C05" w:rsidTr="001F6727">
        <w:tc>
          <w:tcPr>
            <w:tcW w:w="12044" w:type="dxa"/>
            <w:gridSpan w:val="3"/>
            <w:shd w:val="clear" w:color="auto" w:fill="auto"/>
          </w:tcPr>
          <w:p w:rsidR="000A2C05" w:rsidRDefault="000A2C05" w:rsidP="001F6727">
            <w:pPr>
              <w:tabs>
                <w:tab w:val="left" w:pos="7635"/>
              </w:tabs>
              <w:spacing w:line="100" w:lineRule="atLeast"/>
              <w:jc w:val="both"/>
              <w:rPr>
                <w:rFonts w:cs="Times New Roman"/>
                <w:b/>
                <w:bCs/>
                <w:lang w:eastAsia="hi-IN"/>
              </w:rPr>
            </w:pPr>
            <w:r>
              <w:rPr>
                <w:rFonts w:cs="Times New Roman"/>
                <w:b/>
                <w:bCs/>
                <w:lang w:eastAsia="hi-IN"/>
              </w:rPr>
              <w:lastRenderedPageBreak/>
              <w:t>Количество часов в неделю:</w:t>
            </w:r>
          </w:p>
        </w:tc>
        <w:tc>
          <w:tcPr>
            <w:tcW w:w="3544" w:type="dxa"/>
            <w:shd w:val="clear" w:color="auto" w:fill="auto"/>
          </w:tcPr>
          <w:p w:rsidR="000A2C05" w:rsidRDefault="000A2C05" w:rsidP="001F6727">
            <w:pPr>
              <w:tabs>
                <w:tab w:val="left" w:pos="7635"/>
              </w:tabs>
              <w:spacing w:line="100" w:lineRule="atLeast"/>
              <w:jc w:val="center"/>
              <w:rPr>
                <w:rFonts w:cs="Times New Roman"/>
                <w:b/>
                <w:bCs/>
                <w:lang w:eastAsia="hi-IN"/>
              </w:rPr>
            </w:pPr>
            <w:r>
              <w:rPr>
                <w:rFonts w:cs="Times New Roman"/>
                <w:b/>
                <w:bCs/>
                <w:lang w:eastAsia="hi-IN"/>
              </w:rPr>
              <w:t>2 часа 30 мин.</w:t>
            </w:r>
          </w:p>
        </w:tc>
      </w:tr>
      <w:tr w:rsidR="000A2C05" w:rsidTr="001F6727">
        <w:tc>
          <w:tcPr>
            <w:tcW w:w="15588" w:type="dxa"/>
            <w:gridSpan w:val="4"/>
            <w:shd w:val="clear" w:color="auto" w:fill="auto"/>
          </w:tcPr>
          <w:p w:rsidR="000A2C05" w:rsidRPr="003A0A04" w:rsidRDefault="000A2C05" w:rsidP="001F6727">
            <w:pPr>
              <w:rPr>
                <w:rFonts w:eastAsia="Calibri" w:cs="Times New Roman"/>
                <w:b/>
                <w:i/>
                <w:iCs/>
                <w:lang w:eastAsia="ar-SA"/>
              </w:rPr>
            </w:pPr>
            <w:r w:rsidRPr="003A0A04">
              <w:rPr>
                <w:rFonts w:eastAsia="Calibri" w:cs="Times New Roman"/>
                <w:b/>
                <w:i/>
                <w:iCs/>
                <w:lang w:eastAsia="ar-SA"/>
              </w:rPr>
              <w:t>Часть, формируемая участниками образовательного процесса, коррекционные курсы, проводимые различными специалистами</w:t>
            </w:r>
            <w:r w:rsidRPr="003A0A04">
              <w:rPr>
                <w:rFonts w:cs="Times New Roman"/>
                <w:b/>
                <w:i/>
                <w:iCs/>
                <w:color w:val="000000"/>
              </w:rPr>
              <w:t xml:space="preserve"> с</w:t>
            </w:r>
            <w:r w:rsidRPr="003A0A04">
              <w:rPr>
                <w:rFonts w:eastAsia="Calibri" w:cs="Times New Roman"/>
                <w:b/>
                <w:i/>
                <w:iCs/>
                <w:lang w:eastAsia="ar-SA"/>
              </w:rPr>
              <w:t xml:space="preserve"> учетом пособия «Методические рекомендации по обучению и воспитанию детей с интеллектуальными, тяжелыми и множественными нарушениями развития по программам коррекционных курсов». / Е.А. Рудакова, О.Ю. Сухарева Научный редактор: к.п.н. А.М. Царёв – Псков. 2018.</w:t>
            </w:r>
          </w:p>
        </w:tc>
      </w:tr>
      <w:tr w:rsidR="000A2C05" w:rsidTr="001F6727">
        <w:trPr>
          <w:trHeight w:val="309"/>
        </w:trPr>
        <w:tc>
          <w:tcPr>
            <w:tcW w:w="12044" w:type="dxa"/>
            <w:gridSpan w:val="3"/>
            <w:shd w:val="clear" w:color="auto" w:fill="auto"/>
          </w:tcPr>
          <w:p w:rsidR="000A2C05" w:rsidRPr="00CA582B" w:rsidRDefault="000A2C05" w:rsidP="001F6727">
            <w:pPr>
              <w:rPr>
                <w:rFonts w:eastAsia="Calibri" w:cs="Times New Roman"/>
                <w:i/>
                <w:lang w:eastAsia="ar-SA"/>
              </w:rPr>
            </w:pPr>
            <w:r w:rsidRPr="00CA582B">
              <w:rPr>
                <w:rFonts w:eastAsia="Calibri" w:cs="Times New Roman"/>
                <w:b/>
                <w:i/>
                <w:lang w:eastAsia="ar-SA"/>
              </w:rPr>
              <w:t>Сенсорное развитие</w:t>
            </w:r>
          </w:p>
        </w:tc>
        <w:tc>
          <w:tcPr>
            <w:tcW w:w="3544" w:type="dxa"/>
            <w:shd w:val="clear" w:color="auto" w:fill="auto"/>
          </w:tcPr>
          <w:p w:rsidR="000A2C05" w:rsidRDefault="000A2C05" w:rsidP="001F6727">
            <w:pPr>
              <w:jc w:val="center"/>
            </w:pPr>
            <w:r>
              <w:rPr>
                <w:rFonts w:eastAsia="Calibri" w:cs="Times New Roman"/>
                <w:b/>
                <w:lang w:eastAsia="ar-SA"/>
              </w:rPr>
              <w:t>1</w:t>
            </w:r>
          </w:p>
        </w:tc>
      </w:tr>
      <w:tr w:rsidR="000A2C05" w:rsidTr="001F6727">
        <w:trPr>
          <w:trHeight w:val="309"/>
        </w:trPr>
        <w:tc>
          <w:tcPr>
            <w:tcW w:w="12044" w:type="dxa"/>
            <w:gridSpan w:val="3"/>
            <w:shd w:val="clear" w:color="auto" w:fill="auto"/>
          </w:tcPr>
          <w:p w:rsidR="000A2C05" w:rsidRPr="00CA582B" w:rsidRDefault="000A2C05" w:rsidP="001F6727">
            <w:pPr>
              <w:rPr>
                <w:rFonts w:eastAsia="Calibri" w:cs="Times New Roman"/>
                <w:i/>
                <w:lang w:eastAsia="ar-SA"/>
              </w:rPr>
            </w:pPr>
            <w:r w:rsidRPr="00CA582B">
              <w:rPr>
                <w:rFonts w:eastAsia="Calibri" w:cs="Times New Roman"/>
                <w:b/>
                <w:i/>
                <w:lang w:eastAsia="ar-SA"/>
              </w:rPr>
              <w:t>Предметно-практические действия</w:t>
            </w:r>
          </w:p>
        </w:tc>
        <w:tc>
          <w:tcPr>
            <w:tcW w:w="3544" w:type="dxa"/>
            <w:shd w:val="clear" w:color="auto" w:fill="auto"/>
          </w:tcPr>
          <w:p w:rsidR="000A2C05" w:rsidRDefault="000A2C05" w:rsidP="001F6727">
            <w:pPr>
              <w:jc w:val="center"/>
              <w:rPr>
                <w:rFonts w:eastAsia="Calibri" w:cs="Times New Roman"/>
                <w:b/>
                <w:lang w:eastAsia="ar-SA"/>
              </w:rPr>
            </w:pPr>
            <w:r>
              <w:rPr>
                <w:rFonts w:eastAsia="Calibri" w:cs="Times New Roman"/>
                <w:b/>
                <w:lang w:eastAsia="ar-SA"/>
              </w:rPr>
              <w:t>1</w:t>
            </w:r>
          </w:p>
        </w:tc>
      </w:tr>
      <w:tr w:rsidR="000A2C05" w:rsidTr="001F6727">
        <w:tc>
          <w:tcPr>
            <w:tcW w:w="12044" w:type="dxa"/>
            <w:gridSpan w:val="3"/>
            <w:shd w:val="clear" w:color="auto" w:fill="auto"/>
          </w:tcPr>
          <w:p w:rsidR="000A2C05" w:rsidRPr="00CA582B" w:rsidRDefault="000A2C05" w:rsidP="001F6727">
            <w:pPr>
              <w:rPr>
                <w:rFonts w:eastAsia="Calibri" w:cs="Times New Roman"/>
                <w:i/>
                <w:lang w:eastAsia="ar-SA"/>
              </w:rPr>
            </w:pPr>
            <w:r w:rsidRPr="00CA582B">
              <w:rPr>
                <w:rFonts w:eastAsia="Calibri" w:cs="Times New Roman"/>
                <w:b/>
                <w:i/>
                <w:lang w:eastAsia="ar-SA"/>
              </w:rPr>
              <w:t>Альтернативная коммуникация</w:t>
            </w:r>
          </w:p>
        </w:tc>
        <w:tc>
          <w:tcPr>
            <w:tcW w:w="3544" w:type="dxa"/>
            <w:shd w:val="clear" w:color="auto" w:fill="auto"/>
          </w:tcPr>
          <w:p w:rsidR="000A2C05" w:rsidRDefault="000A2C05" w:rsidP="001F6727">
            <w:pPr>
              <w:jc w:val="center"/>
              <w:rPr>
                <w:rFonts w:eastAsia="Calibri" w:cs="Times New Roman"/>
                <w:b/>
                <w:lang w:eastAsia="ar-SA"/>
              </w:rPr>
            </w:pPr>
            <w:r>
              <w:rPr>
                <w:rFonts w:eastAsia="Calibri" w:cs="Times New Roman"/>
                <w:b/>
                <w:lang w:eastAsia="ar-SA"/>
              </w:rPr>
              <w:t>1</w:t>
            </w:r>
          </w:p>
        </w:tc>
      </w:tr>
      <w:tr w:rsidR="000A2C05" w:rsidTr="001F6727">
        <w:tc>
          <w:tcPr>
            <w:tcW w:w="12044" w:type="dxa"/>
            <w:gridSpan w:val="3"/>
            <w:shd w:val="clear" w:color="auto" w:fill="auto"/>
          </w:tcPr>
          <w:p w:rsidR="000A2C05" w:rsidRDefault="000A2C05" w:rsidP="001F6727">
            <w:pPr>
              <w:rPr>
                <w:rFonts w:eastAsia="Calibri" w:cs="Times New Roman"/>
                <w:b/>
                <w:lang w:eastAsia="ar-SA"/>
              </w:rPr>
            </w:pPr>
            <w:r>
              <w:rPr>
                <w:rFonts w:eastAsia="Calibri" w:cs="Times New Roman"/>
                <w:b/>
                <w:bCs/>
                <w:lang w:eastAsia="ar-SA"/>
              </w:rPr>
              <w:t>ВСЕГО В НЕДЕЛЮ:</w:t>
            </w:r>
          </w:p>
        </w:tc>
        <w:tc>
          <w:tcPr>
            <w:tcW w:w="3544" w:type="dxa"/>
            <w:shd w:val="clear" w:color="auto" w:fill="auto"/>
          </w:tcPr>
          <w:p w:rsidR="000A2C05" w:rsidRDefault="000A2C05" w:rsidP="001F6727">
            <w:pPr>
              <w:jc w:val="center"/>
            </w:pPr>
            <w:r>
              <w:rPr>
                <w:rFonts w:eastAsia="Calibri" w:cs="Times New Roman"/>
                <w:b/>
                <w:lang w:eastAsia="ar-SA"/>
              </w:rPr>
              <w:t>3</w:t>
            </w:r>
          </w:p>
        </w:tc>
      </w:tr>
      <w:tr w:rsidR="000A2C05" w:rsidTr="001F6727">
        <w:trPr>
          <w:trHeight w:val="363"/>
        </w:trPr>
        <w:tc>
          <w:tcPr>
            <w:tcW w:w="12044" w:type="dxa"/>
            <w:gridSpan w:val="3"/>
            <w:shd w:val="clear" w:color="auto" w:fill="auto"/>
          </w:tcPr>
          <w:p w:rsidR="000A2C05" w:rsidRDefault="000A2C05" w:rsidP="001F6727">
            <w:pPr>
              <w:rPr>
                <w:rFonts w:eastAsia="Calibri" w:cs="Times New Roman"/>
                <w:b/>
                <w:lang w:eastAsia="ar-SA"/>
              </w:rPr>
            </w:pPr>
            <w:r>
              <w:rPr>
                <w:rFonts w:eastAsia="Calibri" w:cs="Times New Roman"/>
                <w:b/>
                <w:lang w:eastAsia="ar-SA"/>
              </w:rPr>
              <w:t>Количество часов в неделю:</w:t>
            </w:r>
          </w:p>
        </w:tc>
        <w:tc>
          <w:tcPr>
            <w:tcW w:w="3544" w:type="dxa"/>
            <w:shd w:val="clear" w:color="auto" w:fill="auto"/>
          </w:tcPr>
          <w:p w:rsidR="000A2C05" w:rsidRDefault="000A2C05" w:rsidP="001F6727">
            <w:pPr>
              <w:jc w:val="center"/>
            </w:pPr>
            <w:r>
              <w:rPr>
                <w:rFonts w:eastAsia="Calibri" w:cs="Times New Roman"/>
                <w:b/>
                <w:lang w:eastAsia="ar-SA"/>
              </w:rPr>
              <w:t xml:space="preserve"> 45 мин</w:t>
            </w:r>
          </w:p>
        </w:tc>
      </w:tr>
      <w:tr w:rsidR="000A2C05" w:rsidTr="001F6727">
        <w:trPr>
          <w:trHeight w:val="463"/>
        </w:trPr>
        <w:tc>
          <w:tcPr>
            <w:tcW w:w="2637" w:type="dxa"/>
            <w:shd w:val="clear" w:color="auto" w:fill="auto"/>
          </w:tcPr>
          <w:p w:rsidR="000A2C05" w:rsidRDefault="000A2C05" w:rsidP="001F6727">
            <w:pPr>
              <w:rPr>
                <w:rFonts w:eastAsia="Calibri" w:cs="Times New Roman"/>
                <w:lang w:eastAsia="ar-SA"/>
              </w:rPr>
            </w:pPr>
            <w:r>
              <w:rPr>
                <w:rFonts w:eastAsia="Calibri" w:cs="Times New Roman"/>
                <w:b/>
                <w:bCs/>
                <w:lang w:eastAsia="ar-SA"/>
              </w:rPr>
              <w:t>Длительность 1 образовательной ситуации:</w:t>
            </w:r>
          </w:p>
        </w:tc>
        <w:tc>
          <w:tcPr>
            <w:tcW w:w="12951" w:type="dxa"/>
            <w:gridSpan w:val="3"/>
            <w:shd w:val="clear" w:color="auto" w:fill="auto"/>
          </w:tcPr>
          <w:p w:rsidR="000A2C05" w:rsidRDefault="000A2C05" w:rsidP="001F6727">
            <w:pPr>
              <w:rPr>
                <w:rFonts w:eastAsia="Calibri" w:cs="Times New Roman"/>
                <w:lang w:eastAsia="ar-SA"/>
              </w:rPr>
            </w:pPr>
            <w:r>
              <w:rPr>
                <w:rFonts w:eastAsia="Calibri" w:cs="Times New Roman"/>
                <w:lang w:eastAsia="ar-SA"/>
              </w:rPr>
              <w:t>До 15 минут. Длительность ОД в соответствии с СанПиНом 2.4.1.3049-13 зависит от возраста воспитанников и может сокращаться в зависимости от индивидуальных особенностей и психофизического состояния детей группы по усмотрению ведущих специалистов группы.</w:t>
            </w:r>
          </w:p>
        </w:tc>
      </w:tr>
      <w:bookmarkEnd w:id="1"/>
    </w:tbl>
    <w:p w:rsidR="000A2C05" w:rsidRDefault="000A2C05" w:rsidP="000A2C05">
      <w:pPr>
        <w:jc w:val="center"/>
        <w:rPr>
          <w:b/>
          <w:bCs/>
          <w:sz w:val="28"/>
          <w:szCs w:val="28"/>
        </w:rPr>
      </w:pPr>
    </w:p>
    <w:p w:rsidR="000A2C05" w:rsidRDefault="000A2C05" w:rsidP="000A2C05">
      <w:pPr>
        <w:jc w:val="center"/>
        <w:rPr>
          <w:b/>
          <w:bCs/>
          <w:sz w:val="28"/>
          <w:szCs w:val="28"/>
        </w:rPr>
      </w:pPr>
    </w:p>
    <w:p w:rsidR="00C360B1" w:rsidRDefault="00C360B1" w:rsidP="00C360B1">
      <w:pPr>
        <w:pStyle w:val="a6"/>
        <w:jc w:val="both"/>
        <w:rPr>
          <w:b/>
          <w:sz w:val="28"/>
          <w:szCs w:val="28"/>
        </w:rPr>
      </w:pPr>
      <w:r w:rsidRPr="005D53E8">
        <w:rPr>
          <w:b/>
          <w:sz w:val="28"/>
          <w:szCs w:val="28"/>
        </w:rPr>
        <w:t xml:space="preserve">   </w:t>
      </w:r>
    </w:p>
    <w:p w:rsidR="00C360B1" w:rsidRDefault="00C360B1" w:rsidP="00C360B1">
      <w:pPr>
        <w:pStyle w:val="a6"/>
        <w:jc w:val="both"/>
        <w:rPr>
          <w:b/>
          <w:sz w:val="28"/>
          <w:szCs w:val="28"/>
        </w:rPr>
      </w:pPr>
    </w:p>
    <w:p w:rsidR="00C360B1" w:rsidRDefault="00C360B1" w:rsidP="00C360B1">
      <w:pPr>
        <w:pStyle w:val="a6"/>
        <w:jc w:val="both"/>
        <w:rPr>
          <w:b/>
          <w:sz w:val="28"/>
          <w:szCs w:val="28"/>
        </w:rPr>
      </w:pPr>
    </w:p>
    <w:p w:rsidR="00C360B1" w:rsidRDefault="00C360B1" w:rsidP="00C360B1">
      <w:pPr>
        <w:pStyle w:val="a6"/>
        <w:jc w:val="both"/>
        <w:rPr>
          <w:b/>
          <w:sz w:val="28"/>
          <w:szCs w:val="28"/>
        </w:rPr>
      </w:pPr>
    </w:p>
    <w:p w:rsidR="00C360B1" w:rsidRDefault="00C360B1" w:rsidP="00C360B1">
      <w:pPr>
        <w:pStyle w:val="a6"/>
        <w:jc w:val="both"/>
        <w:rPr>
          <w:b/>
          <w:sz w:val="28"/>
          <w:szCs w:val="28"/>
        </w:rPr>
        <w:sectPr w:rsidR="00C360B1" w:rsidSect="00F47081">
          <w:pgSz w:w="16838" w:h="11906" w:orient="landscape"/>
          <w:pgMar w:top="1134" w:right="536" w:bottom="1418" w:left="833" w:header="709" w:footer="709" w:gutter="0"/>
          <w:cols w:space="708"/>
          <w:titlePg/>
          <w:docGrid w:linePitch="360"/>
        </w:sectPr>
      </w:pPr>
    </w:p>
    <w:p w:rsidR="00F47081" w:rsidRDefault="00AD369E" w:rsidP="00776EF8">
      <w:pPr>
        <w:jc w:val="center"/>
        <w:rPr>
          <w:b/>
          <w:i/>
          <w:sz w:val="28"/>
          <w:szCs w:val="28"/>
        </w:rPr>
      </w:pPr>
      <w:r w:rsidRPr="00F47081">
        <w:rPr>
          <w:b/>
          <w:i/>
          <w:sz w:val="28"/>
          <w:szCs w:val="28"/>
        </w:rPr>
        <w:lastRenderedPageBreak/>
        <w:t xml:space="preserve">Особенности реализации </w:t>
      </w:r>
      <w:r w:rsidR="00F47081" w:rsidRPr="00F47081">
        <w:rPr>
          <w:b/>
          <w:i/>
          <w:sz w:val="28"/>
          <w:szCs w:val="28"/>
        </w:rPr>
        <w:t xml:space="preserve">обязательной части (инвариантная) </w:t>
      </w:r>
      <w:r w:rsidRPr="00F47081">
        <w:rPr>
          <w:b/>
          <w:i/>
          <w:sz w:val="28"/>
          <w:szCs w:val="28"/>
        </w:rPr>
        <w:t xml:space="preserve">и </w:t>
      </w:r>
      <w:r w:rsidR="00F47081" w:rsidRPr="00F47081">
        <w:rPr>
          <w:b/>
          <w:i/>
          <w:sz w:val="28"/>
          <w:szCs w:val="28"/>
        </w:rPr>
        <w:t>части, формируемой участниками образовательных отношений</w:t>
      </w:r>
    </w:p>
    <w:p w:rsidR="00AD369E" w:rsidRPr="00F47081" w:rsidRDefault="00F47081" w:rsidP="00776EF8">
      <w:pPr>
        <w:jc w:val="center"/>
        <w:rPr>
          <w:b/>
          <w:i/>
          <w:sz w:val="28"/>
          <w:szCs w:val="28"/>
        </w:rPr>
      </w:pPr>
      <w:r w:rsidRPr="00F47081">
        <w:rPr>
          <w:b/>
          <w:i/>
          <w:sz w:val="28"/>
          <w:szCs w:val="28"/>
        </w:rPr>
        <w:t>(</w:t>
      </w:r>
      <w:r w:rsidR="00AD369E" w:rsidRPr="00F47081">
        <w:rPr>
          <w:b/>
          <w:i/>
          <w:sz w:val="28"/>
          <w:szCs w:val="28"/>
        </w:rPr>
        <w:t>вариативной части</w:t>
      </w:r>
      <w:r w:rsidRPr="00F47081">
        <w:rPr>
          <w:b/>
          <w:i/>
          <w:sz w:val="28"/>
          <w:szCs w:val="28"/>
        </w:rPr>
        <w:t>)</w:t>
      </w:r>
      <w:r>
        <w:rPr>
          <w:b/>
          <w:i/>
          <w:sz w:val="28"/>
          <w:szCs w:val="28"/>
        </w:rPr>
        <w:t>.</w:t>
      </w:r>
    </w:p>
    <w:p w:rsidR="00AD369E" w:rsidRPr="00F47081" w:rsidRDefault="00AD369E" w:rsidP="00776EF8">
      <w:pPr>
        <w:jc w:val="both"/>
        <w:rPr>
          <w:sz w:val="28"/>
          <w:szCs w:val="28"/>
        </w:rPr>
      </w:pPr>
      <w:r w:rsidRPr="00F47081">
        <w:rPr>
          <w:sz w:val="28"/>
          <w:szCs w:val="28"/>
        </w:rPr>
        <w:t xml:space="preserve">     </w:t>
      </w:r>
    </w:p>
    <w:p w:rsidR="00F47081" w:rsidRDefault="00AD369E" w:rsidP="00776EF8">
      <w:pPr>
        <w:jc w:val="both"/>
        <w:rPr>
          <w:rStyle w:val="a7"/>
          <w:rFonts w:ascii="Times New Roman" w:eastAsia="SimSun" w:hAnsi="Times New Roman"/>
          <w:sz w:val="28"/>
          <w:szCs w:val="28"/>
          <w:lang w:bidi="ar-SA"/>
        </w:rPr>
      </w:pPr>
      <w:r w:rsidRPr="00F47081">
        <w:rPr>
          <w:sz w:val="28"/>
          <w:szCs w:val="28"/>
        </w:rPr>
        <w:t xml:space="preserve">     В структуре учебного плана выделяется </w:t>
      </w:r>
      <w:r w:rsidR="00F47081" w:rsidRPr="00F47081">
        <w:rPr>
          <w:sz w:val="28"/>
          <w:szCs w:val="28"/>
        </w:rPr>
        <w:t xml:space="preserve">обязательная часть </w:t>
      </w:r>
      <w:r w:rsidRPr="00F47081">
        <w:rPr>
          <w:sz w:val="28"/>
          <w:szCs w:val="28"/>
        </w:rPr>
        <w:t xml:space="preserve">и </w:t>
      </w:r>
      <w:r w:rsidR="00F47081" w:rsidRPr="00F47081">
        <w:rPr>
          <w:b/>
          <w:i/>
          <w:sz w:val="28"/>
          <w:szCs w:val="28"/>
        </w:rPr>
        <w:t>части, формируемой участниками образовательных отношений</w:t>
      </w:r>
      <w:r w:rsidR="00F47081" w:rsidRPr="00F47081">
        <w:rPr>
          <w:sz w:val="28"/>
          <w:szCs w:val="28"/>
        </w:rPr>
        <w:t xml:space="preserve"> (</w:t>
      </w:r>
      <w:r w:rsidRPr="00F47081">
        <w:rPr>
          <w:sz w:val="28"/>
          <w:szCs w:val="28"/>
        </w:rPr>
        <w:t>вариативная часть</w:t>
      </w:r>
      <w:r w:rsidR="00F47081" w:rsidRPr="00F47081">
        <w:rPr>
          <w:sz w:val="28"/>
          <w:szCs w:val="28"/>
        </w:rPr>
        <w:t>)</w:t>
      </w:r>
      <w:r w:rsidRPr="00F47081">
        <w:rPr>
          <w:sz w:val="28"/>
          <w:szCs w:val="28"/>
        </w:rPr>
        <w:t xml:space="preserve">. </w:t>
      </w:r>
      <w:r w:rsidRPr="00F47081">
        <w:rPr>
          <w:b/>
          <w:sz w:val="28"/>
          <w:szCs w:val="28"/>
        </w:rPr>
        <w:t>Инвариантная часть</w:t>
      </w:r>
      <w:r w:rsidRPr="00F47081">
        <w:rPr>
          <w:sz w:val="28"/>
          <w:szCs w:val="28"/>
        </w:rPr>
        <w:t xml:space="preserve"> обеспечивает выполнение обязательной части основной </w:t>
      </w:r>
      <w:r w:rsidR="00C360B1" w:rsidRPr="00F47081">
        <w:rPr>
          <w:sz w:val="28"/>
          <w:szCs w:val="28"/>
        </w:rPr>
        <w:t>обще</w:t>
      </w:r>
      <w:r w:rsidRPr="00F47081">
        <w:rPr>
          <w:sz w:val="28"/>
          <w:szCs w:val="28"/>
        </w:rPr>
        <w:t xml:space="preserve">образовательной программы МАДОУ ЦРР-д/с №32, </w:t>
      </w:r>
      <w:r w:rsidRPr="00F47081">
        <w:rPr>
          <w:rStyle w:val="a7"/>
          <w:rFonts w:ascii="Times New Roman" w:eastAsia="SimSun" w:hAnsi="Times New Roman"/>
          <w:sz w:val="28"/>
          <w:szCs w:val="28"/>
        </w:rPr>
        <w:t xml:space="preserve">а также </w:t>
      </w:r>
      <w:r w:rsidR="00DE4696" w:rsidRPr="00F47081">
        <w:rPr>
          <w:rStyle w:val="a7"/>
          <w:rFonts w:ascii="Times New Roman" w:eastAsia="SimSun" w:hAnsi="Times New Roman"/>
          <w:sz w:val="28"/>
          <w:szCs w:val="28"/>
        </w:rPr>
        <w:t>адаптированной о</w:t>
      </w:r>
      <w:r w:rsidRPr="00F47081">
        <w:rPr>
          <w:rStyle w:val="a7"/>
          <w:rFonts w:ascii="Times New Roman" w:eastAsia="SimSun" w:hAnsi="Times New Roman"/>
          <w:sz w:val="28"/>
          <w:szCs w:val="28"/>
        </w:rPr>
        <w:t xml:space="preserve">сновной образовательной программой дошкольного образования для детей с тяжелыми нарушениями речи и </w:t>
      </w:r>
      <w:r w:rsidR="00DE4696" w:rsidRPr="00F47081">
        <w:rPr>
          <w:rStyle w:val="a7"/>
          <w:rFonts w:ascii="Times New Roman" w:eastAsia="SimSun" w:hAnsi="Times New Roman"/>
          <w:sz w:val="28"/>
          <w:szCs w:val="28"/>
        </w:rPr>
        <w:t>адаптированной о</w:t>
      </w:r>
      <w:r w:rsidRPr="00F47081">
        <w:rPr>
          <w:rStyle w:val="a7"/>
          <w:rFonts w:ascii="Times New Roman" w:eastAsia="SimSun" w:hAnsi="Times New Roman"/>
          <w:sz w:val="28"/>
          <w:szCs w:val="28"/>
        </w:rPr>
        <w:t xml:space="preserve">сновной образовательной программой дошкольного образования для детей с </w:t>
      </w:r>
      <w:r w:rsidR="00DE4696" w:rsidRPr="00F47081">
        <w:rPr>
          <w:rStyle w:val="a7"/>
          <w:rFonts w:ascii="Times New Roman" w:eastAsia="SimSun" w:hAnsi="Times New Roman"/>
          <w:sz w:val="28"/>
          <w:szCs w:val="28"/>
        </w:rPr>
        <w:t xml:space="preserve">задержкой психического развития, </w:t>
      </w:r>
      <w:r w:rsidR="00F47081">
        <w:rPr>
          <w:rStyle w:val="a7"/>
          <w:rFonts w:ascii="Times New Roman" w:eastAsia="SimSun" w:hAnsi="Times New Roman"/>
          <w:sz w:val="28"/>
          <w:szCs w:val="28"/>
        </w:rPr>
        <w:t>адаптированной основной образовательной программы</w:t>
      </w:r>
      <w:r w:rsidR="00F47081" w:rsidRPr="00F47081">
        <w:rPr>
          <w:rStyle w:val="a7"/>
          <w:rFonts w:ascii="Times New Roman" w:eastAsia="SimSun" w:hAnsi="Times New Roman"/>
          <w:sz w:val="28"/>
          <w:szCs w:val="28"/>
        </w:rPr>
        <w:t xml:space="preserve"> дошкольного образования для детей-инвалидов дошкольного возраста с умственной отсталостью (умеренной и тяжелой)</w:t>
      </w:r>
      <w:r w:rsidR="00F47081">
        <w:rPr>
          <w:rStyle w:val="a7"/>
          <w:rFonts w:ascii="Times New Roman" w:eastAsia="SimSun" w:hAnsi="Times New Roman"/>
          <w:sz w:val="28"/>
          <w:szCs w:val="28"/>
          <w:lang w:bidi="ar-SA"/>
        </w:rPr>
        <w:t>.</w:t>
      </w:r>
    </w:p>
    <w:p w:rsidR="00AD369E" w:rsidRPr="00A95E97" w:rsidRDefault="00F47081" w:rsidP="00776EF8">
      <w:pPr>
        <w:jc w:val="both"/>
        <w:rPr>
          <w:sz w:val="28"/>
          <w:szCs w:val="28"/>
        </w:rPr>
      </w:pPr>
      <w:r>
        <w:rPr>
          <w:rStyle w:val="a7"/>
          <w:rFonts w:ascii="Times New Roman" w:eastAsia="SimSun" w:hAnsi="Times New Roman"/>
          <w:sz w:val="28"/>
          <w:szCs w:val="28"/>
          <w:lang w:bidi="ar-SA"/>
        </w:rPr>
        <w:t xml:space="preserve">   </w:t>
      </w:r>
      <w:r w:rsidR="00DE4696" w:rsidRPr="00C360B1">
        <w:rPr>
          <w:color w:val="FF0000"/>
          <w:sz w:val="28"/>
          <w:szCs w:val="28"/>
        </w:rPr>
        <w:t xml:space="preserve">   </w:t>
      </w:r>
      <w:r w:rsidR="00AD369E" w:rsidRPr="00A95E97">
        <w:rPr>
          <w:sz w:val="28"/>
          <w:szCs w:val="28"/>
        </w:rPr>
        <w:t xml:space="preserve">Инвариантная часть реализуется через обязательные </w:t>
      </w:r>
      <w:r w:rsidR="00AD369E" w:rsidRPr="00A95E97">
        <w:rPr>
          <w:bCs/>
          <w:sz w:val="28"/>
          <w:szCs w:val="28"/>
        </w:rPr>
        <w:t>НОД</w:t>
      </w:r>
      <w:r w:rsidR="00AD369E" w:rsidRPr="00A95E97">
        <w:rPr>
          <w:sz w:val="28"/>
          <w:szCs w:val="28"/>
        </w:rPr>
        <w:t>, отводимые на усвоение основной программы и адаптированной.</w:t>
      </w:r>
    </w:p>
    <w:p w:rsidR="00AD369E" w:rsidRPr="00A95E97" w:rsidRDefault="00AD369E" w:rsidP="00776EF8">
      <w:pPr>
        <w:widowControl/>
        <w:numPr>
          <w:ilvl w:val="0"/>
          <w:numId w:val="25"/>
        </w:numPr>
        <w:ind w:left="0"/>
        <w:jc w:val="both"/>
        <w:rPr>
          <w:b/>
        </w:rPr>
      </w:pPr>
      <w:r w:rsidRPr="00A95E97">
        <w:rPr>
          <w:rFonts w:cs="Times New Roman"/>
          <w:b/>
          <w:sz w:val="28"/>
          <w:szCs w:val="28"/>
        </w:rPr>
        <w:t>Для детей раннего возраста</w:t>
      </w:r>
      <w:r w:rsidRPr="00A95E97">
        <w:rPr>
          <w:rFonts w:cs="Times New Roman"/>
          <w:sz w:val="28"/>
          <w:szCs w:val="28"/>
        </w:rPr>
        <w:t xml:space="preserve"> – 10 (100 мин) в неделю,</w:t>
      </w:r>
    </w:p>
    <w:p w:rsidR="00AD369E" w:rsidRPr="00A95E97" w:rsidRDefault="00AD369E" w:rsidP="00776EF8">
      <w:pPr>
        <w:widowControl/>
        <w:numPr>
          <w:ilvl w:val="0"/>
          <w:numId w:val="10"/>
        </w:numPr>
        <w:ind w:left="0" w:firstLine="0"/>
        <w:jc w:val="both"/>
        <w:rPr>
          <w:rFonts w:eastAsia="Times New Roman" w:cs="Times New Roman"/>
          <w:b/>
          <w:kern w:val="0"/>
          <w:sz w:val="28"/>
          <w:szCs w:val="28"/>
          <w:lang w:bidi="ar-SA"/>
        </w:rPr>
      </w:pPr>
      <w:r w:rsidRPr="00A95E97">
        <w:rPr>
          <w:rFonts w:eastAsia="Times New Roman" w:cs="Times New Roman"/>
          <w:b/>
          <w:kern w:val="0"/>
          <w:sz w:val="28"/>
          <w:szCs w:val="28"/>
          <w:lang w:bidi="ar-SA"/>
        </w:rPr>
        <w:t>для детей младшего возраста</w:t>
      </w:r>
      <w:r w:rsidRPr="00A95E97">
        <w:rPr>
          <w:rFonts w:eastAsia="Times New Roman" w:cs="Times New Roman"/>
          <w:kern w:val="0"/>
          <w:sz w:val="28"/>
          <w:szCs w:val="28"/>
          <w:lang w:bidi="ar-SA"/>
        </w:rPr>
        <w:t xml:space="preserve"> – 10 </w:t>
      </w:r>
      <w:r w:rsidRPr="00A95E97">
        <w:rPr>
          <w:rFonts w:eastAsia="Times New Roman" w:cs="Times New Roman"/>
          <w:bCs/>
          <w:kern w:val="0"/>
          <w:sz w:val="28"/>
          <w:szCs w:val="28"/>
          <w:lang w:bidi="ar-SA"/>
        </w:rPr>
        <w:t>НОД (150мин)</w:t>
      </w:r>
      <w:r w:rsidRPr="00A95E97">
        <w:rPr>
          <w:rFonts w:eastAsia="Times New Roman" w:cs="Times New Roman"/>
          <w:kern w:val="0"/>
          <w:sz w:val="28"/>
          <w:szCs w:val="28"/>
          <w:lang w:bidi="ar-SA"/>
        </w:rPr>
        <w:t xml:space="preserve"> в неделю, </w:t>
      </w:r>
    </w:p>
    <w:p w:rsidR="00AD369E" w:rsidRPr="00A95E97" w:rsidRDefault="00AD369E" w:rsidP="00776EF8">
      <w:pPr>
        <w:widowControl/>
        <w:numPr>
          <w:ilvl w:val="0"/>
          <w:numId w:val="10"/>
        </w:numPr>
        <w:ind w:left="0" w:firstLine="0"/>
        <w:jc w:val="both"/>
        <w:rPr>
          <w:rFonts w:eastAsia="Times New Roman" w:cs="Times New Roman"/>
          <w:b/>
          <w:kern w:val="0"/>
          <w:sz w:val="28"/>
          <w:szCs w:val="28"/>
          <w:lang w:bidi="ar-SA"/>
        </w:rPr>
      </w:pPr>
      <w:r w:rsidRPr="00A95E97">
        <w:rPr>
          <w:rFonts w:eastAsia="Times New Roman" w:cs="Times New Roman"/>
          <w:b/>
          <w:kern w:val="0"/>
          <w:sz w:val="28"/>
          <w:szCs w:val="28"/>
          <w:lang w:bidi="ar-SA"/>
        </w:rPr>
        <w:t>для детей среднего</w:t>
      </w:r>
      <w:r w:rsidRPr="00A95E97">
        <w:rPr>
          <w:rFonts w:eastAsia="Times New Roman" w:cs="Times New Roman"/>
          <w:kern w:val="0"/>
          <w:sz w:val="28"/>
          <w:szCs w:val="28"/>
          <w:lang w:bidi="ar-SA"/>
        </w:rPr>
        <w:t xml:space="preserve"> </w:t>
      </w:r>
      <w:r w:rsidRPr="00A95E97">
        <w:rPr>
          <w:rFonts w:eastAsia="Times New Roman" w:cs="Times New Roman"/>
          <w:b/>
          <w:kern w:val="0"/>
          <w:sz w:val="28"/>
          <w:szCs w:val="28"/>
          <w:lang w:bidi="ar-SA"/>
        </w:rPr>
        <w:t xml:space="preserve">возраста </w:t>
      </w:r>
      <w:r w:rsidRPr="00A95E97">
        <w:rPr>
          <w:rFonts w:eastAsia="Times New Roman" w:cs="Times New Roman"/>
          <w:kern w:val="0"/>
          <w:sz w:val="28"/>
          <w:szCs w:val="28"/>
          <w:lang w:bidi="ar-SA"/>
        </w:rPr>
        <w:t xml:space="preserve">– 11 </w:t>
      </w:r>
      <w:r w:rsidRPr="00A95E97">
        <w:rPr>
          <w:rFonts w:eastAsia="Times New Roman" w:cs="Times New Roman"/>
          <w:bCs/>
          <w:kern w:val="0"/>
          <w:sz w:val="28"/>
          <w:szCs w:val="28"/>
          <w:lang w:bidi="ar-SA"/>
        </w:rPr>
        <w:t>НОД</w:t>
      </w:r>
      <w:r w:rsidRPr="00A95E97">
        <w:rPr>
          <w:rFonts w:eastAsia="Times New Roman" w:cs="Times New Roman"/>
          <w:kern w:val="0"/>
          <w:sz w:val="28"/>
          <w:szCs w:val="28"/>
          <w:lang w:bidi="ar-SA"/>
        </w:rPr>
        <w:t xml:space="preserve"> (220 мин) в неделю, </w:t>
      </w:r>
    </w:p>
    <w:p w:rsidR="00AD369E" w:rsidRPr="00A95E97" w:rsidRDefault="00AD369E" w:rsidP="00776EF8">
      <w:pPr>
        <w:widowControl/>
        <w:numPr>
          <w:ilvl w:val="0"/>
          <w:numId w:val="10"/>
        </w:numPr>
        <w:ind w:left="0"/>
        <w:jc w:val="both"/>
        <w:rPr>
          <w:rFonts w:eastAsia="Times New Roman" w:cs="Times New Roman"/>
          <w:kern w:val="0"/>
          <w:sz w:val="28"/>
          <w:szCs w:val="28"/>
          <w:lang w:bidi="ar-SA"/>
        </w:rPr>
      </w:pPr>
      <w:r w:rsidRPr="00A95E97">
        <w:rPr>
          <w:rFonts w:eastAsia="Times New Roman" w:cs="Times New Roman"/>
          <w:b/>
          <w:kern w:val="0"/>
          <w:sz w:val="28"/>
          <w:szCs w:val="28"/>
          <w:lang w:bidi="ar-SA"/>
        </w:rPr>
        <w:t>для детей старшего</w:t>
      </w:r>
      <w:r w:rsidRPr="00A95E97">
        <w:rPr>
          <w:rFonts w:eastAsia="Times New Roman" w:cs="Times New Roman"/>
          <w:kern w:val="0"/>
          <w:sz w:val="28"/>
          <w:szCs w:val="28"/>
          <w:lang w:bidi="ar-SA"/>
        </w:rPr>
        <w:t xml:space="preserve"> </w:t>
      </w:r>
      <w:r w:rsidRPr="00A95E97">
        <w:rPr>
          <w:rFonts w:eastAsia="Times New Roman" w:cs="Times New Roman"/>
          <w:b/>
          <w:kern w:val="0"/>
          <w:sz w:val="28"/>
          <w:szCs w:val="28"/>
          <w:lang w:bidi="ar-SA"/>
        </w:rPr>
        <w:t xml:space="preserve">возраста </w:t>
      </w:r>
      <w:r w:rsidRPr="00A95E97">
        <w:rPr>
          <w:rFonts w:eastAsia="Times New Roman" w:cs="Times New Roman"/>
          <w:kern w:val="0"/>
          <w:sz w:val="28"/>
          <w:szCs w:val="28"/>
          <w:lang w:bidi="ar-SA"/>
        </w:rPr>
        <w:t xml:space="preserve">– 15 </w:t>
      </w:r>
      <w:r w:rsidRPr="00A95E97">
        <w:rPr>
          <w:rFonts w:eastAsia="Times New Roman" w:cs="Times New Roman"/>
          <w:bCs/>
          <w:kern w:val="0"/>
          <w:sz w:val="28"/>
          <w:szCs w:val="28"/>
          <w:lang w:bidi="ar-SA"/>
        </w:rPr>
        <w:t>НОД</w:t>
      </w:r>
      <w:r w:rsidRPr="00A95E97">
        <w:rPr>
          <w:rFonts w:eastAsia="Times New Roman" w:cs="Times New Roman"/>
          <w:kern w:val="0"/>
          <w:sz w:val="28"/>
          <w:szCs w:val="28"/>
          <w:lang w:bidi="ar-SA"/>
        </w:rPr>
        <w:t xml:space="preserve"> (375 мин) в неделю, Максимально допустимый объем образовательной нагрузки в первой половине дня в старшей и подготовительной - 45 минут и 1,5 часа соответственно.</w:t>
      </w:r>
    </w:p>
    <w:p w:rsidR="00A95E97" w:rsidRPr="00A95E97" w:rsidRDefault="00AD369E" w:rsidP="00776EF8">
      <w:pPr>
        <w:widowControl/>
        <w:numPr>
          <w:ilvl w:val="0"/>
          <w:numId w:val="10"/>
        </w:numPr>
        <w:ind w:left="0"/>
        <w:jc w:val="both"/>
        <w:rPr>
          <w:rFonts w:eastAsia="Times New Roman" w:cs="Times New Roman"/>
          <w:kern w:val="0"/>
          <w:sz w:val="28"/>
          <w:szCs w:val="28"/>
          <w:lang w:bidi="ar-SA"/>
        </w:rPr>
      </w:pPr>
      <w:r w:rsidRPr="00A95E97">
        <w:rPr>
          <w:rFonts w:eastAsia="Times New Roman" w:cs="Times New Roman"/>
          <w:b/>
          <w:kern w:val="0"/>
          <w:sz w:val="28"/>
          <w:szCs w:val="28"/>
          <w:lang w:bidi="ar-SA"/>
        </w:rPr>
        <w:t>для детей подготовительной группы</w:t>
      </w:r>
      <w:r w:rsidRPr="00A95E97">
        <w:rPr>
          <w:rFonts w:eastAsia="Times New Roman" w:cs="Times New Roman"/>
          <w:kern w:val="0"/>
          <w:sz w:val="28"/>
          <w:szCs w:val="28"/>
          <w:lang w:bidi="ar-SA"/>
        </w:rPr>
        <w:t xml:space="preserve"> – 17 </w:t>
      </w:r>
      <w:r w:rsidRPr="00A95E97">
        <w:rPr>
          <w:rFonts w:eastAsia="Times New Roman" w:cs="Times New Roman"/>
          <w:bCs/>
          <w:kern w:val="0"/>
          <w:sz w:val="28"/>
          <w:szCs w:val="28"/>
          <w:lang w:bidi="ar-SA"/>
        </w:rPr>
        <w:t>НОД</w:t>
      </w:r>
      <w:r w:rsidRPr="00A95E97">
        <w:rPr>
          <w:rFonts w:eastAsia="Times New Roman" w:cs="Times New Roman"/>
          <w:kern w:val="0"/>
          <w:sz w:val="28"/>
          <w:szCs w:val="28"/>
          <w:lang w:bidi="ar-SA"/>
        </w:rPr>
        <w:t xml:space="preserve"> (510 мин) в неделю.</w:t>
      </w:r>
    </w:p>
    <w:p w:rsidR="00AD369E" w:rsidRPr="00C360B1" w:rsidRDefault="00A95E97" w:rsidP="00776EF8">
      <w:pPr>
        <w:widowControl/>
        <w:numPr>
          <w:ilvl w:val="0"/>
          <w:numId w:val="10"/>
        </w:numPr>
        <w:ind w:left="0"/>
        <w:jc w:val="both"/>
        <w:rPr>
          <w:rFonts w:eastAsia="Times New Roman" w:cs="Times New Roman"/>
          <w:color w:val="FF0000"/>
          <w:kern w:val="0"/>
          <w:sz w:val="28"/>
          <w:szCs w:val="28"/>
          <w:lang w:bidi="ar-SA"/>
        </w:rPr>
      </w:pPr>
      <w:r w:rsidRPr="00A95E97">
        <w:rPr>
          <w:rFonts w:eastAsia="Times New Roman" w:cs="Times New Roman"/>
          <w:b/>
          <w:kern w:val="0"/>
          <w:sz w:val="28"/>
          <w:szCs w:val="28"/>
          <w:lang w:bidi="ar-SA"/>
        </w:rPr>
        <w:t>Для детей ГКП</w:t>
      </w:r>
      <w:r w:rsidR="00AD369E" w:rsidRPr="00A95E97">
        <w:rPr>
          <w:rFonts w:eastAsia="Times New Roman" w:cs="Times New Roman"/>
          <w:kern w:val="0"/>
          <w:sz w:val="28"/>
          <w:szCs w:val="28"/>
          <w:lang w:bidi="ar-SA"/>
        </w:rPr>
        <w:t xml:space="preserve"> </w:t>
      </w:r>
      <w:r w:rsidRPr="00A95E97">
        <w:rPr>
          <w:rFonts w:eastAsia="Times New Roman" w:cs="Times New Roman"/>
          <w:kern w:val="0"/>
          <w:sz w:val="28"/>
          <w:szCs w:val="28"/>
          <w:lang w:bidi="ar-SA"/>
        </w:rPr>
        <w:t>«Особый ребенок» (</w:t>
      </w:r>
      <w:r w:rsidRPr="00A95E97">
        <w:rPr>
          <w:rStyle w:val="a7"/>
          <w:rFonts w:ascii="Times New Roman" w:eastAsia="SimSun" w:hAnsi="Times New Roman"/>
          <w:sz w:val="28"/>
          <w:szCs w:val="28"/>
        </w:rPr>
        <w:t xml:space="preserve">с умственной отсталостью </w:t>
      </w:r>
      <w:r w:rsidRPr="00F47081">
        <w:rPr>
          <w:rStyle w:val="a7"/>
          <w:rFonts w:ascii="Times New Roman" w:eastAsia="SimSun" w:hAnsi="Times New Roman"/>
          <w:sz w:val="28"/>
          <w:szCs w:val="28"/>
        </w:rPr>
        <w:t>(умеренной и тяжелой)</w:t>
      </w:r>
      <w:r>
        <w:rPr>
          <w:rStyle w:val="a7"/>
          <w:rFonts w:ascii="Times New Roman" w:eastAsia="SimSun" w:hAnsi="Times New Roman"/>
          <w:sz w:val="28"/>
          <w:szCs w:val="28"/>
        </w:rPr>
        <w:t xml:space="preserve"> – 15 НОД (300минут) в неделю.</w:t>
      </w:r>
    </w:p>
    <w:p w:rsidR="000A2C05" w:rsidRPr="000A2C05" w:rsidRDefault="000A2C05" w:rsidP="00776EF8">
      <w:pPr>
        <w:jc w:val="both"/>
        <w:rPr>
          <w:b/>
          <w:color w:val="FF0000"/>
          <w:sz w:val="28"/>
          <w:szCs w:val="28"/>
        </w:rPr>
      </w:pPr>
      <w:r w:rsidRPr="000A2C05">
        <w:rPr>
          <w:color w:val="FF0000"/>
          <w:sz w:val="28"/>
          <w:szCs w:val="28"/>
        </w:rPr>
        <w:t xml:space="preserve">  </w:t>
      </w:r>
      <w:r w:rsidRPr="000A2C05">
        <w:rPr>
          <w:b/>
          <w:sz w:val="28"/>
          <w:szCs w:val="28"/>
        </w:rPr>
        <w:t>Некоторые данные будут изменены в 2021-2022 учебном году, так как вступили в силу новые 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постановление Главного государственного санитарного врача РФ от 28.01.2021г.</w:t>
      </w:r>
    </w:p>
    <w:p w:rsidR="000A2C05" w:rsidRDefault="000A2C05" w:rsidP="00776EF8">
      <w:pPr>
        <w:autoSpaceDN w:val="0"/>
        <w:snapToGrid w:val="0"/>
        <w:jc w:val="both"/>
        <w:textAlignment w:val="baseline"/>
        <w:rPr>
          <w:sz w:val="28"/>
          <w:szCs w:val="28"/>
        </w:rPr>
      </w:pPr>
      <w:r w:rsidRPr="002467B7">
        <w:rPr>
          <w:b/>
          <w:sz w:val="28"/>
          <w:szCs w:val="28"/>
        </w:rPr>
        <w:t>Вариативная часть</w:t>
      </w:r>
      <w:r w:rsidRPr="00B50EA6">
        <w:rPr>
          <w:sz w:val="28"/>
          <w:szCs w:val="28"/>
        </w:rPr>
        <w:t xml:space="preserve"> реализует</w:t>
      </w:r>
      <w:r>
        <w:rPr>
          <w:sz w:val="28"/>
          <w:szCs w:val="28"/>
        </w:rPr>
        <w:t>ся через</w:t>
      </w:r>
      <w:r w:rsidRPr="00B50EA6">
        <w:rPr>
          <w:sz w:val="28"/>
          <w:szCs w:val="28"/>
        </w:rPr>
        <w:t xml:space="preserve"> дополнительные программы художественно-эстетического направления </w:t>
      </w:r>
      <w:r>
        <w:rPr>
          <w:sz w:val="28"/>
          <w:szCs w:val="28"/>
        </w:rPr>
        <w:t xml:space="preserve">в старших и подготовительных группах общеразвивающей направленности программа </w:t>
      </w:r>
      <w:r w:rsidRPr="00B50EA6">
        <w:rPr>
          <w:sz w:val="28"/>
          <w:szCs w:val="28"/>
        </w:rPr>
        <w:t>«</w:t>
      </w:r>
      <w:r>
        <w:rPr>
          <w:sz w:val="28"/>
          <w:szCs w:val="28"/>
        </w:rPr>
        <w:t>В мире красок</w:t>
      </w:r>
      <w:r w:rsidRPr="00B50EA6">
        <w:rPr>
          <w:sz w:val="28"/>
          <w:szCs w:val="28"/>
        </w:rPr>
        <w:t xml:space="preserve">» и </w:t>
      </w:r>
      <w:r>
        <w:rPr>
          <w:sz w:val="28"/>
          <w:szCs w:val="28"/>
        </w:rPr>
        <w:t xml:space="preserve">старших и </w:t>
      </w:r>
      <w:r w:rsidRPr="00B50EA6">
        <w:rPr>
          <w:sz w:val="28"/>
          <w:szCs w:val="28"/>
        </w:rPr>
        <w:t xml:space="preserve">подготовительных группах </w:t>
      </w:r>
      <w:r>
        <w:rPr>
          <w:sz w:val="28"/>
          <w:szCs w:val="28"/>
        </w:rPr>
        <w:t xml:space="preserve">компенсирующей направленности программа «Синяя птица». Данные кружки вынесены за сетку образовательной деятельности, так как посещают эти занятия не все дети. </w:t>
      </w:r>
    </w:p>
    <w:p w:rsidR="000A2C05" w:rsidRPr="00B50EA6" w:rsidRDefault="000A2C05" w:rsidP="00776EF8">
      <w:pPr>
        <w:jc w:val="both"/>
      </w:pPr>
      <w:r>
        <w:rPr>
          <w:sz w:val="28"/>
          <w:szCs w:val="28"/>
        </w:rPr>
        <w:t xml:space="preserve">В группах раннего, </w:t>
      </w:r>
      <w:r w:rsidRPr="00B50EA6">
        <w:rPr>
          <w:sz w:val="28"/>
          <w:szCs w:val="28"/>
        </w:rPr>
        <w:t xml:space="preserve">младшего возраста </w:t>
      </w:r>
      <w:r>
        <w:rPr>
          <w:sz w:val="28"/>
          <w:szCs w:val="28"/>
        </w:rPr>
        <w:t>и среднего возраста Н</w:t>
      </w:r>
      <w:r w:rsidRPr="00B50EA6">
        <w:rPr>
          <w:sz w:val="28"/>
          <w:szCs w:val="28"/>
        </w:rPr>
        <w:t xml:space="preserve">ОД по дополнительным программам не предусмотрена. </w:t>
      </w:r>
    </w:p>
    <w:p w:rsidR="000A2C05" w:rsidRPr="00B50EA6" w:rsidRDefault="000A2C05" w:rsidP="00776EF8">
      <w:pPr>
        <w:jc w:val="both"/>
      </w:pPr>
    </w:p>
    <w:p w:rsidR="000A2C05" w:rsidRPr="00B50EA6" w:rsidRDefault="000A2C05" w:rsidP="00776EF8">
      <w:pPr>
        <w:numPr>
          <w:ilvl w:val="0"/>
          <w:numId w:val="12"/>
        </w:numPr>
        <w:ind w:left="0"/>
        <w:rPr>
          <w:b/>
          <w:sz w:val="28"/>
          <w:szCs w:val="28"/>
        </w:rPr>
      </w:pPr>
      <w:r w:rsidRPr="00B50EA6">
        <w:rPr>
          <w:b/>
          <w:sz w:val="28"/>
          <w:szCs w:val="28"/>
        </w:rPr>
        <w:t>для детей старшего</w:t>
      </w:r>
      <w:r w:rsidRPr="00B50EA6">
        <w:rPr>
          <w:sz w:val="28"/>
          <w:szCs w:val="28"/>
        </w:rPr>
        <w:t xml:space="preserve"> </w:t>
      </w:r>
      <w:r w:rsidRPr="00B50EA6">
        <w:rPr>
          <w:b/>
          <w:sz w:val="28"/>
          <w:szCs w:val="28"/>
        </w:rPr>
        <w:t>возраста</w:t>
      </w:r>
      <w:r w:rsidRPr="00B50EA6">
        <w:rPr>
          <w:sz w:val="28"/>
          <w:szCs w:val="28"/>
        </w:rPr>
        <w:t xml:space="preserve">                1 </w:t>
      </w:r>
      <w:r>
        <w:rPr>
          <w:bCs/>
          <w:sz w:val="28"/>
          <w:szCs w:val="28"/>
        </w:rPr>
        <w:t>Н</w:t>
      </w:r>
      <w:r w:rsidRPr="00B50EA6">
        <w:rPr>
          <w:bCs/>
          <w:sz w:val="28"/>
          <w:szCs w:val="28"/>
        </w:rPr>
        <w:t>ОД (25</w:t>
      </w:r>
      <w:r w:rsidRPr="00B50EA6">
        <w:rPr>
          <w:sz w:val="28"/>
          <w:szCs w:val="28"/>
        </w:rPr>
        <w:t>мин) в неделю</w:t>
      </w:r>
    </w:p>
    <w:p w:rsidR="000A2C05" w:rsidRPr="00B50EA6" w:rsidRDefault="000A2C05" w:rsidP="00776EF8">
      <w:pPr>
        <w:numPr>
          <w:ilvl w:val="0"/>
          <w:numId w:val="12"/>
        </w:numPr>
        <w:ind w:left="0"/>
        <w:rPr>
          <w:b/>
          <w:i/>
          <w:sz w:val="28"/>
          <w:szCs w:val="28"/>
        </w:rPr>
      </w:pPr>
      <w:r w:rsidRPr="00B50EA6">
        <w:rPr>
          <w:b/>
          <w:sz w:val="28"/>
          <w:szCs w:val="28"/>
        </w:rPr>
        <w:t>для детей подготовительной группы</w:t>
      </w:r>
      <w:r w:rsidRPr="00B50EA6">
        <w:rPr>
          <w:sz w:val="28"/>
          <w:szCs w:val="28"/>
        </w:rPr>
        <w:t xml:space="preserve"> 2 </w:t>
      </w:r>
      <w:r>
        <w:rPr>
          <w:bCs/>
          <w:sz w:val="28"/>
          <w:szCs w:val="28"/>
        </w:rPr>
        <w:t>Н</w:t>
      </w:r>
      <w:r w:rsidRPr="00B50EA6">
        <w:rPr>
          <w:bCs/>
          <w:sz w:val="28"/>
          <w:szCs w:val="28"/>
        </w:rPr>
        <w:t>ОД (60</w:t>
      </w:r>
      <w:r w:rsidRPr="00B50EA6">
        <w:rPr>
          <w:sz w:val="28"/>
          <w:szCs w:val="28"/>
        </w:rPr>
        <w:t xml:space="preserve"> мин.) в неделю</w:t>
      </w:r>
    </w:p>
    <w:p w:rsidR="000A2C05" w:rsidRDefault="000A2C05" w:rsidP="00776EF8">
      <w:pPr>
        <w:autoSpaceDN w:val="0"/>
        <w:snapToGrid w:val="0"/>
        <w:jc w:val="both"/>
        <w:textAlignment w:val="baseline"/>
        <w:rPr>
          <w:sz w:val="28"/>
          <w:szCs w:val="28"/>
        </w:rPr>
      </w:pPr>
    </w:p>
    <w:p w:rsidR="000A2C05" w:rsidRDefault="000A2C05" w:rsidP="00776EF8">
      <w:pPr>
        <w:autoSpaceDN w:val="0"/>
        <w:snapToGrid w:val="0"/>
        <w:jc w:val="both"/>
        <w:textAlignment w:val="baseline"/>
        <w:rPr>
          <w:sz w:val="28"/>
          <w:szCs w:val="28"/>
        </w:rPr>
      </w:pPr>
      <w:r>
        <w:rPr>
          <w:sz w:val="28"/>
          <w:szCs w:val="28"/>
        </w:rPr>
        <w:t xml:space="preserve">Также </w:t>
      </w:r>
      <w:r w:rsidRPr="002467B7">
        <w:rPr>
          <w:b/>
          <w:sz w:val="28"/>
          <w:szCs w:val="28"/>
        </w:rPr>
        <w:t>Вариативная часть</w:t>
      </w:r>
      <w:r w:rsidRPr="00B50EA6">
        <w:rPr>
          <w:sz w:val="28"/>
          <w:szCs w:val="28"/>
        </w:rPr>
        <w:t xml:space="preserve"> реализует</w:t>
      </w:r>
      <w:r>
        <w:rPr>
          <w:sz w:val="28"/>
          <w:szCs w:val="28"/>
        </w:rPr>
        <w:t>ся через парциальные программы:</w:t>
      </w:r>
    </w:p>
    <w:p w:rsidR="000A2C05" w:rsidRPr="00DD55E8" w:rsidRDefault="000A2C05" w:rsidP="00776EF8">
      <w:pPr>
        <w:widowControl/>
        <w:numPr>
          <w:ilvl w:val="0"/>
          <w:numId w:val="54"/>
        </w:numPr>
        <w:suppressAutoHyphens w:val="0"/>
        <w:ind w:left="0"/>
        <w:jc w:val="both"/>
        <w:rPr>
          <w:i/>
          <w:sz w:val="28"/>
          <w:szCs w:val="28"/>
        </w:rPr>
      </w:pPr>
      <w:r>
        <w:rPr>
          <w:sz w:val="28"/>
          <w:szCs w:val="28"/>
        </w:rPr>
        <w:t xml:space="preserve"> </w:t>
      </w:r>
      <w:r w:rsidRPr="00B777DB">
        <w:rPr>
          <w:b/>
          <w:i/>
          <w:sz w:val="28"/>
          <w:szCs w:val="28"/>
        </w:rPr>
        <w:t>Парциальная программа «Приобщение детей к истокам русской народной культуры»</w:t>
      </w:r>
      <w:r w:rsidRPr="00DD55E8">
        <w:rPr>
          <w:i/>
          <w:sz w:val="28"/>
          <w:szCs w:val="28"/>
        </w:rPr>
        <w:t xml:space="preserve"> О. Л. Князева, М.Д. Маханева – СПб: ООО «ИЗДАТЕЛЬСТВО «ДЕТСТВО-ПРЕСС», 2016, которая направлена на приобщение детей к </w:t>
      </w:r>
      <w:r w:rsidRPr="00DD55E8">
        <w:rPr>
          <w:i/>
          <w:sz w:val="28"/>
          <w:szCs w:val="28"/>
        </w:rPr>
        <w:lastRenderedPageBreak/>
        <w:t>культурному богатству русского народа (для воспитанников среднего</w:t>
      </w:r>
      <w:r>
        <w:rPr>
          <w:i/>
          <w:sz w:val="28"/>
          <w:szCs w:val="28"/>
        </w:rPr>
        <w:t xml:space="preserve"> </w:t>
      </w:r>
      <w:r w:rsidRPr="00DD55E8">
        <w:rPr>
          <w:i/>
          <w:sz w:val="28"/>
          <w:szCs w:val="28"/>
        </w:rPr>
        <w:t>возраста</w:t>
      </w:r>
      <w:r>
        <w:rPr>
          <w:i/>
          <w:sz w:val="28"/>
          <w:szCs w:val="28"/>
        </w:rPr>
        <w:t xml:space="preserve"> групп общеразвивающей направленности</w:t>
      </w:r>
      <w:r w:rsidRPr="00DD55E8">
        <w:rPr>
          <w:i/>
          <w:sz w:val="28"/>
          <w:szCs w:val="28"/>
        </w:rPr>
        <w:t>);</w:t>
      </w:r>
    </w:p>
    <w:p w:rsidR="000A2C05" w:rsidRPr="00F726DA" w:rsidRDefault="000A2C05" w:rsidP="00776EF8">
      <w:pPr>
        <w:widowControl/>
        <w:numPr>
          <w:ilvl w:val="0"/>
          <w:numId w:val="54"/>
        </w:numPr>
        <w:suppressAutoHyphens w:val="0"/>
        <w:ind w:left="0"/>
        <w:jc w:val="both"/>
        <w:rPr>
          <w:i/>
          <w:sz w:val="28"/>
          <w:szCs w:val="28"/>
        </w:rPr>
      </w:pPr>
      <w:r w:rsidRPr="00B777DB">
        <w:rPr>
          <w:b/>
          <w:i/>
          <w:sz w:val="28"/>
          <w:szCs w:val="28"/>
        </w:rPr>
        <w:t xml:space="preserve">Парциальная </w:t>
      </w:r>
      <w:r>
        <w:rPr>
          <w:b/>
          <w:i/>
          <w:sz w:val="28"/>
          <w:szCs w:val="28"/>
        </w:rPr>
        <w:t xml:space="preserve">образовательная программа для детей дошкольного возраста </w:t>
      </w:r>
      <w:r w:rsidRPr="00B777DB">
        <w:rPr>
          <w:b/>
          <w:i/>
          <w:sz w:val="28"/>
          <w:szCs w:val="28"/>
        </w:rPr>
        <w:t>«</w:t>
      </w:r>
      <w:r>
        <w:rPr>
          <w:b/>
          <w:i/>
          <w:sz w:val="28"/>
          <w:szCs w:val="28"/>
        </w:rPr>
        <w:t>Мир без опасности</w:t>
      </w:r>
      <w:r w:rsidRPr="00B777DB">
        <w:rPr>
          <w:b/>
          <w:i/>
          <w:sz w:val="28"/>
          <w:szCs w:val="28"/>
        </w:rPr>
        <w:t>»</w:t>
      </w:r>
      <w:r>
        <w:rPr>
          <w:b/>
          <w:i/>
          <w:sz w:val="28"/>
          <w:szCs w:val="28"/>
        </w:rPr>
        <w:t xml:space="preserve"> Лыкова И.А.</w:t>
      </w:r>
      <w:r>
        <w:rPr>
          <w:i/>
          <w:color w:val="000000"/>
          <w:sz w:val="28"/>
          <w:szCs w:val="28"/>
        </w:rPr>
        <w:t xml:space="preserve"> – М.</w:t>
      </w:r>
      <w:r w:rsidRPr="00DD55E8">
        <w:rPr>
          <w:i/>
          <w:color w:val="000000"/>
          <w:sz w:val="28"/>
          <w:szCs w:val="28"/>
        </w:rPr>
        <w:t>:</w:t>
      </w:r>
      <w:r>
        <w:rPr>
          <w:i/>
          <w:color w:val="000000"/>
          <w:sz w:val="28"/>
          <w:szCs w:val="28"/>
        </w:rPr>
        <w:t xml:space="preserve"> Издательский дом «Цветной мир</w:t>
      </w:r>
      <w:r w:rsidRPr="00DD55E8">
        <w:rPr>
          <w:i/>
          <w:color w:val="000000"/>
          <w:sz w:val="28"/>
          <w:szCs w:val="28"/>
        </w:rPr>
        <w:t>»,</w:t>
      </w:r>
      <w:r>
        <w:rPr>
          <w:i/>
          <w:color w:val="000000"/>
          <w:sz w:val="28"/>
          <w:szCs w:val="28"/>
        </w:rPr>
        <w:t xml:space="preserve"> </w:t>
      </w:r>
      <w:r w:rsidRPr="00DD55E8">
        <w:rPr>
          <w:i/>
          <w:color w:val="000000"/>
          <w:sz w:val="28"/>
          <w:szCs w:val="28"/>
        </w:rPr>
        <w:t>2019,</w:t>
      </w:r>
      <w:r w:rsidRPr="00FC7517">
        <w:rPr>
          <w:sz w:val="28"/>
          <w:szCs w:val="28"/>
        </w:rPr>
        <w:t xml:space="preserve"> </w:t>
      </w:r>
      <w:r w:rsidRPr="00F726DA">
        <w:rPr>
          <w:i/>
          <w:sz w:val="28"/>
          <w:szCs w:val="28"/>
        </w:rPr>
        <w:t xml:space="preserve">которая направлена </w:t>
      </w:r>
      <w:r>
        <w:rPr>
          <w:i/>
          <w:sz w:val="28"/>
          <w:szCs w:val="28"/>
        </w:rPr>
        <w:t xml:space="preserve">на формирование культуры безопасности личности в условиях развивающего дошкольного образования </w:t>
      </w:r>
      <w:r w:rsidRPr="00F726DA">
        <w:rPr>
          <w:i/>
          <w:sz w:val="28"/>
          <w:szCs w:val="28"/>
        </w:rPr>
        <w:t>(для воспитанников старшего и подготовительного к школе возраста</w:t>
      </w:r>
      <w:r>
        <w:rPr>
          <w:i/>
          <w:sz w:val="28"/>
          <w:szCs w:val="28"/>
        </w:rPr>
        <w:t xml:space="preserve"> для групп общеразвивающей и компенсирующей направленности с ТНР</w:t>
      </w:r>
      <w:r w:rsidRPr="00F726DA">
        <w:rPr>
          <w:i/>
          <w:sz w:val="28"/>
          <w:szCs w:val="28"/>
        </w:rPr>
        <w:t>);</w:t>
      </w:r>
    </w:p>
    <w:p w:rsidR="000A2C05" w:rsidRDefault="000A2C05" w:rsidP="00776EF8">
      <w:pPr>
        <w:widowControl/>
        <w:numPr>
          <w:ilvl w:val="0"/>
          <w:numId w:val="54"/>
        </w:numPr>
        <w:suppressAutoHyphens w:val="0"/>
        <w:ind w:left="0"/>
        <w:jc w:val="both"/>
        <w:rPr>
          <w:sz w:val="28"/>
          <w:szCs w:val="28"/>
        </w:rPr>
      </w:pPr>
      <w:r>
        <w:rPr>
          <w:b/>
          <w:i/>
          <w:sz w:val="28"/>
          <w:szCs w:val="28"/>
        </w:rPr>
        <w:t>«</w:t>
      </w:r>
      <w:r w:rsidRPr="00B777DB">
        <w:rPr>
          <w:b/>
          <w:i/>
          <w:sz w:val="28"/>
          <w:szCs w:val="28"/>
        </w:rPr>
        <w:t>Парциальная программа. Обучение грамоте детей дошкольного возраста.</w:t>
      </w:r>
      <w:r w:rsidRPr="00991EB9">
        <w:rPr>
          <w:i/>
          <w:sz w:val="28"/>
          <w:szCs w:val="28"/>
        </w:rPr>
        <w:t xml:space="preserve"> – </w:t>
      </w:r>
      <w:r>
        <w:rPr>
          <w:i/>
          <w:sz w:val="28"/>
          <w:szCs w:val="28"/>
        </w:rPr>
        <w:t xml:space="preserve">Нищева Н.В. </w:t>
      </w:r>
      <w:r w:rsidRPr="00991EB9">
        <w:rPr>
          <w:i/>
          <w:sz w:val="28"/>
          <w:szCs w:val="28"/>
        </w:rPr>
        <w:t>СПб: ООО «ИЗДАТЕЛЬСТВО «ДЕТСТВО-ПРЕСС»,</w:t>
      </w:r>
      <w:r>
        <w:rPr>
          <w:i/>
          <w:sz w:val="28"/>
          <w:szCs w:val="28"/>
        </w:rPr>
        <w:t xml:space="preserve"> 2016</w:t>
      </w:r>
      <w:r w:rsidRPr="00DD55E8">
        <w:rPr>
          <w:i/>
          <w:sz w:val="28"/>
          <w:szCs w:val="28"/>
        </w:rPr>
        <w:t>, которая направлена</w:t>
      </w:r>
      <w:r>
        <w:rPr>
          <w:i/>
          <w:sz w:val="28"/>
          <w:szCs w:val="28"/>
        </w:rPr>
        <w:t xml:space="preserve"> на развитие детей дошкольного возраста в образовательной области «Речевое развитие», предназначена для обучения дошкольников грамоте, учитывает образовательные потребности, интересы и мотивы детей и членов их семей. (для воспитанников </w:t>
      </w:r>
      <w:r w:rsidRPr="00F726DA">
        <w:rPr>
          <w:i/>
          <w:sz w:val="28"/>
          <w:szCs w:val="28"/>
        </w:rPr>
        <w:t>старшего и подготовительного к школе возраста</w:t>
      </w:r>
      <w:r>
        <w:rPr>
          <w:i/>
          <w:sz w:val="28"/>
          <w:szCs w:val="28"/>
        </w:rPr>
        <w:t xml:space="preserve"> для групп общеразвивающей направленности);</w:t>
      </w:r>
    </w:p>
    <w:p w:rsidR="000A2C05" w:rsidRPr="00811DDC" w:rsidRDefault="000A2C05" w:rsidP="00776EF8">
      <w:pPr>
        <w:widowControl/>
        <w:numPr>
          <w:ilvl w:val="0"/>
          <w:numId w:val="54"/>
        </w:numPr>
        <w:suppressAutoHyphens w:val="0"/>
        <w:ind w:left="0"/>
        <w:jc w:val="both"/>
        <w:rPr>
          <w:i/>
          <w:sz w:val="28"/>
          <w:szCs w:val="28"/>
        </w:rPr>
      </w:pPr>
      <w:r w:rsidRPr="00B777DB">
        <w:rPr>
          <w:b/>
          <w:i/>
          <w:sz w:val="28"/>
        </w:rPr>
        <w:t>Модифицированная программа «Наша Родина - Кубань»</w:t>
      </w:r>
      <w:r w:rsidRPr="00DD55E8">
        <w:rPr>
          <w:i/>
          <w:sz w:val="28"/>
        </w:rPr>
        <w:t xml:space="preserve"> (разработана коллективом МАДОУ) для детей 5-7 лет, которая направлена </w:t>
      </w:r>
      <w:r w:rsidRPr="00DD55E8">
        <w:rPr>
          <w:i/>
          <w:sz w:val="28"/>
          <w:szCs w:val="28"/>
        </w:rPr>
        <w:t>на всестороннее развитие нравственно-патриотического потенциала дошкольников через грамотное построение целостного педагогического процесса в дошкольном учреждении на основе научно-исторических материалов</w:t>
      </w:r>
      <w:r>
        <w:rPr>
          <w:i/>
          <w:sz w:val="28"/>
          <w:szCs w:val="28"/>
        </w:rPr>
        <w:t xml:space="preserve"> (для воспитанников </w:t>
      </w:r>
      <w:r w:rsidRPr="00811DDC">
        <w:rPr>
          <w:i/>
          <w:sz w:val="28"/>
          <w:szCs w:val="28"/>
        </w:rPr>
        <w:t xml:space="preserve">старших и подготовительных групп общеразвивающей и компенсирующей направленности с ТНР). </w:t>
      </w:r>
    </w:p>
    <w:p w:rsidR="000A2C05" w:rsidRPr="000A2C05" w:rsidRDefault="000A2C05" w:rsidP="00776EF8">
      <w:pPr>
        <w:autoSpaceDN w:val="0"/>
        <w:snapToGrid w:val="0"/>
        <w:jc w:val="both"/>
        <w:textAlignment w:val="baseline"/>
        <w:rPr>
          <w:sz w:val="28"/>
          <w:szCs w:val="28"/>
        </w:rPr>
      </w:pPr>
      <w:r>
        <w:rPr>
          <w:sz w:val="28"/>
          <w:szCs w:val="28"/>
        </w:rPr>
        <w:t xml:space="preserve">    </w:t>
      </w:r>
      <w:r w:rsidRPr="00B50EA6">
        <w:rPr>
          <w:sz w:val="28"/>
          <w:szCs w:val="28"/>
        </w:rPr>
        <w:t>Ва</w:t>
      </w:r>
      <w:r>
        <w:rPr>
          <w:sz w:val="28"/>
          <w:szCs w:val="28"/>
        </w:rPr>
        <w:t>риативная часть также включает Н</w:t>
      </w:r>
      <w:r w:rsidRPr="00B50EA6">
        <w:rPr>
          <w:sz w:val="28"/>
          <w:szCs w:val="28"/>
        </w:rPr>
        <w:t>ОД по дополнительным платным образовательным услугам, осуществляемым по желанию родителей, рекомендациям специалистов дошкольного учреждения:</w:t>
      </w:r>
    </w:p>
    <w:p w:rsidR="000A2C05" w:rsidRPr="00B50EA6" w:rsidRDefault="000A2C05" w:rsidP="00776EF8">
      <w:pPr>
        <w:numPr>
          <w:ilvl w:val="0"/>
          <w:numId w:val="11"/>
        </w:numPr>
        <w:ind w:left="0"/>
        <w:rPr>
          <w:b/>
          <w:sz w:val="28"/>
          <w:szCs w:val="28"/>
        </w:rPr>
      </w:pPr>
      <w:r w:rsidRPr="00B50EA6">
        <w:rPr>
          <w:b/>
          <w:sz w:val="28"/>
          <w:szCs w:val="28"/>
        </w:rPr>
        <w:t>для детей старшего</w:t>
      </w:r>
      <w:r w:rsidRPr="00B50EA6">
        <w:rPr>
          <w:sz w:val="28"/>
          <w:szCs w:val="28"/>
        </w:rPr>
        <w:t xml:space="preserve"> </w:t>
      </w:r>
      <w:r w:rsidRPr="00B50EA6">
        <w:rPr>
          <w:b/>
          <w:sz w:val="28"/>
          <w:szCs w:val="28"/>
        </w:rPr>
        <w:t xml:space="preserve">возраста </w:t>
      </w:r>
      <w:r w:rsidRPr="00B50EA6">
        <w:rPr>
          <w:sz w:val="28"/>
          <w:szCs w:val="28"/>
        </w:rPr>
        <w:t xml:space="preserve">        2 </w:t>
      </w:r>
      <w:r>
        <w:rPr>
          <w:bCs/>
          <w:sz w:val="28"/>
          <w:szCs w:val="28"/>
        </w:rPr>
        <w:t>Н</w:t>
      </w:r>
      <w:r w:rsidRPr="00B50EA6">
        <w:rPr>
          <w:bCs/>
          <w:sz w:val="28"/>
          <w:szCs w:val="28"/>
        </w:rPr>
        <w:t>ОД</w:t>
      </w:r>
      <w:r w:rsidRPr="00B50EA6">
        <w:rPr>
          <w:sz w:val="28"/>
          <w:szCs w:val="28"/>
        </w:rPr>
        <w:t xml:space="preserve"> (50мин) в неделю, </w:t>
      </w:r>
    </w:p>
    <w:p w:rsidR="00237FDF" w:rsidRPr="000A2C05" w:rsidRDefault="000A2C05" w:rsidP="00776EF8">
      <w:pPr>
        <w:numPr>
          <w:ilvl w:val="0"/>
          <w:numId w:val="11"/>
        </w:numPr>
        <w:ind w:left="0"/>
        <w:rPr>
          <w:sz w:val="28"/>
          <w:szCs w:val="28"/>
        </w:rPr>
      </w:pPr>
      <w:r w:rsidRPr="00B50EA6">
        <w:rPr>
          <w:b/>
          <w:sz w:val="28"/>
          <w:szCs w:val="28"/>
        </w:rPr>
        <w:t>для детей подготовительной группы 2</w:t>
      </w:r>
      <w:r w:rsidRPr="00B50EA6">
        <w:rPr>
          <w:sz w:val="28"/>
          <w:szCs w:val="28"/>
        </w:rPr>
        <w:t xml:space="preserve"> </w:t>
      </w:r>
      <w:r>
        <w:rPr>
          <w:bCs/>
          <w:sz w:val="28"/>
          <w:szCs w:val="28"/>
        </w:rPr>
        <w:t>Н</w:t>
      </w:r>
      <w:r w:rsidRPr="00B50EA6">
        <w:rPr>
          <w:bCs/>
          <w:sz w:val="28"/>
          <w:szCs w:val="28"/>
        </w:rPr>
        <w:t>ОД</w:t>
      </w:r>
      <w:r w:rsidRPr="00B50EA6">
        <w:rPr>
          <w:sz w:val="28"/>
          <w:szCs w:val="28"/>
        </w:rPr>
        <w:t xml:space="preserve"> (60 мин) в неделю.</w:t>
      </w:r>
    </w:p>
    <w:p w:rsidR="00DE4696" w:rsidRPr="00237FDF" w:rsidRDefault="00AD369E" w:rsidP="00776EF8">
      <w:pPr>
        <w:jc w:val="both"/>
        <w:rPr>
          <w:bCs/>
          <w:iCs/>
          <w:color w:val="000000"/>
          <w:sz w:val="28"/>
          <w:szCs w:val="28"/>
          <w:u w:val="single"/>
        </w:rPr>
      </w:pPr>
      <w:r w:rsidRPr="00B50EA6">
        <w:rPr>
          <w:sz w:val="28"/>
          <w:szCs w:val="28"/>
        </w:rPr>
        <w:t xml:space="preserve">              </w:t>
      </w:r>
    </w:p>
    <w:p w:rsidR="00AD369E" w:rsidRPr="00B50EA6" w:rsidRDefault="00AD369E" w:rsidP="00776EF8">
      <w:pPr>
        <w:spacing w:after="200" w:line="276" w:lineRule="auto"/>
        <w:contextualSpacing/>
        <w:jc w:val="center"/>
        <w:rPr>
          <w:b/>
          <w:bCs/>
          <w:i/>
          <w:iCs/>
          <w:sz w:val="28"/>
          <w:szCs w:val="28"/>
        </w:rPr>
      </w:pPr>
      <w:r w:rsidRPr="00B50EA6">
        <w:rPr>
          <w:b/>
          <w:bCs/>
          <w:i/>
          <w:iCs/>
          <w:sz w:val="28"/>
          <w:szCs w:val="28"/>
        </w:rPr>
        <w:t>7 раздел.    Финансовое обеспечение учреждения</w:t>
      </w:r>
    </w:p>
    <w:p w:rsidR="00AD369E" w:rsidRPr="00F345A3" w:rsidRDefault="00AD369E" w:rsidP="00776EF8">
      <w:pPr>
        <w:pStyle w:val="a6"/>
        <w:jc w:val="both"/>
        <w:rPr>
          <w:rFonts w:ascii="Times New Roman" w:hAnsi="Times New Roman"/>
          <w:b/>
          <w:bCs/>
          <w:i/>
          <w:iCs/>
          <w:sz w:val="28"/>
          <w:szCs w:val="28"/>
          <w:lang w:eastAsia="ru-RU"/>
        </w:rPr>
      </w:pPr>
      <w:r w:rsidRPr="00B50EA6">
        <w:rPr>
          <w:lang w:eastAsia="ru-RU"/>
        </w:rPr>
        <w:t xml:space="preserve">           </w:t>
      </w:r>
      <w:r w:rsidRPr="009715C4">
        <w:rPr>
          <w:rFonts w:ascii="Times New Roman" w:hAnsi="Times New Roman"/>
          <w:sz w:val="28"/>
          <w:szCs w:val="28"/>
          <w:lang w:eastAsia="ru-RU"/>
        </w:rPr>
        <w:t xml:space="preserve">Собственником имущества </w:t>
      </w:r>
      <w:r>
        <w:rPr>
          <w:rFonts w:ascii="Times New Roman" w:hAnsi="Times New Roman"/>
          <w:sz w:val="28"/>
          <w:szCs w:val="28"/>
          <w:lang w:eastAsia="ru-RU"/>
        </w:rPr>
        <w:t xml:space="preserve">МАДОУ </w:t>
      </w:r>
      <w:r w:rsidRPr="009715C4">
        <w:rPr>
          <w:rFonts w:ascii="Times New Roman" w:hAnsi="Times New Roman"/>
          <w:sz w:val="28"/>
          <w:szCs w:val="28"/>
          <w:lang w:eastAsia="ru-RU"/>
        </w:rPr>
        <w:t>является муниципальное образование Кавказский район.</w:t>
      </w:r>
      <w:r>
        <w:rPr>
          <w:rFonts w:ascii="Times New Roman" w:hAnsi="Times New Roman"/>
          <w:b/>
          <w:bCs/>
          <w:i/>
          <w:iCs/>
          <w:sz w:val="28"/>
          <w:szCs w:val="28"/>
          <w:lang w:eastAsia="ru-RU"/>
        </w:rPr>
        <w:t xml:space="preserve"> </w:t>
      </w:r>
      <w:r w:rsidRPr="009715C4">
        <w:rPr>
          <w:rFonts w:ascii="Times New Roman" w:hAnsi="Times New Roman"/>
          <w:sz w:val="28"/>
          <w:szCs w:val="28"/>
          <w:lang w:eastAsia="ru-RU"/>
        </w:rPr>
        <w:t xml:space="preserve">Полномочия собственника </w:t>
      </w:r>
      <w:r>
        <w:rPr>
          <w:rFonts w:ascii="Times New Roman" w:hAnsi="Times New Roman"/>
          <w:sz w:val="28"/>
          <w:szCs w:val="28"/>
          <w:lang w:eastAsia="ru-RU"/>
        </w:rPr>
        <w:t>имущества МАДОУ</w:t>
      </w:r>
      <w:r w:rsidRPr="009715C4">
        <w:rPr>
          <w:rFonts w:ascii="Times New Roman" w:hAnsi="Times New Roman"/>
          <w:sz w:val="28"/>
          <w:szCs w:val="28"/>
          <w:lang w:eastAsia="ru-RU"/>
        </w:rPr>
        <w:t xml:space="preserve"> осуществляет управление имущественных отношений администрации муниципального образования Кавказский район (далее – Управление).</w:t>
      </w:r>
      <w:r>
        <w:rPr>
          <w:rFonts w:ascii="Times New Roman" w:hAnsi="Times New Roman"/>
          <w:b/>
          <w:bCs/>
          <w:i/>
          <w:iCs/>
          <w:sz w:val="28"/>
          <w:szCs w:val="28"/>
          <w:lang w:eastAsia="ru-RU"/>
        </w:rPr>
        <w:t xml:space="preserve"> </w:t>
      </w:r>
      <w:r w:rsidRPr="009715C4">
        <w:rPr>
          <w:rFonts w:ascii="Times New Roman" w:hAnsi="Times New Roman"/>
          <w:sz w:val="28"/>
          <w:szCs w:val="28"/>
          <w:lang w:eastAsia="ru-RU"/>
        </w:rPr>
        <w:t xml:space="preserve">Имущество </w:t>
      </w:r>
      <w:r>
        <w:rPr>
          <w:rFonts w:ascii="Times New Roman" w:hAnsi="Times New Roman"/>
          <w:sz w:val="28"/>
          <w:szCs w:val="28"/>
          <w:lang w:eastAsia="ru-RU"/>
        </w:rPr>
        <w:t xml:space="preserve">МАДОУ </w:t>
      </w:r>
      <w:r w:rsidRPr="009715C4">
        <w:rPr>
          <w:rFonts w:ascii="Times New Roman" w:hAnsi="Times New Roman"/>
          <w:sz w:val="28"/>
          <w:szCs w:val="28"/>
          <w:lang w:eastAsia="ru-RU"/>
        </w:rPr>
        <w:t xml:space="preserve">закрепляется за ним на праве оперативного управления. </w:t>
      </w:r>
    </w:p>
    <w:p w:rsidR="00AD369E" w:rsidRPr="009715C4" w:rsidRDefault="00AD369E" w:rsidP="00776EF8">
      <w:pPr>
        <w:pStyle w:val="a6"/>
        <w:jc w:val="both"/>
        <w:rPr>
          <w:rFonts w:ascii="Times New Roman" w:hAnsi="Times New Roman"/>
          <w:sz w:val="28"/>
          <w:szCs w:val="28"/>
          <w:lang w:eastAsia="ru-RU"/>
        </w:rPr>
      </w:pPr>
      <w:r w:rsidRPr="009715C4">
        <w:rPr>
          <w:rFonts w:ascii="Times New Roman" w:hAnsi="Times New Roman"/>
          <w:sz w:val="28"/>
          <w:szCs w:val="28"/>
          <w:lang w:eastAsia="ru-RU"/>
        </w:rPr>
        <w:t xml:space="preserve">          Источниками формирования имущества и денежных средств </w:t>
      </w:r>
      <w:r>
        <w:rPr>
          <w:rFonts w:ascii="Times New Roman" w:hAnsi="Times New Roman"/>
          <w:sz w:val="28"/>
          <w:szCs w:val="28"/>
          <w:lang w:eastAsia="ru-RU"/>
        </w:rPr>
        <w:t xml:space="preserve">МАДОУ </w:t>
      </w:r>
      <w:r w:rsidRPr="009715C4">
        <w:rPr>
          <w:rFonts w:ascii="Times New Roman" w:hAnsi="Times New Roman"/>
          <w:sz w:val="28"/>
          <w:szCs w:val="28"/>
          <w:lang w:eastAsia="ru-RU"/>
        </w:rPr>
        <w:t>являются:</w:t>
      </w:r>
    </w:p>
    <w:p w:rsidR="00AD369E" w:rsidRPr="009715C4" w:rsidRDefault="00AD369E" w:rsidP="00776EF8">
      <w:pPr>
        <w:pStyle w:val="a6"/>
        <w:jc w:val="both"/>
        <w:rPr>
          <w:rFonts w:ascii="Times New Roman" w:hAnsi="Times New Roman"/>
          <w:sz w:val="28"/>
          <w:szCs w:val="28"/>
          <w:lang w:eastAsia="ru-RU"/>
        </w:rPr>
      </w:pPr>
      <w:r w:rsidRPr="009715C4">
        <w:rPr>
          <w:rFonts w:ascii="Times New Roman" w:hAnsi="Times New Roman"/>
          <w:sz w:val="28"/>
          <w:szCs w:val="28"/>
          <w:lang w:eastAsia="ru-RU"/>
        </w:rPr>
        <w:t xml:space="preserve">бюджетные ассигнования; </w:t>
      </w:r>
    </w:p>
    <w:p w:rsidR="00AD369E" w:rsidRPr="009715C4" w:rsidRDefault="00AD369E" w:rsidP="00776EF8">
      <w:pPr>
        <w:pStyle w:val="a6"/>
        <w:jc w:val="both"/>
        <w:rPr>
          <w:rFonts w:ascii="Times New Roman" w:hAnsi="Times New Roman"/>
          <w:sz w:val="28"/>
          <w:szCs w:val="28"/>
          <w:lang w:eastAsia="ru-RU"/>
        </w:rPr>
      </w:pPr>
      <w:r w:rsidRPr="009715C4">
        <w:rPr>
          <w:rFonts w:ascii="Times New Roman" w:hAnsi="Times New Roman"/>
          <w:sz w:val="28"/>
          <w:szCs w:val="28"/>
          <w:lang w:eastAsia="ru-RU"/>
        </w:rPr>
        <w:t>средства от приносящей доход деятельности;</w:t>
      </w:r>
    </w:p>
    <w:p w:rsidR="00AD369E" w:rsidRPr="009715C4" w:rsidRDefault="00AD369E" w:rsidP="00776EF8">
      <w:pPr>
        <w:pStyle w:val="a6"/>
        <w:jc w:val="both"/>
        <w:rPr>
          <w:rFonts w:ascii="Times New Roman" w:hAnsi="Times New Roman"/>
          <w:sz w:val="28"/>
          <w:szCs w:val="28"/>
          <w:lang w:eastAsia="ru-RU"/>
        </w:rPr>
      </w:pPr>
      <w:r w:rsidRPr="009715C4">
        <w:rPr>
          <w:rFonts w:ascii="Times New Roman" w:hAnsi="Times New Roman"/>
          <w:sz w:val="28"/>
          <w:szCs w:val="28"/>
          <w:lang w:eastAsia="ru-RU"/>
        </w:rPr>
        <w:t>имущество, закрепляемое за</w:t>
      </w:r>
      <w:r>
        <w:rPr>
          <w:rFonts w:ascii="Times New Roman" w:hAnsi="Times New Roman"/>
          <w:sz w:val="28"/>
          <w:szCs w:val="28"/>
          <w:lang w:eastAsia="ru-RU"/>
        </w:rPr>
        <w:t xml:space="preserve"> МАДОУ</w:t>
      </w:r>
      <w:r w:rsidRPr="009715C4">
        <w:rPr>
          <w:rFonts w:ascii="Times New Roman" w:hAnsi="Times New Roman"/>
          <w:sz w:val="28"/>
          <w:szCs w:val="28"/>
          <w:lang w:eastAsia="ru-RU"/>
        </w:rPr>
        <w:t xml:space="preserve"> на праве оперативного управления;</w:t>
      </w:r>
    </w:p>
    <w:p w:rsidR="00AD369E" w:rsidRPr="009715C4" w:rsidRDefault="00AD369E" w:rsidP="00776EF8">
      <w:pPr>
        <w:pStyle w:val="a6"/>
        <w:jc w:val="both"/>
        <w:rPr>
          <w:rFonts w:ascii="Times New Roman" w:hAnsi="Times New Roman"/>
          <w:sz w:val="28"/>
          <w:szCs w:val="28"/>
          <w:lang w:eastAsia="ru-RU"/>
        </w:rPr>
      </w:pPr>
      <w:r w:rsidRPr="009715C4">
        <w:rPr>
          <w:rFonts w:ascii="Times New Roman" w:hAnsi="Times New Roman"/>
          <w:sz w:val="28"/>
          <w:szCs w:val="28"/>
          <w:lang w:eastAsia="ru-RU"/>
        </w:rPr>
        <w:t>добровольные пожертвования;</w:t>
      </w:r>
    </w:p>
    <w:p w:rsidR="00AD369E" w:rsidRPr="009715C4" w:rsidRDefault="00AD369E" w:rsidP="00776EF8">
      <w:pPr>
        <w:pStyle w:val="a6"/>
        <w:jc w:val="both"/>
        <w:rPr>
          <w:rFonts w:ascii="Times New Roman" w:hAnsi="Times New Roman"/>
          <w:sz w:val="28"/>
          <w:szCs w:val="28"/>
          <w:lang w:eastAsia="ru-RU"/>
        </w:rPr>
      </w:pPr>
      <w:r w:rsidRPr="009715C4">
        <w:rPr>
          <w:rFonts w:ascii="Times New Roman" w:hAnsi="Times New Roman"/>
          <w:sz w:val="28"/>
          <w:szCs w:val="28"/>
          <w:lang w:eastAsia="ru-RU"/>
        </w:rPr>
        <w:t>родительская плата за содержание ребенка в</w:t>
      </w:r>
      <w:r>
        <w:rPr>
          <w:rFonts w:ascii="Times New Roman" w:hAnsi="Times New Roman"/>
          <w:sz w:val="28"/>
          <w:szCs w:val="28"/>
          <w:lang w:eastAsia="ru-RU"/>
        </w:rPr>
        <w:t xml:space="preserve"> МАДОУ</w:t>
      </w:r>
      <w:r w:rsidRPr="009715C4">
        <w:rPr>
          <w:rFonts w:ascii="Times New Roman" w:hAnsi="Times New Roman"/>
          <w:sz w:val="28"/>
          <w:szCs w:val="28"/>
          <w:lang w:eastAsia="ru-RU"/>
        </w:rPr>
        <w:t>;</w:t>
      </w:r>
    </w:p>
    <w:p w:rsidR="00AD369E" w:rsidRPr="009715C4" w:rsidRDefault="00AD369E" w:rsidP="00776EF8">
      <w:pPr>
        <w:pStyle w:val="a6"/>
        <w:jc w:val="both"/>
        <w:rPr>
          <w:rFonts w:ascii="Times New Roman" w:hAnsi="Times New Roman"/>
          <w:sz w:val="28"/>
          <w:szCs w:val="28"/>
          <w:lang w:eastAsia="ru-RU"/>
        </w:rPr>
      </w:pPr>
      <w:r w:rsidRPr="009715C4">
        <w:rPr>
          <w:rFonts w:ascii="Times New Roman" w:hAnsi="Times New Roman"/>
          <w:sz w:val="28"/>
          <w:szCs w:val="28"/>
          <w:lang w:eastAsia="ru-RU"/>
        </w:rPr>
        <w:t>другие, не запрещенные законом источники.</w:t>
      </w:r>
    </w:p>
    <w:p w:rsidR="00AD369E" w:rsidRPr="009715C4" w:rsidRDefault="00AD369E" w:rsidP="00776EF8">
      <w:pPr>
        <w:pStyle w:val="a6"/>
        <w:jc w:val="both"/>
        <w:rPr>
          <w:rFonts w:ascii="Times New Roman" w:hAnsi="Times New Roman"/>
          <w:sz w:val="28"/>
          <w:szCs w:val="28"/>
          <w:lang w:eastAsia="ru-RU"/>
        </w:rPr>
      </w:pPr>
      <w:r w:rsidRPr="009715C4">
        <w:rPr>
          <w:rFonts w:ascii="Times New Roman" w:hAnsi="Times New Roman"/>
          <w:sz w:val="28"/>
          <w:szCs w:val="28"/>
          <w:lang w:eastAsia="ru-RU"/>
        </w:rPr>
        <w:t xml:space="preserve">          Имущество и денежные средства </w:t>
      </w:r>
      <w:r>
        <w:rPr>
          <w:rFonts w:ascii="Times New Roman" w:hAnsi="Times New Roman"/>
          <w:sz w:val="28"/>
          <w:szCs w:val="28"/>
          <w:lang w:eastAsia="ru-RU"/>
        </w:rPr>
        <w:t xml:space="preserve">МАДОУ </w:t>
      </w:r>
      <w:r w:rsidRPr="009715C4">
        <w:rPr>
          <w:rFonts w:ascii="Times New Roman" w:hAnsi="Times New Roman"/>
          <w:sz w:val="28"/>
          <w:szCs w:val="28"/>
          <w:lang w:eastAsia="ru-RU"/>
        </w:rPr>
        <w:t xml:space="preserve">отражаются на его балансе и используются для достижения целей, определенных </w:t>
      </w:r>
      <w:r>
        <w:rPr>
          <w:rFonts w:ascii="Times New Roman" w:hAnsi="Times New Roman"/>
          <w:sz w:val="28"/>
          <w:szCs w:val="28"/>
          <w:lang w:eastAsia="ru-RU"/>
        </w:rPr>
        <w:t>настоящим У</w:t>
      </w:r>
      <w:r w:rsidRPr="009715C4">
        <w:rPr>
          <w:rFonts w:ascii="Times New Roman" w:hAnsi="Times New Roman"/>
          <w:sz w:val="28"/>
          <w:szCs w:val="28"/>
          <w:lang w:eastAsia="ru-RU"/>
        </w:rPr>
        <w:t>ставом.</w:t>
      </w:r>
    </w:p>
    <w:p w:rsidR="006C5C72" w:rsidRDefault="00AD369E" w:rsidP="00776EF8">
      <w:pPr>
        <w:pStyle w:val="a6"/>
        <w:jc w:val="both"/>
        <w:rPr>
          <w:rFonts w:ascii="Times New Roman" w:hAnsi="Times New Roman"/>
          <w:sz w:val="28"/>
          <w:szCs w:val="28"/>
          <w:lang w:eastAsia="ru-RU"/>
        </w:rPr>
      </w:pPr>
      <w:r w:rsidRPr="009715C4">
        <w:rPr>
          <w:rFonts w:ascii="Times New Roman" w:hAnsi="Times New Roman"/>
          <w:sz w:val="28"/>
          <w:szCs w:val="28"/>
          <w:lang w:eastAsia="ru-RU"/>
        </w:rPr>
        <w:lastRenderedPageBreak/>
        <w:t xml:space="preserve">         Доходы </w:t>
      </w:r>
      <w:r>
        <w:rPr>
          <w:rFonts w:ascii="Times New Roman" w:hAnsi="Times New Roman"/>
          <w:sz w:val="28"/>
          <w:szCs w:val="28"/>
          <w:lang w:eastAsia="ru-RU"/>
        </w:rPr>
        <w:t xml:space="preserve">МАДОУ </w:t>
      </w:r>
      <w:r w:rsidRPr="009715C4">
        <w:rPr>
          <w:rFonts w:ascii="Times New Roman" w:hAnsi="Times New Roman"/>
          <w:sz w:val="28"/>
          <w:szCs w:val="28"/>
          <w:lang w:eastAsia="ru-RU"/>
        </w:rPr>
        <w:t xml:space="preserve">от осуществления приносящей доход деятельности поступают в самостоятельное распоряжение </w:t>
      </w:r>
      <w:r w:rsidR="006F03C1">
        <w:rPr>
          <w:rFonts w:ascii="Times New Roman" w:hAnsi="Times New Roman"/>
          <w:sz w:val="28"/>
          <w:szCs w:val="28"/>
          <w:lang w:eastAsia="ru-RU"/>
        </w:rPr>
        <w:t xml:space="preserve">МАДОУ </w:t>
      </w:r>
      <w:r w:rsidRPr="009715C4">
        <w:rPr>
          <w:rFonts w:ascii="Times New Roman" w:hAnsi="Times New Roman"/>
          <w:sz w:val="28"/>
          <w:szCs w:val="28"/>
          <w:lang w:eastAsia="ru-RU"/>
        </w:rPr>
        <w:t>и используются для достижения целей, ради которых оно создано.</w:t>
      </w:r>
    </w:p>
    <w:p w:rsidR="00107BE1" w:rsidRPr="00107BE1" w:rsidRDefault="00107BE1" w:rsidP="00776EF8">
      <w:pPr>
        <w:pStyle w:val="a6"/>
        <w:jc w:val="both"/>
        <w:rPr>
          <w:rFonts w:ascii="Times New Roman" w:hAnsi="Times New Roman"/>
          <w:sz w:val="28"/>
          <w:szCs w:val="28"/>
          <w:lang w:eastAsia="ru-RU"/>
        </w:rPr>
      </w:pPr>
    </w:p>
    <w:p w:rsidR="00AD369E" w:rsidRPr="0072514D" w:rsidRDefault="00AD369E" w:rsidP="00776EF8">
      <w:pPr>
        <w:spacing w:after="200" w:line="276" w:lineRule="auto"/>
        <w:jc w:val="center"/>
        <w:rPr>
          <w:b/>
          <w:bCs/>
          <w:i/>
          <w:iCs/>
          <w:sz w:val="32"/>
          <w:szCs w:val="32"/>
        </w:rPr>
      </w:pPr>
      <w:r w:rsidRPr="0072514D">
        <w:rPr>
          <w:b/>
          <w:bCs/>
          <w:i/>
          <w:iCs/>
          <w:sz w:val="32"/>
          <w:szCs w:val="32"/>
        </w:rPr>
        <w:t>8 раздел. Результаты деятельности.</w:t>
      </w:r>
    </w:p>
    <w:p w:rsidR="00107BE1" w:rsidRPr="0072514D" w:rsidRDefault="00107BE1" w:rsidP="00776EF8">
      <w:pPr>
        <w:jc w:val="both"/>
        <w:rPr>
          <w:rFonts w:ascii="Liberation Serif" w:hAnsi="Liberation Serif" w:hint="eastAsia"/>
          <w:b/>
          <w:kern w:val="36"/>
          <w:sz w:val="28"/>
          <w:szCs w:val="28"/>
          <w:u w:val="single"/>
          <w:lang w:eastAsia="ru-RU"/>
        </w:rPr>
      </w:pPr>
      <w:r w:rsidRPr="0072514D">
        <w:rPr>
          <w:rFonts w:ascii="Liberation Serif" w:hAnsi="Liberation Serif"/>
          <w:b/>
          <w:iCs/>
          <w:sz w:val="28"/>
          <w:szCs w:val="28"/>
          <w:u w:val="single"/>
          <w:lang w:eastAsia="ru-RU"/>
        </w:rPr>
        <w:t xml:space="preserve">8.1. </w:t>
      </w:r>
      <w:r w:rsidRPr="0072514D">
        <w:rPr>
          <w:rFonts w:ascii="Liberation Serif" w:hAnsi="Liberation Serif"/>
          <w:b/>
          <w:sz w:val="28"/>
          <w:szCs w:val="28"/>
          <w:u w:val="single"/>
          <w:lang w:eastAsia="ru-RU"/>
        </w:rPr>
        <w:t>Результат усвоения</w:t>
      </w:r>
      <w:r w:rsidRPr="0072514D">
        <w:rPr>
          <w:rFonts w:ascii="Liberation Serif" w:hAnsi="Liberation Serif"/>
          <w:b/>
          <w:kern w:val="36"/>
          <w:sz w:val="28"/>
          <w:szCs w:val="28"/>
          <w:u w:val="single"/>
          <w:lang w:eastAsia="ru-RU"/>
        </w:rPr>
        <w:t xml:space="preserve"> основной </w:t>
      </w:r>
      <w:r>
        <w:rPr>
          <w:rFonts w:ascii="Liberation Serif" w:hAnsi="Liberation Serif"/>
          <w:b/>
          <w:kern w:val="36"/>
          <w:sz w:val="28"/>
          <w:szCs w:val="28"/>
          <w:u w:val="single"/>
          <w:lang w:eastAsia="ru-RU"/>
        </w:rPr>
        <w:t xml:space="preserve">общеобразовательной программы- образовательной программы </w:t>
      </w:r>
      <w:r w:rsidRPr="0072514D">
        <w:rPr>
          <w:rFonts w:ascii="Liberation Serif" w:hAnsi="Liberation Serif"/>
          <w:b/>
          <w:kern w:val="36"/>
          <w:sz w:val="28"/>
          <w:szCs w:val="28"/>
          <w:u w:val="single"/>
          <w:lang w:eastAsia="ru-RU"/>
        </w:rPr>
        <w:t>дошкольног</w:t>
      </w:r>
      <w:r>
        <w:rPr>
          <w:rFonts w:ascii="Liberation Serif" w:hAnsi="Liberation Serif"/>
          <w:b/>
          <w:kern w:val="36"/>
          <w:sz w:val="28"/>
          <w:szCs w:val="28"/>
          <w:u w:val="single"/>
          <w:lang w:eastAsia="ru-RU"/>
        </w:rPr>
        <w:t>о образования   воспитанниками, а также АООП с ТНР, АООА с ЗПР, АООП УО (умеренная и тяжелая), АООП УО (тяжелая и глубокая) в 2020-2021</w:t>
      </w:r>
      <w:r w:rsidRPr="0072514D">
        <w:rPr>
          <w:rFonts w:ascii="Liberation Serif" w:hAnsi="Liberation Serif"/>
          <w:b/>
          <w:kern w:val="36"/>
          <w:sz w:val="28"/>
          <w:szCs w:val="28"/>
          <w:u w:val="single"/>
          <w:lang w:eastAsia="ru-RU"/>
        </w:rPr>
        <w:t xml:space="preserve"> учебном году.</w:t>
      </w:r>
    </w:p>
    <w:p w:rsidR="00107BE1" w:rsidRPr="0072514D" w:rsidRDefault="00107BE1" w:rsidP="00776EF8">
      <w:pPr>
        <w:rPr>
          <w:rFonts w:ascii="Liberation Serif" w:hAnsi="Liberation Serif" w:hint="eastAsia"/>
          <w:b/>
          <w:kern w:val="36"/>
          <w:sz w:val="28"/>
          <w:szCs w:val="28"/>
          <w:u w:val="single"/>
          <w:lang w:eastAsia="ru-RU"/>
        </w:rPr>
      </w:pPr>
    </w:p>
    <w:p w:rsidR="00107BE1" w:rsidRPr="000E01BB" w:rsidRDefault="00107BE1" w:rsidP="00776EF8">
      <w:pPr>
        <w:jc w:val="both"/>
        <w:rPr>
          <w:rFonts w:cs="Times New Roman"/>
          <w:sz w:val="28"/>
          <w:szCs w:val="28"/>
          <w:lang w:bidi="ar-SA"/>
        </w:rPr>
      </w:pPr>
      <w:r w:rsidRPr="000E01BB">
        <w:rPr>
          <w:rFonts w:cs="Times New Roman"/>
          <w:sz w:val="28"/>
          <w:szCs w:val="28"/>
          <w:lang w:bidi="ar-SA"/>
        </w:rPr>
        <w:t xml:space="preserve">    Целями деятельности МАДОУ является осуществление образовательной деятельности по образовательным программам различных видов, уровней и направлений, осуществление деятельности в сфере физической культуры и спорта, охраны и укрепления здоровья, отдыха и реализации, присмотра и ухода за детьми.           </w:t>
      </w:r>
    </w:p>
    <w:p w:rsidR="00107BE1" w:rsidRPr="000E01BB" w:rsidRDefault="00107BE1" w:rsidP="00776EF8">
      <w:pPr>
        <w:jc w:val="both"/>
        <w:rPr>
          <w:rFonts w:cs="Times New Roman"/>
          <w:sz w:val="28"/>
          <w:szCs w:val="28"/>
          <w:lang w:bidi="ar-SA"/>
        </w:rPr>
      </w:pPr>
      <w:r w:rsidRPr="000E01BB">
        <w:rPr>
          <w:rFonts w:cs="Times New Roman"/>
          <w:sz w:val="28"/>
          <w:szCs w:val="28"/>
          <w:lang w:bidi="ar-SA"/>
        </w:rPr>
        <w:t xml:space="preserve">    Уровень образования в МАДОУ – дошкольное образование.</w:t>
      </w:r>
    </w:p>
    <w:p w:rsidR="00107BE1" w:rsidRPr="000E01BB" w:rsidRDefault="00107BE1" w:rsidP="00776EF8">
      <w:pPr>
        <w:jc w:val="both"/>
        <w:rPr>
          <w:rFonts w:cs="Times New Roman"/>
          <w:sz w:val="28"/>
          <w:szCs w:val="28"/>
          <w:lang w:bidi="ar-SA"/>
        </w:rPr>
      </w:pPr>
      <w:r w:rsidRPr="000E01BB">
        <w:rPr>
          <w:rFonts w:cs="Times New Roman"/>
          <w:sz w:val="28"/>
          <w:szCs w:val="28"/>
          <w:lang w:bidi="ar-SA"/>
        </w:rPr>
        <w:t>Основными видами деятельности МАДОУ является реализация:</w:t>
      </w:r>
    </w:p>
    <w:p w:rsidR="00107BE1" w:rsidRPr="000E01BB" w:rsidRDefault="00107BE1" w:rsidP="00776EF8">
      <w:pPr>
        <w:jc w:val="both"/>
        <w:rPr>
          <w:rFonts w:cs="Times New Roman"/>
          <w:sz w:val="28"/>
          <w:szCs w:val="28"/>
          <w:lang w:bidi="ar-SA"/>
        </w:rPr>
      </w:pPr>
      <w:r w:rsidRPr="000E01BB">
        <w:rPr>
          <w:rFonts w:cs="Times New Roman"/>
          <w:sz w:val="28"/>
          <w:szCs w:val="28"/>
          <w:lang w:bidi="ar-SA"/>
        </w:rPr>
        <w:t>- основных и дополнительных образовательных программ дошкольного образования;</w:t>
      </w:r>
    </w:p>
    <w:p w:rsidR="00107BE1" w:rsidRPr="000E01BB" w:rsidRDefault="00107BE1" w:rsidP="00776EF8">
      <w:pPr>
        <w:jc w:val="both"/>
        <w:rPr>
          <w:rFonts w:cs="Times New Roman"/>
          <w:sz w:val="28"/>
          <w:szCs w:val="28"/>
          <w:lang w:bidi="ar-SA"/>
        </w:rPr>
      </w:pPr>
      <w:r w:rsidRPr="000E01BB">
        <w:rPr>
          <w:rFonts w:cs="Times New Roman"/>
          <w:sz w:val="28"/>
          <w:szCs w:val="28"/>
          <w:lang w:bidi="ar-SA"/>
        </w:rPr>
        <w:t xml:space="preserve">-присмотр и уход за детьми. </w:t>
      </w:r>
    </w:p>
    <w:p w:rsidR="00107BE1" w:rsidRPr="000E01BB" w:rsidRDefault="00107BE1" w:rsidP="00776EF8">
      <w:pPr>
        <w:widowControl/>
        <w:suppressAutoHyphens w:val="0"/>
        <w:contextualSpacing/>
        <w:jc w:val="both"/>
        <w:rPr>
          <w:rFonts w:eastAsia="Times New Roman" w:cs="Times New Roman"/>
          <w:kern w:val="0"/>
          <w:sz w:val="28"/>
          <w:szCs w:val="28"/>
          <w:lang w:eastAsia="ru-RU" w:bidi="ar-SA"/>
        </w:rPr>
      </w:pPr>
      <w:r w:rsidRPr="000E01BB">
        <w:rPr>
          <w:rFonts w:eastAsia="Times New Roman" w:cs="Times New Roman"/>
          <w:kern w:val="0"/>
          <w:sz w:val="28"/>
          <w:szCs w:val="28"/>
          <w:lang w:eastAsia="ru-RU" w:bidi="ar-SA"/>
        </w:rPr>
        <w:t xml:space="preserve">      За </w:t>
      </w:r>
      <w:r>
        <w:rPr>
          <w:rFonts w:eastAsia="Times New Roman" w:cs="Times New Roman"/>
          <w:kern w:val="0"/>
          <w:sz w:val="28"/>
          <w:szCs w:val="28"/>
          <w:lang w:eastAsia="ru-RU" w:bidi="ar-SA"/>
        </w:rPr>
        <w:t>2020-2021 учебный год</w:t>
      </w:r>
      <w:r w:rsidRPr="000E01BB">
        <w:rPr>
          <w:rFonts w:eastAsia="Times New Roman" w:cs="Times New Roman"/>
          <w:kern w:val="0"/>
          <w:sz w:val="28"/>
          <w:szCs w:val="28"/>
          <w:lang w:eastAsia="ru-RU" w:bidi="ar-SA"/>
        </w:rPr>
        <w:t xml:space="preserve"> в группах общеразвивающей направленности была реализована основная общеобразовательная программа-образовательная программа дошкольного</w:t>
      </w:r>
      <w:r>
        <w:rPr>
          <w:rFonts w:eastAsia="Times New Roman" w:cs="Times New Roman"/>
          <w:kern w:val="0"/>
          <w:sz w:val="28"/>
          <w:szCs w:val="28"/>
          <w:lang w:eastAsia="ru-RU" w:bidi="ar-SA"/>
        </w:rPr>
        <w:t xml:space="preserve"> образования, разработанная с у</w:t>
      </w:r>
      <w:r w:rsidRPr="000E01BB">
        <w:rPr>
          <w:rFonts w:eastAsia="Times New Roman" w:cs="Times New Roman"/>
          <w:kern w:val="0"/>
          <w:sz w:val="28"/>
          <w:szCs w:val="28"/>
          <w:lang w:eastAsia="ru-RU" w:bidi="ar-SA"/>
        </w:rPr>
        <w:t xml:space="preserve">четом комплексной образовательной программы дошкольного образования «Детство» /В.И. Логинова, Т.И. Бабаева, Н.А. Ноткина и др.; под редакцией Т.И. Бабаевой, З.А. Михайловой, Л.М. Гурович: </w:t>
      </w:r>
      <w:proofErr w:type="gramStart"/>
      <w:r w:rsidRPr="000E01BB">
        <w:rPr>
          <w:rFonts w:eastAsia="Times New Roman" w:cs="Times New Roman"/>
          <w:kern w:val="0"/>
          <w:sz w:val="28"/>
          <w:szCs w:val="28"/>
          <w:lang w:eastAsia="ru-RU" w:bidi="ar-SA"/>
        </w:rPr>
        <w:t>СПб.:</w:t>
      </w:r>
      <w:proofErr w:type="gramEnd"/>
      <w:r w:rsidRPr="000E01BB">
        <w:rPr>
          <w:rFonts w:eastAsia="Times New Roman" w:cs="Times New Roman"/>
          <w:kern w:val="0"/>
          <w:sz w:val="28"/>
          <w:szCs w:val="28"/>
          <w:lang w:eastAsia="ru-RU" w:bidi="ar-SA"/>
        </w:rPr>
        <w:t xml:space="preserve"> Детство Пресс, 2017 г.</w:t>
      </w:r>
    </w:p>
    <w:p w:rsidR="00107BE1" w:rsidRPr="000E01BB" w:rsidRDefault="00107BE1" w:rsidP="00776EF8">
      <w:pPr>
        <w:shd w:val="clear" w:color="auto" w:fill="FFFFFF"/>
        <w:jc w:val="both"/>
        <w:rPr>
          <w:sz w:val="28"/>
          <w:szCs w:val="28"/>
        </w:rPr>
      </w:pPr>
      <w:r w:rsidRPr="000E01BB">
        <w:rPr>
          <w:b/>
          <w:sz w:val="28"/>
          <w:szCs w:val="28"/>
        </w:rPr>
        <w:t xml:space="preserve">      </w:t>
      </w:r>
      <w:r w:rsidRPr="000E01BB">
        <w:rPr>
          <w:sz w:val="28"/>
          <w:szCs w:val="28"/>
        </w:rPr>
        <w:t>Цель реализации ООПОП - разностороннее и целостно развивать ребенка, обеспечивая формирование общей культуры, развитие физических, интеллектуальных и личностных качеств.</w:t>
      </w:r>
    </w:p>
    <w:p w:rsidR="00107BE1" w:rsidRPr="000E01BB" w:rsidRDefault="00107BE1" w:rsidP="00776EF8">
      <w:pPr>
        <w:widowControl/>
        <w:suppressAutoHyphens w:val="0"/>
        <w:autoSpaceDE w:val="0"/>
        <w:autoSpaceDN w:val="0"/>
        <w:adjustRightInd w:val="0"/>
        <w:jc w:val="both"/>
        <w:rPr>
          <w:rFonts w:eastAsia="Times New Roman" w:cs="Times New Roman"/>
          <w:b/>
          <w:bCs/>
          <w:i/>
          <w:iCs/>
          <w:kern w:val="0"/>
          <w:sz w:val="28"/>
          <w:szCs w:val="28"/>
          <w:lang w:eastAsia="en-US" w:bidi="ar-SA"/>
        </w:rPr>
      </w:pPr>
      <w:r w:rsidRPr="000E01BB">
        <w:rPr>
          <w:rFonts w:eastAsia="Times New Roman" w:cs="Times New Roman"/>
          <w:b/>
          <w:bCs/>
          <w:i/>
          <w:iCs/>
          <w:kern w:val="0"/>
          <w:sz w:val="28"/>
          <w:szCs w:val="28"/>
          <w:lang w:eastAsia="en-US" w:bidi="ar-SA"/>
        </w:rPr>
        <w:t xml:space="preserve">Задачи: </w:t>
      </w:r>
    </w:p>
    <w:p w:rsidR="00107BE1" w:rsidRPr="000E01BB" w:rsidRDefault="00107BE1" w:rsidP="00776EF8">
      <w:pPr>
        <w:widowControl/>
        <w:numPr>
          <w:ilvl w:val="0"/>
          <w:numId w:val="36"/>
        </w:numPr>
        <w:suppressAutoHyphens w:val="0"/>
        <w:autoSpaceDE w:val="0"/>
        <w:autoSpaceDN w:val="0"/>
        <w:adjustRightInd w:val="0"/>
        <w:ind w:left="0"/>
        <w:jc w:val="both"/>
        <w:rPr>
          <w:rFonts w:eastAsia="Times New Roman" w:cs="Times New Roman"/>
          <w:bCs/>
          <w:iCs/>
          <w:kern w:val="0"/>
          <w:sz w:val="28"/>
          <w:szCs w:val="28"/>
          <w:lang w:eastAsia="en-US" w:bidi="ar-SA"/>
        </w:rPr>
      </w:pPr>
      <w:r w:rsidRPr="000E01BB">
        <w:rPr>
          <w:rFonts w:eastAsia="Times New Roman" w:cs="Times New Roman"/>
          <w:bCs/>
          <w:iCs/>
          <w:kern w:val="0"/>
          <w:sz w:val="28"/>
          <w:szCs w:val="28"/>
          <w:lang w:eastAsia="en-US" w:bidi="ar-SA"/>
        </w:rPr>
        <w:t>Обеспечить охрану и укрепление физического и психического здоровья детей, их эмоциональное благополучие.</w:t>
      </w:r>
    </w:p>
    <w:p w:rsidR="00107BE1" w:rsidRPr="000E01BB" w:rsidRDefault="00107BE1" w:rsidP="00776EF8">
      <w:pPr>
        <w:widowControl/>
        <w:numPr>
          <w:ilvl w:val="0"/>
          <w:numId w:val="36"/>
        </w:numPr>
        <w:suppressAutoHyphens w:val="0"/>
        <w:autoSpaceDE w:val="0"/>
        <w:autoSpaceDN w:val="0"/>
        <w:adjustRightInd w:val="0"/>
        <w:ind w:left="0"/>
        <w:jc w:val="both"/>
        <w:rPr>
          <w:rFonts w:eastAsia="Times New Roman" w:cs="Times New Roman"/>
          <w:bCs/>
          <w:iCs/>
          <w:kern w:val="0"/>
          <w:sz w:val="28"/>
          <w:szCs w:val="28"/>
          <w:lang w:eastAsia="en-US" w:bidi="ar-SA"/>
        </w:rPr>
      </w:pPr>
      <w:r w:rsidRPr="000E01BB">
        <w:rPr>
          <w:rFonts w:eastAsia="Times New Roman" w:cs="Times New Roman"/>
          <w:bCs/>
          <w:iCs/>
          <w:kern w:val="0"/>
          <w:sz w:val="28"/>
          <w:szCs w:val="28"/>
          <w:lang w:eastAsia="en-US" w:bidi="ar-SA"/>
        </w:rPr>
        <w:t>Создать благоприятные условия для развития интеллектуальных творческих возможностей детей, для формирования предпосылок к учебной деятельности.</w:t>
      </w:r>
    </w:p>
    <w:p w:rsidR="00107BE1" w:rsidRPr="000E01BB" w:rsidRDefault="00107BE1" w:rsidP="00776EF8">
      <w:pPr>
        <w:widowControl/>
        <w:numPr>
          <w:ilvl w:val="0"/>
          <w:numId w:val="36"/>
        </w:numPr>
        <w:suppressAutoHyphens w:val="0"/>
        <w:autoSpaceDE w:val="0"/>
        <w:autoSpaceDN w:val="0"/>
        <w:adjustRightInd w:val="0"/>
        <w:ind w:left="0"/>
        <w:jc w:val="both"/>
        <w:rPr>
          <w:rFonts w:eastAsia="Times New Roman" w:cs="Times New Roman"/>
          <w:bCs/>
          <w:iCs/>
          <w:kern w:val="0"/>
          <w:sz w:val="28"/>
          <w:szCs w:val="28"/>
          <w:lang w:eastAsia="en-US" w:bidi="ar-SA"/>
        </w:rPr>
      </w:pPr>
      <w:r w:rsidRPr="000E01BB">
        <w:rPr>
          <w:rFonts w:eastAsia="Times New Roman" w:cs="Times New Roman"/>
          <w:bCs/>
          <w:iCs/>
          <w:kern w:val="0"/>
          <w:sz w:val="28"/>
          <w:szCs w:val="28"/>
          <w:lang w:eastAsia="en-US" w:bidi="ar-SA"/>
        </w:rPr>
        <w:t>Обеспечить равный доступ к образованию всех воспитанников МАДОУ с учетом разнообразия особых образовательных потребностей и индивидуальных возможностей.</w:t>
      </w:r>
    </w:p>
    <w:p w:rsidR="00107BE1" w:rsidRPr="000E01BB" w:rsidRDefault="00107BE1" w:rsidP="00776EF8">
      <w:pPr>
        <w:widowControl/>
        <w:numPr>
          <w:ilvl w:val="0"/>
          <w:numId w:val="36"/>
        </w:numPr>
        <w:suppressAutoHyphens w:val="0"/>
        <w:autoSpaceDE w:val="0"/>
        <w:autoSpaceDN w:val="0"/>
        <w:adjustRightInd w:val="0"/>
        <w:ind w:left="0"/>
        <w:jc w:val="both"/>
        <w:rPr>
          <w:rFonts w:eastAsia="Times New Roman" w:cs="Times New Roman"/>
          <w:bCs/>
          <w:iCs/>
          <w:kern w:val="0"/>
          <w:sz w:val="28"/>
          <w:szCs w:val="28"/>
          <w:lang w:eastAsia="en-US" w:bidi="ar-SA"/>
        </w:rPr>
      </w:pPr>
      <w:r w:rsidRPr="000E01BB">
        <w:rPr>
          <w:rFonts w:eastAsia="Times New Roman" w:cs="Times New Roman"/>
          <w:bCs/>
          <w:iCs/>
          <w:kern w:val="0"/>
          <w:sz w:val="28"/>
          <w:szCs w:val="28"/>
          <w:lang w:eastAsia="en-US" w:bidi="ar-SA"/>
        </w:rPr>
        <w:t>Формировать интеллектуальный потенциал детей, развивать познавательную активность, любознательность, стремление к самостоятельному познанию и размышлению через реализацию парциальных программ и технологий.</w:t>
      </w:r>
    </w:p>
    <w:p w:rsidR="00107BE1" w:rsidRPr="000E01BB" w:rsidRDefault="00107BE1" w:rsidP="00776EF8">
      <w:pPr>
        <w:widowControl/>
        <w:numPr>
          <w:ilvl w:val="0"/>
          <w:numId w:val="36"/>
        </w:numPr>
        <w:suppressAutoHyphens w:val="0"/>
        <w:autoSpaceDE w:val="0"/>
        <w:autoSpaceDN w:val="0"/>
        <w:adjustRightInd w:val="0"/>
        <w:ind w:left="0"/>
        <w:jc w:val="both"/>
        <w:rPr>
          <w:rFonts w:eastAsia="Times New Roman" w:cs="Times New Roman"/>
          <w:bCs/>
          <w:iCs/>
          <w:kern w:val="0"/>
          <w:sz w:val="28"/>
          <w:szCs w:val="28"/>
          <w:lang w:eastAsia="en-US" w:bidi="ar-SA"/>
        </w:rPr>
      </w:pPr>
      <w:r w:rsidRPr="000E01BB">
        <w:rPr>
          <w:rFonts w:eastAsia="Times New Roman" w:cs="Times New Roman"/>
          <w:bCs/>
          <w:iCs/>
          <w:kern w:val="0"/>
          <w:sz w:val="28"/>
          <w:szCs w:val="28"/>
          <w:lang w:eastAsia="en-US" w:bidi="ar-SA"/>
        </w:rPr>
        <w:t>Синхронизировать процессы обучения и воспитания, сделать их взаимодополняющими, обогащающими физическое, социально-личностное, интеллектуальное и художественно-эстетическое развитие детей</w:t>
      </w:r>
    </w:p>
    <w:p w:rsidR="00107BE1" w:rsidRPr="000E01BB" w:rsidRDefault="00107BE1" w:rsidP="00776EF8">
      <w:pPr>
        <w:jc w:val="both"/>
        <w:rPr>
          <w:rFonts w:cs="Times New Roman"/>
          <w:sz w:val="28"/>
          <w:szCs w:val="28"/>
          <w:lang w:bidi="ar-SA"/>
        </w:rPr>
      </w:pPr>
      <w:r w:rsidRPr="000E01BB">
        <w:rPr>
          <w:rFonts w:cs="Times New Roman"/>
          <w:sz w:val="28"/>
          <w:szCs w:val="28"/>
          <w:lang w:bidi="ar-SA"/>
        </w:rPr>
        <w:t xml:space="preserve">        Содержание образовательной деятельности по реализации ООПОП включает совокупность образовательных областей, которые обеспечивают разностороннее развитие детей с учетом их возрастных, индивидуальных особенностей по основным </w:t>
      </w:r>
      <w:r w:rsidRPr="000E01BB">
        <w:rPr>
          <w:rFonts w:cs="Times New Roman"/>
          <w:sz w:val="28"/>
          <w:szCs w:val="28"/>
          <w:lang w:bidi="ar-SA"/>
        </w:rPr>
        <w:lastRenderedPageBreak/>
        <w:t>направлениям: физическому, социально-личностному, познавательно-речевому и художественно-эстетическому, и обеспечивает достижение воспитанникам готовности к школе.</w:t>
      </w:r>
    </w:p>
    <w:p w:rsidR="00107BE1" w:rsidRPr="000E01BB" w:rsidRDefault="00107BE1" w:rsidP="00776EF8">
      <w:pPr>
        <w:jc w:val="both"/>
        <w:rPr>
          <w:rFonts w:cs="Times New Roman"/>
          <w:sz w:val="28"/>
          <w:szCs w:val="28"/>
          <w:lang w:bidi="ar-SA"/>
        </w:rPr>
      </w:pPr>
      <w:r w:rsidRPr="000E01BB">
        <w:rPr>
          <w:rFonts w:cs="Times New Roman"/>
          <w:sz w:val="28"/>
          <w:szCs w:val="28"/>
          <w:lang w:bidi="ar-SA"/>
        </w:rPr>
        <w:t xml:space="preserve">        Комплексирование образовательных программ, то есть их сочетание и адаптация под условия жизнедеятельности, воспитания и обучения детей в МАДОУ, строилось с позиции следующих требований:</w:t>
      </w:r>
    </w:p>
    <w:p w:rsidR="00107BE1" w:rsidRPr="000E01BB" w:rsidRDefault="00107BE1" w:rsidP="00776EF8">
      <w:pPr>
        <w:widowControl/>
        <w:numPr>
          <w:ilvl w:val="0"/>
          <w:numId w:val="37"/>
        </w:numPr>
        <w:suppressAutoHyphens w:val="0"/>
        <w:ind w:left="0"/>
        <w:jc w:val="both"/>
        <w:rPr>
          <w:rFonts w:cs="Times New Roman"/>
          <w:sz w:val="28"/>
          <w:szCs w:val="28"/>
          <w:lang w:bidi="ar-SA"/>
        </w:rPr>
      </w:pPr>
      <w:r w:rsidRPr="000E01BB">
        <w:rPr>
          <w:rFonts w:cs="Times New Roman"/>
          <w:sz w:val="28"/>
          <w:szCs w:val="28"/>
          <w:lang w:bidi="ar-SA"/>
        </w:rPr>
        <w:t>Парциальные программы, используемые в педагогическом процессе, обеспечивают целостность педагогического процесса и дополняют друг друга.</w:t>
      </w:r>
    </w:p>
    <w:p w:rsidR="00107BE1" w:rsidRPr="000E01BB" w:rsidRDefault="00107BE1" w:rsidP="00776EF8">
      <w:pPr>
        <w:widowControl/>
        <w:numPr>
          <w:ilvl w:val="0"/>
          <w:numId w:val="37"/>
        </w:numPr>
        <w:suppressAutoHyphens w:val="0"/>
        <w:ind w:left="0"/>
        <w:jc w:val="both"/>
        <w:rPr>
          <w:rFonts w:cs="Times New Roman"/>
          <w:sz w:val="28"/>
          <w:szCs w:val="28"/>
          <w:lang w:bidi="ar-SA"/>
        </w:rPr>
      </w:pPr>
      <w:r w:rsidRPr="000E01BB">
        <w:rPr>
          <w:rFonts w:cs="Times New Roman"/>
          <w:sz w:val="28"/>
          <w:szCs w:val="28"/>
          <w:lang w:bidi="ar-SA"/>
        </w:rPr>
        <w:t>Парциальные программы строятся на единых принципах(концепциях).</w:t>
      </w:r>
    </w:p>
    <w:p w:rsidR="00107BE1" w:rsidRPr="000E01BB" w:rsidRDefault="00107BE1" w:rsidP="00776EF8">
      <w:pPr>
        <w:widowControl/>
        <w:numPr>
          <w:ilvl w:val="0"/>
          <w:numId w:val="37"/>
        </w:numPr>
        <w:suppressAutoHyphens w:val="0"/>
        <w:ind w:left="0"/>
        <w:jc w:val="both"/>
        <w:rPr>
          <w:rFonts w:cs="Times New Roman"/>
          <w:sz w:val="28"/>
          <w:szCs w:val="28"/>
          <w:lang w:bidi="ar-SA"/>
        </w:rPr>
      </w:pPr>
      <w:r w:rsidRPr="000E01BB">
        <w:rPr>
          <w:rFonts w:cs="Times New Roman"/>
          <w:sz w:val="28"/>
          <w:szCs w:val="28"/>
          <w:lang w:bidi="ar-SA"/>
        </w:rPr>
        <w:t>Набор программ должен обеспечивать оптимальную нагрузку на ребенка.</w:t>
      </w:r>
    </w:p>
    <w:p w:rsidR="00107BE1" w:rsidRPr="000E01BB" w:rsidRDefault="00107BE1" w:rsidP="00776EF8">
      <w:pPr>
        <w:jc w:val="both"/>
        <w:rPr>
          <w:sz w:val="28"/>
          <w:szCs w:val="28"/>
        </w:rPr>
      </w:pPr>
      <w:r w:rsidRPr="000E01BB">
        <w:rPr>
          <w:sz w:val="28"/>
          <w:szCs w:val="28"/>
        </w:rPr>
        <w:t xml:space="preserve">     В </w:t>
      </w:r>
      <w:r>
        <w:rPr>
          <w:sz w:val="28"/>
          <w:szCs w:val="28"/>
        </w:rPr>
        <w:t xml:space="preserve">2020-2021 учебном </w:t>
      </w:r>
      <w:r w:rsidRPr="000E01BB">
        <w:rPr>
          <w:sz w:val="28"/>
          <w:szCs w:val="28"/>
        </w:rPr>
        <w:t>году в вариативную часть общеобразовательной программы дошкольного образования для групп общеразвивающей направленности и для групп компенсирующей направленности для детей с ТНР и ЗПР были включены парциальные программы и программы, разработанные участниками образовательного процесса:</w:t>
      </w:r>
    </w:p>
    <w:p w:rsidR="00107BE1" w:rsidRPr="000E01BB" w:rsidRDefault="00107BE1" w:rsidP="00776EF8">
      <w:pPr>
        <w:widowControl/>
        <w:numPr>
          <w:ilvl w:val="0"/>
          <w:numId w:val="38"/>
        </w:numPr>
        <w:suppressAutoHyphens w:val="0"/>
        <w:ind w:left="0"/>
        <w:jc w:val="both"/>
        <w:rPr>
          <w:i/>
          <w:sz w:val="28"/>
          <w:szCs w:val="28"/>
        </w:rPr>
      </w:pPr>
      <w:r w:rsidRPr="000E01BB">
        <w:rPr>
          <w:b/>
          <w:i/>
          <w:sz w:val="28"/>
          <w:szCs w:val="28"/>
        </w:rPr>
        <w:t>Парциальная программа «Приобщение детей к истокам русской народной культуры»</w:t>
      </w:r>
      <w:r w:rsidRPr="000E01BB">
        <w:rPr>
          <w:i/>
          <w:sz w:val="28"/>
          <w:szCs w:val="28"/>
        </w:rPr>
        <w:t xml:space="preserve"> О. Л. Князева, М.Д. Маханева – СПб: ООО «ИЗДАТЕЛЬСТВО «ДЕТСТВО-ПРЕСС», 2016, которая направлена на приобщение детей к культурному богатству русского народ</w:t>
      </w:r>
      <w:r>
        <w:rPr>
          <w:i/>
          <w:sz w:val="28"/>
          <w:szCs w:val="28"/>
        </w:rPr>
        <w:t xml:space="preserve">а (для воспитанников среднего </w:t>
      </w:r>
      <w:r w:rsidRPr="000E01BB">
        <w:rPr>
          <w:i/>
          <w:sz w:val="28"/>
          <w:szCs w:val="28"/>
        </w:rPr>
        <w:t>возраста групп общеразвивающей направленности);</w:t>
      </w:r>
    </w:p>
    <w:p w:rsidR="00107BE1" w:rsidRPr="000E01BB" w:rsidRDefault="00107BE1" w:rsidP="00776EF8">
      <w:pPr>
        <w:widowControl/>
        <w:numPr>
          <w:ilvl w:val="0"/>
          <w:numId w:val="38"/>
        </w:numPr>
        <w:suppressAutoHyphens w:val="0"/>
        <w:ind w:left="0"/>
        <w:jc w:val="both"/>
        <w:rPr>
          <w:i/>
          <w:sz w:val="28"/>
          <w:szCs w:val="28"/>
        </w:rPr>
      </w:pPr>
      <w:r w:rsidRPr="000E01BB">
        <w:rPr>
          <w:b/>
          <w:i/>
          <w:sz w:val="28"/>
          <w:szCs w:val="28"/>
        </w:rPr>
        <w:t xml:space="preserve">Парциальная программа «Основы безопасности детей дошкольного возраста» </w:t>
      </w:r>
      <w:r w:rsidRPr="000E01BB">
        <w:rPr>
          <w:i/>
          <w:sz w:val="28"/>
          <w:szCs w:val="28"/>
        </w:rPr>
        <w:t xml:space="preserve">Н.Н. Авдеева, Н.Л. Князева, Р.Б. Стеркина. Безопасность.  </w:t>
      </w:r>
      <w:r w:rsidRPr="000E01BB">
        <w:rPr>
          <w:i/>
          <w:color w:val="000000"/>
          <w:sz w:val="28"/>
          <w:szCs w:val="28"/>
        </w:rPr>
        <w:t>Учебно-методическое пособие по основам безопасности жизнедеятельности детей старшего дошкольного возраста. - СПб: «ДЕТСТВО-ПРЕСС»,2019,</w:t>
      </w:r>
      <w:r w:rsidRPr="000E01BB">
        <w:rPr>
          <w:sz w:val="28"/>
          <w:szCs w:val="28"/>
        </w:rPr>
        <w:t xml:space="preserve"> </w:t>
      </w:r>
      <w:r w:rsidRPr="000E01BB">
        <w:rPr>
          <w:i/>
          <w:sz w:val="28"/>
          <w:szCs w:val="28"/>
        </w:rPr>
        <w:t>которая направлена на формирование у дошкольников основ экологической культуры, ценностей здорового образа жизни, осторожного обращения с опасными предметами, безопасного поведения на улице (для воспитанников старшего и подготовительного к школе возраста для групп общеразвивающей и компенсирующей направленности);</w:t>
      </w:r>
    </w:p>
    <w:p w:rsidR="00107BE1" w:rsidRPr="000E01BB" w:rsidRDefault="00107BE1" w:rsidP="00776EF8">
      <w:pPr>
        <w:widowControl/>
        <w:numPr>
          <w:ilvl w:val="0"/>
          <w:numId w:val="38"/>
        </w:numPr>
        <w:suppressAutoHyphens w:val="0"/>
        <w:ind w:left="0"/>
        <w:jc w:val="both"/>
        <w:rPr>
          <w:sz w:val="28"/>
          <w:szCs w:val="28"/>
        </w:rPr>
      </w:pPr>
      <w:r w:rsidRPr="000E01BB">
        <w:rPr>
          <w:b/>
          <w:i/>
          <w:sz w:val="28"/>
          <w:szCs w:val="28"/>
        </w:rPr>
        <w:t>Парциальная программа. Обучение грамоте детей дошкольного возраста.</w:t>
      </w:r>
      <w:r w:rsidRPr="000E01BB">
        <w:rPr>
          <w:i/>
          <w:sz w:val="28"/>
          <w:szCs w:val="28"/>
        </w:rPr>
        <w:t xml:space="preserve"> – СПб: ООО «ИЗДАТЕЛЬСТВО «ДЕТСТВО-ПРЕСС», 2016, которая направлена на развитие детей дошкольного возраста в образовательной области «Речевое развитие», предназначена для обучения дошкольников грамоте, учитывает образовательные потребности, интересы и мотивы детей и членов их семей. (для воспитанников для воспитанников старшего и подготовительного к школе возраста для групп общеразвивающей направленности);</w:t>
      </w:r>
    </w:p>
    <w:p w:rsidR="00107BE1" w:rsidRPr="00054FED" w:rsidRDefault="00107BE1" w:rsidP="00776EF8">
      <w:pPr>
        <w:widowControl/>
        <w:numPr>
          <w:ilvl w:val="0"/>
          <w:numId w:val="38"/>
        </w:numPr>
        <w:suppressAutoHyphens w:val="0"/>
        <w:ind w:left="0"/>
        <w:jc w:val="both"/>
        <w:rPr>
          <w:b/>
          <w:i/>
          <w:sz w:val="28"/>
          <w:szCs w:val="28"/>
        </w:rPr>
      </w:pPr>
      <w:r w:rsidRPr="000E01BB">
        <w:rPr>
          <w:b/>
          <w:i/>
          <w:sz w:val="28"/>
        </w:rPr>
        <w:t>Модифицированная программа «Наша Родина - Кубань»</w:t>
      </w:r>
      <w:r w:rsidRPr="000E01BB">
        <w:rPr>
          <w:i/>
          <w:sz w:val="28"/>
        </w:rPr>
        <w:t xml:space="preserve"> (разработана коллективом МАДОУ) для детей 5-7 лет, которая направлена </w:t>
      </w:r>
      <w:r w:rsidRPr="000E01BB">
        <w:rPr>
          <w:i/>
          <w:sz w:val="28"/>
          <w:szCs w:val="28"/>
        </w:rPr>
        <w:t xml:space="preserve">на всестороннее развитие нравственно-патриотического потенциала дошкольников через грамотное построение целостного педагогического процесса в дошкольном учреждении на основе научно-исторических материалов. </w:t>
      </w:r>
      <w:r w:rsidRPr="000E01BB">
        <w:rPr>
          <w:b/>
          <w:i/>
          <w:sz w:val="28"/>
          <w:szCs w:val="28"/>
        </w:rPr>
        <w:t>По внедрению данной прогр</w:t>
      </w:r>
      <w:r>
        <w:rPr>
          <w:b/>
          <w:i/>
          <w:sz w:val="28"/>
          <w:szCs w:val="28"/>
        </w:rPr>
        <w:t>амме ведётся эксперимент. В 2020-2021</w:t>
      </w:r>
      <w:r w:rsidRPr="000E01BB">
        <w:rPr>
          <w:b/>
          <w:i/>
          <w:sz w:val="28"/>
          <w:szCs w:val="28"/>
        </w:rPr>
        <w:t xml:space="preserve"> учебном году (по плану экспериме</w:t>
      </w:r>
      <w:r>
        <w:rPr>
          <w:b/>
          <w:i/>
          <w:sz w:val="28"/>
          <w:szCs w:val="28"/>
        </w:rPr>
        <w:t>нтальной площадки) эта программе</w:t>
      </w:r>
      <w:r w:rsidRPr="000E01BB">
        <w:rPr>
          <w:b/>
          <w:i/>
          <w:sz w:val="28"/>
          <w:szCs w:val="28"/>
        </w:rPr>
        <w:t xml:space="preserve"> </w:t>
      </w:r>
      <w:r>
        <w:rPr>
          <w:b/>
          <w:i/>
          <w:sz w:val="28"/>
          <w:szCs w:val="28"/>
        </w:rPr>
        <w:t xml:space="preserve">работают уже все старшие и подготовительные группы общеразвивающей и компенсирующей направленности </w:t>
      </w:r>
      <w:r w:rsidRPr="000E01BB">
        <w:rPr>
          <w:b/>
          <w:i/>
          <w:sz w:val="28"/>
          <w:szCs w:val="28"/>
        </w:rPr>
        <w:t xml:space="preserve">МАДОУ. </w:t>
      </w:r>
      <w:r w:rsidRPr="00054FED">
        <w:rPr>
          <w:rFonts w:cs="Times New Roman"/>
          <w:sz w:val="28"/>
          <w:szCs w:val="28"/>
          <w:lang w:bidi="ar-SA"/>
        </w:rPr>
        <w:t xml:space="preserve">Проведенный мониторинг знаний детей показал правильность выбора данных программ: у детей сформированы знания и представления о культуре своего народа, народов мира, об исторических корнях, </w:t>
      </w:r>
      <w:r w:rsidRPr="00054FED">
        <w:rPr>
          <w:rFonts w:cs="Times New Roman"/>
          <w:sz w:val="28"/>
          <w:szCs w:val="28"/>
          <w:lang w:bidi="ar-SA"/>
        </w:rPr>
        <w:lastRenderedPageBreak/>
        <w:t xml:space="preserve">традициях, обычаях кубанского казачества. У детей сформированы такие качества: любознательность, мышление, внимание, память и пр. </w:t>
      </w:r>
    </w:p>
    <w:p w:rsidR="00107BE1" w:rsidRPr="000E01BB" w:rsidRDefault="00107BE1" w:rsidP="00776EF8">
      <w:pPr>
        <w:rPr>
          <w:rFonts w:cs="Times New Roman"/>
          <w:b/>
        </w:rPr>
      </w:pPr>
    </w:p>
    <w:p w:rsidR="00107BE1" w:rsidRPr="000E01BB" w:rsidRDefault="00107BE1" w:rsidP="00776EF8">
      <w:pPr>
        <w:jc w:val="both"/>
        <w:rPr>
          <w:sz w:val="28"/>
          <w:szCs w:val="28"/>
        </w:rPr>
      </w:pPr>
      <w:r w:rsidRPr="000E01BB">
        <w:rPr>
          <w:sz w:val="28"/>
          <w:szCs w:val="28"/>
        </w:rPr>
        <w:t xml:space="preserve">    С целью оптимизации образовательного процесса в учреждении, воспитатели групп общеразвивающей направленности и групп компенсирующей направленности для детей с ТНР и ЗПР для проведения мониторинга используем методику следующего автора:</w:t>
      </w:r>
    </w:p>
    <w:p w:rsidR="00107BE1" w:rsidRPr="000E01BB" w:rsidRDefault="00107BE1" w:rsidP="00776EF8">
      <w:pPr>
        <w:jc w:val="both"/>
        <w:rPr>
          <w:sz w:val="28"/>
          <w:szCs w:val="28"/>
        </w:rPr>
      </w:pPr>
      <w:r w:rsidRPr="000E01BB">
        <w:rPr>
          <w:sz w:val="28"/>
          <w:szCs w:val="28"/>
        </w:rPr>
        <w:t xml:space="preserve">«Диагностика педагогического процесса ДОО». Верещагина Н.В., ООО «ИЗДАТЕЛЬСТВО «ДЕТСТВО –ПРЕСС», 2018г.  </w:t>
      </w:r>
    </w:p>
    <w:p w:rsidR="00107BE1" w:rsidRPr="000E01BB" w:rsidRDefault="00107BE1" w:rsidP="00776EF8">
      <w:pPr>
        <w:jc w:val="both"/>
        <w:rPr>
          <w:sz w:val="28"/>
          <w:szCs w:val="28"/>
        </w:rPr>
      </w:pPr>
      <w:r w:rsidRPr="000E01BB">
        <w:rPr>
          <w:sz w:val="28"/>
          <w:szCs w:val="28"/>
        </w:rPr>
        <w:t>Система мониторинга содержит 5 образовательных областей, соответствующих ФГОС ДО, что позволяет комплексно оценить качество образовательной деятельности в группах и при необходимости индивидуализировать его для достижения достаточного уровня освоения каждым ребенком содержания образовательной программы учреждения.</w:t>
      </w:r>
    </w:p>
    <w:p w:rsidR="00107BE1" w:rsidRPr="000E01BB" w:rsidRDefault="00107BE1" w:rsidP="00776EF8">
      <w:pPr>
        <w:jc w:val="both"/>
        <w:rPr>
          <w:sz w:val="28"/>
          <w:szCs w:val="28"/>
        </w:rPr>
      </w:pPr>
      <w:r w:rsidRPr="000E01BB">
        <w:rPr>
          <w:sz w:val="28"/>
          <w:szCs w:val="28"/>
        </w:rPr>
        <w:t xml:space="preserve">   Оценка педагогического процесса связана с уровнем овладения каждым ребёнком необходимыми навыками и умениями по образовательным областям. Мониторинг (Диагностика) в группах общеразвивающей и компенсирующей направленности для детей с ТНР и ЗПР заполняется 2 раза в год – в начале и в конце учебного года. Данный мониторинг заполняется воспитателями, инструкторами по ФК и музыкальными руководителями.   </w:t>
      </w:r>
    </w:p>
    <w:p w:rsidR="00107BE1" w:rsidRPr="000E01BB" w:rsidRDefault="00107BE1" w:rsidP="00776EF8">
      <w:pPr>
        <w:jc w:val="both"/>
        <w:rPr>
          <w:sz w:val="28"/>
          <w:szCs w:val="28"/>
        </w:rPr>
      </w:pPr>
      <w:r w:rsidRPr="000E01BB">
        <w:rPr>
          <w:sz w:val="28"/>
          <w:szCs w:val="28"/>
        </w:rPr>
        <w:t xml:space="preserve">      Двухступенчатая система мониторинга позволяет оперативно находить неточности в построении педагогического процесса в группах и выделять детей с проблемами в развитии. Это позволяет современно разрабатывать для детей индивидуальные образовательные маршруты и оперативно осуществлять психолого-методическую поддержку педагогов. </w:t>
      </w:r>
    </w:p>
    <w:p w:rsidR="00107BE1" w:rsidRPr="000E01BB" w:rsidRDefault="00107BE1" w:rsidP="00776EF8">
      <w:pPr>
        <w:jc w:val="both"/>
        <w:rPr>
          <w:sz w:val="28"/>
          <w:szCs w:val="28"/>
        </w:rPr>
      </w:pPr>
      <w:r w:rsidRPr="000E01BB">
        <w:rPr>
          <w:sz w:val="28"/>
          <w:szCs w:val="28"/>
        </w:rPr>
        <w:t xml:space="preserve">       Разработанная система критериев и показателей реализации образовательной программы предполагает формирование у членов педагогического коллектива и родителей объективной картины воспитательно-образовательного процесса в дошкольном образовательном учреждении, будет определять в дальнейшем конкретные формы и методы достижения запланированных целей и задач.</w:t>
      </w:r>
    </w:p>
    <w:p w:rsidR="00107BE1" w:rsidRPr="000E01BB" w:rsidRDefault="00107BE1" w:rsidP="00776EF8">
      <w:pPr>
        <w:jc w:val="both"/>
        <w:rPr>
          <w:sz w:val="28"/>
          <w:szCs w:val="28"/>
        </w:rPr>
      </w:pPr>
      <w:r w:rsidRPr="000E01BB">
        <w:rPr>
          <w:sz w:val="28"/>
          <w:szCs w:val="28"/>
        </w:rPr>
        <w:t xml:space="preserve">   Для выявления индивидуальных особенностей каждого ребенка, создания целостного психологического портрета педагог-психолог использует диагностик познавательной, эмоционально-волевой сферы.</w:t>
      </w:r>
    </w:p>
    <w:p w:rsidR="00107BE1" w:rsidRPr="000E01BB" w:rsidRDefault="00107BE1" w:rsidP="00776EF8">
      <w:pPr>
        <w:jc w:val="both"/>
        <w:rPr>
          <w:sz w:val="28"/>
          <w:szCs w:val="28"/>
        </w:rPr>
      </w:pPr>
      <w:r w:rsidRPr="000E01BB">
        <w:rPr>
          <w:sz w:val="28"/>
          <w:szCs w:val="28"/>
        </w:rPr>
        <w:t xml:space="preserve">   Результаты диагностики дают богатый материал для понимания проблем у детей и позволяют помочь им более успешно овладеть необходимыми знаниями и умениями.</w:t>
      </w:r>
    </w:p>
    <w:p w:rsidR="00107BE1" w:rsidRPr="000E01BB" w:rsidRDefault="00107BE1" w:rsidP="00776EF8">
      <w:pPr>
        <w:jc w:val="both"/>
        <w:rPr>
          <w:sz w:val="28"/>
          <w:szCs w:val="28"/>
        </w:rPr>
      </w:pPr>
      <w:r w:rsidRPr="000E01BB">
        <w:rPr>
          <w:sz w:val="28"/>
          <w:szCs w:val="28"/>
        </w:rPr>
        <w:t xml:space="preserve">     Учителя-логопеды, дефектолог, психолог для групп компенсирующей направленности для детей с ТНР и ЗПР ведут свою документацию.</w:t>
      </w:r>
    </w:p>
    <w:p w:rsidR="00107BE1" w:rsidRPr="000E01BB" w:rsidRDefault="00107BE1" w:rsidP="00776EF8">
      <w:pPr>
        <w:jc w:val="center"/>
        <w:rPr>
          <w:b/>
          <w:sz w:val="28"/>
          <w:szCs w:val="28"/>
        </w:rPr>
      </w:pPr>
      <w:r w:rsidRPr="000E01BB">
        <w:rPr>
          <w:b/>
          <w:sz w:val="28"/>
          <w:szCs w:val="28"/>
        </w:rPr>
        <w:t xml:space="preserve">Результаты мониторинга </w:t>
      </w:r>
      <w:r>
        <w:rPr>
          <w:b/>
          <w:sz w:val="28"/>
          <w:szCs w:val="28"/>
        </w:rPr>
        <w:t>освоения</w:t>
      </w:r>
      <w:r w:rsidRPr="000E01BB">
        <w:rPr>
          <w:b/>
          <w:sz w:val="28"/>
          <w:szCs w:val="28"/>
        </w:rPr>
        <w:t xml:space="preserve"> воспитанников </w:t>
      </w:r>
      <w:r>
        <w:rPr>
          <w:b/>
          <w:sz w:val="28"/>
          <w:szCs w:val="28"/>
        </w:rPr>
        <w:t>ООПОП ДО, АООП (ТНР), АООП (ЗПР)</w:t>
      </w:r>
    </w:p>
    <w:p w:rsidR="00107BE1" w:rsidRPr="000E01BB" w:rsidRDefault="00107BE1" w:rsidP="00776EF8">
      <w:pPr>
        <w:jc w:val="center"/>
        <w:rPr>
          <w:b/>
          <w:sz w:val="28"/>
          <w:szCs w:val="28"/>
        </w:rPr>
      </w:pPr>
      <w:r>
        <w:rPr>
          <w:b/>
          <w:sz w:val="28"/>
          <w:szCs w:val="28"/>
        </w:rPr>
        <w:t>в 2019-2020</w:t>
      </w:r>
      <w:r w:rsidRPr="000E01BB">
        <w:rPr>
          <w:b/>
          <w:sz w:val="28"/>
          <w:szCs w:val="28"/>
        </w:rPr>
        <w:t xml:space="preserve"> учебном году</w:t>
      </w:r>
    </w:p>
    <w:p w:rsidR="00107BE1" w:rsidRPr="000E01BB" w:rsidRDefault="00107BE1" w:rsidP="00776EF8">
      <w:pPr>
        <w:jc w:val="both"/>
        <w:rPr>
          <w:sz w:val="28"/>
          <w:szCs w:val="28"/>
        </w:rPr>
      </w:pPr>
    </w:p>
    <w:tbl>
      <w:tblPr>
        <w:tblW w:w="9923" w:type="dxa"/>
        <w:jc w:val="center"/>
        <w:tblLayout w:type="fixed"/>
        <w:tblCellMar>
          <w:top w:w="7" w:type="dxa"/>
          <w:left w:w="106" w:type="dxa"/>
          <w:right w:w="61" w:type="dxa"/>
        </w:tblCellMar>
        <w:tblLook w:val="04A0" w:firstRow="1" w:lastRow="0" w:firstColumn="1" w:lastColumn="0" w:noHBand="0" w:noVBand="1"/>
      </w:tblPr>
      <w:tblGrid>
        <w:gridCol w:w="951"/>
        <w:gridCol w:w="750"/>
        <w:gridCol w:w="709"/>
        <w:gridCol w:w="709"/>
        <w:gridCol w:w="709"/>
        <w:gridCol w:w="708"/>
        <w:gridCol w:w="567"/>
        <w:gridCol w:w="851"/>
        <w:gridCol w:w="850"/>
        <w:gridCol w:w="709"/>
        <w:gridCol w:w="735"/>
        <w:gridCol w:w="824"/>
        <w:gridCol w:w="851"/>
      </w:tblGrid>
      <w:tr w:rsidR="00107BE1" w:rsidRPr="000E01BB" w:rsidTr="001F6727">
        <w:trPr>
          <w:trHeight w:val="388"/>
          <w:jc w:val="center"/>
        </w:trPr>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jc w:val="center"/>
              <w:rPr>
                <w:rFonts w:eastAsia="Times New Roman" w:cs="Times New Roman"/>
                <w:color w:val="000000"/>
                <w:kern w:val="0"/>
                <w:sz w:val="28"/>
                <w:szCs w:val="22"/>
                <w:lang w:eastAsia="ru-RU" w:bidi="ar-SA"/>
              </w:rPr>
            </w:pPr>
            <w:r w:rsidRPr="000E01BB">
              <w:rPr>
                <w:rFonts w:eastAsia="Times New Roman" w:cs="Times New Roman"/>
                <w:color w:val="000000"/>
                <w:kern w:val="0"/>
                <w:sz w:val="22"/>
                <w:szCs w:val="22"/>
                <w:lang w:eastAsia="ru-RU" w:bidi="ar-SA"/>
              </w:rPr>
              <w:t>№</w:t>
            </w:r>
          </w:p>
        </w:tc>
        <w:tc>
          <w:tcPr>
            <w:tcW w:w="7297" w:type="dxa"/>
            <w:gridSpan w:val="10"/>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2"/>
                <w:szCs w:val="22"/>
                <w:lang w:eastAsia="ru-RU" w:bidi="ar-SA"/>
              </w:rPr>
              <w:t xml:space="preserve">                                 Образовательные области. </w:t>
            </w:r>
          </w:p>
        </w:tc>
        <w:tc>
          <w:tcPr>
            <w:tcW w:w="16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2"/>
                <w:szCs w:val="22"/>
                <w:lang w:eastAsia="ru-RU" w:bidi="ar-SA"/>
              </w:rPr>
              <w:t xml:space="preserve">Итоговое значение </w:t>
            </w:r>
          </w:p>
        </w:tc>
      </w:tr>
      <w:tr w:rsidR="00107BE1" w:rsidRPr="000E01BB" w:rsidTr="001F6727">
        <w:trPr>
          <w:trHeight w:val="1159"/>
          <w:jc w:val="center"/>
        </w:trPr>
        <w:tc>
          <w:tcPr>
            <w:tcW w:w="951" w:type="dxa"/>
            <w:vMerge/>
            <w:tcBorders>
              <w:top w:val="nil"/>
              <w:left w:val="single" w:sz="4" w:space="0" w:color="000000"/>
              <w:bottom w:val="nil"/>
              <w:right w:val="single" w:sz="4" w:space="0" w:color="000000"/>
            </w:tcBorders>
            <w:shd w:val="clear" w:color="auto" w:fill="auto"/>
          </w:tcPr>
          <w:p w:rsidR="00107BE1" w:rsidRPr="000E01BB" w:rsidRDefault="00107BE1" w:rsidP="00776EF8">
            <w:pPr>
              <w:widowControl/>
              <w:suppressAutoHyphens w:val="0"/>
              <w:spacing w:after="160" w:line="259" w:lineRule="auto"/>
              <w:rPr>
                <w:rFonts w:eastAsia="Times New Roman" w:cs="Times New Roman"/>
                <w:color w:val="000000"/>
                <w:kern w:val="0"/>
                <w:sz w:val="28"/>
                <w:szCs w:val="22"/>
                <w:lang w:eastAsia="ru-RU" w:bidi="ar-SA"/>
              </w:rPr>
            </w:pPr>
          </w:p>
        </w:tc>
        <w:tc>
          <w:tcPr>
            <w:tcW w:w="1459" w:type="dxa"/>
            <w:gridSpan w:val="2"/>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7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Социально-коммуникат.  </w:t>
            </w:r>
          </w:p>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развитие </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rPr>
                <w:rFonts w:eastAsia="Times New Roman" w:cs="Times New Roman"/>
                <w:color w:val="000000"/>
                <w:kern w:val="0"/>
                <w:sz w:val="28"/>
                <w:szCs w:val="22"/>
                <w:lang w:eastAsia="ru-RU" w:bidi="ar-SA"/>
              </w:rPr>
            </w:pPr>
            <w:proofErr w:type="spellStart"/>
            <w:proofErr w:type="gramStart"/>
            <w:r w:rsidRPr="000E01BB">
              <w:rPr>
                <w:rFonts w:eastAsia="Times New Roman" w:cs="Times New Roman"/>
                <w:color w:val="000000"/>
                <w:kern w:val="0"/>
                <w:sz w:val="20"/>
                <w:szCs w:val="22"/>
                <w:lang w:eastAsia="ru-RU" w:bidi="ar-SA"/>
              </w:rPr>
              <w:t>Познаватель</w:t>
            </w:r>
            <w:proofErr w:type="spellEnd"/>
            <w:r w:rsidRPr="000E01BB">
              <w:rPr>
                <w:rFonts w:eastAsia="Times New Roman" w:cs="Times New Roman"/>
                <w:color w:val="000000"/>
                <w:kern w:val="0"/>
                <w:sz w:val="20"/>
                <w:szCs w:val="22"/>
                <w:lang w:eastAsia="ru-RU" w:bidi="ar-SA"/>
              </w:rPr>
              <w:t>-ное</w:t>
            </w:r>
            <w:proofErr w:type="gramEnd"/>
            <w:r w:rsidRPr="000E01BB">
              <w:rPr>
                <w:rFonts w:eastAsia="Times New Roman" w:cs="Times New Roman"/>
                <w:color w:val="000000"/>
                <w:kern w:val="0"/>
                <w:sz w:val="20"/>
                <w:szCs w:val="22"/>
                <w:lang w:eastAsia="ru-RU" w:bidi="ar-SA"/>
              </w:rPr>
              <w:t xml:space="preserve"> развитие </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Речевое развитие </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after="13" w:line="256"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Художестве </w:t>
            </w:r>
            <w:proofErr w:type="spellStart"/>
            <w:r w:rsidRPr="000E01BB">
              <w:rPr>
                <w:rFonts w:eastAsia="Times New Roman" w:cs="Times New Roman"/>
                <w:color w:val="000000"/>
                <w:kern w:val="0"/>
                <w:sz w:val="20"/>
                <w:szCs w:val="22"/>
                <w:lang w:eastAsia="ru-RU" w:bidi="ar-SA"/>
              </w:rPr>
              <w:t>нно</w:t>
            </w:r>
            <w:proofErr w:type="spellEnd"/>
            <w:r w:rsidRPr="000E01BB">
              <w:rPr>
                <w:rFonts w:eastAsia="Times New Roman" w:cs="Times New Roman"/>
                <w:color w:val="000000"/>
                <w:kern w:val="0"/>
                <w:sz w:val="20"/>
                <w:szCs w:val="22"/>
                <w:lang w:eastAsia="ru-RU" w:bidi="ar-SA"/>
              </w:rPr>
              <w:t xml:space="preserve">-эстетическое  </w:t>
            </w:r>
          </w:p>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развитие </w:t>
            </w:r>
          </w:p>
        </w:tc>
        <w:tc>
          <w:tcPr>
            <w:tcW w:w="1444" w:type="dxa"/>
            <w:gridSpan w:val="2"/>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proofErr w:type="gramStart"/>
            <w:r w:rsidRPr="000E01BB">
              <w:rPr>
                <w:rFonts w:eastAsia="Times New Roman" w:cs="Times New Roman"/>
                <w:color w:val="000000"/>
                <w:kern w:val="0"/>
                <w:sz w:val="20"/>
                <w:szCs w:val="22"/>
                <w:lang w:eastAsia="ru-RU" w:bidi="ar-SA"/>
              </w:rPr>
              <w:t>Физическое  развитие</w:t>
            </w:r>
            <w:proofErr w:type="gramEnd"/>
            <w:r w:rsidRPr="000E01BB">
              <w:rPr>
                <w:rFonts w:eastAsia="Times New Roman" w:cs="Times New Roman"/>
                <w:color w:val="000000"/>
                <w:kern w:val="0"/>
                <w:sz w:val="20"/>
                <w:szCs w:val="22"/>
                <w:lang w:eastAsia="ru-RU" w:bidi="ar-SA"/>
              </w:rPr>
              <w:t xml:space="preserve"> </w:t>
            </w:r>
          </w:p>
        </w:tc>
        <w:tc>
          <w:tcPr>
            <w:tcW w:w="1675" w:type="dxa"/>
            <w:gridSpan w:val="2"/>
            <w:vMerge/>
            <w:tcBorders>
              <w:top w:val="nil"/>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after="160" w:line="259" w:lineRule="auto"/>
              <w:rPr>
                <w:rFonts w:eastAsia="Times New Roman" w:cs="Times New Roman"/>
                <w:color w:val="000000"/>
                <w:kern w:val="0"/>
                <w:sz w:val="28"/>
                <w:szCs w:val="22"/>
                <w:lang w:eastAsia="ru-RU" w:bidi="ar-SA"/>
              </w:rPr>
            </w:pPr>
          </w:p>
        </w:tc>
      </w:tr>
      <w:tr w:rsidR="00107BE1" w:rsidRPr="000E01BB" w:rsidTr="001F6727">
        <w:trPr>
          <w:trHeight w:val="470"/>
          <w:jc w:val="center"/>
        </w:trPr>
        <w:tc>
          <w:tcPr>
            <w:tcW w:w="951" w:type="dxa"/>
            <w:vMerge/>
            <w:tcBorders>
              <w:top w:val="nil"/>
              <w:left w:val="single" w:sz="4" w:space="0" w:color="000000"/>
              <w:bottom w:val="nil"/>
              <w:right w:val="single" w:sz="4" w:space="0" w:color="000000"/>
            </w:tcBorders>
            <w:shd w:val="clear" w:color="auto" w:fill="auto"/>
          </w:tcPr>
          <w:p w:rsidR="00107BE1" w:rsidRPr="000E01BB" w:rsidRDefault="00107BE1" w:rsidP="00776EF8">
            <w:pPr>
              <w:widowControl/>
              <w:suppressAutoHyphens w:val="0"/>
              <w:spacing w:after="160" w:line="259" w:lineRule="auto"/>
              <w:rPr>
                <w:rFonts w:eastAsia="Times New Roman" w:cs="Times New Roman"/>
                <w:color w:val="000000"/>
                <w:kern w:val="0"/>
                <w:sz w:val="28"/>
                <w:szCs w:val="22"/>
                <w:lang w:eastAsia="ru-RU" w:bidi="ar-SA"/>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Н.Г.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К.Г.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ind w:right="39"/>
              <w:rPr>
                <w:rFonts w:eastAsia="Times New Roman" w:cs="Times New Roman"/>
                <w:color w:val="000000"/>
                <w:kern w:val="0"/>
                <w:sz w:val="28"/>
                <w:szCs w:val="22"/>
                <w:lang w:eastAsia="ru-RU" w:bidi="ar-SA"/>
              </w:rPr>
            </w:pPr>
            <w:proofErr w:type="gramStart"/>
            <w:r w:rsidRPr="000E01BB">
              <w:rPr>
                <w:rFonts w:eastAsia="Times New Roman" w:cs="Times New Roman"/>
                <w:color w:val="000000"/>
                <w:kern w:val="0"/>
                <w:sz w:val="20"/>
                <w:szCs w:val="22"/>
                <w:lang w:eastAsia="ru-RU" w:bidi="ar-SA"/>
              </w:rPr>
              <w:t>Н.Г .</w:t>
            </w:r>
            <w:proofErr w:type="gramEnd"/>
            <w:r w:rsidRPr="000E01BB">
              <w:rPr>
                <w:rFonts w:eastAsia="Times New Roman" w:cs="Times New Roman"/>
                <w:color w:val="000000"/>
                <w:kern w:val="0"/>
                <w:sz w:val="20"/>
                <w:szCs w:val="22"/>
                <w:lang w:eastAsia="ru-RU" w:bidi="ar-SA"/>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К.Г.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ind w:right="39"/>
              <w:rPr>
                <w:rFonts w:eastAsia="Times New Roman" w:cs="Times New Roman"/>
                <w:color w:val="000000"/>
                <w:kern w:val="0"/>
                <w:sz w:val="28"/>
                <w:szCs w:val="22"/>
                <w:lang w:eastAsia="ru-RU" w:bidi="ar-SA"/>
              </w:rPr>
            </w:pPr>
            <w:proofErr w:type="gramStart"/>
            <w:r w:rsidRPr="000E01BB">
              <w:rPr>
                <w:rFonts w:eastAsia="Times New Roman" w:cs="Times New Roman"/>
                <w:color w:val="000000"/>
                <w:kern w:val="0"/>
                <w:sz w:val="20"/>
                <w:szCs w:val="22"/>
                <w:lang w:eastAsia="ru-RU" w:bidi="ar-SA"/>
              </w:rPr>
              <w:t>Н.Г .</w:t>
            </w:r>
            <w:proofErr w:type="gramEnd"/>
            <w:r w:rsidRPr="000E01BB">
              <w:rPr>
                <w:rFonts w:eastAsia="Times New Roman" w:cs="Times New Roman"/>
                <w:color w:val="000000"/>
                <w:kern w:val="0"/>
                <w:sz w:val="20"/>
                <w:szCs w:val="22"/>
                <w:lang w:eastAsia="ru-RU" w:bidi="ar-SA"/>
              </w:rP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К.Г.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Н.Г.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К.Г.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Н.Г. </w:t>
            </w:r>
          </w:p>
        </w:tc>
        <w:tc>
          <w:tcPr>
            <w:tcW w:w="735"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К.Г. </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ind w:right="10"/>
              <w:rPr>
                <w:rFonts w:eastAsia="Times New Roman" w:cs="Times New Roman"/>
                <w:color w:val="000000"/>
                <w:kern w:val="0"/>
                <w:sz w:val="28"/>
                <w:szCs w:val="22"/>
                <w:lang w:eastAsia="ru-RU" w:bidi="ar-SA"/>
              </w:rPr>
            </w:pPr>
            <w:proofErr w:type="gramStart"/>
            <w:r w:rsidRPr="000E01BB">
              <w:rPr>
                <w:rFonts w:eastAsia="Times New Roman" w:cs="Times New Roman"/>
                <w:color w:val="000000"/>
                <w:kern w:val="0"/>
                <w:sz w:val="20"/>
                <w:szCs w:val="22"/>
                <w:lang w:eastAsia="ru-RU" w:bidi="ar-SA"/>
              </w:rPr>
              <w:t>Н.Г .</w:t>
            </w:r>
            <w:proofErr w:type="gramEnd"/>
            <w:r w:rsidRPr="000E01BB">
              <w:rPr>
                <w:rFonts w:eastAsia="Times New Roman" w:cs="Times New Roman"/>
                <w:color w:val="000000"/>
                <w:kern w:val="0"/>
                <w:sz w:val="20"/>
                <w:szCs w:val="22"/>
                <w:lang w:eastAsia="ru-RU" w:bidi="ar-SA"/>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К.Г. </w:t>
            </w:r>
          </w:p>
        </w:tc>
      </w:tr>
      <w:tr w:rsidR="00107BE1" w:rsidRPr="000E01BB" w:rsidTr="001F6727">
        <w:trPr>
          <w:trHeight w:val="583"/>
          <w:jc w:val="center"/>
        </w:trPr>
        <w:tc>
          <w:tcPr>
            <w:tcW w:w="951" w:type="dxa"/>
            <w:vMerge/>
            <w:tcBorders>
              <w:top w:val="nil"/>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after="160" w:line="259" w:lineRule="auto"/>
              <w:rPr>
                <w:rFonts w:eastAsia="Times New Roman" w:cs="Times New Roman"/>
                <w:color w:val="000000"/>
                <w:kern w:val="0"/>
                <w:sz w:val="28"/>
                <w:szCs w:val="22"/>
                <w:lang w:eastAsia="ru-RU" w:bidi="ar-SA"/>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2"/>
                <w:szCs w:val="22"/>
                <w:lang w:eastAsia="ru-RU" w:bidi="ar-SA"/>
              </w:rPr>
              <w:t xml:space="preserve">3,3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2"/>
                <w:szCs w:val="22"/>
                <w:lang w:eastAsia="ru-RU" w:bidi="ar-SA"/>
              </w:rPr>
              <w:t xml:space="preserve">4,2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2"/>
                <w:szCs w:val="22"/>
                <w:lang w:eastAsia="ru-RU" w:bidi="ar-SA"/>
              </w:rPr>
              <w:t xml:space="preserve">3,3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2"/>
                <w:szCs w:val="22"/>
                <w:lang w:eastAsia="ru-RU" w:bidi="ar-SA"/>
              </w:rPr>
              <w:t xml:space="preserve">4,1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2"/>
                <w:szCs w:val="22"/>
                <w:lang w:eastAsia="ru-RU" w:bidi="ar-SA"/>
              </w:rPr>
              <w:t xml:space="preserve">3,2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2"/>
                <w:szCs w:val="22"/>
                <w:lang w:eastAsia="ru-RU" w:bidi="ar-SA"/>
              </w:rPr>
              <w:t xml:space="preserve">4,1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2"/>
                <w:szCs w:val="22"/>
                <w:lang w:eastAsia="ru-RU" w:bidi="ar-SA"/>
              </w:rPr>
              <w:t xml:space="preserve">3,3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2"/>
                <w:szCs w:val="22"/>
                <w:lang w:eastAsia="ru-RU" w:bidi="ar-SA"/>
              </w:rPr>
              <w:t xml:space="preserve">4,2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2"/>
                <w:szCs w:val="22"/>
                <w:lang w:eastAsia="ru-RU" w:bidi="ar-SA"/>
              </w:rPr>
              <w:t xml:space="preserve">3,3 </w:t>
            </w:r>
          </w:p>
        </w:tc>
        <w:tc>
          <w:tcPr>
            <w:tcW w:w="735"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2"/>
                <w:szCs w:val="22"/>
                <w:lang w:eastAsia="ru-RU" w:bidi="ar-SA"/>
              </w:rPr>
              <w:t xml:space="preserve">4,3 </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2"/>
                <w:szCs w:val="22"/>
                <w:lang w:eastAsia="ru-RU" w:bidi="ar-SA"/>
              </w:rPr>
              <w:t>3,3</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2"/>
                <w:szCs w:val="22"/>
                <w:lang w:eastAsia="ru-RU" w:bidi="ar-SA"/>
              </w:rPr>
              <w:t xml:space="preserve">4,2 </w:t>
            </w:r>
          </w:p>
        </w:tc>
      </w:tr>
    </w:tbl>
    <w:p w:rsidR="00107BE1" w:rsidRDefault="00107BE1" w:rsidP="00776EF8">
      <w:pPr>
        <w:widowControl/>
        <w:suppressAutoHyphens w:val="0"/>
        <w:spacing w:line="259" w:lineRule="auto"/>
        <w:rPr>
          <w:rFonts w:eastAsia="Times New Roman" w:cs="Times New Roman"/>
          <w:b/>
          <w:color w:val="000000"/>
          <w:kern w:val="0"/>
          <w:szCs w:val="22"/>
          <w:lang w:eastAsia="ru-RU" w:bidi="ar-SA"/>
        </w:rPr>
      </w:pPr>
      <w:r w:rsidRPr="000E01BB">
        <w:rPr>
          <w:rFonts w:eastAsia="Times New Roman" w:cs="Times New Roman"/>
          <w:b/>
          <w:color w:val="000000"/>
          <w:kern w:val="0"/>
          <w:szCs w:val="22"/>
          <w:lang w:eastAsia="ru-RU" w:bidi="ar-SA"/>
        </w:rPr>
        <w:t xml:space="preserve"> </w:t>
      </w:r>
    </w:p>
    <w:p w:rsidR="00107BE1" w:rsidRPr="000E01BB" w:rsidRDefault="00107BE1" w:rsidP="00776EF8">
      <w:pPr>
        <w:jc w:val="center"/>
        <w:rPr>
          <w:b/>
          <w:sz w:val="28"/>
          <w:szCs w:val="28"/>
        </w:rPr>
      </w:pPr>
      <w:r w:rsidRPr="000E01BB">
        <w:rPr>
          <w:b/>
          <w:sz w:val="28"/>
          <w:szCs w:val="28"/>
        </w:rPr>
        <w:t xml:space="preserve">Результаты мониторинга </w:t>
      </w:r>
      <w:r>
        <w:rPr>
          <w:b/>
          <w:sz w:val="28"/>
          <w:szCs w:val="28"/>
        </w:rPr>
        <w:t>освоения</w:t>
      </w:r>
      <w:r w:rsidRPr="000E01BB">
        <w:rPr>
          <w:b/>
          <w:sz w:val="28"/>
          <w:szCs w:val="28"/>
        </w:rPr>
        <w:t xml:space="preserve"> воспитанников </w:t>
      </w:r>
      <w:r>
        <w:rPr>
          <w:b/>
          <w:sz w:val="28"/>
          <w:szCs w:val="28"/>
        </w:rPr>
        <w:t>ООПОП ДО, АООП (ТНР), АООП (ЗПР)</w:t>
      </w:r>
      <w:r w:rsidRPr="000E01BB">
        <w:rPr>
          <w:b/>
          <w:sz w:val="28"/>
          <w:szCs w:val="28"/>
        </w:rPr>
        <w:t xml:space="preserve"> </w:t>
      </w:r>
    </w:p>
    <w:p w:rsidR="00107BE1" w:rsidRPr="000E01BB" w:rsidRDefault="00107BE1" w:rsidP="00776EF8">
      <w:pPr>
        <w:jc w:val="center"/>
        <w:rPr>
          <w:b/>
          <w:sz w:val="28"/>
          <w:szCs w:val="28"/>
        </w:rPr>
      </w:pPr>
      <w:r>
        <w:rPr>
          <w:b/>
          <w:sz w:val="28"/>
          <w:szCs w:val="28"/>
        </w:rPr>
        <w:t>в 2020-2021</w:t>
      </w:r>
      <w:r w:rsidRPr="000E01BB">
        <w:rPr>
          <w:b/>
          <w:sz w:val="28"/>
          <w:szCs w:val="28"/>
        </w:rPr>
        <w:t xml:space="preserve"> учебном году</w:t>
      </w:r>
    </w:p>
    <w:p w:rsidR="00107BE1" w:rsidRPr="000E01BB" w:rsidRDefault="00107BE1" w:rsidP="00776EF8">
      <w:pPr>
        <w:jc w:val="both"/>
        <w:rPr>
          <w:sz w:val="28"/>
          <w:szCs w:val="28"/>
        </w:rPr>
      </w:pPr>
    </w:p>
    <w:tbl>
      <w:tblPr>
        <w:tblW w:w="9923" w:type="dxa"/>
        <w:jc w:val="center"/>
        <w:tblLayout w:type="fixed"/>
        <w:tblCellMar>
          <w:top w:w="7" w:type="dxa"/>
          <w:left w:w="106" w:type="dxa"/>
          <w:right w:w="61" w:type="dxa"/>
        </w:tblCellMar>
        <w:tblLook w:val="04A0" w:firstRow="1" w:lastRow="0" w:firstColumn="1" w:lastColumn="0" w:noHBand="0" w:noVBand="1"/>
      </w:tblPr>
      <w:tblGrid>
        <w:gridCol w:w="951"/>
        <w:gridCol w:w="750"/>
        <w:gridCol w:w="709"/>
        <w:gridCol w:w="709"/>
        <w:gridCol w:w="709"/>
        <w:gridCol w:w="708"/>
        <w:gridCol w:w="567"/>
        <w:gridCol w:w="851"/>
        <w:gridCol w:w="850"/>
        <w:gridCol w:w="709"/>
        <w:gridCol w:w="735"/>
        <w:gridCol w:w="824"/>
        <w:gridCol w:w="851"/>
      </w:tblGrid>
      <w:tr w:rsidR="00107BE1" w:rsidRPr="000E01BB" w:rsidTr="001F6727">
        <w:trPr>
          <w:trHeight w:val="388"/>
          <w:jc w:val="center"/>
        </w:trPr>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jc w:val="center"/>
              <w:rPr>
                <w:rFonts w:eastAsia="Times New Roman" w:cs="Times New Roman"/>
                <w:color w:val="000000"/>
                <w:kern w:val="0"/>
                <w:sz w:val="28"/>
                <w:szCs w:val="22"/>
                <w:lang w:eastAsia="ru-RU" w:bidi="ar-SA"/>
              </w:rPr>
            </w:pPr>
            <w:r w:rsidRPr="000E01BB">
              <w:rPr>
                <w:rFonts w:eastAsia="Times New Roman" w:cs="Times New Roman"/>
                <w:color w:val="000000"/>
                <w:kern w:val="0"/>
                <w:sz w:val="22"/>
                <w:szCs w:val="22"/>
                <w:lang w:eastAsia="ru-RU" w:bidi="ar-SA"/>
              </w:rPr>
              <w:t>№</w:t>
            </w:r>
          </w:p>
        </w:tc>
        <w:tc>
          <w:tcPr>
            <w:tcW w:w="7297" w:type="dxa"/>
            <w:gridSpan w:val="10"/>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2"/>
                <w:szCs w:val="22"/>
                <w:lang w:eastAsia="ru-RU" w:bidi="ar-SA"/>
              </w:rPr>
              <w:t xml:space="preserve">                                 Образовательные области. </w:t>
            </w:r>
          </w:p>
        </w:tc>
        <w:tc>
          <w:tcPr>
            <w:tcW w:w="16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2"/>
                <w:szCs w:val="22"/>
                <w:lang w:eastAsia="ru-RU" w:bidi="ar-SA"/>
              </w:rPr>
              <w:t xml:space="preserve">Итоговое значение </w:t>
            </w:r>
          </w:p>
        </w:tc>
      </w:tr>
      <w:tr w:rsidR="00107BE1" w:rsidRPr="000E01BB" w:rsidTr="001F6727">
        <w:trPr>
          <w:trHeight w:val="1159"/>
          <w:jc w:val="center"/>
        </w:trPr>
        <w:tc>
          <w:tcPr>
            <w:tcW w:w="951" w:type="dxa"/>
            <w:vMerge/>
            <w:tcBorders>
              <w:top w:val="nil"/>
              <w:left w:val="single" w:sz="4" w:space="0" w:color="000000"/>
              <w:bottom w:val="nil"/>
              <w:right w:val="single" w:sz="4" w:space="0" w:color="000000"/>
            </w:tcBorders>
            <w:shd w:val="clear" w:color="auto" w:fill="auto"/>
          </w:tcPr>
          <w:p w:rsidR="00107BE1" w:rsidRPr="000E01BB" w:rsidRDefault="00107BE1" w:rsidP="00776EF8">
            <w:pPr>
              <w:widowControl/>
              <w:suppressAutoHyphens w:val="0"/>
              <w:spacing w:after="160" w:line="259" w:lineRule="auto"/>
              <w:rPr>
                <w:rFonts w:eastAsia="Times New Roman" w:cs="Times New Roman"/>
                <w:color w:val="000000"/>
                <w:kern w:val="0"/>
                <w:sz w:val="28"/>
                <w:szCs w:val="22"/>
                <w:lang w:eastAsia="ru-RU" w:bidi="ar-SA"/>
              </w:rPr>
            </w:pPr>
          </w:p>
        </w:tc>
        <w:tc>
          <w:tcPr>
            <w:tcW w:w="1459" w:type="dxa"/>
            <w:gridSpan w:val="2"/>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7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Социально-коммуникат.  </w:t>
            </w:r>
          </w:p>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развитие </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rPr>
                <w:rFonts w:eastAsia="Times New Roman" w:cs="Times New Roman"/>
                <w:color w:val="000000"/>
                <w:kern w:val="0"/>
                <w:sz w:val="28"/>
                <w:szCs w:val="22"/>
                <w:lang w:eastAsia="ru-RU" w:bidi="ar-SA"/>
              </w:rPr>
            </w:pPr>
            <w:proofErr w:type="spellStart"/>
            <w:proofErr w:type="gramStart"/>
            <w:r w:rsidRPr="000E01BB">
              <w:rPr>
                <w:rFonts w:eastAsia="Times New Roman" w:cs="Times New Roman"/>
                <w:color w:val="000000"/>
                <w:kern w:val="0"/>
                <w:sz w:val="20"/>
                <w:szCs w:val="22"/>
                <w:lang w:eastAsia="ru-RU" w:bidi="ar-SA"/>
              </w:rPr>
              <w:t>Познаватель</w:t>
            </w:r>
            <w:proofErr w:type="spellEnd"/>
            <w:r w:rsidRPr="000E01BB">
              <w:rPr>
                <w:rFonts w:eastAsia="Times New Roman" w:cs="Times New Roman"/>
                <w:color w:val="000000"/>
                <w:kern w:val="0"/>
                <w:sz w:val="20"/>
                <w:szCs w:val="22"/>
                <w:lang w:eastAsia="ru-RU" w:bidi="ar-SA"/>
              </w:rPr>
              <w:t>-ное</w:t>
            </w:r>
            <w:proofErr w:type="gramEnd"/>
            <w:r w:rsidRPr="000E01BB">
              <w:rPr>
                <w:rFonts w:eastAsia="Times New Roman" w:cs="Times New Roman"/>
                <w:color w:val="000000"/>
                <w:kern w:val="0"/>
                <w:sz w:val="20"/>
                <w:szCs w:val="22"/>
                <w:lang w:eastAsia="ru-RU" w:bidi="ar-SA"/>
              </w:rPr>
              <w:t xml:space="preserve"> развитие </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Речевое развитие </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after="13" w:line="256"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Художестве </w:t>
            </w:r>
            <w:proofErr w:type="spellStart"/>
            <w:r w:rsidRPr="000E01BB">
              <w:rPr>
                <w:rFonts w:eastAsia="Times New Roman" w:cs="Times New Roman"/>
                <w:color w:val="000000"/>
                <w:kern w:val="0"/>
                <w:sz w:val="20"/>
                <w:szCs w:val="22"/>
                <w:lang w:eastAsia="ru-RU" w:bidi="ar-SA"/>
              </w:rPr>
              <w:t>нно</w:t>
            </w:r>
            <w:proofErr w:type="spellEnd"/>
            <w:r w:rsidRPr="000E01BB">
              <w:rPr>
                <w:rFonts w:eastAsia="Times New Roman" w:cs="Times New Roman"/>
                <w:color w:val="000000"/>
                <w:kern w:val="0"/>
                <w:sz w:val="20"/>
                <w:szCs w:val="22"/>
                <w:lang w:eastAsia="ru-RU" w:bidi="ar-SA"/>
              </w:rPr>
              <w:t xml:space="preserve">-эстетическое  </w:t>
            </w:r>
          </w:p>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развитие </w:t>
            </w:r>
          </w:p>
        </w:tc>
        <w:tc>
          <w:tcPr>
            <w:tcW w:w="1444" w:type="dxa"/>
            <w:gridSpan w:val="2"/>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proofErr w:type="gramStart"/>
            <w:r w:rsidRPr="000E01BB">
              <w:rPr>
                <w:rFonts w:eastAsia="Times New Roman" w:cs="Times New Roman"/>
                <w:color w:val="000000"/>
                <w:kern w:val="0"/>
                <w:sz w:val="20"/>
                <w:szCs w:val="22"/>
                <w:lang w:eastAsia="ru-RU" w:bidi="ar-SA"/>
              </w:rPr>
              <w:t>Физическое  развитие</w:t>
            </w:r>
            <w:proofErr w:type="gramEnd"/>
            <w:r w:rsidRPr="000E01BB">
              <w:rPr>
                <w:rFonts w:eastAsia="Times New Roman" w:cs="Times New Roman"/>
                <w:color w:val="000000"/>
                <w:kern w:val="0"/>
                <w:sz w:val="20"/>
                <w:szCs w:val="22"/>
                <w:lang w:eastAsia="ru-RU" w:bidi="ar-SA"/>
              </w:rPr>
              <w:t xml:space="preserve"> </w:t>
            </w:r>
          </w:p>
        </w:tc>
        <w:tc>
          <w:tcPr>
            <w:tcW w:w="1675" w:type="dxa"/>
            <w:gridSpan w:val="2"/>
            <w:vMerge/>
            <w:tcBorders>
              <w:top w:val="nil"/>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after="160" w:line="259" w:lineRule="auto"/>
              <w:rPr>
                <w:rFonts w:eastAsia="Times New Roman" w:cs="Times New Roman"/>
                <w:color w:val="000000"/>
                <w:kern w:val="0"/>
                <w:sz w:val="28"/>
                <w:szCs w:val="22"/>
                <w:lang w:eastAsia="ru-RU" w:bidi="ar-SA"/>
              </w:rPr>
            </w:pPr>
          </w:p>
        </w:tc>
      </w:tr>
      <w:tr w:rsidR="00107BE1" w:rsidRPr="000E01BB" w:rsidTr="001F6727">
        <w:trPr>
          <w:trHeight w:val="470"/>
          <w:jc w:val="center"/>
        </w:trPr>
        <w:tc>
          <w:tcPr>
            <w:tcW w:w="951" w:type="dxa"/>
            <w:vMerge/>
            <w:tcBorders>
              <w:top w:val="nil"/>
              <w:left w:val="single" w:sz="4" w:space="0" w:color="000000"/>
              <w:bottom w:val="nil"/>
              <w:right w:val="single" w:sz="4" w:space="0" w:color="000000"/>
            </w:tcBorders>
            <w:shd w:val="clear" w:color="auto" w:fill="auto"/>
          </w:tcPr>
          <w:p w:rsidR="00107BE1" w:rsidRPr="000E01BB" w:rsidRDefault="00107BE1" w:rsidP="00776EF8">
            <w:pPr>
              <w:widowControl/>
              <w:suppressAutoHyphens w:val="0"/>
              <w:spacing w:after="160" w:line="259" w:lineRule="auto"/>
              <w:rPr>
                <w:rFonts w:eastAsia="Times New Roman" w:cs="Times New Roman"/>
                <w:color w:val="000000"/>
                <w:kern w:val="0"/>
                <w:sz w:val="28"/>
                <w:szCs w:val="22"/>
                <w:lang w:eastAsia="ru-RU" w:bidi="ar-SA"/>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Н.Г.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К.Г.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ind w:right="39"/>
              <w:rPr>
                <w:rFonts w:eastAsia="Times New Roman" w:cs="Times New Roman"/>
                <w:color w:val="000000"/>
                <w:kern w:val="0"/>
                <w:sz w:val="28"/>
                <w:szCs w:val="22"/>
                <w:lang w:eastAsia="ru-RU" w:bidi="ar-SA"/>
              </w:rPr>
            </w:pPr>
            <w:proofErr w:type="gramStart"/>
            <w:r w:rsidRPr="000E01BB">
              <w:rPr>
                <w:rFonts w:eastAsia="Times New Roman" w:cs="Times New Roman"/>
                <w:color w:val="000000"/>
                <w:kern w:val="0"/>
                <w:sz w:val="20"/>
                <w:szCs w:val="22"/>
                <w:lang w:eastAsia="ru-RU" w:bidi="ar-SA"/>
              </w:rPr>
              <w:t>Н.Г .</w:t>
            </w:r>
            <w:proofErr w:type="gramEnd"/>
            <w:r w:rsidRPr="000E01BB">
              <w:rPr>
                <w:rFonts w:eastAsia="Times New Roman" w:cs="Times New Roman"/>
                <w:color w:val="000000"/>
                <w:kern w:val="0"/>
                <w:sz w:val="20"/>
                <w:szCs w:val="22"/>
                <w:lang w:eastAsia="ru-RU" w:bidi="ar-SA"/>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К.Г.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ind w:right="39"/>
              <w:rPr>
                <w:rFonts w:eastAsia="Times New Roman" w:cs="Times New Roman"/>
                <w:color w:val="000000"/>
                <w:kern w:val="0"/>
                <w:sz w:val="28"/>
                <w:szCs w:val="22"/>
                <w:lang w:eastAsia="ru-RU" w:bidi="ar-SA"/>
              </w:rPr>
            </w:pPr>
            <w:proofErr w:type="gramStart"/>
            <w:r w:rsidRPr="000E01BB">
              <w:rPr>
                <w:rFonts w:eastAsia="Times New Roman" w:cs="Times New Roman"/>
                <w:color w:val="000000"/>
                <w:kern w:val="0"/>
                <w:sz w:val="20"/>
                <w:szCs w:val="22"/>
                <w:lang w:eastAsia="ru-RU" w:bidi="ar-SA"/>
              </w:rPr>
              <w:t>Н.Г .</w:t>
            </w:r>
            <w:proofErr w:type="gramEnd"/>
            <w:r w:rsidRPr="000E01BB">
              <w:rPr>
                <w:rFonts w:eastAsia="Times New Roman" w:cs="Times New Roman"/>
                <w:color w:val="000000"/>
                <w:kern w:val="0"/>
                <w:sz w:val="20"/>
                <w:szCs w:val="22"/>
                <w:lang w:eastAsia="ru-RU" w:bidi="ar-SA"/>
              </w:rP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К.Г.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Н.Г.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К.Г.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Н.Г. </w:t>
            </w:r>
          </w:p>
        </w:tc>
        <w:tc>
          <w:tcPr>
            <w:tcW w:w="735"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К.Г. </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ind w:right="10"/>
              <w:rPr>
                <w:rFonts w:eastAsia="Times New Roman" w:cs="Times New Roman"/>
                <w:color w:val="000000"/>
                <w:kern w:val="0"/>
                <w:sz w:val="28"/>
                <w:szCs w:val="22"/>
                <w:lang w:eastAsia="ru-RU" w:bidi="ar-SA"/>
              </w:rPr>
            </w:pPr>
            <w:proofErr w:type="gramStart"/>
            <w:r w:rsidRPr="000E01BB">
              <w:rPr>
                <w:rFonts w:eastAsia="Times New Roman" w:cs="Times New Roman"/>
                <w:color w:val="000000"/>
                <w:kern w:val="0"/>
                <w:sz w:val="20"/>
                <w:szCs w:val="22"/>
                <w:lang w:eastAsia="ru-RU" w:bidi="ar-SA"/>
              </w:rPr>
              <w:t>Н.Г .</w:t>
            </w:r>
            <w:proofErr w:type="gramEnd"/>
            <w:r w:rsidRPr="000E01BB">
              <w:rPr>
                <w:rFonts w:eastAsia="Times New Roman" w:cs="Times New Roman"/>
                <w:color w:val="000000"/>
                <w:kern w:val="0"/>
                <w:sz w:val="20"/>
                <w:szCs w:val="22"/>
                <w:lang w:eastAsia="ru-RU" w:bidi="ar-SA"/>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0"/>
                <w:szCs w:val="22"/>
                <w:lang w:eastAsia="ru-RU" w:bidi="ar-SA"/>
              </w:rPr>
              <w:t xml:space="preserve">К.Г. </w:t>
            </w:r>
          </w:p>
        </w:tc>
      </w:tr>
      <w:tr w:rsidR="00107BE1" w:rsidRPr="000E01BB" w:rsidTr="001F6727">
        <w:trPr>
          <w:trHeight w:val="583"/>
          <w:jc w:val="center"/>
        </w:trPr>
        <w:tc>
          <w:tcPr>
            <w:tcW w:w="951" w:type="dxa"/>
            <w:vMerge/>
            <w:tcBorders>
              <w:top w:val="nil"/>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after="160" w:line="259" w:lineRule="auto"/>
              <w:rPr>
                <w:rFonts w:eastAsia="Times New Roman" w:cs="Times New Roman"/>
                <w:color w:val="000000"/>
                <w:kern w:val="0"/>
                <w:sz w:val="28"/>
                <w:szCs w:val="22"/>
                <w:lang w:eastAsia="ru-RU" w:bidi="ar-SA"/>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Pr>
                <w:rFonts w:eastAsia="Times New Roman" w:cs="Times New Roman"/>
                <w:color w:val="000000"/>
                <w:kern w:val="0"/>
                <w:sz w:val="22"/>
                <w:szCs w:val="22"/>
                <w:lang w:eastAsia="ru-RU" w:bidi="ar-SA"/>
              </w:rPr>
              <w:t>3,5</w:t>
            </w:r>
            <w:r w:rsidRPr="000E01BB">
              <w:rPr>
                <w:rFonts w:eastAsia="Times New Roman" w:cs="Times New Roman"/>
                <w:color w:val="000000"/>
                <w:kern w:val="0"/>
                <w:sz w:val="22"/>
                <w:szCs w:val="22"/>
                <w:lang w:eastAsia="ru-RU" w:bidi="ar-SA"/>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Pr>
                <w:rFonts w:eastAsia="Times New Roman" w:cs="Times New Roman"/>
                <w:color w:val="000000"/>
                <w:kern w:val="0"/>
                <w:sz w:val="22"/>
                <w:szCs w:val="22"/>
                <w:lang w:eastAsia="ru-RU" w:bidi="ar-SA"/>
              </w:rPr>
              <w:t>4,5</w:t>
            </w:r>
            <w:r w:rsidRPr="000E01BB">
              <w:rPr>
                <w:rFonts w:eastAsia="Times New Roman" w:cs="Times New Roman"/>
                <w:color w:val="000000"/>
                <w:kern w:val="0"/>
                <w:sz w:val="22"/>
                <w:szCs w:val="22"/>
                <w:lang w:eastAsia="ru-RU" w:bidi="ar-SA"/>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Pr>
                <w:rFonts w:eastAsia="Times New Roman" w:cs="Times New Roman"/>
                <w:color w:val="000000"/>
                <w:kern w:val="0"/>
                <w:sz w:val="22"/>
                <w:szCs w:val="22"/>
                <w:lang w:eastAsia="ru-RU" w:bidi="ar-SA"/>
              </w:rPr>
              <w:t>3,34</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Pr>
                <w:rFonts w:eastAsia="Times New Roman" w:cs="Times New Roman"/>
                <w:color w:val="000000"/>
                <w:kern w:val="0"/>
                <w:sz w:val="22"/>
                <w:szCs w:val="22"/>
                <w:lang w:eastAsia="ru-RU" w:bidi="ar-SA"/>
              </w:rPr>
              <w:t>4,3</w:t>
            </w:r>
            <w:r w:rsidRPr="000E01BB">
              <w:rPr>
                <w:rFonts w:eastAsia="Times New Roman" w:cs="Times New Roman"/>
                <w:color w:val="000000"/>
                <w:kern w:val="0"/>
                <w:sz w:val="22"/>
                <w:szCs w:val="22"/>
                <w:lang w:eastAsia="ru-RU" w:bidi="ar-SA"/>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Pr>
                <w:rFonts w:eastAsia="Times New Roman" w:cs="Times New Roman"/>
                <w:color w:val="000000"/>
                <w:kern w:val="0"/>
                <w:sz w:val="22"/>
                <w:szCs w:val="22"/>
                <w:lang w:eastAsia="ru-RU" w:bidi="ar-SA"/>
              </w:rPr>
              <w:t>3,4</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Pr>
                <w:rFonts w:eastAsia="Times New Roman" w:cs="Times New Roman"/>
                <w:color w:val="000000"/>
                <w:kern w:val="0"/>
                <w:sz w:val="22"/>
                <w:szCs w:val="22"/>
                <w:lang w:eastAsia="ru-RU" w:bidi="ar-SA"/>
              </w:rPr>
              <w:t>4,2</w:t>
            </w:r>
            <w:r w:rsidRPr="000E01BB">
              <w:rPr>
                <w:rFonts w:eastAsia="Times New Roman" w:cs="Times New Roman"/>
                <w:color w:val="000000"/>
                <w:kern w:val="0"/>
                <w:sz w:val="22"/>
                <w:szCs w:val="22"/>
                <w:lang w:eastAsia="ru-RU" w:bidi="ar-SA"/>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Pr>
                <w:rFonts w:eastAsia="Times New Roman" w:cs="Times New Roman"/>
                <w:color w:val="000000"/>
                <w:kern w:val="0"/>
                <w:sz w:val="22"/>
                <w:szCs w:val="22"/>
                <w:lang w:eastAsia="ru-RU" w:bidi="ar-SA"/>
              </w:rPr>
              <w:t>3,4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Pr>
                <w:rFonts w:eastAsia="Times New Roman" w:cs="Times New Roman"/>
                <w:color w:val="000000"/>
                <w:kern w:val="0"/>
                <w:sz w:val="22"/>
                <w:szCs w:val="22"/>
                <w:lang w:eastAsia="ru-RU" w:bidi="ar-SA"/>
              </w:rPr>
              <w:t>4,3</w:t>
            </w:r>
            <w:r w:rsidRPr="000E01BB">
              <w:rPr>
                <w:rFonts w:eastAsia="Times New Roman" w:cs="Times New Roman"/>
                <w:color w:val="000000"/>
                <w:kern w:val="0"/>
                <w:sz w:val="22"/>
                <w:szCs w:val="22"/>
                <w:lang w:eastAsia="ru-RU" w:bidi="ar-SA"/>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Pr>
                <w:rFonts w:eastAsia="Times New Roman" w:cs="Times New Roman"/>
                <w:color w:val="000000"/>
                <w:kern w:val="0"/>
                <w:sz w:val="22"/>
                <w:szCs w:val="22"/>
                <w:lang w:eastAsia="ru-RU" w:bidi="ar-SA"/>
              </w:rPr>
              <w:t>3,5</w:t>
            </w:r>
          </w:p>
        </w:tc>
        <w:tc>
          <w:tcPr>
            <w:tcW w:w="735"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sidRPr="000E01BB">
              <w:rPr>
                <w:rFonts w:eastAsia="Times New Roman" w:cs="Times New Roman"/>
                <w:color w:val="000000"/>
                <w:kern w:val="0"/>
                <w:sz w:val="22"/>
                <w:szCs w:val="22"/>
                <w:lang w:eastAsia="ru-RU" w:bidi="ar-SA"/>
              </w:rPr>
              <w:t xml:space="preserve">4,3 </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Pr>
                <w:rFonts w:eastAsia="Times New Roman" w:cs="Times New Roman"/>
                <w:color w:val="000000"/>
                <w:kern w:val="0"/>
                <w:sz w:val="22"/>
                <w:szCs w:val="22"/>
                <w:lang w:eastAsia="ru-RU" w:bidi="ar-SA"/>
              </w:rPr>
              <w:t>3,4</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r>
              <w:rPr>
                <w:rFonts w:eastAsia="Times New Roman" w:cs="Times New Roman"/>
                <w:color w:val="000000"/>
                <w:kern w:val="0"/>
                <w:sz w:val="22"/>
                <w:szCs w:val="22"/>
                <w:lang w:eastAsia="ru-RU" w:bidi="ar-SA"/>
              </w:rPr>
              <w:t>4,24</w:t>
            </w:r>
          </w:p>
        </w:tc>
      </w:tr>
    </w:tbl>
    <w:p w:rsidR="00107BE1" w:rsidRPr="000E01BB" w:rsidRDefault="00107BE1" w:rsidP="00776EF8">
      <w:pPr>
        <w:widowControl/>
        <w:suppressAutoHyphens w:val="0"/>
        <w:spacing w:line="259" w:lineRule="auto"/>
        <w:rPr>
          <w:rFonts w:eastAsia="Times New Roman" w:cs="Times New Roman"/>
          <w:color w:val="000000"/>
          <w:kern w:val="0"/>
          <w:sz w:val="28"/>
          <w:szCs w:val="22"/>
          <w:lang w:eastAsia="ru-RU" w:bidi="ar-SA"/>
        </w:rPr>
      </w:pPr>
    </w:p>
    <w:p w:rsidR="00107BE1" w:rsidRPr="000E01BB" w:rsidRDefault="00107BE1" w:rsidP="00776EF8">
      <w:pPr>
        <w:jc w:val="both"/>
        <w:rPr>
          <w:sz w:val="28"/>
          <w:szCs w:val="28"/>
        </w:rPr>
      </w:pPr>
      <w:r w:rsidRPr="000E01BB">
        <w:rPr>
          <w:sz w:val="28"/>
          <w:szCs w:val="28"/>
        </w:rPr>
        <w:t>Отслеживание результатов эффективности работы с детьми проводится в комплексе всеми специалистами учреждения, обсуждаются на педагогических советах, медико-педагогических совещаниях и психолого-педагогических консилиумах.</w:t>
      </w:r>
    </w:p>
    <w:p w:rsidR="00107BE1" w:rsidRPr="000E01BB" w:rsidRDefault="00107BE1" w:rsidP="00776EF8">
      <w:pPr>
        <w:jc w:val="both"/>
        <w:rPr>
          <w:sz w:val="28"/>
          <w:szCs w:val="28"/>
        </w:rPr>
      </w:pPr>
      <w:r w:rsidRPr="000E01BB">
        <w:rPr>
          <w:sz w:val="28"/>
          <w:szCs w:val="28"/>
        </w:rPr>
        <w:t xml:space="preserve">   Мониторинг уровня физического и нервно-психического развития детей проводится два раза в год в группах общеразвивающей направленности и в группах компенсирующей направленности для детей с ТНР. А в группах компенсирующей направленности для детей с ЗПР и ГКП для детей-инвалидов с умственной отсталостью проводится еще дополнительная диагностико в январе с целью корректировки ИПР и СИПР.</w:t>
      </w:r>
    </w:p>
    <w:p w:rsidR="000E01BB" w:rsidRPr="000E01BB" w:rsidRDefault="000E01BB" w:rsidP="00776EF8">
      <w:pPr>
        <w:jc w:val="both"/>
        <w:rPr>
          <w:sz w:val="28"/>
          <w:szCs w:val="28"/>
        </w:rPr>
      </w:pPr>
    </w:p>
    <w:p w:rsidR="0080324C" w:rsidRDefault="000E01BB" w:rsidP="00776EF8">
      <w:pPr>
        <w:ind w:right="8"/>
        <w:jc w:val="both"/>
        <w:rPr>
          <w:kern w:val="0"/>
          <w:sz w:val="28"/>
          <w:szCs w:val="28"/>
          <w:lang w:eastAsia="hi-IN"/>
        </w:rPr>
      </w:pPr>
      <w:r w:rsidRPr="000E01BB">
        <w:rPr>
          <w:kern w:val="0"/>
          <w:sz w:val="28"/>
          <w:szCs w:val="28"/>
          <w:lang w:eastAsia="hi-IN"/>
        </w:rPr>
        <w:t xml:space="preserve">     </w:t>
      </w:r>
      <w:r w:rsidR="0080324C">
        <w:rPr>
          <w:kern w:val="0"/>
          <w:sz w:val="28"/>
          <w:szCs w:val="28"/>
          <w:lang w:eastAsia="hi-IN"/>
        </w:rPr>
        <w:t xml:space="preserve">      За 2020-2021 учебный год</w:t>
      </w:r>
      <w:r w:rsidR="0080324C" w:rsidRPr="000E01BB">
        <w:rPr>
          <w:kern w:val="0"/>
          <w:sz w:val="28"/>
          <w:szCs w:val="28"/>
          <w:lang w:eastAsia="hi-IN"/>
        </w:rPr>
        <w:t xml:space="preserve"> в группах компенсирующей направленности для детей с ЗПР была реализована адаптированная </w:t>
      </w:r>
      <w:r w:rsidR="0080324C">
        <w:rPr>
          <w:kern w:val="0"/>
          <w:sz w:val="28"/>
          <w:szCs w:val="28"/>
          <w:lang w:eastAsia="hi-IN"/>
        </w:rPr>
        <w:t xml:space="preserve">основная </w:t>
      </w:r>
      <w:r w:rsidR="0080324C" w:rsidRPr="000E01BB">
        <w:rPr>
          <w:kern w:val="0"/>
          <w:sz w:val="28"/>
          <w:szCs w:val="28"/>
          <w:lang w:eastAsia="hi-IN"/>
        </w:rPr>
        <w:t xml:space="preserve">образовательная программа для детей дошкольного возраста 5-6 лет с задержкой психического развития (ЗПР). </w:t>
      </w:r>
    </w:p>
    <w:p w:rsidR="0080324C" w:rsidRPr="000E01BB" w:rsidRDefault="0080324C" w:rsidP="00776EF8">
      <w:pPr>
        <w:ind w:right="8"/>
        <w:jc w:val="both"/>
        <w:rPr>
          <w:rFonts w:cs="Times New Roman"/>
          <w:kern w:val="0"/>
          <w:sz w:val="28"/>
          <w:szCs w:val="28"/>
          <w:lang w:eastAsia="hi-IN"/>
        </w:rPr>
      </w:pPr>
      <w:r>
        <w:rPr>
          <w:rFonts w:cs="Times New Roman"/>
          <w:kern w:val="0"/>
          <w:sz w:val="28"/>
          <w:szCs w:val="28"/>
          <w:lang w:eastAsia="hi-IN"/>
        </w:rPr>
        <w:t>Данная программа разработана с учетом следующих программ и программно-методических материалов</w:t>
      </w:r>
      <w:r w:rsidRPr="000E01BB">
        <w:rPr>
          <w:rFonts w:cs="Times New Roman"/>
          <w:kern w:val="0"/>
          <w:sz w:val="28"/>
          <w:szCs w:val="28"/>
          <w:lang w:eastAsia="hi-IN"/>
        </w:rPr>
        <w:t>:</w:t>
      </w:r>
    </w:p>
    <w:p w:rsidR="0080324C" w:rsidRPr="000E01BB" w:rsidRDefault="0080324C" w:rsidP="00776EF8">
      <w:pPr>
        <w:numPr>
          <w:ilvl w:val="0"/>
          <w:numId w:val="39"/>
        </w:numPr>
        <w:ind w:left="0" w:right="8"/>
        <w:contextualSpacing/>
        <w:jc w:val="both"/>
        <w:rPr>
          <w:rFonts w:eastAsia="Times New Roman" w:cs="Times New Roman"/>
          <w:kern w:val="0"/>
          <w:sz w:val="28"/>
          <w:szCs w:val="28"/>
          <w:lang w:eastAsia="ru-RU" w:bidi="ar-SA"/>
        </w:rPr>
      </w:pPr>
      <w:r w:rsidRPr="000E01BB">
        <w:rPr>
          <w:rFonts w:eastAsia="Times New Roman" w:cs="Times New Roman"/>
          <w:kern w:val="0"/>
          <w:sz w:val="28"/>
          <w:szCs w:val="28"/>
          <w:lang w:eastAsia="ru-RU" w:bidi="ar-SA"/>
        </w:rPr>
        <w:t>«Программа воспитания и обучения дошкольников с задержкой психического развития». Под ред. Л.Б. Баряевой, Е.А. Логиновой. - СПб: 2010</w:t>
      </w:r>
    </w:p>
    <w:p w:rsidR="0080324C" w:rsidRPr="000E01BB" w:rsidRDefault="0080324C" w:rsidP="00776EF8">
      <w:pPr>
        <w:numPr>
          <w:ilvl w:val="0"/>
          <w:numId w:val="39"/>
        </w:numPr>
        <w:ind w:left="0" w:right="8"/>
        <w:contextualSpacing/>
        <w:jc w:val="both"/>
        <w:rPr>
          <w:rFonts w:eastAsia="Times New Roman" w:cs="Times New Roman"/>
          <w:kern w:val="0"/>
          <w:sz w:val="28"/>
          <w:szCs w:val="28"/>
          <w:lang w:eastAsia="ru-RU" w:bidi="ar-SA"/>
        </w:rPr>
      </w:pPr>
      <w:r w:rsidRPr="000E01BB">
        <w:rPr>
          <w:rFonts w:eastAsia="Times New Roman" w:cs="Times New Roman"/>
          <w:kern w:val="0"/>
          <w:sz w:val="28"/>
          <w:szCs w:val="28"/>
          <w:lang w:eastAsia="ru-RU" w:bidi="ar-SA"/>
        </w:rPr>
        <w:t>«Подготовка к школе детей с задержкой психического развития». Под общей ред. С.Г. Шевченко. - М., 2004</w:t>
      </w:r>
    </w:p>
    <w:p w:rsidR="0080324C" w:rsidRPr="000E01BB" w:rsidRDefault="0080324C" w:rsidP="00776EF8">
      <w:pPr>
        <w:numPr>
          <w:ilvl w:val="0"/>
          <w:numId w:val="39"/>
        </w:numPr>
        <w:ind w:left="0" w:right="8"/>
        <w:contextualSpacing/>
        <w:jc w:val="both"/>
        <w:rPr>
          <w:rFonts w:eastAsia="Times New Roman" w:cs="Times New Roman"/>
          <w:kern w:val="0"/>
          <w:sz w:val="28"/>
          <w:szCs w:val="28"/>
          <w:lang w:eastAsia="ru-RU" w:bidi="ar-SA"/>
        </w:rPr>
      </w:pPr>
      <w:r w:rsidRPr="000E01BB">
        <w:rPr>
          <w:rFonts w:eastAsia="Times New Roman" w:cs="Times New Roman"/>
          <w:kern w:val="0"/>
          <w:sz w:val="28"/>
          <w:szCs w:val="28"/>
          <w:lang w:eastAsia="ru-RU" w:bidi="ar-SA"/>
        </w:rPr>
        <w:t>Комплексная образовательная программа дошкольного образования «ДЕТСТВО» / Т.И.Бабаева, О.В.Гогоберидзе, О.В.Солнцева и др.-СПб: ООО «ИЗДАТЕЛЬСТВО «ДЕТСТВО-ПРЕСС»,2016г</w:t>
      </w:r>
    </w:p>
    <w:p w:rsidR="0080324C" w:rsidRPr="000E01BB" w:rsidRDefault="0080324C" w:rsidP="00776EF8">
      <w:pPr>
        <w:numPr>
          <w:ilvl w:val="0"/>
          <w:numId w:val="39"/>
        </w:numPr>
        <w:ind w:left="0" w:right="8"/>
        <w:contextualSpacing/>
        <w:jc w:val="both"/>
        <w:rPr>
          <w:rFonts w:eastAsia="Times New Roman" w:cs="Times New Roman"/>
          <w:b/>
          <w:color w:val="000000"/>
          <w:kern w:val="0"/>
          <w:sz w:val="28"/>
          <w:szCs w:val="28"/>
          <w:lang w:eastAsia="ru-RU" w:bidi="ar-SA"/>
        </w:rPr>
      </w:pPr>
      <w:r>
        <w:rPr>
          <w:rFonts w:eastAsia="Times New Roman" w:cs="Times New Roman"/>
          <w:color w:val="000000"/>
          <w:kern w:val="0"/>
          <w:sz w:val="28"/>
          <w:szCs w:val="28"/>
          <w:lang w:eastAsia="ru-RU" w:bidi="ar-SA"/>
        </w:rPr>
        <w:t>ООПОП ДО МАДОУ ЦРР-д/с№32.</w:t>
      </w:r>
      <w:r w:rsidRPr="000E01BB">
        <w:rPr>
          <w:rFonts w:eastAsia="Times New Roman" w:cs="Times New Roman"/>
          <w:color w:val="000000"/>
          <w:kern w:val="0"/>
          <w:sz w:val="28"/>
          <w:szCs w:val="28"/>
          <w:lang w:eastAsia="ru-RU" w:bidi="ar-SA"/>
        </w:rPr>
        <w:t xml:space="preserve"> </w:t>
      </w:r>
    </w:p>
    <w:p w:rsidR="0080324C" w:rsidRPr="000E01BB" w:rsidRDefault="0080324C" w:rsidP="00776EF8">
      <w:pPr>
        <w:jc w:val="both"/>
        <w:rPr>
          <w:sz w:val="28"/>
          <w:szCs w:val="28"/>
        </w:rPr>
      </w:pPr>
      <w:r w:rsidRPr="000E01BB">
        <w:rPr>
          <w:sz w:val="28"/>
          <w:szCs w:val="28"/>
        </w:rPr>
        <w:t>Программа определяет содержание и организацию коррекционной образовательной деятельности в МАДОУ ЦРР-д/с № 32 на уровне</w:t>
      </w:r>
      <w:r>
        <w:rPr>
          <w:sz w:val="28"/>
          <w:szCs w:val="28"/>
        </w:rPr>
        <w:t xml:space="preserve"> дошкольного образования на 2020-2021</w:t>
      </w:r>
      <w:r w:rsidRPr="000E01BB">
        <w:rPr>
          <w:sz w:val="28"/>
          <w:szCs w:val="28"/>
        </w:rPr>
        <w:t>г.</w:t>
      </w:r>
    </w:p>
    <w:p w:rsidR="0080324C" w:rsidRPr="000E01BB" w:rsidRDefault="0080324C" w:rsidP="00776EF8">
      <w:pPr>
        <w:ind w:right="14"/>
        <w:jc w:val="both"/>
        <w:rPr>
          <w:rFonts w:cs="Times New Roman"/>
          <w:kern w:val="0"/>
          <w:sz w:val="28"/>
          <w:szCs w:val="28"/>
          <w:lang w:eastAsia="hi-IN"/>
        </w:rPr>
      </w:pPr>
      <w:r w:rsidRPr="000E01BB">
        <w:rPr>
          <w:rFonts w:cs="Times New Roman"/>
          <w:b/>
          <w:kern w:val="0"/>
          <w:sz w:val="28"/>
          <w:szCs w:val="28"/>
          <w:lang w:eastAsia="hi-IN"/>
        </w:rPr>
        <w:t xml:space="preserve">     </w:t>
      </w:r>
      <w:r w:rsidRPr="000E01BB">
        <w:rPr>
          <w:rFonts w:cs="Times New Roman"/>
          <w:kern w:val="0"/>
          <w:sz w:val="28"/>
          <w:szCs w:val="28"/>
          <w:lang w:eastAsia="hi-IN"/>
        </w:rPr>
        <w:t xml:space="preserve">     Необходимым условием реализации АООП для детей с ЗПР является проведение комплексного психолого-педагогического обследования. Направления </w:t>
      </w:r>
      <w:r w:rsidRPr="000E01BB">
        <w:rPr>
          <w:rFonts w:cs="Times New Roman"/>
          <w:kern w:val="0"/>
          <w:sz w:val="28"/>
          <w:szCs w:val="28"/>
          <w:lang w:eastAsia="hi-IN"/>
        </w:rPr>
        <w:lastRenderedPageBreak/>
        <w:t xml:space="preserve">обследования раскрывают целостную картину психического, речевого и физического развития ребенка: его познавательной, двигательной и эмоционально-волевой сфер, осведомленности (знаний о себе и окружающей действительности), умений и навыков в тех видах деятельности, в которые он включается, особенностей поведения и общения, условий воспитания в семье. </w:t>
      </w:r>
    </w:p>
    <w:p w:rsidR="000E01BB" w:rsidRPr="000E01BB" w:rsidRDefault="000E01BB" w:rsidP="00776EF8">
      <w:pPr>
        <w:ind w:right="8"/>
        <w:jc w:val="both"/>
        <w:rPr>
          <w:rFonts w:cs="Times New Roman"/>
          <w:b/>
          <w:kern w:val="0"/>
          <w:sz w:val="28"/>
          <w:szCs w:val="28"/>
          <w:lang w:eastAsia="hi-IN"/>
        </w:rPr>
      </w:pPr>
      <w:r w:rsidRPr="000E01BB">
        <w:rPr>
          <w:kern w:val="0"/>
          <w:sz w:val="28"/>
          <w:szCs w:val="28"/>
          <w:lang w:eastAsia="hi-IN"/>
        </w:rPr>
        <w:t xml:space="preserve"> </w:t>
      </w:r>
    </w:p>
    <w:p w:rsidR="000E01BB" w:rsidRPr="000E01BB" w:rsidRDefault="000E01BB" w:rsidP="00776EF8">
      <w:pPr>
        <w:jc w:val="both"/>
        <w:rPr>
          <w:rFonts w:cs="Times New Roman"/>
          <w:kern w:val="0"/>
          <w:sz w:val="28"/>
          <w:szCs w:val="28"/>
          <w:lang w:eastAsia="hi-IN"/>
        </w:rPr>
      </w:pPr>
      <w:r w:rsidRPr="000E01BB">
        <w:rPr>
          <w:rFonts w:cs="Times New Roman"/>
          <w:b/>
          <w:kern w:val="0"/>
          <w:sz w:val="28"/>
          <w:szCs w:val="28"/>
          <w:lang w:eastAsia="hi-IN"/>
        </w:rPr>
        <w:t xml:space="preserve">Участие ребенка в психологической диагностике (мониторинге) допускается только с согласия его родителей (законных представителей). </w:t>
      </w:r>
    </w:p>
    <w:p w:rsidR="000E01BB" w:rsidRPr="000E01BB" w:rsidRDefault="000E01BB" w:rsidP="00776EF8">
      <w:pPr>
        <w:jc w:val="both"/>
        <w:rPr>
          <w:rFonts w:cs="Times New Roman"/>
          <w:kern w:val="0"/>
          <w:sz w:val="28"/>
          <w:szCs w:val="28"/>
          <w:lang w:eastAsia="hi-IN"/>
        </w:rPr>
      </w:pPr>
    </w:p>
    <w:p w:rsidR="000E01BB" w:rsidRPr="000E01BB" w:rsidRDefault="000E01BB" w:rsidP="00776EF8">
      <w:pPr>
        <w:ind w:right="14"/>
        <w:jc w:val="both"/>
        <w:rPr>
          <w:rFonts w:cs="Times New Roman"/>
          <w:kern w:val="0"/>
          <w:sz w:val="28"/>
          <w:szCs w:val="28"/>
          <w:lang w:eastAsia="hi-IN"/>
        </w:rPr>
      </w:pPr>
      <w:r w:rsidRPr="000E01BB">
        <w:rPr>
          <w:rFonts w:cs="Times New Roman"/>
          <w:kern w:val="0"/>
          <w:sz w:val="28"/>
          <w:szCs w:val="28"/>
          <w:lang w:eastAsia="hi-IN"/>
        </w:rPr>
        <w:t>Педагогическая диагностика (мониторинг) проводиться в ходе наблюдений за активностью детей спонтанной и специально организованной   деятельности. Инструментарий для педагогической диагностики - карты развития ребенка с ОВЗ с ЗПР, позволяющие фиксировать индивидуальную динамику и перспективы развития каждого ребенка в ходе коммуникации со сверстниками и взрослыми; игровой, познавательной, проектной, художественной деятельности; физического развития.</w:t>
      </w:r>
    </w:p>
    <w:p w:rsidR="000E01BB" w:rsidRPr="000E01BB" w:rsidRDefault="000E01BB" w:rsidP="00776EF8">
      <w:pPr>
        <w:ind w:right="14"/>
        <w:jc w:val="both"/>
        <w:rPr>
          <w:rFonts w:cs="Times New Roman"/>
          <w:kern w:val="0"/>
          <w:sz w:val="28"/>
          <w:szCs w:val="28"/>
          <w:lang w:eastAsia="hi-IN"/>
        </w:rPr>
      </w:pPr>
    </w:p>
    <w:p w:rsidR="0080324C" w:rsidRPr="000E01BB" w:rsidRDefault="0080324C" w:rsidP="00776EF8">
      <w:pPr>
        <w:jc w:val="both"/>
        <w:rPr>
          <w:rFonts w:eastAsia="Times New Roman" w:cs="Times New Roman"/>
          <w:color w:val="000000"/>
          <w:kern w:val="0"/>
          <w:sz w:val="28"/>
          <w:szCs w:val="28"/>
          <w:lang w:eastAsia="ru-RU"/>
        </w:rPr>
      </w:pPr>
      <w:r w:rsidRPr="000E01BB">
        <w:rPr>
          <w:rFonts w:eastAsia="Times New Roman" w:cs="Times New Roman"/>
          <w:b/>
          <w:color w:val="000000"/>
          <w:kern w:val="0"/>
          <w:sz w:val="28"/>
          <w:szCs w:val="28"/>
          <w:lang w:eastAsia="ru-RU"/>
        </w:rPr>
        <w:t>Воспитатели</w:t>
      </w:r>
      <w:r w:rsidRPr="000E01BB">
        <w:rPr>
          <w:rFonts w:eastAsia="Times New Roman" w:cs="Times New Roman"/>
          <w:color w:val="000000"/>
          <w:kern w:val="0"/>
          <w:sz w:val="28"/>
          <w:szCs w:val="28"/>
          <w:lang w:eastAsia="ru-RU"/>
        </w:rPr>
        <w:t xml:space="preserve"> группы компенсирующей направленности для детей с ОВЗ ЗПР используют для проведения индивидуальной педагогической диагностики комплект альбомов, разработанных Н.В. Верещагиной «Педагогическая диагностика индивидуального развития ребенка 5-6 лет в группе детского сада» -СПб. ООО «ИЗДАТЕЛЬСТВО «ДЕТСТВО-ПРЕСС», 2018 и проводят ее 2 раза в год (сентябрь и май).</w:t>
      </w:r>
    </w:p>
    <w:p w:rsidR="0080324C" w:rsidRDefault="0080324C" w:rsidP="00776EF8">
      <w:pPr>
        <w:jc w:val="both"/>
        <w:rPr>
          <w:sz w:val="28"/>
          <w:szCs w:val="28"/>
        </w:rPr>
      </w:pPr>
      <w:r w:rsidRPr="00153BE0">
        <w:rPr>
          <w:b/>
          <w:sz w:val="28"/>
          <w:szCs w:val="28"/>
        </w:rPr>
        <w:t>Учитель-дефектолог</w:t>
      </w:r>
      <w:r w:rsidRPr="00D322E6">
        <w:rPr>
          <w:sz w:val="28"/>
          <w:szCs w:val="28"/>
        </w:rPr>
        <w:t xml:space="preserve"> проводит диагностику с использованием практического материала </w:t>
      </w:r>
      <w:r w:rsidRPr="008D4E3B">
        <w:rPr>
          <w:sz w:val="28"/>
          <w:szCs w:val="28"/>
        </w:rPr>
        <w:t xml:space="preserve">«Психолого-педагогическая диагностика развития детей раннего и дошкольного возраста: метод. пособие с прил. альбома «Наглядный материал для обследования детей» / (Е.А. Стребелева и др.); под </w:t>
      </w:r>
      <w:proofErr w:type="spellStart"/>
      <w:r w:rsidRPr="008D4E3B">
        <w:rPr>
          <w:sz w:val="28"/>
          <w:szCs w:val="28"/>
        </w:rPr>
        <w:t>ред</w:t>
      </w:r>
      <w:proofErr w:type="spellEnd"/>
      <w:r w:rsidRPr="008D4E3B">
        <w:rPr>
          <w:sz w:val="28"/>
          <w:szCs w:val="28"/>
        </w:rPr>
        <w:t xml:space="preserve">, Е.А. </w:t>
      </w:r>
      <w:proofErr w:type="spellStart"/>
      <w:r w:rsidRPr="008D4E3B">
        <w:rPr>
          <w:sz w:val="28"/>
          <w:szCs w:val="28"/>
        </w:rPr>
        <w:t>Стребелевой</w:t>
      </w:r>
      <w:proofErr w:type="spellEnd"/>
      <w:r w:rsidRPr="008D4E3B">
        <w:rPr>
          <w:sz w:val="28"/>
          <w:szCs w:val="28"/>
        </w:rPr>
        <w:t>. - 9-е изд. - М.: Просвещение, 2020. + Прил. (248 с. : ил.).</w:t>
      </w:r>
    </w:p>
    <w:p w:rsidR="0080324C" w:rsidRDefault="0080324C" w:rsidP="00776EF8">
      <w:pPr>
        <w:shd w:val="clear" w:color="auto" w:fill="FFFFFF" w:themeFill="background1"/>
        <w:jc w:val="both"/>
        <w:rPr>
          <w:sz w:val="28"/>
          <w:szCs w:val="28"/>
        </w:rPr>
      </w:pPr>
      <w:r w:rsidRPr="00D20477">
        <w:rPr>
          <w:sz w:val="28"/>
          <w:szCs w:val="28"/>
        </w:rPr>
        <w:t xml:space="preserve">Для проведения индивидуальной педагогической диагностики </w:t>
      </w:r>
      <w:r w:rsidRPr="00153BE0">
        <w:rPr>
          <w:b/>
          <w:sz w:val="28"/>
          <w:szCs w:val="28"/>
        </w:rPr>
        <w:t>учителем-логопедом</w:t>
      </w:r>
      <w:r w:rsidRPr="00D20477">
        <w:rPr>
          <w:sz w:val="28"/>
          <w:szCs w:val="28"/>
        </w:rPr>
        <w:t xml:space="preserve"> используется «Речевая карта для обследования ребенка дошкольного возраста» и стимульный материал для проведения обследования О.И. Крупенчук Санкт- Петербург, Издательство дом «Литра», 2019г.</w:t>
      </w:r>
      <w:r>
        <w:rPr>
          <w:sz w:val="28"/>
          <w:szCs w:val="28"/>
        </w:rPr>
        <w:t xml:space="preserve"> </w:t>
      </w:r>
      <w:r w:rsidRPr="00D20477">
        <w:rPr>
          <w:sz w:val="28"/>
          <w:szCs w:val="28"/>
        </w:rPr>
        <w:t>Речевая карта составлена в соответствии с используемым в работе «Методическим пособием «Организация логопедической работы с детьми 5-7 лет с ОНР» О.С. Гомзяк, Москва, издательский дом ГНОМ, 2013, «Комплексной образовательной программой дошкольного образования для детей с тяжелыми нарушениями речи (общим недоразвитием речи) с 3 до 7 лет» /Нищева Н.В. - СПб.: ООО «Издательство «Детство-Пресс», 2015.</w:t>
      </w:r>
    </w:p>
    <w:p w:rsidR="0080324C" w:rsidRDefault="0080324C" w:rsidP="00776EF8">
      <w:pPr>
        <w:pStyle w:val="17"/>
        <w:spacing w:line="240" w:lineRule="auto"/>
        <w:ind w:right="14"/>
        <w:jc w:val="both"/>
        <w:rPr>
          <w:rFonts w:cs="Times New Roman"/>
          <w:sz w:val="28"/>
          <w:szCs w:val="28"/>
        </w:rPr>
      </w:pPr>
      <w:r w:rsidRPr="00153BE0">
        <w:rPr>
          <w:rFonts w:cs="Times New Roman"/>
          <w:b/>
          <w:sz w:val="28"/>
          <w:szCs w:val="28"/>
        </w:rPr>
        <w:t>Педагог-психолог</w:t>
      </w:r>
      <w:r w:rsidRPr="00040D26">
        <w:rPr>
          <w:rFonts w:cs="Times New Roman"/>
          <w:sz w:val="28"/>
          <w:szCs w:val="28"/>
        </w:rPr>
        <w:t xml:space="preserve"> проводит диагностику с использованием</w:t>
      </w:r>
      <w:r>
        <w:rPr>
          <w:rFonts w:cs="Times New Roman"/>
          <w:sz w:val="28"/>
          <w:szCs w:val="28"/>
        </w:rPr>
        <w:t xml:space="preserve"> материала</w:t>
      </w:r>
      <w:r w:rsidRPr="00040D26">
        <w:rPr>
          <w:rFonts w:cs="Times New Roman"/>
          <w:sz w:val="28"/>
          <w:szCs w:val="28"/>
        </w:rPr>
        <w:t xml:space="preserve"> С.Д</w:t>
      </w:r>
      <w:r>
        <w:rPr>
          <w:rFonts w:cs="Times New Roman"/>
          <w:sz w:val="28"/>
          <w:szCs w:val="28"/>
        </w:rPr>
        <w:t xml:space="preserve"> </w:t>
      </w:r>
      <w:r w:rsidRPr="00040D26">
        <w:rPr>
          <w:rFonts w:cs="Times New Roman"/>
          <w:sz w:val="28"/>
          <w:szCs w:val="28"/>
        </w:rPr>
        <w:t>Забрамная</w:t>
      </w:r>
      <w:r>
        <w:rPr>
          <w:rFonts w:cs="Times New Roman"/>
          <w:sz w:val="28"/>
          <w:szCs w:val="28"/>
        </w:rPr>
        <w:t xml:space="preserve"> </w:t>
      </w:r>
      <w:proofErr w:type="spellStart"/>
      <w:r w:rsidRPr="00040D26">
        <w:rPr>
          <w:rFonts w:cs="Times New Roman"/>
          <w:sz w:val="28"/>
          <w:szCs w:val="28"/>
        </w:rPr>
        <w:t>О.В.Боровик</w:t>
      </w:r>
      <w:proofErr w:type="spellEnd"/>
      <w:r w:rsidRPr="00040D26">
        <w:rPr>
          <w:rFonts w:cs="Times New Roman"/>
          <w:sz w:val="28"/>
          <w:szCs w:val="28"/>
        </w:rPr>
        <w:t>.</w:t>
      </w:r>
      <w:r w:rsidRPr="00040D26">
        <w:t xml:space="preserve"> «</w:t>
      </w:r>
      <w:r w:rsidRPr="00040D26">
        <w:rPr>
          <w:rFonts w:cs="Times New Roman"/>
          <w:sz w:val="28"/>
          <w:szCs w:val="28"/>
        </w:rPr>
        <w:t>Методические рекомендации к пособию «Практический материал для проведения психолого-педагогического обследования детей» Пособие для психолого педагогических комиссий.</w:t>
      </w:r>
      <w:r>
        <w:rPr>
          <w:rFonts w:cs="Times New Roman"/>
          <w:sz w:val="28"/>
          <w:szCs w:val="28"/>
        </w:rPr>
        <w:t xml:space="preserve"> </w:t>
      </w:r>
      <w:r w:rsidRPr="00040D26">
        <w:rPr>
          <w:rFonts w:cs="Times New Roman"/>
          <w:sz w:val="28"/>
          <w:szCs w:val="28"/>
        </w:rPr>
        <w:t>-</w:t>
      </w:r>
      <w:proofErr w:type="gramStart"/>
      <w:r w:rsidRPr="00040D26">
        <w:rPr>
          <w:rFonts w:cs="Times New Roman"/>
          <w:sz w:val="28"/>
          <w:szCs w:val="28"/>
        </w:rPr>
        <w:t>М.:Владос</w:t>
      </w:r>
      <w:proofErr w:type="gramEnd"/>
      <w:r w:rsidRPr="00040D26">
        <w:rPr>
          <w:rFonts w:cs="Times New Roman"/>
          <w:sz w:val="28"/>
          <w:szCs w:val="28"/>
        </w:rPr>
        <w:t>,2003</w:t>
      </w:r>
      <w:r>
        <w:rPr>
          <w:rFonts w:cs="Times New Roman"/>
          <w:sz w:val="28"/>
          <w:szCs w:val="28"/>
        </w:rPr>
        <w:t xml:space="preserve">. </w:t>
      </w:r>
    </w:p>
    <w:p w:rsidR="0080324C" w:rsidRPr="00040D26" w:rsidRDefault="0080324C" w:rsidP="00776EF8">
      <w:pPr>
        <w:pStyle w:val="17"/>
        <w:spacing w:line="240" w:lineRule="auto"/>
        <w:ind w:right="14"/>
        <w:jc w:val="both"/>
        <w:rPr>
          <w:rFonts w:cs="Times New Roman"/>
          <w:sz w:val="28"/>
          <w:szCs w:val="28"/>
        </w:rPr>
      </w:pPr>
      <w:r>
        <w:rPr>
          <w:rFonts w:cs="Times New Roman"/>
          <w:b/>
          <w:sz w:val="28"/>
          <w:szCs w:val="28"/>
        </w:rPr>
        <w:t xml:space="preserve">    </w:t>
      </w:r>
      <w:r>
        <w:rPr>
          <w:rFonts w:cs="Times New Roman"/>
          <w:sz w:val="28"/>
          <w:szCs w:val="28"/>
        </w:rPr>
        <w:t>Узкие специалисты: дефектолог, логопед, психолог проводят диагностику 3 раз в год (сентябрь, январь, май) с целью</w:t>
      </w:r>
      <w:r w:rsidRPr="00153BE0">
        <w:rPr>
          <w:rFonts w:cs="Times New Roman"/>
          <w:sz w:val="28"/>
          <w:szCs w:val="28"/>
        </w:rPr>
        <w:t xml:space="preserve"> </w:t>
      </w:r>
      <w:r>
        <w:rPr>
          <w:rFonts w:cs="Times New Roman"/>
          <w:sz w:val="28"/>
          <w:szCs w:val="28"/>
        </w:rPr>
        <w:t xml:space="preserve">выявление особенностей развития детей и качественный анализ уровня психологического развития каждого ребенка для определения его индивидуальных особенностей и на этой основе создание идеальных условий для развития, обучения и коррекции отклонений у </w:t>
      </w:r>
      <w:r>
        <w:rPr>
          <w:rFonts w:cs="Times New Roman"/>
          <w:sz w:val="28"/>
          <w:szCs w:val="28"/>
        </w:rPr>
        <w:lastRenderedPageBreak/>
        <w:t>дошкольников с задержкой психического развития, также для выявления динамики достижений воспитанников.</w:t>
      </w:r>
    </w:p>
    <w:p w:rsidR="0080324C" w:rsidRPr="00F275A1" w:rsidRDefault="0080324C" w:rsidP="00776EF8">
      <w:pPr>
        <w:pStyle w:val="17"/>
        <w:spacing w:line="240" w:lineRule="auto"/>
        <w:jc w:val="both"/>
      </w:pPr>
      <w:r>
        <w:rPr>
          <w:rFonts w:cs="Times New Roman"/>
          <w:sz w:val="28"/>
          <w:szCs w:val="28"/>
        </w:rPr>
        <w:t xml:space="preserve">   </w:t>
      </w:r>
      <w:r>
        <w:rPr>
          <w:rFonts w:eastAsia="Times New Roman" w:cs="Times New Roman"/>
          <w:color w:val="000000"/>
          <w:sz w:val="28"/>
          <w:szCs w:val="28"/>
          <w:lang w:eastAsia="ru-RU"/>
        </w:rPr>
        <w:t xml:space="preserve">Другие специалисты группы компенсирующей направленности для детей с ЗПР используют для проведения индивидуальной педагогической диагностики комплект альбомов, разработанных Н.В. Верещагиной «Педагогическая диагностика индивидуального развития ребенка 5-6 лет в группе детского </w:t>
      </w:r>
      <w:proofErr w:type="gramStart"/>
      <w:r>
        <w:rPr>
          <w:rFonts w:eastAsia="Times New Roman" w:cs="Times New Roman"/>
          <w:color w:val="000000"/>
          <w:sz w:val="28"/>
          <w:szCs w:val="28"/>
          <w:lang w:eastAsia="ru-RU"/>
        </w:rPr>
        <w:t>сада»-</w:t>
      </w:r>
      <w:proofErr w:type="gramEnd"/>
      <w:r>
        <w:rPr>
          <w:rFonts w:eastAsia="Times New Roman" w:cs="Times New Roman"/>
          <w:color w:val="000000"/>
          <w:sz w:val="28"/>
          <w:szCs w:val="28"/>
          <w:lang w:eastAsia="ru-RU"/>
        </w:rPr>
        <w:t>СПб: ООО «ИЗДАТЕЛЬСТВО «ДЕТСТВО-ПРЕСС»,2018 и проводят ее 2 раза в год (сентябрь и май)</w:t>
      </w:r>
    </w:p>
    <w:p w:rsidR="0080324C" w:rsidRPr="000D618A" w:rsidRDefault="0080324C" w:rsidP="00776EF8">
      <w:pPr>
        <w:jc w:val="center"/>
        <w:rPr>
          <w:b/>
          <w:sz w:val="28"/>
          <w:szCs w:val="28"/>
        </w:rPr>
      </w:pPr>
      <w:r w:rsidRPr="000D618A">
        <w:rPr>
          <w:b/>
          <w:sz w:val="28"/>
          <w:szCs w:val="28"/>
        </w:rPr>
        <w:t xml:space="preserve">Результаты мониторинга </w:t>
      </w:r>
      <w:r>
        <w:rPr>
          <w:b/>
          <w:sz w:val="28"/>
          <w:szCs w:val="28"/>
        </w:rPr>
        <w:t xml:space="preserve">(диагностики) </w:t>
      </w:r>
      <w:r w:rsidRPr="000D618A">
        <w:rPr>
          <w:b/>
          <w:sz w:val="28"/>
          <w:szCs w:val="28"/>
        </w:rPr>
        <w:t xml:space="preserve">воспитанников  </w:t>
      </w:r>
    </w:p>
    <w:p w:rsidR="0080324C" w:rsidRPr="000D618A" w:rsidRDefault="0080324C" w:rsidP="00776EF8">
      <w:pPr>
        <w:jc w:val="center"/>
        <w:rPr>
          <w:b/>
          <w:sz w:val="28"/>
          <w:szCs w:val="28"/>
        </w:rPr>
      </w:pPr>
      <w:r w:rsidRPr="000D618A">
        <w:rPr>
          <w:b/>
          <w:sz w:val="28"/>
          <w:szCs w:val="28"/>
        </w:rPr>
        <w:t>в 2020-2021 учебном году (сентябрь)</w:t>
      </w:r>
      <w:r>
        <w:rPr>
          <w:b/>
          <w:sz w:val="28"/>
          <w:szCs w:val="28"/>
        </w:rPr>
        <w:t xml:space="preserve"> (учитель-дефектолог)</w:t>
      </w:r>
    </w:p>
    <w:p w:rsidR="0080324C" w:rsidRPr="000D618A" w:rsidRDefault="0080324C" w:rsidP="00776EF8">
      <w:pPr>
        <w:rPr>
          <w:b/>
          <w:sz w:val="28"/>
          <w:szCs w:val="28"/>
        </w:rPr>
      </w:pPr>
      <w:r w:rsidRPr="000D618A">
        <w:rPr>
          <w:b/>
          <w:sz w:val="28"/>
          <w:szCs w:val="28"/>
        </w:rPr>
        <w:t>группа «Золотой ключик 1»</w:t>
      </w:r>
    </w:p>
    <w:tbl>
      <w:tblPr>
        <w:tblStyle w:val="50"/>
        <w:tblW w:w="0" w:type="auto"/>
        <w:tblLook w:val="04A0" w:firstRow="1" w:lastRow="0" w:firstColumn="1" w:lastColumn="0" w:noHBand="0" w:noVBand="1"/>
      </w:tblPr>
      <w:tblGrid>
        <w:gridCol w:w="3206"/>
        <w:gridCol w:w="3219"/>
        <w:gridCol w:w="3202"/>
      </w:tblGrid>
      <w:tr w:rsidR="0080324C" w:rsidRPr="000D618A" w:rsidTr="001F6727">
        <w:tc>
          <w:tcPr>
            <w:tcW w:w="3206" w:type="dxa"/>
          </w:tcPr>
          <w:p w:rsidR="0080324C" w:rsidRPr="000D618A" w:rsidRDefault="0080324C" w:rsidP="00776EF8">
            <w:pPr>
              <w:jc w:val="both"/>
              <w:rPr>
                <w:b/>
                <w:sz w:val="28"/>
                <w:szCs w:val="28"/>
              </w:rPr>
            </w:pPr>
            <w:r w:rsidRPr="000D618A">
              <w:rPr>
                <w:b/>
                <w:sz w:val="28"/>
                <w:szCs w:val="28"/>
              </w:rPr>
              <w:t>Уровень развития</w:t>
            </w:r>
          </w:p>
        </w:tc>
        <w:tc>
          <w:tcPr>
            <w:tcW w:w="3219" w:type="dxa"/>
          </w:tcPr>
          <w:p w:rsidR="0080324C" w:rsidRPr="000D618A" w:rsidRDefault="0080324C" w:rsidP="00776EF8">
            <w:pPr>
              <w:jc w:val="both"/>
              <w:rPr>
                <w:b/>
                <w:sz w:val="28"/>
                <w:szCs w:val="28"/>
              </w:rPr>
            </w:pPr>
            <w:r w:rsidRPr="000D618A">
              <w:rPr>
                <w:b/>
                <w:sz w:val="28"/>
                <w:szCs w:val="28"/>
              </w:rPr>
              <w:t>Количество детей</w:t>
            </w:r>
          </w:p>
        </w:tc>
        <w:tc>
          <w:tcPr>
            <w:tcW w:w="3202" w:type="dxa"/>
          </w:tcPr>
          <w:p w:rsidR="0080324C" w:rsidRPr="000D618A" w:rsidRDefault="0080324C" w:rsidP="00776EF8">
            <w:pPr>
              <w:jc w:val="both"/>
              <w:rPr>
                <w:b/>
                <w:sz w:val="28"/>
                <w:szCs w:val="28"/>
              </w:rPr>
            </w:pPr>
            <w:r w:rsidRPr="000D618A">
              <w:rPr>
                <w:b/>
                <w:sz w:val="28"/>
                <w:szCs w:val="28"/>
              </w:rPr>
              <w:t>Уровень в %</w:t>
            </w:r>
          </w:p>
        </w:tc>
      </w:tr>
      <w:tr w:rsidR="0080324C" w:rsidRPr="000D618A" w:rsidTr="001F6727">
        <w:tc>
          <w:tcPr>
            <w:tcW w:w="3206" w:type="dxa"/>
          </w:tcPr>
          <w:p w:rsidR="0080324C" w:rsidRPr="000D618A" w:rsidRDefault="0080324C" w:rsidP="00776EF8">
            <w:pPr>
              <w:jc w:val="both"/>
              <w:rPr>
                <w:sz w:val="28"/>
                <w:szCs w:val="28"/>
              </w:rPr>
            </w:pPr>
            <w:r w:rsidRPr="000D618A">
              <w:rPr>
                <w:sz w:val="28"/>
                <w:szCs w:val="28"/>
              </w:rPr>
              <w:t>Высокий</w:t>
            </w:r>
          </w:p>
        </w:tc>
        <w:tc>
          <w:tcPr>
            <w:tcW w:w="3219" w:type="dxa"/>
          </w:tcPr>
          <w:p w:rsidR="0080324C" w:rsidRPr="000D618A" w:rsidRDefault="0080324C" w:rsidP="00776EF8">
            <w:pPr>
              <w:jc w:val="center"/>
              <w:rPr>
                <w:b/>
                <w:sz w:val="28"/>
                <w:szCs w:val="28"/>
              </w:rPr>
            </w:pPr>
            <w:r w:rsidRPr="000D618A">
              <w:rPr>
                <w:b/>
                <w:sz w:val="28"/>
                <w:szCs w:val="28"/>
              </w:rPr>
              <w:t>-</w:t>
            </w:r>
          </w:p>
        </w:tc>
        <w:tc>
          <w:tcPr>
            <w:tcW w:w="3202" w:type="dxa"/>
          </w:tcPr>
          <w:p w:rsidR="0080324C" w:rsidRPr="000D618A" w:rsidRDefault="0080324C" w:rsidP="00776EF8">
            <w:pPr>
              <w:jc w:val="center"/>
              <w:rPr>
                <w:b/>
                <w:sz w:val="28"/>
                <w:szCs w:val="28"/>
              </w:rPr>
            </w:pPr>
            <w:r w:rsidRPr="000D618A">
              <w:rPr>
                <w:b/>
                <w:sz w:val="28"/>
                <w:szCs w:val="28"/>
              </w:rPr>
              <w:t>-</w:t>
            </w:r>
          </w:p>
        </w:tc>
      </w:tr>
      <w:tr w:rsidR="0080324C" w:rsidRPr="000D618A" w:rsidTr="001F6727">
        <w:tc>
          <w:tcPr>
            <w:tcW w:w="3206" w:type="dxa"/>
          </w:tcPr>
          <w:p w:rsidR="0080324C" w:rsidRPr="000D618A" w:rsidRDefault="0080324C" w:rsidP="00776EF8">
            <w:pPr>
              <w:jc w:val="both"/>
              <w:rPr>
                <w:sz w:val="28"/>
                <w:szCs w:val="28"/>
              </w:rPr>
            </w:pPr>
            <w:r w:rsidRPr="000D618A">
              <w:rPr>
                <w:sz w:val="28"/>
                <w:szCs w:val="28"/>
              </w:rPr>
              <w:t>Средний</w:t>
            </w:r>
          </w:p>
        </w:tc>
        <w:tc>
          <w:tcPr>
            <w:tcW w:w="3219" w:type="dxa"/>
          </w:tcPr>
          <w:p w:rsidR="0080324C" w:rsidRPr="000D618A" w:rsidRDefault="0080324C" w:rsidP="00776EF8">
            <w:pPr>
              <w:jc w:val="center"/>
              <w:rPr>
                <w:sz w:val="28"/>
                <w:szCs w:val="28"/>
              </w:rPr>
            </w:pPr>
            <w:r w:rsidRPr="000D618A">
              <w:rPr>
                <w:sz w:val="28"/>
                <w:szCs w:val="28"/>
              </w:rPr>
              <w:t>2</w:t>
            </w:r>
          </w:p>
        </w:tc>
        <w:tc>
          <w:tcPr>
            <w:tcW w:w="3202" w:type="dxa"/>
          </w:tcPr>
          <w:p w:rsidR="0080324C" w:rsidRPr="000D618A" w:rsidRDefault="0080324C" w:rsidP="00776EF8">
            <w:pPr>
              <w:jc w:val="center"/>
              <w:rPr>
                <w:sz w:val="28"/>
                <w:szCs w:val="28"/>
              </w:rPr>
            </w:pPr>
            <w:r w:rsidRPr="000D618A">
              <w:rPr>
                <w:sz w:val="28"/>
                <w:szCs w:val="28"/>
              </w:rPr>
              <w:t>22,2%</w:t>
            </w:r>
          </w:p>
        </w:tc>
      </w:tr>
      <w:tr w:rsidR="0080324C" w:rsidRPr="000D618A" w:rsidTr="001F6727">
        <w:tc>
          <w:tcPr>
            <w:tcW w:w="3206" w:type="dxa"/>
          </w:tcPr>
          <w:p w:rsidR="0080324C" w:rsidRPr="000D618A" w:rsidRDefault="0080324C" w:rsidP="00776EF8">
            <w:pPr>
              <w:jc w:val="both"/>
              <w:rPr>
                <w:sz w:val="28"/>
                <w:szCs w:val="28"/>
              </w:rPr>
            </w:pPr>
            <w:r w:rsidRPr="000D618A">
              <w:rPr>
                <w:sz w:val="28"/>
                <w:szCs w:val="28"/>
              </w:rPr>
              <w:t>Ниже среднего</w:t>
            </w:r>
          </w:p>
        </w:tc>
        <w:tc>
          <w:tcPr>
            <w:tcW w:w="3219" w:type="dxa"/>
          </w:tcPr>
          <w:p w:rsidR="0080324C" w:rsidRPr="000D618A" w:rsidRDefault="0080324C" w:rsidP="00776EF8">
            <w:pPr>
              <w:jc w:val="center"/>
              <w:rPr>
                <w:sz w:val="28"/>
                <w:szCs w:val="28"/>
              </w:rPr>
            </w:pPr>
            <w:r w:rsidRPr="000D618A">
              <w:rPr>
                <w:sz w:val="28"/>
                <w:szCs w:val="28"/>
              </w:rPr>
              <w:t>1</w:t>
            </w:r>
          </w:p>
        </w:tc>
        <w:tc>
          <w:tcPr>
            <w:tcW w:w="3202" w:type="dxa"/>
          </w:tcPr>
          <w:p w:rsidR="0080324C" w:rsidRPr="000D618A" w:rsidRDefault="0080324C" w:rsidP="00776EF8">
            <w:pPr>
              <w:jc w:val="center"/>
              <w:rPr>
                <w:sz w:val="28"/>
                <w:szCs w:val="28"/>
              </w:rPr>
            </w:pPr>
            <w:r w:rsidRPr="000D618A">
              <w:rPr>
                <w:sz w:val="28"/>
                <w:szCs w:val="28"/>
              </w:rPr>
              <w:t>11,1%</w:t>
            </w:r>
          </w:p>
        </w:tc>
      </w:tr>
      <w:tr w:rsidR="0080324C" w:rsidRPr="000D618A" w:rsidTr="001F6727">
        <w:tc>
          <w:tcPr>
            <w:tcW w:w="3206" w:type="dxa"/>
          </w:tcPr>
          <w:p w:rsidR="0080324C" w:rsidRPr="000D618A" w:rsidRDefault="0080324C" w:rsidP="00776EF8">
            <w:pPr>
              <w:jc w:val="both"/>
              <w:rPr>
                <w:sz w:val="28"/>
                <w:szCs w:val="28"/>
              </w:rPr>
            </w:pPr>
            <w:r w:rsidRPr="000D618A">
              <w:rPr>
                <w:sz w:val="28"/>
                <w:szCs w:val="28"/>
              </w:rPr>
              <w:t xml:space="preserve">Низкий </w:t>
            </w:r>
          </w:p>
        </w:tc>
        <w:tc>
          <w:tcPr>
            <w:tcW w:w="3219" w:type="dxa"/>
          </w:tcPr>
          <w:p w:rsidR="0080324C" w:rsidRPr="000D618A" w:rsidRDefault="0080324C" w:rsidP="00776EF8">
            <w:pPr>
              <w:jc w:val="center"/>
              <w:rPr>
                <w:sz w:val="28"/>
                <w:szCs w:val="28"/>
              </w:rPr>
            </w:pPr>
            <w:r w:rsidRPr="000D618A">
              <w:rPr>
                <w:sz w:val="28"/>
                <w:szCs w:val="28"/>
              </w:rPr>
              <w:t>6</w:t>
            </w:r>
          </w:p>
        </w:tc>
        <w:tc>
          <w:tcPr>
            <w:tcW w:w="3202" w:type="dxa"/>
          </w:tcPr>
          <w:p w:rsidR="0080324C" w:rsidRPr="000D618A" w:rsidRDefault="0080324C" w:rsidP="00776EF8">
            <w:pPr>
              <w:jc w:val="center"/>
              <w:rPr>
                <w:sz w:val="28"/>
                <w:szCs w:val="28"/>
              </w:rPr>
            </w:pPr>
            <w:r w:rsidRPr="000D618A">
              <w:rPr>
                <w:sz w:val="28"/>
                <w:szCs w:val="28"/>
              </w:rPr>
              <w:t>66,7%</w:t>
            </w:r>
          </w:p>
        </w:tc>
      </w:tr>
    </w:tbl>
    <w:p w:rsidR="0080324C" w:rsidRPr="000D618A" w:rsidRDefault="0080324C" w:rsidP="00776EF8">
      <w:pPr>
        <w:rPr>
          <w:b/>
          <w:sz w:val="28"/>
          <w:szCs w:val="28"/>
        </w:rPr>
      </w:pPr>
      <w:r w:rsidRPr="000D618A">
        <w:rPr>
          <w:b/>
          <w:sz w:val="28"/>
          <w:szCs w:val="28"/>
        </w:rPr>
        <w:t>группа «Золотой ключик 2»</w:t>
      </w:r>
    </w:p>
    <w:tbl>
      <w:tblPr>
        <w:tblStyle w:val="50"/>
        <w:tblW w:w="0" w:type="auto"/>
        <w:tblLook w:val="04A0" w:firstRow="1" w:lastRow="0" w:firstColumn="1" w:lastColumn="0" w:noHBand="0" w:noVBand="1"/>
      </w:tblPr>
      <w:tblGrid>
        <w:gridCol w:w="3206"/>
        <w:gridCol w:w="3219"/>
        <w:gridCol w:w="3202"/>
      </w:tblGrid>
      <w:tr w:rsidR="0080324C" w:rsidRPr="000D618A" w:rsidTr="001F6727">
        <w:tc>
          <w:tcPr>
            <w:tcW w:w="3206" w:type="dxa"/>
          </w:tcPr>
          <w:p w:rsidR="0080324C" w:rsidRPr="000D618A" w:rsidRDefault="0080324C" w:rsidP="00776EF8">
            <w:pPr>
              <w:jc w:val="both"/>
              <w:rPr>
                <w:b/>
                <w:sz w:val="28"/>
                <w:szCs w:val="28"/>
              </w:rPr>
            </w:pPr>
            <w:r w:rsidRPr="000D618A">
              <w:rPr>
                <w:b/>
                <w:sz w:val="28"/>
                <w:szCs w:val="28"/>
              </w:rPr>
              <w:t>Уровень развития</w:t>
            </w:r>
          </w:p>
        </w:tc>
        <w:tc>
          <w:tcPr>
            <w:tcW w:w="3219" w:type="dxa"/>
          </w:tcPr>
          <w:p w:rsidR="0080324C" w:rsidRPr="000D618A" w:rsidRDefault="0080324C" w:rsidP="00776EF8">
            <w:pPr>
              <w:jc w:val="both"/>
              <w:rPr>
                <w:b/>
                <w:sz w:val="28"/>
                <w:szCs w:val="28"/>
              </w:rPr>
            </w:pPr>
            <w:r w:rsidRPr="000D618A">
              <w:rPr>
                <w:b/>
                <w:sz w:val="28"/>
                <w:szCs w:val="28"/>
              </w:rPr>
              <w:t>Количество детей</w:t>
            </w:r>
          </w:p>
        </w:tc>
        <w:tc>
          <w:tcPr>
            <w:tcW w:w="3202" w:type="dxa"/>
          </w:tcPr>
          <w:p w:rsidR="0080324C" w:rsidRPr="000D618A" w:rsidRDefault="0080324C" w:rsidP="00776EF8">
            <w:pPr>
              <w:jc w:val="both"/>
              <w:rPr>
                <w:b/>
                <w:sz w:val="28"/>
                <w:szCs w:val="28"/>
              </w:rPr>
            </w:pPr>
            <w:r w:rsidRPr="000D618A">
              <w:rPr>
                <w:b/>
                <w:sz w:val="28"/>
                <w:szCs w:val="28"/>
              </w:rPr>
              <w:t>Уровень в %</w:t>
            </w:r>
          </w:p>
        </w:tc>
      </w:tr>
      <w:tr w:rsidR="0080324C" w:rsidRPr="000D618A" w:rsidTr="001F6727">
        <w:tc>
          <w:tcPr>
            <w:tcW w:w="3206" w:type="dxa"/>
          </w:tcPr>
          <w:p w:rsidR="0080324C" w:rsidRPr="000D618A" w:rsidRDefault="0080324C" w:rsidP="00776EF8">
            <w:pPr>
              <w:jc w:val="both"/>
              <w:rPr>
                <w:sz w:val="28"/>
                <w:szCs w:val="28"/>
              </w:rPr>
            </w:pPr>
            <w:r w:rsidRPr="000D618A">
              <w:rPr>
                <w:sz w:val="28"/>
                <w:szCs w:val="28"/>
              </w:rPr>
              <w:t>Высокий</w:t>
            </w:r>
          </w:p>
        </w:tc>
        <w:tc>
          <w:tcPr>
            <w:tcW w:w="3219" w:type="dxa"/>
          </w:tcPr>
          <w:p w:rsidR="0080324C" w:rsidRPr="000D618A" w:rsidRDefault="0080324C" w:rsidP="00776EF8">
            <w:pPr>
              <w:jc w:val="center"/>
              <w:rPr>
                <w:sz w:val="28"/>
                <w:szCs w:val="28"/>
              </w:rPr>
            </w:pPr>
            <w:r w:rsidRPr="000D618A">
              <w:rPr>
                <w:sz w:val="28"/>
                <w:szCs w:val="28"/>
              </w:rPr>
              <w:t>2</w:t>
            </w:r>
          </w:p>
        </w:tc>
        <w:tc>
          <w:tcPr>
            <w:tcW w:w="3202" w:type="dxa"/>
          </w:tcPr>
          <w:p w:rsidR="0080324C" w:rsidRPr="000D618A" w:rsidRDefault="0080324C" w:rsidP="00776EF8">
            <w:pPr>
              <w:jc w:val="center"/>
              <w:rPr>
                <w:sz w:val="28"/>
                <w:szCs w:val="28"/>
              </w:rPr>
            </w:pPr>
            <w:r w:rsidRPr="000D618A">
              <w:rPr>
                <w:sz w:val="28"/>
                <w:szCs w:val="28"/>
              </w:rPr>
              <w:t>22,2%</w:t>
            </w:r>
          </w:p>
        </w:tc>
      </w:tr>
      <w:tr w:rsidR="0080324C" w:rsidRPr="000D618A" w:rsidTr="001F6727">
        <w:tc>
          <w:tcPr>
            <w:tcW w:w="3206" w:type="dxa"/>
          </w:tcPr>
          <w:p w:rsidR="0080324C" w:rsidRPr="000D618A" w:rsidRDefault="0080324C" w:rsidP="00776EF8">
            <w:pPr>
              <w:jc w:val="both"/>
              <w:rPr>
                <w:sz w:val="28"/>
                <w:szCs w:val="28"/>
              </w:rPr>
            </w:pPr>
            <w:r w:rsidRPr="000D618A">
              <w:rPr>
                <w:sz w:val="28"/>
                <w:szCs w:val="28"/>
              </w:rPr>
              <w:t>Средний</w:t>
            </w:r>
          </w:p>
        </w:tc>
        <w:tc>
          <w:tcPr>
            <w:tcW w:w="3219" w:type="dxa"/>
          </w:tcPr>
          <w:p w:rsidR="0080324C" w:rsidRPr="000D618A" w:rsidRDefault="0080324C" w:rsidP="00776EF8">
            <w:pPr>
              <w:jc w:val="center"/>
              <w:rPr>
                <w:sz w:val="28"/>
                <w:szCs w:val="28"/>
              </w:rPr>
            </w:pPr>
            <w:r w:rsidRPr="000D618A">
              <w:rPr>
                <w:sz w:val="28"/>
                <w:szCs w:val="28"/>
              </w:rPr>
              <w:t>6</w:t>
            </w:r>
          </w:p>
        </w:tc>
        <w:tc>
          <w:tcPr>
            <w:tcW w:w="3202" w:type="dxa"/>
          </w:tcPr>
          <w:p w:rsidR="0080324C" w:rsidRPr="000D618A" w:rsidRDefault="0080324C" w:rsidP="00776EF8">
            <w:pPr>
              <w:jc w:val="center"/>
              <w:rPr>
                <w:sz w:val="28"/>
                <w:szCs w:val="28"/>
              </w:rPr>
            </w:pPr>
            <w:r w:rsidRPr="000D618A">
              <w:rPr>
                <w:sz w:val="28"/>
                <w:szCs w:val="28"/>
              </w:rPr>
              <w:t>66,7%</w:t>
            </w:r>
          </w:p>
        </w:tc>
      </w:tr>
      <w:tr w:rsidR="0080324C" w:rsidRPr="000D618A" w:rsidTr="001F6727">
        <w:tc>
          <w:tcPr>
            <w:tcW w:w="3206" w:type="dxa"/>
          </w:tcPr>
          <w:p w:rsidR="0080324C" w:rsidRPr="000D618A" w:rsidRDefault="0080324C" w:rsidP="00776EF8">
            <w:pPr>
              <w:jc w:val="both"/>
              <w:rPr>
                <w:sz w:val="28"/>
                <w:szCs w:val="28"/>
              </w:rPr>
            </w:pPr>
            <w:r w:rsidRPr="000D618A">
              <w:rPr>
                <w:sz w:val="28"/>
                <w:szCs w:val="28"/>
              </w:rPr>
              <w:t>Ниже среднего</w:t>
            </w:r>
          </w:p>
        </w:tc>
        <w:tc>
          <w:tcPr>
            <w:tcW w:w="3219" w:type="dxa"/>
          </w:tcPr>
          <w:p w:rsidR="0080324C" w:rsidRPr="000D618A" w:rsidRDefault="0080324C" w:rsidP="00776EF8">
            <w:pPr>
              <w:jc w:val="center"/>
              <w:rPr>
                <w:sz w:val="28"/>
                <w:szCs w:val="28"/>
              </w:rPr>
            </w:pPr>
            <w:r w:rsidRPr="000D618A">
              <w:rPr>
                <w:sz w:val="28"/>
                <w:szCs w:val="28"/>
              </w:rPr>
              <w:t>1</w:t>
            </w:r>
          </w:p>
        </w:tc>
        <w:tc>
          <w:tcPr>
            <w:tcW w:w="3202" w:type="dxa"/>
          </w:tcPr>
          <w:p w:rsidR="0080324C" w:rsidRPr="000D618A" w:rsidRDefault="0080324C" w:rsidP="00776EF8">
            <w:pPr>
              <w:jc w:val="center"/>
              <w:rPr>
                <w:sz w:val="28"/>
                <w:szCs w:val="28"/>
              </w:rPr>
            </w:pPr>
            <w:r w:rsidRPr="000D618A">
              <w:rPr>
                <w:sz w:val="28"/>
                <w:szCs w:val="28"/>
              </w:rPr>
              <w:t>11,1%</w:t>
            </w:r>
          </w:p>
        </w:tc>
      </w:tr>
      <w:tr w:rsidR="0080324C" w:rsidRPr="000D618A" w:rsidTr="001F6727">
        <w:tc>
          <w:tcPr>
            <w:tcW w:w="3206" w:type="dxa"/>
          </w:tcPr>
          <w:p w:rsidR="0080324C" w:rsidRPr="000D618A" w:rsidRDefault="0080324C" w:rsidP="00776EF8">
            <w:pPr>
              <w:jc w:val="both"/>
              <w:rPr>
                <w:sz w:val="28"/>
                <w:szCs w:val="28"/>
              </w:rPr>
            </w:pPr>
            <w:r w:rsidRPr="000D618A">
              <w:rPr>
                <w:sz w:val="28"/>
                <w:szCs w:val="28"/>
              </w:rPr>
              <w:t xml:space="preserve">Низкий </w:t>
            </w:r>
          </w:p>
        </w:tc>
        <w:tc>
          <w:tcPr>
            <w:tcW w:w="3219" w:type="dxa"/>
          </w:tcPr>
          <w:p w:rsidR="0080324C" w:rsidRPr="000D618A" w:rsidRDefault="0080324C" w:rsidP="00776EF8">
            <w:pPr>
              <w:jc w:val="center"/>
              <w:rPr>
                <w:sz w:val="28"/>
                <w:szCs w:val="28"/>
              </w:rPr>
            </w:pPr>
            <w:r w:rsidRPr="000D618A">
              <w:rPr>
                <w:sz w:val="28"/>
                <w:szCs w:val="28"/>
              </w:rPr>
              <w:t>-</w:t>
            </w:r>
          </w:p>
        </w:tc>
        <w:tc>
          <w:tcPr>
            <w:tcW w:w="3202" w:type="dxa"/>
          </w:tcPr>
          <w:p w:rsidR="0080324C" w:rsidRPr="000D618A" w:rsidRDefault="0080324C" w:rsidP="00776EF8">
            <w:pPr>
              <w:jc w:val="center"/>
              <w:rPr>
                <w:sz w:val="28"/>
                <w:szCs w:val="28"/>
              </w:rPr>
            </w:pPr>
            <w:r w:rsidRPr="000D618A">
              <w:rPr>
                <w:sz w:val="28"/>
                <w:szCs w:val="28"/>
              </w:rPr>
              <w:t>-</w:t>
            </w:r>
          </w:p>
        </w:tc>
      </w:tr>
    </w:tbl>
    <w:p w:rsidR="0080324C" w:rsidRPr="000D618A" w:rsidRDefault="0080324C" w:rsidP="00776EF8">
      <w:pPr>
        <w:jc w:val="center"/>
        <w:rPr>
          <w:b/>
          <w:sz w:val="28"/>
          <w:szCs w:val="28"/>
        </w:rPr>
      </w:pPr>
    </w:p>
    <w:p w:rsidR="0080324C" w:rsidRPr="000D618A" w:rsidRDefault="0080324C" w:rsidP="00776EF8">
      <w:pPr>
        <w:jc w:val="center"/>
        <w:rPr>
          <w:b/>
          <w:sz w:val="28"/>
          <w:szCs w:val="28"/>
        </w:rPr>
      </w:pPr>
      <w:r w:rsidRPr="000D618A">
        <w:rPr>
          <w:b/>
          <w:sz w:val="28"/>
          <w:szCs w:val="28"/>
        </w:rPr>
        <w:t xml:space="preserve">Результаты мониторинга (диагностики) воспитанников  </w:t>
      </w:r>
    </w:p>
    <w:p w:rsidR="0080324C" w:rsidRPr="000D618A" w:rsidRDefault="0080324C" w:rsidP="00776EF8">
      <w:pPr>
        <w:jc w:val="center"/>
        <w:rPr>
          <w:b/>
          <w:sz w:val="28"/>
          <w:szCs w:val="28"/>
        </w:rPr>
      </w:pPr>
      <w:r w:rsidRPr="000D618A">
        <w:rPr>
          <w:b/>
          <w:sz w:val="28"/>
          <w:szCs w:val="28"/>
        </w:rPr>
        <w:t>в 2020-2021 учебном году (январь)</w:t>
      </w:r>
      <w:r>
        <w:rPr>
          <w:b/>
          <w:sz w:val="28"/>
          <w:szCs w:val="28"/>
        </w:rPr>
        <w:t xml:space="preserve"> (учитель-дефектолог)</w:t>
      </w:r>
    </w:p>
    <w:p w:rsidR="0080324C" w:rsidRPr="000D618A" w:rsidRDefault="0080324C" w:rsidP="00776EF8">
      <w:pPr>
        <w:rPr>
          <w:b/>
          <w:sz w:val="28"/>
          <w:szCs w:val="28"/>
        </w:rPr>
      </w:pPr>
      <w:r w:rsidRPr="000D618A">
        <w:rPr>
          <w:b/>
          <w:sz w:val="28"/>
          <w:szCs w:val="28"/>
        </w:rPr>
        <w:t>группа «Золотой ключик 1»</w:t>
      </w:r>
    </w:p>
    <w:tbl>
      <w:tblPr>
        <w:tblStyle w:val="50"/>
        <w:tblW w:w="0" w:type="auto"/>
        <w:tblLook w:val="04A0" w:firstRow="1" w:lastRow="0" w:firstColumn="1" w:lastColumn="0" w:noHBand="0" w:noVBand="1"/>
      </w:tblPr>
      <w:tblGrid>
        <w:gridCol w:w="3206"/>
        <w:gridCol w:w="3219"/>
        <w:gridCol w:w="3202"/>
      </w:tblGrid>
      <w:tr w:rsidR="0080324C" w:rsidRPr="000D618A" w:rsidTr="001F6727">
        <w:tc>
          <w:tcPr>
            <w:tcW w:w="3206" w:type="dxa"/>
          </w:tcPr>
          <w:p w:rsidR="0080324C" w:rsidRPr="000D618A" w:rsidRDefault="0080324C" w:rsidP="00776EF8">
            <w:pPr>
              <w:jc w:val="both"/>
              <w:rPr>
                <w:b/>
                <w:sz w:val="28"/>
                <w:szCs w:val="28"/>
              </w:rPr>
            </w:pPr>
            <w:r w:rsidRPr="000D618A">
              <w:rPr>
                <w:b/>
                <w:sz w:val="28"/>
                <w:szCs w:val="28"/>
              </w:rPr>
              <w:t>Уровень развития</w:t>
            </w:r>
          </w:p>
        </w:tc>
        <w:tc>
          <w:tcPr>
            <w:tcW w:w="3219" w:type="dxa"/>
          </w:tcPr>
          <w:p w:rsidR="0080324C" w:rsidRPr="000D618A" w:rsidRDefault="0080324C" w:rsidP="00776EF8">
            <w:pPr>
              <w:jc w:val="both"/>
              <w:rPr>
                <w:b/>
                <w:sz w:val="28"/>
                <w:szCs w:val="28"/>
              </w:rPr>
            </w:pPr>
            <w:r w:rsidRPr="000D618A">
              <w:rPr>
                <w:b/>
                <w:sz w:val="28"/>
                <w:szCs w:val="28"/>
              </w:rPr>
              <w:t>Количество детей</w:t>
            </w:r>
          </w:p>
        </w:tc>
        <w:tc>
          <w:tcPr>
            <w:tcW w:w="3202" w:type="dxa"/>
          </w:tcPr>
          <w:p w:rsidR="0080324C" w:rsidRPr="000D618A" w:rsidRDefault="0080324C" w:rsidP="00776EF8">
            <w:pPr>
              <w:jc w:val="both"/>
              <w:rPr>
                <w:b/>
                <w:sz w:val="28"/>
                <w:szCs w:val="28"/>
              </w:rPr>
            </w:pPr>
            <w:r w:rsidRPr="000D618A">
              <w:rPr>
                <w:b/>
                <w:sz w:val="28"/>
                <w:szCs w:val="28"/>
              </w:rPr>
              <w:t>Уровень в %</w:t>
            </w:r>
          </w:p>
        </w:tc>
      </w:tr>
      <w:tr w:rsidR="0080324C" w:rsidRPr="000D618A" w:rsidTr="001F6727">
        <w:tc>
          <w:tcPr>
            <w:tcW w:w="3206" w:type="dxa"/>
          </w:tcPr>
          <w:p w:rsidR="0080324C" w:rsidRPr="000D618A" w:rsidRDefault="0080324C" w:rsidP="00776EF8">
            <w:pPr>
              <w:jc w:val="both"/>
              <w:rPr>
                <w:sz w:val="28"/>
                <w:szCs w:val="28"/>
              </w:rPr>
            </w:pPr>
            <w:r w:rsidRPr="000D618A">
              <w:rPr>
                <w:sz w:val="28"/>
                <w:szCs w:val="28"/>
              </w:rPr>
              <w:t>Высокий</w:t>
            </w:r>
          </w:p>
        </w:tc>
        <w:tc>
          <w:tcPr>
            <w:tcW w:w="3219" w:type="dxa"/>
          </w:tcPr>
          <w:p w:rsidR="0080324C" w:rsidRPr="000D618A" w:rsidRDefault="0080324C" w:rsidP="00776EF8">
            <w:pPr>
              <w:jc w:val="center"/>
              <w:rPr>
                <w:b/>
                <w:sz w:val="28"/>
                <w:szCs w:val="28"/>
              </w:rPr>
            </w:pPr>
            <w:r w:rsidRPr="000D618A">
              <w:rPr>
                <w:b/>
                <w:sz w:val="28"/>
                <w:szCs w:val="28"/>
              </w:rPr>
              <w:t>-</w:t>
            </w:r>
          </w:p>
        </w:tc>
        <w:tc>
          <w:tcPr>
            <w:tcW w:w="3202" w:type="dxa"/>
          </w:tcPr>
          <w:p w:rsidR="0080324C" w:rsidRPr="000D618A" w:rsidRDefault="0080324C" w:rsidP="00776EF8">
            <w:pPr>
              <w:jc w:val="center"/>
              <w:rPr>
                <w:b/>
                <w:sz w:val="28"/>
                <w:szCs w:val="28"/>
              </w:rPr>
            </w:pPr>
            <w:r w:rsidRPr="000D618A">
              <w:rPr>
                <w:b/>
                <w:sz w:val="28"/>
                <w:szCs w:val="28"/>
              </w:rPr>
              <w:t>-</w:t>
            </w:r>
          </w:p>
        </w:tc>
      </w:tr>
      <w:tr w:rsidR="0080324C" w:rsidRPr="000D618A" w:rsidTr="001F6727">
        <w:tc>
          <w:tcPr>
            <w:tcW w:w="3206" w:type="dxa"/>
          </w:tcPr>
          <w:p w:rsidR="0080324C" w:rsidRPr="000D618A" w:rsidRDefault="0080324C" w:rsidP="00776EF8">
            <w:pPr>
              <w:jc w:val="both"/>
              <w:rPr>
                <w:sz w:val="28"/>
                <w:szCs w:val="28"/>
              </w:rPr>
            </w:pPr>
            <w:r w:rsidRPr="000D618A">
              <w:rPr>
                <w:sz w:val="28"/>
                <w:szCs w:val="28"/>
              </w:rPr>
              <w:t>Средний</w:t>
            </w:r>
          </w:p>
        </w:tc>
        <w:tc>
          <w:tcPr>
            <w:tcW w:w="3219" w:type="dxa"/>
          </w:tcPr>
          <w:p w:rsidR="0080324C" w:rsidRPr="000D618A" w:rsidRDefault="0080324C" w:rsidP="00776EF8">
            <w:pPr>
              <w:jc w:val="center"/>
              <w:rPr>
                <w:sz w:val="28"/>
                <w:szCs w:val="28"/>
              </w:rPr>
            </w:pPr>
            <w:r w:rsidRPr="000D618A">
              <w:rPr>
                <w:sz w:val="28"/>
                <w:szCs w:val="28"/>
              </w:rPr>
              <w:t>2</w:t>
            </w:r>
          </w:p>
        </w:tc>
        <w:tc>
          <w:tcPr>
            <w:tcW w:w="3202" w:type="dxa"/>
          </w:tcPr>
          <w:p w:rsidR="0080324C" w:rsidRPr="000D618A" w:rsidRDefault="0080324C" w:rsidP="00776EF8">
            <w:pPr>
              <w:jc w:val="center"/>
              <w:rPr>
                <w:sz w:val="28"/>
                <w:szCs w:val="28"/>
              </w:rPr>
            </w:pPr>
            <w:r w:rsidRPr="000D618A">
              <w:rPr>
                <w:sz w:val="28"/>
                <w:szCs w:val="28"/>
              </w:rPr>
              <w:t>22,2%</w:t>
            </w:r>
          </w:p>
        </w:tc>
      </w:tr>
      <w:tr w:rsidR="0080324C" w:rsidRPr="000D618A" w:rsidTr="001F6727">
        <w:tc>
          <w:tcPr>
            <w:tcW w:w="3206" w:type="dxa"/>
          </w:tcPr>
          <w:p w:rsidR="0080324C" w:rsidRPr="000D618A" w:rsidRDefault="0080324C" w:rsidP="00776EF8">
            <w:pPr>
              <w:jc w:val="both"/>
              <w:rPr>
                <w:sz w:val="28"/>
                <w:szCs w:val="28"/>
              </w:rPr>
            </w:pPr>
            <w:r w:rsidRPr="000D618A">
              <w:rPr>
                <w:sz w:val="28"/>
                <w:szCs w:val="28"/>
              </w:rPr>
              <w:t>Ниже среднего</w:t>
            </w:r>
          </w:p>
        </w:tc>
        <w:tc>
          <w:tcPr>
            <w:tcW w:w="3219" w:type="dxa"/>
          </w:tcPr>
          <w:p w:rsidR="0080324C" w:rsidRPr="000D618A" w:rsidRDefault="0080324C" w:rsidP="00776EF8">
            <w:pPr>
              <w:jc w:val="center"/>
              <w:rPr>
                <w:sz w:val="28"/>
                <w:szCs w:val="28"/>
              </w:rPr>
            </w:pPr>
            <w:r w:rsidRPr="000D618A">
              <w:rPr>
                <w:sz w:val="28"/>
                <w:szCs w:val="28"/>
              </w:rPr>
              <w:t>4</w:t>
            </w:r>
          </w:p>
        </w:tc>
        <w:tc>
          <w:tcPr>
            <w:tcW w:w="3202" w:type="dxa"/>
          </w:tcPr>
          <w:p w:rsidR="0080324C" w:rsidRPr="000D618A" w:rsidRDefault="0080324C" w:rsidP="00776EF8">
            <w:pPr>
              <w:jc w:val="center"/>
              <w:rPr>
                <w:sz w:val="28"/>
                <w:szCs w:val="28"/>
              </w:rPr>
            </w:pPr>
            <w:r w:rsidRPr="000D618A">
              <w:rPr>
                <w:sz w:val="28"/>
                <w:szCs w:val="28"/>
              </w:rPr>
              <w:t>44,5%</w:t>
            </w:r>
          </w:p>
        </w:tc>
      </w:tr>
      <w:tr w:rsidR="0080324C" w:rsidRPr="000D618A" w:rsidTr="001F6727">
        <w:tc>
          <w:tcPr>
            <w:tcW w:w="3206" w:type="dxa"/>
          </w:tcPr>
          <w:p w:rsidR="0080324C" w:rsidRPr="000D618A" w:rsidRDefault="0080324C" w:rsidP="00776EF8">
            <w:pPr>
              <w:jc w:val="both"/>
              <w:rPr>
                <w:sz w:val="28"/>
                <w:szCs w:val="28"/>
              </w:rPr>
            </w:pPr>
            <w:r w:rsidRPr="000D618A">
              <w:rPr>
                <w:sz w:val="28"/>
                <w:szCs w:val="28"/>
              </w:rPr>
              <w:t xml:space="preserve">Низкий </w:t>
            </w:r>
          </w:p>
        </w:tc>
        <w:tc>
          <w:tcPr>
            <w:tcW w:w="3219" w:type="dxa"/>
          </w:tcPr>
          <w:p w:rsidR="0080324C" w:rsidRPr="000D618A" w:rsidRDefault="0080324C" w:rsidP="00776EF8">
            <w:pPr>
              <w:jc w:val="center"/>
              <w:rPr>
                <w:sz w:val="28"/>
                <w:szCs w:val="28"/>
              </w:rPr>
            </w:pPr>
            <w:r w:rsidRPr="000D618A">
              <w:rPr>
                <w:sz w:val="28"/>
                <w:szCs w:val="28"/>
              </w:rPr>
              <w:t>3</w:t>
            </w:r>
          </w:p>
        </w:tc>
        <w:tc>
          <w:tcPr>
            <w:tcW w:w="3202" w:type="dxa"/>
          </w:tcPr>
          <w:p w:rsidR="0080324C" w:rsidRPr="000D618A" w:rsidRDefault="0080324C" w:rsidP="00776EF8">
            <w:pPr>
              <w:jc w:val="center"/>
              <w:rPr>
                <w:sz w:val="28"/>
                <w:szCs w:val="28"/>
              </w:rPr>
            </w:pPr>
            <w:r w:rsidRPr="000D618A">
              <w:rPr>
                <w:sz w:val="28"/>
                <w:szCs w:val="28"/>
              </w:rPr>
              <w:t>33,3%</w:t>
            </w:r>
          </w:p>
        </w:tc>
      </w:tr>
    </w:tbl>
    <w:p w:rsidR="0080324C" w:rsidRPr="000D618A" w:rsidRDefault="0080324C" w:rsidP="00776EF8">
      <w:pPr>
        <w:rPr>
          <w:b/>
          <w:sz w:val="28"/>
          <w:szCs w:val="28"/>
        </w:rPr>
      </w:pPr>
    </w:p>
    <w:p w:rsidR="0080324C" w:rsidRPr="000D618A" w:rsidRDefault="0080324C" w:rsidP="00776EF8">
      <w:pPr>
        <w:rPr>
          <w:b/>
          <w:sz w:val="28"/>
          <w:szCs w:val="28"/>
        </w:rPr>
      </w:pPr>
      <w:r w:rsidRPr="000D618A">
        <w:rPr>
          <w:b/>
          <w:sz w:val="28"/>
          <w:szCs w:val="28"/>
        </w:rPr>
        <w:t>группа «Золотой ключик 2»</w:t>
      </w:r>
    </w:p>
    <w:tbl>
      <w:tblPr>
        <w:tblStyle w:val="50"/>
        <w:tblW w:w="0" w:type="auto"/>
        <w:tblLook w:val="04A0" w:firstRow="1" w:lastRow="0" w:firstColumn="1" w:lastColumn="0" w:noHBand="0" w:noVBand="1"/>
      </w:tblPr>
      <w:tblGrid>
        <w:gridCol w:w="3206"/>
        <w:gridCol w:w="3219"/>
        <w:gridCol w:w="3202"/>
      </w:tblGrid>
      <w:tr w:rsidR="0080324C" w:rsidRPr="000D618A" w:rsidTr="001F6727">
        <w:tc>
          <w:tcPr>
            <w:tcW w:w="3206" w:type="dxa"/>
          </w:tcPr>
          <w:p w:rsidR="0080324C" w:rsidRPr="000D618A" w:rsidRDefault="0080324C" w:rsidP="00776EF8">
            <w:pPr>
              <w:jc w:val="both"/>
              <w:rPr>
                <w:b/>
                <w:sz w:val="28"/>
                <w:szCs w:val="28"/>
              </w:rPr>
            </w:pPr>
            <w:r w:rsidRPr="000D618A">
              <w:rPr>
                <w:b/>
                <w:sz w:val="28"/>
                <w:szCs w:val="28"/>
              </w:rPr>
              <w:t>Уровень развития</w:t>
            </w:r>
          </w:p>
        </w:tc>
        <w:tc>
          <w:tcPr>
            <w:tcW w:w="3219" w:type="dxa"/>
          </w:tcPr>
          <w:p w:rsidR="0080324C" w:rsidRPr="000D618A" w:rsidRDefault="0080324C" w:rsidP="00776EF8">
            <w:pPr>
              <w:jc w:val="both"/>
              <w:rPr>
                <w:b/>
                <w:sz w:val="28"/>
                <w:szCs w:val="28"/>
              </w:rPr>
            </w:pPr>
            <w:r w:rsidRPr="000D618A">
              <w:rPr>
                <w:b/>
                <w:sz w:val="28"/>
                <w:szCs w:val="28"/>
              </w:rPr>
              <w:t>Количество детей</w:t>
            </w:r>
          </w:p>
        </w:tc>
        <w:tc>
          <w:tcPr>
            <w:tcW w:w="3202" w:type="dxa"/>
          </w:tcPr>
          <w:p w:rsidR="0080324C" w:rsidRPr="000D618A" w:rsidRDefault="0080324C" w:rsidP="00776EF8">
            <w:pPr>
              <w:jc w:val="both"/>
              <w:rPr>
                <w:b/>
                <w:sz w:val="28"/>
                <w:szCs w:val="28"/>
              </w:rPr>
            </w:pPr>
            <w:r w:rsidRPr="000D618A">
              <w:rPr>
                <w:b/>
                <w:sz w:val="28"/>
                <w:szCs w:val="28"/>
              </w:rPr>
              <w:t>Уровень в %</w:t>
            </w:r>
          </w:p>
        </w:tc>
      </w:tr>
      <w:tr w:rsidR="0080324C" w:rsidRPr="000D618A" w:rsidTr="001F6727">
        <w:tc>
          <w:tcPr>
            <w:tcW w:w="3206" w:type="dxa"/>
          </w:tcPr>
          <w:p w:rsidR="0080324C" w:rsidRPr="000D618A" w:rsidRDefault="0080324C" w:rsidP="00776EF8">
            <w:pPr>
              <w:jc w:val="both"/>
              <w:rPr>
                <w:sz w:val="28"/>
                <w:szCs w:val="28"/>
              </w:rPr>
            </w:pPr>
            <w:r w:rsidRPr="000D618A">
              <w:rPr>
                <w:sz w:val="28"/>
                <w:szCs w:val="28"/>
              </w:rPr>
              <w:t>Высокий</w:t>
            </w:r>
          </w:p>
        </w:tc>
        <w:tc>
          <w:tcPr>
            <w:tcW w:w="3219" w:type="dxa"/>
          </w:tcPr>
          <w:p w:rsidR="0080324C" w:rsidRPr="000D618A" w:rsidRDefault="0080324C" w:rsidP="00776EF8">
            <w:pPr>
              <w:jc w:val="center"/>
              <w:rPr>
                <w:sz w:val="28"/>
                <w:szCs w:val="28"/>
              </w:rPr>
            </w:pPr>
            <w:r w:rsidRPr="000D618A">
              <w:rPr>
                <w:sz w:val="28"/>
                <w:szCs w:val="28"/>
              </w:rPr>
              <w:t>1</w:t>
            </w:r>
          </w:p>
        </w:tc>
        <w:tc>
          <w:tcPr>
            <w:tcW w:w="3202" w:type="dxa"/>
          </w:tcPr>
          <w:p w:rsidR="0080324C" w:rsidRPr="000D618A" w:rsidRDefault="0080324C" w:rsidP="00776EF8">
            <w:pPr>
              <w:jc w:val="center"/>
              <w:rPr>
                <w:sz w:val="28"/>
                <w:szCs w:val="28"/>
              </w:rPr>
            </w:pPr>
            <w:r w:rsidRPr="000D618A">
              <w:rPr>
                <w:sz w:val="28"/>
                <w:szCs w:val="28"/>
              </w:rPr>
              <w:t>10%</w:t>
            </w:r>
          </w:p>
        </w:tc>
      </w:tr>
      <w:tr w:rsidR="0080324C" w:rsidRPr="000D618A" w:rsidTr="001F6727">
        <w:tc>
          <w:tcPr>
            <w:tcW w:w="3206" w:type="dxa"/>
          </w:tcPr>
          <w:p w:rsidR="0080324C" w:rsidRPr="000D618A" w:rsidRDefault="0080324C" w:rsidP="00776EF8">
            <w:pPr>
              <w:jc w:val="both"/>
              <w:rPr>
                <w:sz w:val="28"/>
                <w:szCs w:val="28"/>
              </w:rPr>
            </w:pPr>
            <w:r w:rsidRPr="000D618A">
              <w:rPr>
                <w:sz w:val="28"/>
                <w:szCs w:val="28"/>
              </w:rPr>
              <w:t>Средний</w:t>
            </w:r>
          </w:p>
        </w:tc>
        <w:tc>
          <w:tcPr>
            <w:tcW w:w="3219" w:type="dxa"/>
          </w:tcPr>
          <w:p w:rsidR="0080324C" w:rsidRPr="000D618A" w:rsidRDefault="0080324C" w:rsidP="00776EF8">
            <w:pPr>
              <w:jc w:val="center"/>
              <w:rPr>
                <w:sz w:val="28"/>
                <w:szCs w:val="28"/>
              </w:rPr>
            </w:pPr>
            <w:r w:rsidRPr="000D618A">
              <w:rPr>
                <w:sz w:val="28"/>
                <w:szCs w:val="28"/>
              </w:rPr>
              <w:t>6</w:t>
            </w:r>
          </w:p>
        </w:tc>
        <w:tc>
          <w:tcPr>
            <w:tcW w:w="3202" w:type="dxa"/>
          </w:tcPr>
          <w:p w:rsidR="0080324C" w:rsidRPr="000D618A" w:rsidRDefault="0080324C" w:rsidP="00776EF8">
            <w:pPr>
              <w:jc w:val="center"/>
              <w:rPr>
                <w:sz w:val="28"/>
                <w:szCs w:val="28"/>
              </w:rPr>
            </w:pPr>
            <w:r w:rsidRPr="000D618A">
              <w:rPr>
                <w:sz w:val="28"/>
                <w:szCs w:val="28"/>
              </w:rPr>
              <w:t>60%</w:t>
            </w:r>
          </w:p>
        </w:tc>
      </w:tr>
      <w:tr w:rsidR="0080324C" w:rsidRPr="000D618A" w:rsidTr="001F6727">
        <w:tc>
          <w:tcPr>
            <w:tcW w:w="3206" w:type="dxa"/>
          </w:tcPr>
          <w:p w:rsidR="0080324C" w:rsidRPr="000D618A" w:rsidRDefault="0080324C" w:rsidP="00776EF8">
            <w:pPr>
              <w:jc w:val="both"/>
              <w:rPr>
                <w:sz w:val="28"/>
                <w:szCs w:val="28"/>
              </w:rPr>
            </w:pPr>
            <w:r w:rsidRPr="000D618A">
              <w:rPr>
                <w:sz w:val="28"/>
                <w:szCs w:val="28"/>
              </w:rPr>
              <w:t>Ниже среднего</w:t>
            </w:r>
          </w:p>
        </w:tc>
        <w:tc>
          <w:tcPr>
            <w:tcW w:w="3219" w:type="dxa"/>
          </w:tcPr>
          <w:p w:rsidR="0080324C" w:rsidRPr="000D618A" w:rsidRDefault="0080324C" w:rsidP="00776EF8">
            <w:pPr>
              <w:jc w:val="center"/>
              <w:rPr>
                <w:sz w:val="28"/>
                <w:szCs w:val="28"/>
              </w:rPr>
            </w:pPr>
            <w:r w:rsidRPr="000D618A">
              <w:rPr>
                <w:sz w:val="28"/>
                <w:szCs w:val="28"/>
              </w:rPr>
              <w:t>3</w:t>
            </w:r>
          </w:p>
        </w:tc>
        <w:tc>
          <w:tcPr>
            <w:tcW w:w="3202" w:type="dxa"/>
          </w:tcPr>
          <w:p w:rsidR="0080324C" w:rsidRPr="000D618A" w:rsidRDefault="0080324C" w:rsidP="00776EF8">
            <w:pPr>
              <w:jc w:val="center"/>
              <w:rPr>
                <w:sz w:val="28"/>
                <w:szCs w:val="28"/>
              </w:rPr>
            </w:pPr>
            <w:r w:rsidRPr="000D618A">
              <w:rPr>
                <w:sz w:val="28"/>
                <w:szCs w:val="28"/>
              </w:rPr>
              <w:t>30%</w:t>
            </w:r>
          </w:p>
        </w:tc>
      </w:tr>
      <w:tr w:rsidR="0080324C" w:rsidRPr="000D618A" w:rsidTr="001F6727">
        <w:tc>
          <w:tcPr>
            <w:tcW w:w="3206" w:type="dxa"/>
          </w:tcPr>
          <w:p w:rsidR="0080324C" w:rsidRPr="000D618A" w:rsidRDefault="0080324C" w:rsidP="00776EF8">
            <w:pPr>
              <w:jc w:val="both"/>
              <w:rPr>
                <w:sz w:val="28"/>
                <w:szCs w:val="28"/>
              </w:rPr>
            </w:pPr>
            <w:r w:rsidRPr="000D618A">
              <w:rPr>
                <w:sz w:val="28"/>
                <w:szCs w:val="28"/>
              </w:rPr>
              <w:t xml:space="preserve">Низкий </w:t>
            </w:r>
          </w:p>
        </w:tc>
        <w:tc>
          <w:tcPr>
            <w:tcW w:w="3219" w:type="dxa"/>
          </w:tcPr>
          <w:p w:rsidR="0080324C" w:rsidRPr="000D618A" w:rsidRDefault="0080324C" w:rsidP="00776EF8">
            <w:pPr>
              <w:jc w:val="center"/>
              <w:rPr>
                <w:sz w:val="28"/>
                <w:szCs w:val="28"/>
              </w:rPr>
            </w:pPr>
            <w:r w:rsidRPr="000D618A">
              <w:rPr>
                <w:sz w:val="28"/>
                <w:szCs w:val="28"/>
              </w:rPr>
              <w:t>-</w:t>
            </w:r>
          </w:p>
        </w:tc>
        <w:tc>
          <w:tcPr>
            <w:tcW w:w="3202" w:type="dxa"/>
          </w:tcPr>
          <w:p w:rsidR="0080324C" w:rsidRPr="000D618A" w:rsidRDefault="0080324C" w:rsidP="00776EF8">
            <w:pPr>
              <w:jc w:val="center"/>
              <w:rPr>
                <w:sz w:val="28"/>
                <w:szCs w:val="28"/>
              </w:rPr>
            </w:pPr>
            <w:r w:rsidRPr="000D618A">
              <w:rPr>
                <w:sz w:val="28"/>
                <w:szCs w:val="28"/>
              </w:rPr>
              <w:t>-</w:t>
            </w:r>
          </w:p>
        </w:tc>
      </w:tr>
    </w:tbl>
    <w:p w:rsidR="0080324C" w:rsidRPr="000D618A" w:rsidRDefault="0080324C" w:rsidP="00776EF8">
      <w:pPr>
        <w:rPr>
          <w:b/>
          <w:sz w:val="28"/>
          <w:szCs w:val="28"/>
        </w:rPr>
      </w:pPr>
    </w:p>
    <w:p w:rsidR="0080324C" w:rsidRPr="000D618A" w:rsidRDefault="0080324C" w:rsidP="00776EF8">
      <w:pPr>
        <w:jc w:val="center"/>
        <w:rPr>
          <w:b/>
          <w:sz w:val="28"/>
          <w:szCs w:val="28"/>
        </w:rPr>
      </w:pPr>
      <w:r w:rsidRPr="000D618A">
        <w:rPr>
          <w:b/>
          <w:sz w:val="28"/>
          <w:szCs w:val="28"/>
        </w:rPr>
        <w:t xml:space="preserve">Результаты мониторинга (диагностики) воспитанников  </w:t>
      </w:r>
    </w:p>
    <w:p w:rsidR="0080324C" w:rsidRPr="000D618A" w:rsidRDefault="0080324C" w:rsidP="00776EF8">
      <w:pPr>
        <w:jc w:val="center"/>
        <w:rPr>
          <w:b/>
          <w:sz w:val="28"/>
          <w:szCs w:val="28"/>
        </w:rPr>
      </w:pPr>
      <w:r w:rsidRPr="000D618A">
        <w:rPr>
          <w:b/>
          <w:sz w:val="28"/>
          <w:szCs w:val="28"/>
        </w:rPr>
        <w:t>в 2020-2021 учебном году</w:t>
      </w:r>
      <w:r>
        <w:rPr>
          <w:b/>
          <w:sz w:val="28"/>
          <w:szCs w:val="28"/>
        </w:rPr>
        <w:t xml:space="preserve"> (май</w:t>
      </w:r>
      <w:r w:rsidRPr="000D618A">
        <w:rPr>
          <w:b/>
          <w:sz w:val="28"/>
          <w:szCs w:val="28"/>
        </w:rPr>
        <w:t>)</w:t>
      </w:r>
      <w:r>
        <w:rPr>
          <w:b/>
          <w:sz w:val="28"/>
          <w:szCs w:val="28"/>
        </w:rPr>
        <w:t xml:space="preserve"> (учитель-дефектолог)</w:t>
      </w:r>
    </w:p>
    <w:p w:rsidR="0080324C" w:rsidRPr="000D618A" w:rsidRDefault="0080324C" w:rsidP="00776EF8">
      <w:pPr>
        <w:rPr>
          <w:b/>
          <w:sz w:val="28"/>
          <w:szCs w:val="28"/>
        </w:rPr>
      </w:pPr>
      <w:r w:rsidRPr="000D618A">
        <w:rPr>
          <w:b/>
          <w:sz w:val="28"/>
          <w:szCs w:val="28"/>
        </w:rPr>
        <w:t>группа «Золотой ключик 1»</w:t>
      </w:r>
    </w:p>
    <w:tbl>
      <w:tblPr>
        <w:tblStyle w:val="50"/>
        <w:tblW w:w="0" w:type="auto"/>
        <w:tblLook w:val="04A0" w:firstRow="1" w:lastRow="0" w:firstColumn="1" w:lastColumn="0" w:noHBand="0" w:noVBand="1"/>
      </w:tblPr>
      <w:tblGrid>
        <w:gridCol w:w="3206"/>
        <w:gridCol w:w="3219"/>
        <w:gridCol w:w="3202"/>
      </w:tblGrid>
      <w:tr w:rsidR="0080324C" w:rsidRPr="000D618A" w:rsidTr="001F6727">
        <w:tc>
          <w:tcPr>
            <w:tcW w:w="3206" w:type="dxa"/>
          </w:tcPr>
          <w:p w:rsidR="0080324C" w:rsidRPr="000D618A" w:rsidRDefault="0080324C" w:rsidP="00776EF8">
            <w:pPr>
              <w:jc w:val="both"/>
              <w:rPr>
                <w:b/>
                <w:sz w:val="28"/>
                <w:szCs w:val="28"/>
              </w:rPr>
            </w:pPr>
            <w:r w:rsidRPr="000D618A">
              <w:rPr>
                <w:b/>
                <w:sz w:val="28"/>
                <w:szCs w:val="28"/>
              </w:rPr>
              <w:t>Уровень развития</w:t>
            </w:r>
          </w:p>
        </w:tc>
        <w:tc>
          <w:tcPr>
            <w:tcW w:w="3219" w:type="dxa"/>
          </w:tcPr>
          <w:p w:rsidR="0080324C" w:rsidRPr="000D618A" w:rsidRDefault="0080324C" w:rsidP="00776EF8">
            <w:pPr>
              <w:jc w:val="both"/>
              <w:rPr>
                <w:b/>
                <w:sz w:val="28"/>
                <w:szCs w:val="28"/>
              </w:rPr>
            </w:pPr>
            <w:r w:rsidRPr="000D618A">
              <w:rPr>
                <w:b/>
                <w:sz w:val="28"/>
                <w:szCs w:val="28"/>
              </w:rPr>
              <w:t>Количество детей</w:t>
            </w:r>
          </w:p>
        </w:tc>
        <w:tc>
          <w:tcPr>
            <w:tcW w:w="3202" w:type="dxa"/>
          </w:tcPr>
          <w:p w:rsidR="0080324C" w:rsidRPr="000D618A" w:rsidRDefault="0080324C" w:rsidP="00776EF8">
            <w:pPr>
              <w:jc w:val="both"/>
              <w:rPr>
                <w:b/>
                <w:sz w:val="28"/>
                <w:szCs w:val="28"/>
              </w:rPr>
            </w:pPr>
            <w:r w:rsidRPr="000D618A">
              <w:rPr>
                <w:b/>
                <w:sz w:val="28"/>
                <w:szCs w:val="28"/>
              </w:rPr>
              <w:t>Уровень в %</w:t>
            </w:r>
          </w:p>
        </w:tc>
      </w:tr>
      <w:tr w:rsidR="0080324C" w:rsidRPr="009209A9" w:rsidTr="001F6727">
        <w:tc>
          <w:tcPr>
            <w:tcW w:w="3206" w:type="dxa"/>
          </w:tcPr>
          <w:p w:rsidR="0080324C" w:rsidRPr="000D618A" w:rsidRDefault="0080324C" w:rsidP="00776EF8">
            <w:pPr>
              <w:jc w:val="both"/>
              <w:rPr>
                <w:sz w:val="28"/>
                <w:szCs w:val="28"/>
              </w:rPr>
            </w:pPr>
            <w:r w:rsidRPr="000D618A">
              <w:rPr>
                <w:sz w:val="28"/>
                <w:szCs w:val="28"/>
              </w:rPr>
              <w:t>Высокий</w:t>
            </w:r>
          </w:p>
        </w:tc>
        <w:tc>
          <w:tcPr>
            <w:tcW w:w="3219" w:type="dxa"/>
          </w:tcPr>
          <w:p w:rsidR="0080324C" w:rsidRPr="000D618A" w:rsidRDefault="0080324C" w:rsidP="00776EF8">
            <w:pPr>
              <w:jc w:val="center"/>
              <w:rPr>
                <w:b/>
                <w:sz w:val="28"/>
                <w:szCs w:val="28"/>
              </w:rPr>
            </w:pPr>
            <w:r w:rsidRPr="000D618A">
              <w:rPr>
                <w:b/>
                <w:sz w:val="28"/>
                <w:szCs w:val="28"/>
              </w:rPr>
              <w:t>-</w:t>
            </w:r>
          </w:p>
        </w:tc>
        <w:tc>
          <w:tcPr>
            <w:tcW w:w="3202" w:type="dxa"/>
          </w:tcPr>
          <w:p w:rsidR="0080324C" w:rsidRPr="000D618A" w:rsidRDefault="0080324C" w:rsidP="00776EF8">
            <w:pPr>
              <w:jc w:val="center"/>
              <w:rPr>
                <w:b/>
                <w:sz w:val="28"/>
                <w:szCs w:val="28"/>
              </w:rPr>
            </w:pPr>
            <w:r w:rsidRPr="000D618A">
              <w:rPr>
                <w:b/>
                <w:sz w:val="28"/>
                <w:szCs w:val="28"/>
              </w:rPr>
              <w:t>-</w:t>
            </w:r>
          </w:p>
        </w:tc>
      </w:tr>
      <w:tr w:rsidR="0080324C" w:rsidRPr="009209A9" w:rsidTr="001F6727">
        <w:tc>
          <w:tcPr>
            <w:tcW w:w="3206" w:type="dxa"/>
          </w:tcPr>
          <w:p w:rsidR="0080324C" w:rsidRPr="000D618A" w:rsidRDefault="0080324C" w:rsidP="00776EF8">
            <w:pPr>
              <w:jc w:val="both"/>
              <w:rPr>
                <w:sz w:val="28"/>
                <w:szCs w:val="28"/>
              </w:rPr>
            </w:pPr>
            <w:r w:rsidRPr="000D618A">
              <w:rPr>
                <w:sz w:val="28"/>
                <w:szCs w:val="28"/>
              </w:rPr>
              <w:t>Средний</w:t>
            </w:r>
          </w:p>
        </w:tc>
        <w:tc>
          <w:tcPr>
            <w:tcW w:w="3219" w:type="dxa"/>
          </w:tcPr>
          <w:p w:rsidR="0080324C" w:rsidRPr="000D618A" w:rsidRDefault="0080324C" w:rsidP="00776EF8">
            <w:pPr>
              <w:jc w:val="center"/>
              <w:rPr>
                <w:sz w:val="28"/>
                <w:szCs w:val="28"/>
              </w:rPr>
            </w:pPr>
            <w:r w:rsidRPr="009209A9">
              <w:rPr>
                <w:sz w:val="28"/>
                <w:szCs w:val="28"/>
              </w:rPr>
              <w:t>3</w:t>
            </w:r>
          </w:p>
        </w:tc>
        <w:tc>
          <w:tcPr>
            <w:tcW w:w="3202" w:type="dxa"/>
          </w:tcPr>
          <w:p w:rsidR="0080324C" w:rsidRPr="000D618A" w:rsidRDefault="0080324C" w:rsidP="00776EF8">
            <w:pPr>
              <w:jc w:val="center"/>
              <w:rPr>
                <w:sz w:val="28"/>
                <w:szCs w:val="28"/>
              </w:rPr>
            </w:pPr>
            <w:r w:rsidRPr="009209A9">
              <w:rPr>
                <w:sz w:val="28"/>
                <w:szCs w:val="28"/>
              </w:rPr>
              <w:t>33,3</w:t>
            </w:r>
            <w:r w:rsidRPr="000D618A">
              <w:rPr>
                <w:sz w:val="28"/>
                <w:szCs w:val="28"/>
              </w:rPr>
              <w:t>%</w:t>
            </w:r>
          </w:p>
        </w:tc>
      </w:tr>
      <w:tr w:rsidR="0080324C" w:rsidRPr="009209A9" w:rsidTr="001F6727">
        <w:tc>
          <w:tcPr>
            <w:tcW w:w="3206" w:type="dxa"/>
          </w:tcPr>
          <w:p w:rsidR="0080324C" w:rsidRPr="000D618A" w:rsidRDefault="0080324C" w:rsidP="00776EF8">
            <w:pPr>
              <w:jc w:val="both"/>
              <w:rPr>
                <w:sz w:val="28"/>
                <w:szCs w:val="28"/>
              </w:rPr>
            </w:pPr>
            <w:r w:rsidRPr="000D618A">
              <w:rPr>
                <w:sz w:val="28"/>
                <w:szCs w:val="28"/>
              </w:rPr>
              <w:lastRenderedPageBreak/>
              <w:t>Ниже среднего</w:t>
            </w:r>
          </w:p>
        </w:tc>
        <w:tc>
          <w:tcPr>
            <w:tcW w:w="3219" w:type="dxa"/>
          </w:tcPr>
          <w:p w:rsidR="0080324C" w:rsidRPr="000D618A" w:rsidRDefault="0080324C" w:rsidP="00776EF8">
            <w:pPr>
              <w:jc w:val="center"/>
              <w:rPr>
                <w:sz w:val="28"/>
                <w:szCs w:val="28"/>
              </w:rPr>
            </w:pPr>
            <w:r w:rsidRPr="000D618A">
              <w:rPr>
                <w:sz w:val="28"/>
                <w:szCs w:val="28"/>
              </w:rPr>
              <w:t>4</w:t>
            </w:r>
          </w:p>
        </w:tc>
        <w:tc>
          <w:tcPr>
            <w:tcW w:w="3202" w:type="dxa"/>
          </w:tcPr>
          <w:p w:rsidR="0080324C" w:rsidRPr="000D618A" w:rsidRDefault="0080324C" w:rsidP="00776EF8">
            <w:pPr>
              <w:jc w:val="center"/>
              <w:rPr>
                <w:sz w:val="28"/>
                <w:szCs w:val="28"/>
              </w:rPr>
            </w:pPr>
            <w:r w:rsidRPr="009209A9">
              <w:rPr>
                <w:sz w:val="28"/>
                <w:szCs w:val="28"/>
              </w:rPr>
              <w:t>44,4</w:t>
            </w:r>
            <w:r w:rsidRPr="000D618A">
              <w:rPr>
                <w:sz w:val="28"/>
                <w:szCs w:val="28"/>
              </w:rPr>
              <w:t>%</w:t>
            </w:r>
          </w:p>
        </w:tc>
      </w:tr>
      <w:tr w:rsidR="0080324C" w:rsidRPr="009209A9" w:rsidTr="001F6727">
        <w:tc>
          <w:tcPr>
            <w:tcW w:w="3206" w:type="dxa"/>
          </w:tcPr>
          <w:p w:rsidR="0080324C" w:rsidRPr="000D618A" w:rsidRDefault="0080324C" w:rsidP="00776EF8">
            <w:pPr>
              <w:jc w:val="both"/>
              <w:rPr>
                <w:sz w:val="28"/>
                <w:szCs w:val="28"/>
              </w:rPr>
            </w:pPr>
            <w:r w:rsidRPr="000D618A">
              <w:rPr>
                <w:sz w:val="28"/>
                <w:szCs w:val="28"/>
              </w:rPr>
              <w:t xml:space="preserve">Низкий </w:t>
            </w:r>
          </w:p>
        </w:tc>
        <w:tc>
          <w:tcPr>
            <w:tcW w:w="3219" w:type="dxa"/>
          </w:tcPr>
          <w:p w:rsidR="0080324C" w:rsidRPr="000D618A" w:rsidRDefault="0080324C" w:rsidP="00776EF8">
            <w:pPr>
              <w:jc w:val="center"/>
              <w:rPr>
                <w:sz w:val="28"/>
                <w:szCs w:val="28"/>
              </w:rPr>
            </w:pPr>
            <w:r w:rsidRPr="009209A9">
              <w:rPr>
                <w:sz w:val="28"/>
                <w:szCs w:val="28"/>
              </w:rPr>
              <w:t>2</w:t>
            </w:r>
          </w:p>
        </w:tc>
        <w:tc>
          <w:tcPr>
            <w:tcW w:w="3202" w:type="dxa"/>
          </w:tcPr>
          <w:p w:rsidR="0080324C" w:rsidRPr="000D618A" w:rsidRDefault="0080324C" w:rsidP="00776EF8">
            <w:pPr>
              <w:jc w:val="center"/>
              <w:rPr>
                <w:sz w:val="28"/>
                <w:szCs w:val="28"/>
              </w:rPr>
            </w:pPr>
            <w:r w:rsidRPr="009209A9">
              <w:rPr>
                <w:sz w:val="28"/>
                <w:szCs w:val="28"/>
              </w:rPr>
              <w:t>22</w:t>
            </w:r>
            <w:r w:rsidRPr="000D618A">
              <w:rPr>
                <w:sz w:val="28"/>
                <w:szCs w:val="28"/>
              </w:rPr>
              <w:t>,3%</w:t>
            </w:r>
          </w:p>
        </w:tc>
      </w:tr>
    </w:tbl>
    <w:p w:rsidR="0080324C" w:rsidRPr="000D618A" w:rsidRDefault="0080324C" w:rsidP="00776EF8">
      <w:pPr>
        <w:rPr>
          <w:b/>
          <w:sz w:val="28"/>
          <w:szCs w:val="28"/>
        </w:rPr>
      </w:pPr>
    </w:p>
    <w:p w:rsidR="0080324C" w:rsidRPr="000D618A" w:rsidRDefault="0080324C" w:rsidP="00776EF8">
      <w:pPr>
        <w:rPr>
          <w:b/>
          <w:sz w:val="28"/>
          <w:szCs w:val="28"/>
        </w:rPr>
      </w:pPr>
      <w:r w:rsidRPr="000D618A">
        <w:rPr>
          <w:b/>
          <w:sz w:val="28"/>
          <w:szCs w:val="28"/>
        </w:rPr>
        <w:t>группа «Золотой ключик 2»</w:t>
      </w:r>
    </w:p>
    <w:tbl>
      <w:tblPr>
        <w:tblStyle w:val="50"/>
        <w:tblW w:w="0" w:type="auto"/>
        <w:tblLook w:val="04A0" w:firstRow="1" w:lastRow="0" w:firstColumn="1" w:lastColumn="0" w:noHBand="0" w:noVBand="1"/>
      </w:tblPr>
      <w:tblGrid>
        <w:gridCol w:w="3206"/>
        <w:gridCol w:w="3219"/>
        <w:gridCol w:w="3202"/>
      </w:tblGrid>
      <w:tr w:rsidR="0080324C" w:rsidRPr="009209A9" w:rsidTr="001F6727">
        <w:tc>
          <w:tcPr>
            <w:tcW w:w="3206" w:type="dxa"/>
          </w:tcPr>
          <w:p w:rsidR="0080324C" w:rsidRPr="000D618A" w:rsidRDefault="0080324C" w:rsidP="00776EF8">
            <w:pPr>
              <w:jc w:val="both"/>
              <w:rPr>
                <w:b/>
                <w:sz w:val="28"/>
                <w:szCs w:val="28"/>
              </w:rPr>
            </w:pPr>
            <w:r w:rsidRPr="000D618A">
              <w:rPr>
                <w:b/>
                <w:sz w:val="28"/>
                <w:szCs w:val="28"/>
              </w:rPr>
              <w:t>Уровень развития</w:t>
            </w:r>
          </w:p>
        </w:tc>
        <w:tc>
          <w:tcPr>
            <w:tcW w:w="3219" w:type="dxa"/>
          </w:tcPr>
          <w:p w:rsidR="0080324C" w:rsidRPr="000D618A" w:rsidRDefault="0080324C" w:rsidP="00776EF8">
            <w:pPr>
              <w:jc w:val="both"/>
              <w:rPr>
                <w:b/>
                <w:sz w:val="28"/>
                <w:szCs w:val="28"/>
              </w:rPr>
            </w:pPr>
            <w:r w:rsidRPr="000D618A">
              <w:rPr>
                <w:b/>
                <w:sz w:val="28"/>
                <w:szCs w:val="28"/>
              </w:rPr>
              <w:t>Количество детей</w:t>
            </w:r>
          </w:p>
        </w:tc>
        <w:tc>
          <w:tcPr>
            <w:tcW w:w="3202" w:type="dxa"/>
          </w:tcPr>
          <w:p w:rsidR="0080324C" w:rsidRPr="000D618A" w:rsidRDefault="0080324C" w:rsidP="00776EF8">
            <w:pPr>
              <w:jc w:val="both"/>
              <w:rPr>
                <w:b/>
                <w:sz w:val="28"/>
                <w:szCs w:val="28"/>
              </w:rPr>
            </w:pPr>
            <w:r w:rsidRPr="000D618A">
              <w:rPr>
                <w:b/>
                <w:sz w:val="28"/>
                <w:szCs w:val="28"/>
              </w:rPr>
              <w:t>Уровень в %</w:t>
            </w:r>
          </w:p>
        </w:tc>
      </w:tr>
      <w:tr w:rsidR="0080324C" w:rsidRPr="009209A9" w:rsidTr="001F6727">
        <w:tc>
          <w:tcPr>
            <w:tcW w:w="3206" w:type="dxa"/>
          </w:tcPr>
          <w:p w:rsidR="0080324C" w:rsidRPr="000D618A" w:rsidRDefault="0080324C" w:rsidP="00776EF8">
            <w:pPr>
              <w:jc w:val="both"/>
              <w:rPr>
                <w:sz w:val="28"/>
                <w:szCs w:val="28"/>
              </w:rPr>
            </w:pPr>
            <w:r w:rsidRPr="000D618A">
              <w:rPr>
                <w:sz w:val="28"/>
                <w:szCs w:val="28"/>
              </w:rPr>
              <w:t>Высокий</w:t>
            </w:r>
          </w:p>
        </w:tc>
        <w:tc>
          <w:tcPr>
            <w:tcW w:w="3219" w:type="dxa"/>
          </w:tcPr>
          <w:p w:rsidR="0080324C" w:rsidRPr="000D618A" w:rsidRDefault="0080324C" w:rsidP="00776EF8">
            <w:pPr>
              <w:jc w:val="center"/>
              <w:rPr>
                <w:sz w:val="28"/>
                <w:szCs w:val="28"/>
              </w:rPr>
            </w:pPr>
            <w:r w:rsidRPr="009209A9">
              <w:rPr>
                <w:sz w:val="28"/>
                <w:szCs w:val="28"/>
              </w:rPr>
              <w:t>3</w:t>
            </w:r>
          </w:p>
        </w:tc>
        <w:tc>
          <w:tcPr>
            <w:tcW w:w="3202" w:type="dxa"/>
          </w:tcPr>
          <w:p w:rsidR="0080324C" w:rsidRPr="000D618A" w:rsidRDefault="0080324C" w:rsidP="00776EF8">
            <w:pPr>
              <w:jc w:val="center"/>
              <w:rPr>
                <w:sz w:val="28"/>
                <w:szCs w:val="28"/>
              </w:rPr>
            </w:pPr>
            <w:r w:rsidRPr="009209A9">
              <w:rPr>
                <w:sz w:val="28"/>
                <w:szCs w:val="28"/>
              </w:rPr>
              <w:t>27,3</w:t>
            </w:r>
            <w:r w:rsidRPr="000D618A">
              <w:rPr>
                <w:sz w:val="28"/>
                <w:szCs w:val="28"/>
              </w:rPr>
              <w:t>%</w:t>
            </w:r>
          </w:p>
        </w:tc>
      </w:tr>
      <w:tr w:rsidR="0080324C" w:rsidRPr="009209A9" w:rsidTr="001F6727">
        <w:tc>
          <w:tcPr>
            <w:tcW w:w="3206" w:type="dxa"/>
          </w:tcPr>
          <w:p w:rsidR="0080324C" w:rsidRPr="000D618A" w:rsidRDefault="0080324C" w:rsidP="00776EF8">
            <w:pPr>
              <w:jc w:val="both"/>
              <w:rPr>
                <w:sz w:val="28"/>
                <w:szCs w:val="28"/>
              </w:rPr>
            </w:pPr>
            <w:r w:rsidRPr="000D618A">
              <w:rPr>
                <w:sz w:val="28"/>
                <w:szCs w:val="28"/>
              </w:rPr>
              <w:t>Средний</w:t>
            </w:r>
          </w:p>
        </w:tc>
        <w:tc>
          <w:tcPr>
            <w:tcW w:w="3219" w:type="dxa"/>
          </w:tcPr>
          <w:p w:rsidR="0080324C" w:rsidRPr="000D618A" w:rsidRDefault="0080324C" w:rsidP="00776EF8">
            <w:pPr>
              <w:jc w:val="center"/>
              <w:rPr>
                <w:sz w:val="28"/>
                <w:szCs w:val="28"/>
              </w:rPr>
            </w:pPr>
            <w:r w:rsidRPr="009209A9">
              <w:rPr>
                <w:sz w:val="28"/>
                <w:szCs w:val="28"/>
              </w:rPr>
              <w:t>7</w:t>
            </w:r>
          </w:p>
        </w:tc>
        <w:tc>
          <w:tcPr>
            <w:tcW w:w="3202" w:type="dxa"/>
          </w:tcPr>
          <w:p w:rsidR="0080324C" w:rsidRPr="000D618A" w:rsidRDefault="0080324C" w:rsidP="00776EF8">
            <w:pPr>
              <w:jc w:val="center"/>
              <w:rPr>
                <w:sz w:val="28"/>
                <w:szCs w:val="28"/>
              </w:rPr>
            </w:pPr>
            <w:r w:rsidRPr="009209A9">
              <w:rPr>
                <w:sz w:val="28"/>
                <w:szCs w:val="28"/>
              </w:rPr>
              <w:t>63,6</w:t>
            </w:r>
            <w:r w:rsidRPr="000D618A">
              <w:rPr>
                <w:sz w:val="28"/>
                <w:szCs w:val="28"/>
              </w:rPr>
              <w:t>%</w:t>
            </w:r>
          </w:p>
        </w:tc>
      </w:tr>
      <w:tr w:rsidR="0080324C" w:rsidRPr="009209A9" w:rsidTr="001F6727">
        <w:tc>
          <w:tcPr>
            <w:tcW w:w="3206" w:type="dxa"/>
          </w:tcPr>
          <w:p w:rsidR="0080324C" w:rsidRPr="000D618A" w:rsidRDefault="0080324C" w:rsidP="00776EF8">
            <w:pPr>
              <w:jc w:val="both"/>
              <w:rPr>
                <w:sz w:val="28"/>
                <w:szCs w:val="28"/>
              </w:rPr>
            </w:pPr>
            <w:r w:rsidRPr="000D618A">
              <w:rPr>
                <w:sz w:val="28"/>
                <w:szCs w:val="28"/>
              </w:rPr>
              <w:t>Ниже среднего</w:t>
            </w:r>
          </w:p>
        </w:tc>
        <w:tc>
          <w:tcPr>
            <w:tcW w:w="3219" w:type="dxa"/>
          </w:tcPr>
          <w:p w:rsidR="0080324C" w:rsidRPr="000D618A" w:rsidRDefault="0080324C" w:rsidP="00776EF8">
            <w:pPr>
              <w:jc w:val="center"/>
              <w:rPr>
                <w:sz w:val="28"/>
                <w:szCs w:val="28"/>
              </w:rPr>
            </w:pPr>
            <w:r w:rsidRPr="009209A9">
              <w:rPr>
                <w:sz w:val="28"/>
                <w:szCs w:val="28"/>
              </w:rPr>
              <w:t>1</w:t>
            </w:r>
          </w:p>
        </w:tc>
        <w:tc>
          <w:tcPr>
            <w:tcW w:w="3202" w:type="dxa"/>
          </w:tcPr>
          <w:p w:rsidR="0080324C" w:rsidRPr="000D618A" w:rsidRDefault="0080324C" w:rsidP="00776EF8">
            <w:pPr>
              <w:jc w:val="center"/>
              <w:rPr>
                <w:sz w:val="28"/>
                <w:szCs w:val="28"/>
              </w:rPr>
            </w:pPr>
            <w:r w:rsidRPr="009209A9">
              <w:rPr>
                <w:sz w:val="28"/>
                <w:szCs w:val="28"/>
              </w:rPr>
              <w:t>9,1</w:t>
            </w:r>
            <w:r w:rsidRPr="000D618A">
              <w:rPr>
                <w:sz w:val="28"/>
                <w:szCs w:val="28"/>
              </w:rPr>
              <w:t>%</w:t>
            </w:r>
          </w:p>
        </w:tc>
      </w:tr>
      <w:tr w:rsidR="0080324C" w:rsidRPr="009209A9" w:rsidTr="001F6727">
        <w:tc>
          <w:tcPr>
            <w:tcW w:w="3206" w:type="dxa"/>
          </w:tcPr>
          <w:p w:rsidR="0080324C" w:rsidRPr="000D618A" w:rsidRDefault="0080324C" w:rsidP="00776EF8">
            <w:pPr>
              <w:jc w:val="both"/>
              <w:rPr>
                <w:sz w:val="28"/>
                <w:szCs w:val="28"/>
              </w:rPr>
            </w:pPr>
            <w:r w:rsidRPr="000D618A">
              <w:rPr>
                <w:sz w:val="28"/>
                <w:szCs w:val="28"/>
              </w:rPr>
              <w:t xml:space="preserve">Низкий </w:t>
            </w:r>
          </w:p>
        </w:tc>
        <w:tc>
          <w:tcPr>
            <w:tcW w:w="3219" w:type="dxa"/>
          </w:tcPr>
          <w:p w:rsidR="0080324C" w:rsidRPr="000D618A" w:rsidRDefault="0080324C" w:rsidP="00776EF8">
            <w:pPr>
              <w:jc w:val="center"/>
              <w:rPr>
                <w:sz w:val="28"/>
                <w:szCs w:val="28"/>
              </w:rPr>
            </w:pPr>
            <w:r w:rsidRPr="000D618A">
              <w:rPr>
                <w:sz w:val="28"/>
                <w:szCs w:val="28"/>
              </w:rPr>
              <w:t>-</w:t>
            </w:r>
          </w:p>
        </w:tc>
        <w:tc>
          <w:tcPr>
            <w:tcW w:w="3202" w:type="dxa"/>
          </w:tcPr>
          <w:p w:rsidR="0080324C" w:rsidRPr="000D618A" w:rsidRDefault="0080324C" w:rsidP="00776EF8">
            <w:pPr>
              <w:jc w:val="center"/>
              <w:rPr>
                <w:sz w:val="28"/>
                <w:szCs w:val="28"/>
              </w:rPr>
            </w:pPr>
            <w:r w:rsidRPr="000D618A">
              <w:rPr>
                <w:sz w:val="28"/>
                <w:szCs w:val="28"/>
              </w:rPr>
              <w:t>-</w:t>
            </w:r>
          </w:p>
        </w:tc>
      </w:tr>
    </w:tbl>
    <w:p w:rsidR="0080324C" w:rsidRPr="009209A9" w:rsidRDefault="0080324C" w:rsidP="00776EF8">
      <w:pPr>
        <w:jc w:val="center"/>
        <w:rPr>
          <w:b/>
          <w:sz w:val="28"/>
          <w:szCs w:val="28"/>
        </w:rPr>
      </w:pPr>
    </w:p>
    <w:p w:rsidR="0080324C" w:rsidRPr="000D618A" w:rsidRDefault="0080324C" w:rsidP="00776EF8">
      <w:pPr>
        <w:jc w:val="center"/>
        <w:rPr>
          <w:b/>
          <w:sz w:val="28"/>
          <w:szCs w:val="28"/>
        </w:rPr>
      </w:pPr>
      <w:r w:rsidRPr="000D618A">
        <w:rPr>
          <w:b/>
          <w:sz w:val="28"/>
          <w:szCs w:val="28"/>
        </w:rPr>
        <w:t xml:space="preserve">Результаты мониторинга </w:t>
      </w:r>
      <w:r>
        <w:rPr>
          <w:b/>
          <w:sz w:val="28"/>
          <w:szCs w:val="28"/>
        </w:rPr>
        <w:t xml:space="preserve">(диагностики) </w:t>
      </w:r>
      <w:r w:rsidRPr="000D618A">
        <w:rPr>
          <w:b/>
          <w:sz w:val="28"/>
          <w:szCs w:val="28"/>
        </w:rPr>
        <w:t>воспитанников</w:t>
      </w:r>
    </w:p>
    <w:p w:rsidR="0080324C" w:rsidRPr="000D618A" w:rsidRDefault="0080324C" w:rsidP="00776EF8">
      <w:pPr>
        <w:jc w:val="center"/>
        <w:rPr>
          <w:b/>
          <w:sz w:val="28"/>
          <w:szCs w:val="28"/>
        </w:rPr>
      </w:pPr>
      <w:r w:rsidRPr="000D618A">
        <w:rPr>
          <w:b/>
          <w:sz w:val="28"/>
          <w:szCs w:val="28"/>
        </w:rPr>
        <w:t>в 2020-2021 учебном году (сентябрь) (педагог-психолог)</w:t>
      </w:r>
    </w:p>
    <w:p w:rsidR="0080324C" w:rsidRPr="000D618A" w:rsidRDefault="0080324C" w:rsidP="00776EF8">
      <w:pPr>
        <w:rPr>
          <w:b/>
          <w:sz w:val="28"/>
          <w:szCs w:val="28"/>
        </w:rPr>
      </w:pPr>
      <w:r w:rsidRPr="000D618A">
        <w:rPr>
          <w:b/>
          <w:sz w:val="28"/>
          <w:szCs w:val="28"/>
        </w:rPr>
        <w:t>группа «Золотой ключик 1»</w:t>
      </w:r>
    </w:p>
    <w:tbl>
      <w:tblPr>
        <w:tblStyle w:val="6"/>
        <w:tblW w:w="0" w:type="auto"/>
        <w:tblLook w:val="04A0" w:firstRow="1" w:lastRow="0" w:firstColumn="1" w:lastColumn="0" w:noHBand="0" w:noVBand="1"/>
      </w:tblPr>
      <w:tblGrid>
        <w:gridCol w:w="3284"/>
        <w:gridCol w:w="3284"/>
        <w:gridCol w:w="3285"/>
      </w:tblGrid>
      <w:tr w:rsidR="0080324C" w:rsidRPr="000D618A" w:rsidTr="001F6727">
        <w:tc>
          <w:tcPr>
            <w:tcW w:w="3284" w:type="dxa"/>
          </w:tcPr>
          <w:p w:rsidR="0080324C" w:rsidRPr="000D618A" w:rsidRDefault="0080324C" w:rsidP="00776EF8">
            <w:pPr>
              <w:jc w:val="both"/>
              <w:rPr>
                <w:b/>
                <w:sz w:val="28"/>
                <w:szCs w:val="28"/>
              </w:rPr>
            </w:pPr>
            <w:r w:rsidRPr="000D618A">
              <w:rPr>
                <w:b/>
                <w:sz w:val="28"/>
                <w:szCs w:val="28"/>
              </w:rPr>
              <w:t>Уровень развития</w:t>
            </w:r>
          </w:p>
        </w:tc>
        <w:tc>
          <w:tcPr>
            <w:tcW w:w="3284" w:type="dxa"/>
          </w:tcPr>
          <w:p w:rsidR="0080324C" w:rsidRPr="000D618A" w:rsidRDefault="0080324C" w:rsidP="00776EF8">
            <w:pPr>
              <w:jc w:val="both"/>
              <w:rPr>
                <w:b/>
                <w:sz w:val="28"/>
                <w:szCs w:val="28"/>
              </w:rPr>
            </w:pPr>
            <w:r w:rsidRPr="000D618A">
              <w:rPr>
                <w:b/>
                <w:sz w:val="28"/>
                <w:szCs w:val="28"/>
              </w:rPr>
              <w:t>Количество детей</w:t>
            </w:r>
          </w:p>
        </w:tc>
        <w:tc>
          <w:tcPr>
            <w:tcW w:w="3285" w:type="dxa"/>
          </w:tcPr>
          <w:p w:rsidR="0080324C" w:rsidRPr="000D618A" w:rsidRDefault="0080324C" w:rsidP="00776EF8">
            <w:pPr>
              <w:jc w:val="both"/>
              <w:rPr>
                <w:b/>
                <w:sz w:val="28"/>
                <w:szCs w:val="28"/>
              </w:rPr>
            </w:pPr>
            <w:r w:rsidRPr="000D618A">
              <w:rPr>
                <w:b/>
                <w:sz w:val="28"/>
                <w:szCs w:val="28"/>
              </w:rPr>
              <w:t>Уровень в %</w:t>
            </w:r>
          </w:p>
        </w:tc>
      </w:tr>
      <w:tr w:rsidR="0080324C" w:rsidRPr="000D618A" w:rsidTr="001F6727">
        <w:tc>
          <w:tcPr>
            <w:tcW w:w="3284" w:type="dxa"/>
          </w:tcPr>
          <w:p w:rsidR="0080324C" w:rsidRPr="000D618A" w:rsidRDefault="0080324C" w:rsidP="00776EF8">
            <w:pPr>
              <w:jc w:val="both"/>
              <w:rPr>
                <w:sz w:val="28"/>
                <w:szCs w:val="28"/>
              </w:rPr>
            </w:pPr>
            <w:r w:rsidRPr="000D618A">
              <w:rPr>
                <w:sz w:val="28"/>
                <w:szCs w:val="28"/>
              </w:rPr>
              <w:t>Высокий</w:t>
            </w:r>
          </w:p>
        </w:tc>
        <w:tc>
          <w:tcPr>
            <w:tcW w:w="3284" w:type="dxa"/>
          </w:tcPr>
          <w:p w:rsidR="0080324C" w:rsidRPr="000D618A" w:rsidRDefault="0080324C" w:rsidP="00776EF8">
            <w:pPr>
              <w:jc w:val="center"/>
              <w:rPr>
                <w:b/>
                <w:sz w:val="28"/>
                <w:szCs w:val="28"/>
              </w:rPr>
            </w:pPr>
            <w:r w:rsidRPr="000D618A">
              <w:rPr>
                <w:b/>
                <w:sz w:val="28"/>
                <w:szCs w:val="28"/>
              </w:rPr>
              <w:t>-</w:t>
            </w:r>
          </w:p>
        </w:tc>
        <w:tc>
          <w:tcPr>
            <w:tcW w:w="3285" w:type="dxa"/>
          </w:tcPr>
          <w:p w:rsidR="0080324C" w:rsidRPr="000D618A" w:rsidRDefault="0080324C" w:rsidP="00776EF8">
            <w:pPr>
              <w:jc w:val="center"/>
              <w:rPr>
                <w:b/>
                <w:sz w:val="28"/>
                <w:szCs w:val="28"/>
              </w:rPr>
            </w:pPr>
            <w:r w:rsidRPr="000D618A">
              <w:rPr>
                <w:b/>
                <w:sz w:val="28"/>
                <w:szCs w:val="28"/>
              </w:rPr>
              <w:t>-</w:t>
            </w:r>
          </w:p>
        </w:tc>
      </w:tr>
      <w:tr w:rsidR="0080324C" w:rsidRPr="000D618A" w:rsidTr="001F6727">
        <w:tc>
          <w:tcPr>
            <w:tcW w:w="3284" w:type="dxa"/>
          </w:tcPr>
          <w:p w:rsidR="0080324C" w:rsidRPr="000D618A" w:rsidRDefault="0080324C" w:rsidP="00776EF8">
            <w:pPr>
              <w:jc w:val="both"/>
              <w:rPr>
                <w:sz w:val="28"/>
                <w:szCs w:val="28"/>
              </w:rPr>
            </w:pPr>
            <w:r w:rsidRPr="000D618A">
              <w:rPr>
                <w:sz w:val="28"/>
                <w:szCs w:val="28"/>
              </w:rPr>
              <w:t>Средний</w:t>
            </w:r>
          </w:p>
        </w:tc>
        <w:tc>
          <w:tcPr>
            <w:tcW w:w="3284" w:type="dxa"/>
          </w:tcPr>
          <w:p w:rsidR="0080324C" w:rsidRPr="000D618A" w:rsidRDefault="0080324C" w:rsidP="00776EF8">
            <w:pPr>
              <w:jc w:val="center"/>
              <w:rPr>
                <w:sz w:val="28"/>
                <w:szCs w:val="28"/>
              </w:rPr>
            </w:pPr>
            <w:r w:rsidRPr="000D618A">
              <w:rPr>
                <w:sz w:val="28"/>
                <w:szCs w:val="28"/>
              </w:rPr>
              <w:t>1</w:t>
            </w:r>
          </w:p>
        </w:tc>
        <w:tc>
          <w:tcPr>
            <w:tcW w:w="3285" w:type="dxa"/>
          </w:tcPr>
          <w:p w:rsidR="0080324C" w:rsidRPr="000D618A" w:rsidRDefault="0080324C" w:rsidP="00776EF8">
            <w:pPr>
              <w:jc w:val="center"/>
              <w:rPr>
                <w:sz w:val="28"/>
                <w:szCs w:val="28"/>
              </w:rPr>
            </w:pPr>
            <w:r w:rsidRPr="000D618A">
              <w:rPr>
                <w:sz w:val="28"/>
                <w:szCs w:val="28"/>
              </w:rPr>
              <w:t>10%</w:t>
            </w:r>
          </w:p>
        </w:tc>
      </w:tr>
      <w:tr w:rsidR="0080324C" w:rsidRPr="000D618A" w:rsidTr="001F6727">
        <w:tc>
          <w:tcPr>
            <w:tcW w:w="3284" w:type="dxa"/>
          </w:tcPr>
          <w:p w:rsidR="0080324C" w:rsidRPr="000D618A" w:rsidRDefault="0080324C" w:rsidP="00776EF8">
            <w:pPr>
              <w:jc w:val="both"/>
              <w:rPr>
                <w:sz w:val="28"/>
                <w:szCs w:val="28"/>
              </w:rPr>
            </w:pPr>
            <w:r w:rsidRPr="000D618A">
              <w:rPr>
                <w:sz w:val="28"/>
                <w:szCs w:val="28"/>
              </w:rPr>
              <w:t xml:space="preserve">Низкий </w:t>
            </w:r>
          </w:p>
        </w:tc>
        <w:tc>
          <w:tcPr>
            <w:tcW w:w="3284" w:type="dxa"/>
          </w:tcPr>
          <w:p w:rsidR="0080324C" w:rsidRPr="000D618A" w:rsidRDefault="0080324C" w:rsidP="00776EF8">
            <w:pPr>
              <w:jc w:val="center"/>
              <w:rPr>
                <w:sz w:val="28"/>
                <w:szCs w:val="28"/>
              </w:rPr>
            </w:pPr>
            <w:r>
              <w:rPr>
                <w:sz w:val="28"/>
                <w:szCs w:val="28"/>
              </w:rPr>
              <w:t>3</w:t>
            </w:r>
          </w:p>
        </w:tc>
        <w:tc>
          <w:tcPr>
            <w:tcW w:w="3285" w:type="dxa"/>
          </w:tcPr>
          <w:p w:rsidR="0080324C" w:rsidRPr="000D618A" w:rsidRDefault="0080324C" w:rsidP="00776EF8">
            <w:pPr>
              <w:jc w:val="center"/>
              <w:rPr>
                <w:sz w:val="28"/>
                <w:szCs w:val="28"/>
              </w:rPr>
            </w:pPr>
            <w:r>
              <w:rPr>
                <w:sz w:val="28"/>
                <w:szCs w:val="28"/>
              </w:rPr>
              <w:t>3</w:t>
            </w:r>
            <w:r w:rsidRPr="000D618A">
              <w:rPr>
                <w:sz w:val="28"/>
                <w:szCs w:val="28"/>
              </w:rPr>
              <w:t>0%</w:t>
            </w:r>
          </w:p>
        </w:tc>
      </w:tr>
      <w:tr w:rsidR="0080324C" w:rsidRPr="000D618A" w:rsidTr="001F6727">
        <w:tc>
          <w:tcPr>
            <w:tcW w:w="3284" w:type="dxa"/>
          </w:tcPr>
          <w:p w:rsidR="0080324C" w:rsidRPr="000D618A" w:rsidRDefault="0080324C" w:rsidP="00776EF8">
            <w:pPr>
              <w:jc w:val="both"/>
              <w:rPr>
                <w:sz w:val="28"/>
                <w:szCs w:val="28"/>
              </w:rPr>
            </w:pPr>
            <w:r w:rsidRPr="000D618A">
              <w:rPr>
                <w:sz w:val="28"/>
                <w:szCs w:val="28"/>
              </w:rPr>
              <w:t>Низший</w:t>
            </w:r>
          </w:p>
        </w:tc>
        <w:tc>
          <w:tcPr>
            <w:tcW w:w="3284" w:type="dxa"/>
          </w:tcPr>
          <w:p w:rsidR="0080324C" w:rsidRPr="000D618A" w:rsidRDefault="0080324C" w:rsidP="00776EF8">
            <w:pPr>
              <w:jc w:val="center"/>
              <w:rPr>
                <w:sz w:val="28"/>
                <w:szCs w:val="28"/>
              </w:rPr>
            </w:pPr>
            <w:r>
              <w:rPr>
                <w:sz w:val="28"/>
                <w:szCs w:val="28"/>
              </w:rPr>
              <w:t>6</w:t>
            </w:r>
          </w:p>
        </w:tc>
        <w:tc>
          <w:tcPr>
            <w:tcW w:w="3285" w:type="dxa"/>
          </w:tcPr>
          <w:p w:rsidR="0080324C" w:rsidRPr="000D618A" w:rsidRDefault="0080324C" w:rsidP="00776EF8">
            <w:pPr>
              <w:jc w:val="center"/>
              <w:rPr>
                <w:sz w:val="28"/>
                <w:szCs w:val="28"/>
              </w:rPr>
            </w:pPr>
            <w:r>
              <w:rPr>
                <w:sz w:val="28"/>
                <w:szCs w:val="28"/>
              </w:rPr>
              <w:t>6</w:t>
            </w:r>
            <w:r w:rsidRPr="000D618A">
              <w:rPr>
                <w:sz w:val="28"/>
                <w:szCs w:val="28"/>
              </w:rPr>
              <w:t>0%</w:t>
            </w:r>
          </w:p>
        </w:tc>
      </w:tr>
    </w:tbl>
    <w:p w:rsidR="0080324C" w:rsidRPr="000D618A" w:rsidRDefault="0080324C" w:rsidP="00776EF8">
      <w:pPr>
        <w:jc w:val="both"/>
        <w:rPr>
          <w:sz w:val="28"/>
          <w:szCs w:val="28"/>
        </w:rPr>
      </w:pPr>
    </w:p>
    <w:p w:rsidR="0080324C" w:rsidRPr="000D618A" w:rsidRDefault="0080324C" w:rsidP="00776EF8">
      <w:pPr>
        <w:rPr>
          <w:b/>
          <w:sz w:val="28"/>
          <w:szCs w:val="28"/>
        </w:rPr>
      </w:pPr>
      <w:r w:rsidRPr="000D618A">
        <w:rPr>
          <w:b/>
          <w:sz w:val="28"/>
          <w:szCs w:val="28"/>
        </w:rPr>
        <w:t>группа «Золотой ключик 2»</w:t>
      </w:r>
    </w:p>
    <w:tbl>
      <w:tblPr>
        <w:tblStyle w:val="6"/>
        <w:tblW w:w="0" w:type="auto"/>
        <w:tblLook w:val="04A0" w:firstRow="1" w:lastRow="0" w:firstColumn="1" w:lastColumn="0" w:noHBand="0" w:noVBand="1"/>
      </w:tblPr>
      <w:tblGrid>
        <w:gridCol w:w="3284"/>
        <w:gridCol w:w="3284"/>
        <w:gridCol w:w="3285"/>
      </w:tblGrid>
      <w:tr w:rsidR="0080324C" w:rsidRPr="000D618A" w:rsidTr="001F6727">
        <w:tc>
          <w:tcPr>
            <w:tcW w:w="3284" w:type="dxa"/>
          </w:tcPr>
          <w:p w:rsidR="0080324C" w:rsidRPr="000D618A" w:rsidRDefault="0080324C" w:rsidP="00776EF8">
            <w:pPr>
              <w:jc w:val="both"/>
              <w:rPr>
                <w:b/>
                <w:sz w:val="28"/>
                <w:szCs w:val="28"/>
              </w:rPr>
            </w:pPr>
            <w:r w:rsidRPr="000D618A">
              <w:rPr>
                <w:b/>
                <w:sz w:val="28"/>
                <w:szCs w:val="28"/>
              </w:rPr>
              <w:t>Уровень развития</w:t>
            </w:r>
          </w:p>
        </w:tc>
        <w:tc>
          <w:tcPr>
            <w:tcW w:w="3284" w:type="dxa"/>
          </w:tcPr>
          <w:p w:rsidR="0080324C" w:rsidRPr="000D618A" w:rsidRDefault="0080324C" w:rsidP="00776EF8">
            <w:pPr>
              <w:jc w:val="both"/>
              <w:rPr>
                <w:b/>
                <w:sz w:val="28"/>
                <w:szCs w:val="28"/>
              </w:rPr>
            </w:pPr>
            <w:r w:rsidRPr="000D618A">
              <w:rPr>
                <w:b/>
                <w:sz w:val="28"/>
                <w:szCs w:val="28"/>
              </w:rPr>
              <w:t>Количество детей</w:t>
            </w:r>
          </w:p>
        </w:tc>
        <w:tc>
          <w:tcPr>
            <w:tcW w:w="3285" w:type="dxa"/>
          </w:tcPr>
          <w:p w:rsidR="0080324C" w:rsidRPr="000D618A" w:rsidRDefault="0080324C" w:rsidP="00776EF8">
            <w:pPr>
              <w:jc w:val="both"/>
              <w:rPr>
                <w:b/>
                <w:sz w:val="28"/>
                <w:szCs w:val="28"/>
              </w:rPr>
            </w:pPr>
            <w:r w:rsidRPr="000D618A">
              <w:rPr>
                <w:b/>
                <w:sz w:val="28"/>
                <w:szCs w:val="28"/>
              </w:rPr>
              <w:t>Уровень в %</w:t>
            </w:r>
          </w:p>
        </w:tc>
      </w:tr>
      <w:tr w:rsidR="0080324C" w:rsidRPr="000D618A" w:rsidTr="001F6727">
        <w:tc>
          <w:tcPr>
            <w:tcW w:w="3284" w:type="dxa"/>
          </w:tcPr>
          <w:p w:rsidR="0080324C" w:rsidRPr="000D618A" w:rsidRDefault="0080324C" w:rsidP="00776EF8">
            <w:pPr>
              <w:jc w:val="both"/>
              <w:rPr>
                <w:sz w:val="28"/>
                <w:szCs w:val="28"/>
              </w:rPr>
            </w:pPr>
            <w:r w:rsidRPr="000D618A">
              <w:rPr>
                <w:sz w:val="28"/>
                <w:szCs w:val="28"/>
              </w:rPr>
              <w:t>Высокий</w:t>
            </w:r>
          </w:p>
        </w:tc>
        <w:tc>
          <w:tcPr>
            <w:tcW w:w="3284" w:type="dxa"/>
          </w:tcPr>
          <w:p w:rsidR="0080324C" w:rsidRPr="000D618A" w:rsidRDefault="0080324C" w:rsidP="00776EF8">
            <w:pPr>
              <w:jc w:val="center"/>
              <w:rPr>
                <w:sz w:val="28"/>
                <w:szCs w:val="28"/>
              </w:rPr>
            </w:pPr>
            <w:r w:rsidRPr="000D618A">
              <w:rPr>
                <w:sz w:val="28"/>
                <w:szCs w:val="28"/>
              </w:rPr>
              <w:t>2</w:t>
            </w:r>
          </w:p>
        </w:tc>
        <w:tc>
          <w:tcPr>
            <w:tcW w:w="3285" w:type="dxa"/>
          </w:tcPr>
          <w:p w:rsidR="0080324C" w:rsidRPr="000D618A" w:rsidRDefault="0080324C" w:rsidP="00776EF8">
            <w:pPr>
              <w:jc w:val="center"/>
              <w:rPr>
                <w:sz w:val="28"/>
                <w:szCs w:val="28"/>
              </w:rPr>
            </w:pPr>
            <w:r w:rsidRPr="000D618A">
              <w:rPr>
                <w:sz w:val="28"/>
                <w:szCs w:val="28"/>
              </w:rPr>
              <w:t>20%</w:t>
            </w:r>
          </w:p>
        </w:tc>
      </w:tr>
      <w:tr w:rsidR="0080324C" w:rsidRPr="000D618A" w:rsidTr="001F6727">
        <w:tc>
          <w:tcPr>
            <w:tcW w:w="3284" w:type="dxa"/>
          </w:tcPr>
          <w:p w:rsidR="0080324C" w:rsidRPr="000D618A" w:rsidRDefault="0080324C" w:rsidP="00776EF8">
            <w:pPr>
              <w:jc w:val="both"/>
              <w:rPr>
                <w:sz w:val="28"/>
                <w:szCs w:val="28"/>
              </w:rPr>
            </w:pPr>
            <w:r w:rsidRPr="000D618A">
              <w:rPr>
                <w:sz w:val="28"/>
                <w:szCs w:val="28"/>
              </w:rPr>
              <w:t>Средний</w:t>
            </w:r>
          </w:p>
        </w:tc>
        <w:tc>
          <w:tcPr>
            <w:tcW w:w="3284" w:type="dxa"/>
          </w:tcPr>
          <w:p w:rsidR="0080324C" w:rsidRPr="000D618A" w:rsidRDefault="0080324C" w:rsidP="00776EF8">
            <w:pPr>
              <w:jc w:val="center"/>
              <w:rPr>
                <w:sz w:val="28"/>
                <w:szCs w:val="28"/>
              </w:rPr>
            </w:pPr>
            <w:r w:rsidRPr="000D618A">
              <w:rPr>
                <w:sz w:val="28"/>
                <w:szCs w:val="28"/>
              </w:rPr>
              <w:t>1</w:t>
            </w:r>
          </w:p>
        </w:tc>
        <w:tc>
          <w:tcPr>
            <w:tcW w:w="3285" w:type="dxa"/>
          </w:tcPr>
          <w:p w:rsidR="0080324C" w:rsidRPr="000D618A" w:rsidRDefault="0080324C" w:rsidP="00776EF8">
            <w:pPr>
              <w:jc w:val="center"/>
              <w:rPr>
                <w:sz w:val="28"/>
                <w:szCs w:val="28"/>
              </w:rPr>
            </w:pPr>
            <w:r w:rsidRPr="000D618A">
              <w:rPr>
                <w:sz w:val="28"/>
                <w:szCs w:val="28"/>
              </w:rPr>
              <w:t>10%</w:t>
            </w:r>
          </w:p>
        </w:tc>
      </w:tr>
      <w:tr w:rsidR="0080324C" w:rsidRPr="000D618A" w:rsidTr="001F6727">
        <w:tc>
          <w:tcPr>
            <w:tcW w:w="3284" w:type="dxa"/>
          </w:tcPr>
          <w:p w:rsidR="0080324C" w:rsidRPr="000D618A" w:rsidRDefault="0080324C" w:rsidP="00776EF8">
            <w:pPr>
              <w:jc w:val="both"/>
              <w:rPr>
                <w:sz w:val="28"/>
                <w:szCs w:val="28"/>
              </w:rPr>
            </w:pPr>
            <w:r w:rsidRPr="000D618A">
              <w:rPr>
                <w:sz w:val="28"/>
                <w:szCs w:val="28"/>
              </w:rPr>
              <w:t xml:space="preserve">Низкий </w:t>
            </w:r>
          </w:p>
        </w:tc>
        <w:tc>
          <w:tcPr>
            <w:tcW w:w="3284" w:type="dxa"/>
          </w:tcPr>
          <w:p w:rsidR="0080324C" w:rsidRPr="000D618A" w:rsidRDefault="0080324C" w:rsidP="00776EF8">
            <w:pPr>
              <w:jc w:val="center"/>
              <w:rPr>
                <w:sz w:val="28"/>
                <w:szCs w:val="28"/>
              </w:rPr>
            </w:pPr>
            <w:r w:rsidRPr="000D618A">
              <w:rPr>
                <w:sz w:val="28"/>
                <w:szCs w:val="28"/>
              </w:rPr>
              <w:t>6</w:t>
            </w:r>
          </w:p>
        </w:tc>
        <w:tc>
          <w:tcPr>
            <w:tcW w:w="3285" w:type="dxa"/>
          </w:tcPr>
          <w:p w:rsidR="0080324C" w:rsidRPr="000D618A" w:rsidRDefault="0080324C" w:rsidP="00776EF8">
            <w:pPr>
              <w:jc w:val="center"/>
              <w:rPr>
                <w:sz w:val="28"/>
                <w:szCs w:val="28"/>
              </w:rPr>
            </w:pPr>
            <w:r w:rsidRPr="000D618A">
              <w:rPr>
                <w:sz w:val="28"/>
                <w:szCs w:val="28"/>
              </w:rPr>
              <w:t>60%</w:t>
            </w:r>
          </w:p>
        </w:tc>
      </w:tr>
      <w:tr w:rsidR="0080324C" w:rsidRPr="000D618A" w:rsidTr="001F6727">
        <w:tc>
          <w:tcPr>
            <w:tcW w:w="3284" w:type="dxa"/>
          </w:tcPr>
          <w:p w:rsidR="0080324C" w:rsidRPr="000D618A" w:rsidRDefault="0080324C" w:rsidP="00776EF8">
            <w:pPr>
              <w:jc w:val="both"/>
              <w:rPr>
                <w:sz w:val="28"/>
                <w:szCs w:val="28"/>
              </w:rPr>
            </w:pPr>
            <w:r w:rsidRPr="000D618A">
              <w:rPr>
                <w:sz w:val="28"/>
                <w:szCs w:val="28"/>
              </w:rPr>
              <w:t>Низший</w:t>
            </w:r>
          </w:p>
        </w:tc>
        <w:tc>
          <w:tcPr>
            <w:tcW w:w="3284" w:type="dxa"/>
          </w:tcPr>
          <w:p w:rsidR="0080324C" w:rsidRPr="000D618A" w:rsidRDefault="0080324C" w:rsidP="00776EF8">
            <w:pPr>
              <w:jc w:val="center"/>
              <w:rPr>
                <w:sz w:val="28"/>
                <w:szCs w:val="28"/>
              </w:rPr>
            </w:pPr>
            <w:r w:rsidRPr="000D618A">
              <w:rPr>
                <w:sz w:val="28"/>
                <w:szCs w:val="28"/>
              </w:rPr>
              <w:t>1</w:t>
            </w:r>
          </w:p>
        </w:tc>
        <w:tc>
          <w:tcPr>
            <w:tcW w:w="3285" w:type="dxa"/>
          </w:tcPr>
          <w:p w:rsidR="0080324C" w:rsidRPr="000D618A" w:rsidRDefault="0080324C" w:rsidP="00776EF8">
            <w:pPr>
              <w:jc w:val="center"/>
              <w:rPr>
                <w:sz w:val="28"/>
                <w:szCs w:val="28"/>
              </w:rPr>
            </w:pPr>
            <w:r w:rsidRPr="000D618A">
              <w:rPr>
                <w:sz w:val="28"/>
                <w:szCs w:val="28"/>
              </w:rPr>
              <w:t>10%</w:t>
            </w:r>
          </w:p>
        </w:tc>
      </w:tr>
    </w:tbl>
    <w:p w:rsidR="0080324C" w:rsidRPr="000D618A" w:rsidRDefault="0080324C" w:rsidP="00776EF8">
      <w:pPr>
        <w:jc w:val="both"/>
        <w:rPr>
          <w:sz w:val="28"/>
          <w:szCs w:val="28"/>
        </w:rPr>
      </w:pPr>
    </w:p>
    <w:p w:rsidR="0080324C" w:rsidRPr="000D618A" w:rsidRDefault="0080324C" w:rsidP="00776EF8">
      <w:pPr>
        <w:jc w:val="center"/>
        <w:rPr>
          <w:b/>
          <w:sz w:val="28"/>
          <w:szCs w:val="28"/>
        </w:rPr>
      </w:pPr>
      <w:r w:rsidRPr="000D618A">
        <w:rPr>
          <w:b/>
          <w:sz w:val="28"/>
          <w:szCs w:val="28"/>
        </w:rPr>
        <w:t xml:space="preserve">Результаты мониторинга </w:t>
      </w:r>
      <w:r>
        <w:rPr>
          <w:b/>
          <w:sz w:val="28"/>
          <w:szCs w:val="28"/>
        </w:rPr>
        <w:t xml:space="preserve">(диагностики) </w:t>
      </w:r>
      <w:r w:rsidRPr="000D618A">
        <w:rPr>
          <w:b/>
          <w:sz w:val="28"/>
          <w:szCs w:val="28"/>
        </w:rPr>
        <w:t>воспитанников</w:t>
      </w:r>
    </w:p>
    <w:p w:rsidR="0080324C" w:rsidRPr="000D618A" w:rsidRDefault="0080324C" w:rsidP="00776EF8">
      <w:pPr>
        <w:jc w:val="center"/>
        <w:rPr>
          <w:b/>
          <w:sz w:val="28"/>
          <w:szCs w:val="28"/>
        </w:rPr>
      </w:pPr>
      <w:r w:rsidRPr="000D618A">
        <w:rPr>
          <w:b/>
          <w:sz w:val="28"/>
          <w:szCs w:val="28"/>
        </w:rPr>
        <w:t>в 2020-2021 учебном году (январь) (педагог-психолог)</w:t>
      </w:r>
    </w:p>
    <w:p w:rsidR="0080324C" w:rsidRPr="000D618A" w:rsidRDefault="0080324C" w:rsidP="00776EF8">
      <w:pPr>
        <w:rPr>
          <w:b/>
          <w:sz w:val="28"/>
          <w:szCs w:val="28"/>
        </w:rPr>
      </w:pPr>
      <w:r w:rsidRPr="000D618A">
        <w:rPr>
          <w:b/>
          <w:sz w:val="28"/>
          <w:szCs w:val="28"/>
        </w:rPr>
        <w:t>группа «Золотой ключик 1»</w:t>
      </w:r>
    </w:p>
    <w:tbl>
      <w:tblPr>
        <w:tblStyle w:val="6"/>
        <w:tblW w:w="0" w:type="auto"/>
        <w:tblLook w:val="04A0" w:firstRow="1" w:lastRow="0" w:firstColumn="1" w:lastColumn="0" w:noHBand="0" w:noVBand="1"/>
      </w:tblPr>
      <w:tblGrid>
        <w:gridCol w:w="3284"/>
        <w:gridCol w:w="3284"/>
        <w:gridCol w:w="3285"/>
      </w:tblGrid>
      <w:tr w:rsidR="0080324C" w:rsidRPr="000D618A" w:rsidTr="001F6727">
        <w:tc>
          <w:tcPr>
            <w:tcW w:w="3284" w:type="dxa"/>
          </w:tcPr>
          <w:p w:rsidR="0080324C" w:rsidRPr="000D618A" w:rsidRDefault="0080324C" w:rsidP="00776EF8">
            <w:pPr>
              <w:jc w:val="both"/>
              <w:rPr>
                <w:b/>
                <w:sz w:val="28"/>
                <w:szCs w:val="28"/>
              </w:rPr>
            </w:pPr>
            <w:r w:rsidRPr="000D618A">
              <w:rPr>
                <w:b/>
                <w:sz w:val="28"/>
                <w:szCs w:val="28"/>
              </w:rPr>
              <w:t>Уровень развития</w:t>
            </w:r>
          </w:p>
        </w:tc>
        <w:tc>
          <w:tcPr>
            <w:tcW w:w="3284" w:type="dxa"/>
          </w:tcPr>
          <w:p w:rsidR="0080324C" w:rsidRPr="000D618A" w:rsidRDefault="0080324C" w:rsidP="00776EF8">
            <w:pPr>
              <w:jc w:val="both"/>
              <w:rPr>
                <w:b/>
                <w:sz w:val="28"/>
                <w:szCs w:val="28"/>
              </w:rPr>
            </w:pPr>
            <w:r w:rsidRPr="000D618A">
              <w:rPr>
                <w:b/>
                <w:sz w:val="28"/>
                <w:szCs w:val="28"/>
              </w:rPr>
              <w:t>Количество детей</w:t>
            </w:r>
          </w:p>
        </w:tc>
        <w:tc>
          <w:tcPr>
            <w:tcW w:w="3285" w:type="dxa"/>
          </w:tcPr>
          <w:p w:rsidR="0080324C" w:rsidRPr="000D618A" w:rsidRDefault="0080324C" w:rsidP="00776EF8">
            <w:pPr>
              <w:jc w:val="both"/>
              <w:rPr>
                <w:b/>
                <w:sz w:val="28"/>
                <w:szCs w:val="28"/>
              </w:rPr>
            </w:pPr>
            <w:r w:rsidRPr="000D618A">
              <w:rPr>
                <w:b/>
                <w:sz w:val="28"/>
                <w:szCs w:val="28"/>
              </w:rPr>
              <w:t>Уровень в %</w:t>
            </w:r>
          </w:p>
        </w:tc>
      </w:tr>
      <w:tr w:rsidR="0080324C" w:rsidRPr="000D618A" w:rsidTr="001F6727">
        <w:tc>
          <w:tcPr>
            <w:tcW w:w="3284" w:type="dxa"/>
          </w:tcPr>
          <w:p w:rsidR="0080324C" w:rsidRPr="000D618A" w:rsidRDefault="0080324C" w:rsidP="00776EF8">
            <w:pPr>
              <w:jc w:val="both"/>
              <w:rPr>
                <w:sz w:val="28"/>
                <w:szCs w:val="28"/>
              </w:rPr>
            </w:pPr>
            <w:r w:rsidRPr="000D618A">
              <w:rPr>
                <w:sz w:val="28"/>
                <w:szCs w:val="28"/>
              </w:rPr>
              <w:t>Высокий</w:t>
            </w:r>
          </w:p>
        </w:tc>
        <w:tc>
          <w:tcPr>
            <w:tcW w:w="3284" w:type="dxa"/>
          </w:tcPr>
          <w:p w:rsidR="0080324C" w:rsidRPr="000D618A" w:rsidRDefault="0080324C" w:rsidP="00776EF8">
            <w:pPr>
              <w:jc w:val="center"/>
              <w:rPr>
                <w:b/>
                <w:sz w:val="28"/>
                <w:szCs w:val="28"/>
              </w:rPr>
            </w:pPr>
            <w:r w:rsidRPr="000D618A">
              <w:rPr>
                <w:b/>
                <w:sz w:val="28"/>
                <w:szCs w:val="28"/>
              </w:rPr>
              <w:t>-</w:t>
            </w:r>
          </w:p>
        </w:tc>
        <w:tc>
          <w:tcPr>
            <w:tcW w:w="3285" w:type="dxa"/>
          </w:tcPr>
          <w:p w:rsidR="0080324C" w:rsidRPr="000D618A" w:rsidRDefault="0080324C" w:rsidP="00776EF8">
            <w:pPr>
              <w:jc w:val="center"/>
              <w:rPr>
                <w:b/>
                <w:sz w:val="28"/>
                <w:szCs w:val="28"/>
              </w:rPr>
            </w:pPr>
            <w:r w:rsidRPr="000D618A">
              <w:rPr>
                <w:b/>
                <w:sz w:val="28"/>
                <w:szCs w:val="28"/>
              </w:rPr>
              <w:t>-</w:t>
            </w:r>
          </w:p>
        </w:tc>
      </w:tr>
      <w:tr w:rsidR="0080324C" w:rsidRPr="000D618A" w:rsidTr="001F6727">
        <w:tc>
          <w:tcPr>
            <w:tcW w:w="3284" w:type="dxa"/>
          </w:tcPr>
          <w:p w:rsidR="0080324C" w:rsidRPr="000D618A" w:rsidRDefault="0080324C" w:rsidP="00776EF8">
            <w:pPr>
              <w:jc w:val="both"/>
              <w:rPr>
                <w:sz w:val="28"/>
                <w:szCs w:val="28"/>
              </w:rPr>
            </w:pPr>
            <w:r w:rsidRPr="000D618A">
              <w:rPr>
                <w:sz w:val="28"/>
                <w:szCs w:val="28"/>
              </w:rPr>
              <w:t>Средний</w:t>
            </w:r>
          </w:p>
        </w:tc>
        <w:tc>
          <w:tcPr>
            <w:tcW w:w="3284" w:type="dxa"/>
          </w:tcPr>
          <w:p w:rsidR="0080324C" w:rsidRPr="000D618A" w:rsidRDefault="0080324C" w:rsidP="00776EF8">
            <w:pPr>
              <w:jc w:val="center"/>
              <w:rPr>
                <w:sz w:val="28"/>
                <w:szCs w:val="28"/>
              </w:rPr>
            </w:pPr>
            <w:r w:rsidRPr="000D618A">
              <w:rPr>
                <w:sz w:val="28"/>
                <w:szCs w:val="28"/>
              </w:rPr>
              <w:t>1</w:t>
            </w:r>
          </w:p>
        </w:tc>
        <w:tc>
          <w:tcPr>
            <w:tcW w:w="3285" w:type="dxa"/>
          </w:tcPr>
          <w:p w:rsidR="0080324C" w:rsidRPr="000D618A" w:rsidRDefault="0080324C" w:rsidP="00776EF8">
            <w:pPr>
              <w:jc w:val="center"/>
              <w:rPr>
                <w:sz w:val="28"/>
                <w:szCs w:val="28"/>
              </w:rPr>
            </w:pPr>
            <w:r w:rsidRPr="000D618A">
              <w:rPr>
                <w:sz w:val="28"/>
                <w:szCs w:val="28"/>
              </w:rPr>
              <w:t>10%</w:t>
            </w:r>
          </w:p>
        </w:tc>
      </w:tr>
      <w:tr w:rsidR="0080324C" w:rsidRPr="000D618A" w:rsidTr="001F6727">
        <w:tc>
          <w:tcPr>
            <w:tcW w:w="3284" w:type="dxa"/>
          </w:tcPr>
          <w:p w:rsidR="0080324C" w:rsidRPr="000D618A" w:rsidRDefault="0080324C" w:rsidP="00776EF8">
            <w:pPr>
              <w:jc w:val="both"/>
              <w:rPr>
                <w:sz w:val="28"/>
                <w:szCs w:val="28"/>
              </w:rPr>
            </w:pPr>
            <w:r w:rsidRPr="000D618A">
              <w:rPr>
                <w:sz w:val="28"/>
                <w:szCs w:val="28"/>
              </w:rPr>
              <w:t xml:space="preserve">Низкий </w:t>
            </w:r>
          </w:p>
        </w:tc>
        <w:tc>
          <w:tcPr>
            <w:tcW w:w="3284" w:type="dxa"/>
          </w:tcPr>
          <w:p w:rsidR="0080324C" w:rsidRPr="000D618A" w:rsidRDefault="0080324C" w:rsidP="00776EF8">
            <w:pPr>
              <w:jc w:val="center"/>
              <w:rPr>
                <w:sz w:val="28"/>
                <w:szCs w:val="28"/>
              </w:rPr>
            </w:pPr>
            <w:r w:rsidRPr="000D618A">
              <w:rPr>
                <w:sz w:val="28"/>
                <w:szCs w:val="28"/>
              </w:rPr>
              <w:t>3</w:t>
            </w:r>
          </w:p>
        </w:tc>
        <w:tc>
          <w:tcPr>
            <w:tcW w:w="3285" w:type="dxa"/>
          </w:tcPr>
          <w:p w:rsidR="0080324C" w:rsidRPr="000D618A" w:rsidRDefault="0080324C" w:rsidP="00776EF8">
            <w:pPr>
              <w:jc w:val="center"/>
              <w:rPr>
                <w:sz w:val="28"/>
                <w:szCs w:val="28"/>
              </w:rPr>
            </w:pPr>
            <w:r w:rsidRPr="000D618A">
              <w:rPr>
                <w:sz w:val="28"/>
                <w:szCs w:val="28"/>
              </w:rPr>
              <w:t>30%</w:t>
            </w:r>
          </w:p>
        </w:tc>
      </w:tr>
      <w:tr w:rsidR="0080324C" w:rsidRPr="000D618A" w:rsidTr="001F6727">
        <w:tc>
          <w:tcPr>
            <w:tcW w:w="3284" w:type="dxa"/>
          </w:tcPr>
          <w:p w:rsidR="0080324C" w:rsidRPr="000D618A" w:rsidRDefault="0080324C" w:rsidP="00776EF8">
            <w:pPr>
              <w:jc w:val="both"/>
              <w:rPr>
                <w:sz w:val="28"/>
                <w:szCs w:val="28"/>
              </w:rPr>
            </w:pPr>
            <w:r w:rsidRPr="000D618A">
              <w:rPr>
                <w:sz w:val="28"/>
                <w:szCs w:val="28"/>
              </w:rPr>
              <w:t>Низший</w:t>
            </w:r>
          </w:p>
        </w:tc>
        <w:tc>
          <w:tcPr>
            <w:tcW w:w="3284" w:type="dxa"/>
          </w:tcPr>
          <w:p w:rsidR="0080324C" w:rsidRPr="000D618A" w:rsidRDefault="0080324C" w:rsidP="00776EF8">
            <w:pPr>
              <w:jc w:val="center"/>
              <w:rPr>
                <w:sz w:val="28"/>
                <w:szCs w:val="28"/>
              </w:rPr>
            </w:pPr>
            <w:r w:rsidRPr="000D618A">
              <w:rPr>
                <w:sz w:val="28"/>
                <w:szCs w:val="28"/>
              </w:rPr>
              <w:t>6</w:t>
            </w:r>
          </w:p>
        </w:tc>
        <w:tc>
          <w:tcPr>
            <w:tcW w:w="3285" w:type="dxa"/>
          </w:tcPr>
          <w:p w:rsidR="0080324C" w:rsidRPr="000D618A" w:rsidRDefault="0080324C" w:rsidP="00776EF8">
            <w:pPr>
              <w:jc w:val="center"/>
              <w:rPr>
                <w:sz w:val="28"/>
                <w:szCs w:val="28"/>
              </w:rPr>
            </w:pPr>
            <w:r w:rsidRPr="000D618A">
              <w:rPr>
                <w:sz w:val="28"/>
                <w:szCs w:val="28"/>
              </w:rPr>
              <w:t>60%</w:t>
            </w:r>
          </w:p>
        </w:tc>
      </w:tr>
    </w:tbl>
    <w:p w:rsidR="0080324C" w:rsidRPr="000D618A" w:rsidRDefault="0080324C" w:rsidP="00776EF8">
      <w:pPr>
        <w:jc w:val="both"/>
        <w:rPr>
          <w:sz w:val="28"/>
          <w:szCs w:val="28"/>
        </w:rPr>
      </w:pPr>
    </w:p>
    <w:p w:rsidR="0080324C" w:rsidRPr="000D618A" w:rsidRDefault="0080324C" w:rsidP="00776EF8">
      <w:pPr>
        <w:rPr>
          <w:b/>
          <w:sz w:val="28"/>
          <w:szCs w:val="28"/>
        </w:rPr>
      </w:pPr>
      <w:r w:rsidRPr="000D618A">
        <w:rPr>
          <w:b/>
          <w:sz w:val="28"/>
          <w:szCs w:val="28"/>
        </w:rPr>
        <w:t>группа «Золотой ключик 2»</w:t>
      </w:r>
    </w:p>
    <w:tbl>
      <w:tblPr>
        <w:tblStyle w:val="6"/>
        <w:tblW w:w="0" w:type="auto"/>
        <w:tblLook w:val="04A0" w:firstRow="1" w:lastRow="0" w:firstColumn="1" w:lastColumn="0" w:noHBand="0" w:noVBand="1"/>
      </w:tblPr>
      <w:tblGrid>
        <w:gridCol w:w="3284"/>
        <w:gridCol w:w="3284"/>
        <w:gridCol w:w="3285"/>
      </w:tblGrid>
      <w:tr w:rsidR="0080324C" w:rsidRPr="000D618A" w:rsidTr="001F6727">
        <w:tc>
          <w:tcPr>
            <w:tcW w:w="3284" w:type="dxa"/>
          </w:tcPr>
          <w:p w:rsidR="0080324C" w:rsidRPr="000D618A" w:rsidRDefault="0080324C" w:rsidP="00776EF8">
            <w:pPr>
              <w:jc w:val="both"/>
              <w:rPr>
                <w:b/>
                <w:sz w:val="28"/>
                <w:szCs w:val="28"/>
              </w:rPr>
            </w:pPr>
            <w:r w:rsidRPr="000D618A">
              <w:rPr>
                <w:b/>
                <w:sz w:val="28"/>
                <w:szCs w:val="28"/>
              </w:rPr>
              <w:t>Уровень развития</w:t>
            </w:r>
          </w:p>
        </w:tc>
        <w:tc>
          <w:tcPr>
            <w:tcW w:w="3284" w:type="dxa"/>
          </w:tcPr>
          <w:p w:rsidR="0080324C" w:rsidRPr="000D618A" w:rsidRDefault="0080324C" w:rsidP="00776EF8">
            <w:pPr>
              <w:jc w:val="both"/>
              <w:rPr>
                <w:b/>
                <w:sz w:val="28"/>
                <w:szCs w:val="28"/>
              </w:rPr>
            </w:pPr>
            <w:r w:rsidRPr="000D618A">
              <w:rPr>
                <w:b/>
                <w:sz w:val="28"/>
                <w:szCs w:val="28"/>
              </w:rPr>
              <w:t>Количество детей</w:t>
            </w:r>
          </w:p>
        </w:tc>
        <w:tc>
          <w:tcPr>
            <w:tcW w:w="3285" w:type="dxa"/>
          </w:tcPr>
          <w:p w:rsidR="0080324C" w:rsidRPr="000D618A" w:rsidRDefault="0080324C" w:rsidP="00776EF8">
            <w:pPr>
              <w:jc w:val="both"/>
              <w:rPr>
                <w:b/>
                <w:sz w:val="28"/>
                <w:szCs w:val="28"/>
              </w:rPr>
            </w:pPr>
            <w:r w:rsidRPr="000D618A">
              <w:rPr>
                <w:b/>
                <w:sz w:val="28"/>
                <w:szCs w:val="28"/>
              </w:rPr>
              <w:t>Уровень в %</w:t>
            </w:r>
          </w:p>
        </w:tc>
      </w:tr>
      <w:tr w:rsidR="0080324C" w:rsidRPr="000D618A" w:rsidTr="001F6727">
        <w:tc>
          <w:tcPr>
            <w:tcW w:w="3284" w:type="dxa"/>
          </w:tcPr>
          <w:p w:rsidR="0080324C" w:rsidRPr="000D618A" w:rsidRDefault="0080324C" w:rsidP="00776EF8">
            <w:pPr>
              <w:jc w:val="both"/>
              <w:rPr>
                <w:sz w:val="28"/>
                <w:szCs w:val="28"/>
              </w:rPr>
            </w:pPr>
            <w:r w:rsidRPr="000D618A">
              <w:rPr>
                <w:sz w:val="28"/>
                <w:szCs w:val="28"/>
              </w:rPr>
              <w:t>Высокий</w:t>
            </w:r>
          </w:p>
        </w:tc>
        <w:tc>
          <w:tcPr>
            <w:tcW w:w="3284" w:type="dxa"/>
          </w:tcPr>
          <w:p w:rsidR="0080324C" w:rsidRPr="000D618A" w:rsidRDefault="0080324C" w:rsidP="00776EF8">
            <w:pPr>
              <w:jc w:val="center"/>
              <w:rPr>
                <w:sz w:val="28"/>
                <w:szCs w:val="28"/>
              </w:rPr>
            </w:pPr>
            <w:r w:rsidRPr="000D618A">
              <w:rPr>
                <w:sz w:val="28"/>
                <w:szCs w:val="28"/>
              </w:rPr>
              <w:t>2</w:t>
            </w:r>
          </w:p>
        </w:tc>
        <w:tc>
          <w:tcPr>
            <w:tcW w:w="3285" w:type="dxa"/>
          </w:tcPr>
          <w:p w:rsidR="0080324C" w:rsidRPr="000D618A" w:rsidRDefault="0080324C" w:rsidP="00776EF8">
            <w:pPr>
              <w:jc w:val="center"/>
              <w:rPr>
                <w:sz w:val="28"/>
                <w:szCs w:val="28"/>
              </w:rPr>
            </w:pPr>
            <w:r w:rsidRPr="000D618A">
              <w:rPr>
                <w:sz w:val="28"/>
                <w:szCs w:val="28"/>
              </w:rPr>
              <w:t>20%</w:t>
            </w:r>
          </w:p>
        </w:tc>
      </w:tr>
      <w:tr w:rsidR="0080324C" w:rsidRPr="000D618A" w:rsidTr="001F6727">
        <w:tc>
          <w:tcPr>
            <w:tcW w:w="3284" w:type="dxa"/>
          </w:tcPr>
          <w:p w:rsidR="0080324C" w:rsidRPr="000D618A" w:rsidRDefault="0080324C" w:rsidP="00776EF8">
            <w:pPr>
              <w:jc w:val="both"/>
              <w:rPr>
                <w:sz w:val="28"/>
                <w:szCs w:val="28"/>
              </w:rPr>
            </w:pPr>
            <w:r w:rsidRPr="000D618A">
              <w:rPr>
                <w:sz w:val="28"/>
                <w:szCs w:val="28"/>
              </w:rPr>
              <w:t>Средний</w:t>
            </w:r>
          </w:p>
        </w:tc>
        <w:tc>
          <w:tcPr>
            <w:tcW w:w="3284" w:type="dxa"/>
          </w:tcPr>
          <w:p w:rsidR="0080324C" w:rsidRPr="000D618A" w:rsidRDefault="0080324C" w:rsidP="00776EF8">
            <w:pPr>
              <w:jc w:val="center"/>
              <w:rPr>
                <w:sz w:val="28"/>
                <w:szCs w:val="28"/>
              </w:rPr>
            </w:pPr>
            <w:r w:rsidRPr="000D618A">
              <w:rPr>
                <w:sz w:val="28"/>
                <w:szCs w:val="28"/>
              </w:rPr>
              <w:t>4</w:t>
            </w:r>
          </w:p>
        </w:tc>
        <w:tc>
          <w:tcPr>
            <w:tcW w:w="3285" w:type="dxa"/>
          </w:tcPr>
          <w:p w:rsidR="0080324C" w:rsidRPr="000D618A" w:rsidRDefault="0080324C" w:rsidP="00776EF8">
            <w:pPr>
              <w:jc w:val="center"/>
              <w:rPr>
                <w:sz w:val="28"/>
                <w:szCs w:val="28"/>
              </w:rPr>
            </w:pPr>
            <w:r w:rsidRPr="000D618A">
              <w:rPr>
                <w:sz w:val="28"/>
                <w:szCs w:val="28"/>
              </w:rPr>
              <w:t>40%</w:t>
            </w:r>
          </w:p>
        </w:tc>
      </w:tr>
      <w:tr w:rsidR="0080324C" w:rsidRPr="000D618A" w:rsidTr="001F6727">
        <w:tc>
          <w:tcPr>
            <w:tcW w:w="3284" w:type="dxa"/>
          </w:tcPr>
          <w:p w:rsidR="0080324C" w:rsidRPr="000D618A" w:rsidRDefault="0080324C" w:rsidP="00776EF8">
            <w:pPr>
              <w:jc w:val="both"/>
              <w:rPr>
                <w:sz w:val="28"/>
                <w:szCs w:val="28"/>
              </w:rPr>
            </w:pPr>
            <w:r w:rsidRPr="000D618A">
              <w:rPr>
                <w:sz w:val="28"/>
                <w:szCs w:val="28"/>
              </w:rPr>
              <w:t xml:space="preserve">Низкий </w:t>
            </w:r>
          </w:p>
        </w:tc>
        <w:tc>
          <w:tcPr>
            <w:tcW w:w="3284" w:type="dxa"/>
          </w:tcPr>
          <w:p w:rsidR="0080324C" w:rsidRPr="000D618A" w:rsidRDefault="0080324C" w:rsidP="00776EF8">
            <w:pPr>
              <w:jc w:val="center"/>
              <w:rPr>
                <w:sz w:val="28"/>
                <w:szCs w:val="28"/>
              </w:rPr>
            </w:pPr>
            <w:r w:rsidRPr="000D618A">
              <w:rPr>
                <w:sz w:val="28"/>
                <w:szCs w:val="28"/>
              </w:rPr>
              <w:t>4</w:t>
            </w:r>
          </w:p>
        </w:tc>
        <w:tc>
          <w:tcPr>
            <w:tcW w:w="3285" w:type="dxa"/>
          </w:tcPr>
          <w:p w:rsidR="0080324C" w:rsidRPr="000D618A" w:rsidRDefault="0080324C" w:rsidP="00776EF8">
            <w:pPr>
              <w:jc w:val="center"/>
              <w:rPr>
                <w:sz w:val="28"/>
                <w:szCs w:val="28"/>
              </w:rPr>
            </w:pPr>
            <w:r w:rsidRPr="000D618A">
              <w:rPr>
                <w:sz w:val="28"/>
                <w:szCs w:val="28"/>
              </w:rPr>
              <w:t>40%</w:t>
            </w:r>
          </w:p>
        </w:tc>
      </w:tr>
      <w:tr w:rsidR="0080324C" w:rsidRPr="000D618A" w:rsidTr="001F6727">
        <w:tc>
          <w:tcPr>
            <w:tcW w:w="3284" w:type="dxa"/>
          </w:tcPr>
          <w:p w:rsidR="0080324C" w:rsidRPr="000D618A" w:rsidRDefault="0080324C" w:rsidP="00776EF8">
            <w:pPr>
              <w:jc w:val="both"/>
              <w:rPr>
                <w:sz w:val="28"/>
                <w:szCs w:val="28"/>
              </w:rPr>
            </w:pPr>
            <w:r w:rsidRPr="000D618A">
              <w:rPr>
                <w:sz w:val="28"/>
                <w:szCs w:val="28"/>
              </w:rPr>
              <w:t>Низший</w:t>
            </w:r>
          </w:p>
        </w:tc>
        <w:tc>
          <w:tcPr>
            <w:tcW w:w="3284" w:type="dxa"/>
          </w:tcPr>
          <w:p w:rsidR="0080324C" w:rsidRPr="000D618A" w:rsidRDefault="0080324C" w:rsidP="00776EF8">
            <w:pPr>
              <w:jc w:val="center"/>
              <w:rPr>
                <w:sz w:val="28"/>
                <w:szCs w:val="28"/>
              </w:rPr>
            </w:pPr>
          </w:p>
        </w:tc>
        <w:tc>
          <w:tcPr>
            <w:tcW w:w="3285" w:type="dxa"/>
          </w:tcPr>
          <w:p w:rsidR="0080324C" w:rsidRPr="000D618A" w:rsidRDefault="0080324C" w:rsidP="00776EF8">
            <w:pPr>
              <w:jc w:val="center"/>
              <w:rPr>
                <w:sz w:val="28"/>
                <w:szCs w:val="28"/>
              </w:rPr>
            </w:pPr>
          </w:p>
        </w:tc>
      </w:tr>
    </w:tbl>
    <w:p w:rsidR="0080324C" w:rsidRDefault="0080324C" w:rsidP="00776EF8">
      <w:pPr>
        <w:jc w:val="both"/>
        <w:rPr>
          <w:sz w:val="28"/>
          <w:szCs w:val="28"/>
        </w:rPr>
      </w:pPr>
    </w:p>
    <w:p w:rsidR="0080324C" w:rsidRPr="000D618A" w:rsidRDefault="0080324C" w:rsidP="00776EF8">
      <w:pPr>
        <w:jc w:val="center"/>
        <w:rPr>
          <w:b/>
          <w:sz w:val="28"/>
          <w:szCs w:val="28"/>
        </w:rPr>
      </w:pPr>
      <w:r w:rsidRPr="000D618A">
        <w:rPr>
          <w:b/>
          <w:sz w:val="28"/>
          <w:szCs w:val="28"/>
        </w:rPr>
        <w:t xml:space="preserve">Результаты мониторинга (диагностики) уровня развития воспитанников  </w:t>
      </w:r>
    </w:p>
    <w:p w:rsidR="0080324C" w:rsidRPr="000D618A" w:rsidRDefault="0080324C" w:rsidP="00776EF8">
      <w:pPr>
        <w:jc w:val="center"/>
        <w:rPr>
          <w:b/>
          <w:sz w:val="28"/>
          <w:szCs w:val="28"/>
        </w:rPr>
      </w:pPr>
      <w:r w:rsidRPr="000D618A">
        <w:rPr>
          <w:b/>
          <w:sz w:val="28"/>
          <w:szCs w:val="28"/>
        </w:rPr>
        <w:t>в 2020-2021 учебном году (</w:t>
      </w:r>
      <w:r>
        <w:rPr>
          <w:b/>
          <w:sz w:val="28"/>
          <w:szCs w:val="28"/>
        </w:rPr>
        <w:t>май</w:t>
      </w:r>
      <w:r w:rsidRPr="000D618A">
        <w:rPr>
          <w:b/>
          <w:sz w:val="28"/>
          <w:szCs w:val="28"/>
        </w:rPr>
        <w:t>)</w:t>
      </w:r>
      <w:r>
        <w:rPr>
          <w:b/>
          <w:sz w:val="28"/>
          <w:szCs w:val="28"/>
        </w:rPr>
        <w:t xml:space="preserve"> (педагог-психолог)</w:t>
      </w:r>
    </w:p>
    <w:p w:rsidR="0080324C" w:rsidRPr="000D618A" w:rsidRDefault="0080324C" w:rsidP="00776EF8">
      <w:pPr>
        <w:rPr>
          <w:b/>
          <w:sz w:val="28"/>
          <w:szCs w:val="28"/>
        </w:rPr>
      </w:pPr>
      <w:r w:rsidRPr="000D618A">
        <w:rPr>
          <w:b/>
          <w:sz w:val="28"/>
          <w:szCs w:val="28"/>
        </w:rPr>
        <w:t>группа «Золотой ключик 1»</w:t>
      </w:r>
    </w:p>
    <w:tbl>
      <w:tblPr>
        <w:tblStyle w:val="50"/>
        <w:tblW w:w="0" w:type="auto"/>
        <w:tblLook w:val="04A0" w:firstRow="1" w:lastRow="0" w:firstColumn="1" w:lastColumn="0" w:noHBand="0" w:noVBand="1"/>
      </w:tblPr>
      <w:tblGrid>
        <w:gridCol w:w="3206"/>
        <w:gridCol w:w="3219"/>
        <w:gridCol w:w="3202"/>
      </w:tblGrid>
      <w:tr w:rsidR="0080324C" w:rsidRPr="00CB78EE" w:rsidTr="001F6727">
        <w:tc>
          <w:tcPr>
            <w:tcW w:w="3206" w:type="dxa"/>
          </w:tcPr>
          <w:p w:rsidR="0080324C" w:rsidRPr="000D618A" w:rsidRDefault="0080324C" w:rsidP="00776EF8">
            <w:pPr>
              <w:jc w:val="both"/>
              <w:rPr>
                <w:b/>
                <w:sz w:val="28"/>
                <w:szCs w:val="28"/>
              </w:rPr>
            </w:pPr>
            <w:r w:rsidRPr="000D618A">
              <w:rPr>
                <w:b/>
                <w:sz w:val="28"/>
                <w:szCs w:val="28"/>
              </w:rPr>
              <w:lastRenderedPageBreak/>
              <w:t>Уровень развития</w:t>
            </w:r>
          </w:p>
        </w:tc>
        <w:tc>
          <w:tcPr>
            <w:tcW w:w="3219" w:type="dxa"/>
          </w:tcPr>
          <w:p w:rsidR="0080324C" w:rsidRPr="000D618A" w:rsidRDefault="0080324C" w:rsidP="00776EF8">
            <w:pPr>
              <w:jc w:val="both"/>
              <w:rPr>
                <w:b/>
                <w:sz w:val="28"/>
                <w:szCs w:val="28"/>
              </w:rPr>
            </w:pPr>
            <w:r w:rsidRPr="000D618A">
              <w:rPr>
                <w:b/>
                <w:sz w:val="28"/>
                <w:szCs w:val="28"/>
              </w:rPr>
              <w:t>Количество детей</w:t>
            </w:r>
          </w:p>
        </w:tc>
        <w:tc>
          <w:tcPr>
            <w:tcW w:w="3202" w:type="dxa"/>
          </w:tcPr>
          <w:p w:rsidR="0080324C" w:rsidRPr="000D618A" w:rsidRDefault="0080324C" w:rsidP="00776EF8">
            <w:pPr>
              <w:jc w:val="both"/>
              <w:rPr>
                <w:b/>
                <w:sz w:val="28"/>
                <w:szCs w:val="28"/>
              </w:rPr>
            </w:pPr>
            <w:r w:rsidRPr="000D618A">
              <w:rPr>
                <w:b/>
                <w:sz w:val="28"/>
                <w:szCs w:val="28"/>
              </w:rPr>
              <w:t>Уровень в %</w:t>
            </w:r>
          </w:p>
        </w:tc>
      </w:tr>
      <w:tr w:rsidR="0080324C" w:rsidRPr="00CB78EE" w:rsidTr="001F6727">
        <w:tc>
          <w:tcPr>
            <w:tcW w:w="3206" w:type="dxa"/>
          </w:tcPr>
          <w:p w:rsidR="0080324C" w:rsidRPr="000D618A" w:rsidRDefault="0080324C" w:rsidP="00776EF8">
            <w:pPr>
              <w:jc w:val="both"/>
              <w:rPr>
                <w:sz w:val="28"/>
                <w:szCs w:val="28"/>
              </w:rPr>
            </w:pPr>
            <w:r w:rsidRPr="000D618A">
              <w:rPr>
                <w:sz w:val="28"/>
                <w:szCs w:val="28"/>
              </w:rPr>
              <w:t>Высокий</w:t>
            </w:r>
          </w:p>
        </w:tc>
        <w:tc>
          <w:tcPr>
            <w:tcW w:w="3219" w:type="dxa"/>
          </w:tcPr>
          <w:p w:rsidR="0080324C" w:rsidRPr="000D618A" w:rsidRDefault="0080324C" w:rsidP="00776EF8">
            <w:pPr>
              <w:jc w:val="center"/>
              <w:rPr>
                <w:sz w:val="28"/>
                <w:szCs w:val="28"/>
              </w:rPr>
            </w:pPr>
            <w:r w:rsidRPr="00CB78EE">
              <w:rPr>
                <w:sz w:val="28"/>
                <w:szCs w:val="28"/>
              </w:rPr>
              <w:t>1</w:t>
            </w:r>
          </w:p>
        </w:tc>
        <w:tc>
          <w:tcPr>
            <w:tcW w:w="3202" w:type="dxa"/>
          </w:tcPr>
          <w:p w:rsidR="0080324C" w:rsidRPr="000D618A" w:rsidRDefault="0080324C" w:rsidP="00776EF8">
            <w:pPr>
              <w:jc w:val="center"/>
              <w:rPr>
                <w:sz w:val="28"/>
                <w:szCs w:val="28"/>
              </w:rPr>
            </w:pPr>
            <w:r w:rsidRPr="00CB78EE">
              <w:rPr>
                <w:sz w:val="28"/>
                <w:szCs w:val="28"/>
              </w:rPr>
              <w:t>11%</w:t>
            </w:r>
          </w:p>
        </w:tc>
      </w:tr>
      <w:tr w:rsidR="0080324C" w:rsidRPr="00CB78EE" w:rsidTr="001F6727">
        <w:tc>
          <w:tcPr>
            <w:tcW w:w="3206" w:type="dxa"/>
          </w:tcPr>
          <w:p w:rsidR="0080324C" w:rsidRPr="000D618A" w:rsidRDefault="0080324C" w:rsidP="00776EF8">
            <w:pPr>
              <w:jc w:val="both"/>
              <w:rPr>
                <w:sz w:val="28"/>
                <w:szCs w:val="28"/>
              </w:rPr>
            </w:pPr>
            <w:r w:rsidRPr="000D618A">
              <w:rPr>
                <w:sz w:val="28"/>
                <w:szCs w:val="28"/>
              </w:rPr>
              <w:t>Средний</w:t>
            </w:r>
          </w:p>
        </w:tc>
        <w:tc>
          <w:tcPr>
            <w:tcW w:w="3219" w:type="dxa"/>
          </w:tcPr>
          <w:p w:rsidR="0080324C" w:rsidRPr="000D618A" w:rsidRDefault="0080324C" w:rsidP="00776EF8">
            <w:pPr>
              <w:jc w:val="center"/>
              <w:rPr>
                <w:sz w:val="28"/>
                <w:szCs w:val="28"/>
              </w:rPr>
            </w:pPr>
            <w:r w:rsidRPr="00CB78EE">
              <w:rPr>
                <w:sz w:val="28"/>
                <w:szCs w:val="28"/>
              </w:rPr>
              <w:t>1</w:t>
            </w:r>
          </w:p>
        </w:tc>
        <w:tc>
          <w:tcPr>
            <w:tcW w:w="3202" w:type="dxa"/>
          </w:tcPr>
          <w:p w:rsidR="0080324C" w:rsidRPr="000D618A" w:rsidRDefault="0080324C" w:rsidP="00776EF8">
            <w:pPr>
              <w:jc w:val="center"/>
              <w:rPr>
                <w:sz w:val="28"/>
                <w:szCs w:val="28"/>
              </w:rPr>
            </w:pPr>
            <w:r w:rsidRPr="00CB78EE">
              <w:rPr>
                <w:sz w:val="28"/>
                <w:szCs w:val="28"/>
              </w:rPr>
              <w:t>11%</w:t>
            </w:r>
          </w:p>
        </w:tc>
      </w:tr>
      <w:tr w:rsidR="0080324C" w:rsidRPr="00CB78EE" w:rsidTr="001F6727">
        <w:tc>
          <w:tcPr>
            <w:tcW w:w="3206" w:type="dxa"/>
          </w:tcPr>
          <w:p w:rsidR="0080324C" w:rsidRPr="000D618A" w:rsidRDefault="0080324C" w:rsidP="00776EF8">
            <w:pPr>
              <w:jc w:val="both"/>
              <w:rPr>
                <w:sz w:val="28"/>
                <w:szCs w:val="28"/>
              </w:rPr>
            </w:pPr>
            <w:r>
              <w:rPr>
                <w:sz w:val="28"/>
                <w:szCs w:val="28"/>
              </w:rPr>
              <w:t>Низкий</w:t>
            </w:r>
          </w:p>
        </w:tc>
        <w:tc>
          <w:tcPr>
            <w:tcW w:w="3219" w:type="dxa"/>
          </w:tcPr>
          <w:p w:rsidR="0080324C" w:rsidRPr="000D618A" w:rsidRDefault="0080324C" w:rsidP="00776EF8">
            <w:pPr>
              <w:jc w:val="center"/>
              <w:rPr>
                <w:sz w:val="28"/>
                <w:szCs w:val="28"/>
              </w:rPr>
            </w:pPr>
            <w:r w:rsidRPr="00CB78EE">
              <w:rPr>
                <w:sz w:val="28"/>
                <w:szCs w:val="28"/>
              </w:rPr>
              <w:t>2</w:t>
            </w:r>
          </w:p>
        </w:tc>
        <w:tc>
          <w:tcPr>
            <w:tcW w:w="3202" w:type="dxa"/>
          </w:tcPr>
          <w:p w:rsidR="0080324C" w:rsidRPr="000D618A" w:rsidRDefault="0080324C" w:rsidP="00776EF8">
            <w:pPr>
              <w:jc w:val="center"/>
              <w:rPr>
                <w:sz w:val="28"/>
                <w:szCs w:val="28"/>
              </w:rPr>
            </w:pPr>
            <w:r w:rsidRPr="00CB78EE">
              <w:rPr>
                <w:sz w:val="28"/>
                <w:szCs w:val="28"/>
              </w:rPr>
              <w:t>22%</w:t>
            </w:r>
          </w:p>
        </w:tc>
      </w:tr>
      <w:tr w:rsidR="0080324C" w:rsidRPr="00CB78EE" w:rsidTr="001F6727">
        <w:tc>
          <w:tcPr>
            <w:tcW w:w="3206" w:type="dxa"/>
          </w:tcPr>
          <w:p w:rsidR="0080324C" w:rsidRPr="000D618A" w:rsidRDefault="0080324C" w:rsidP="00776EF8">
            <w:pPr>
              <w:jc w:val="both"/>
              <w:rPr>
                <w:sz w:val="28"/>
                <w:szCs w:val="28"/>
              </w:rPr>
            </w:pPr>
            <w:r>
              <w:rPr>
                <w:sz w:val="28"/>
                <w:szCs w:val="28"/>
              </w:rPr>
              <w:t>Низший</w:t>
            </w:r>
          </w:p>
        </w:tc>
        <w:tc>
          <w:tcPr>
            <w:tcW w:w="3219" w:type="dxa"/>
          </w:tcPr>
          <w:p w:rsidR="0080324C" w:rsidRPr="000D618A" w:rsidRDefault="0080324C" w:rsidP="00776EF8">
            <w:pPr>
              <w:jc w:val="center"/>
              <w:rPr>
                <w:sz w:val="28"/>
                <w:szCs w:val="28"/>
              </w:rPr>
            </w:pPr>
            <w:r w:rsidRPr="00CB78EE">
              <w:rPr>
                <w:sz w:val="28"/>
                <w:szCs w:val="28"/>
              </w:rPr>
              <w:t>5</w:t>
            </w:r>
          </w:p>
        </w:tc>
        <w:tc>
          <w:tcPr>
            <w:tcW w:w="3202" w:type="dxa"/>
          </w:tcPr>
          <w:p w:rsidR="0080324C" w:rsidRPr="000D618A" w:rsidRDefault="0080324C" w:rsidP="00776EF8">
            <w:pPr>
              <w:jc w:val="center"/>
              <w:rPr>
                <w:sz w:val="28"/>
                <w:szCs w:val="28"/>
              </w:rPr>
            </w:pPr>
            <w:r w:rsidRPr="00CB78EE">
              <w:rPr>
                <w:sz w:val="28"/>
                <w:szCs w:val="28"/>
              </w:rPr>
              <w:t>56%</w:t>
            </w:r>
          </w:p>
        </w:tc>
      </w:tr>
    </w:tbl>
    <w:p w:rsidR="0080324C" w:rsidRPr="000D618A" w:rsidRDefault="0080324C" w:rsidP="00776EF8">
      <w:pPr>
        <w:rPr>
          <w:b/>
          <w:color w:val="C00000"/>
          <w:sz w:val="28"/>
          <w:szCs w:val="28"/>
        </w:rPr>
      </w:pPr>
    </w:p>
    <w:p w:rsidR="0080324C" w:rsidRPr="000D618A" w:rsidRDefault="0080324C" w:rsidP="00776EF8">
      <w:pPr>
        <w:rPr>
          <w:b/>
          <w:sz w:val="28"/>
          <w:szCs w:val="28"/>
        </w:rPr>
      </w:pPr>
      <w:r w:rsidRPr="000D618A">
        <w:rPr>
          <w:b/>
          <w:sz w:val="28"/>
          <w:szCs w:val="28"/>
        </w:rPr>
        <w:t>группа «Золотой ключик 2»</w:t>
      </w:r>
    </w:p>
    <w:tbl>
      <w:tblPr>
        <w:tblStyle w:val="50"/>
        <w:tblW w:w="0" w:type="auto"/>
        <w:tblLook w:val="04A0" w:firstRow="1" w:lastRow="0" w:firstColumn="1" w:lastColumn="0" w:noHBand="0" w:noVBand="1"/>
      </w:tblPr>
      <w:tblGrid>
        <w:gridCol w:w="3206"/>
        <w:gridCol w:w="3219"/>
        <w:gridCol w:w="3202"/>
      </w:tblGrid>
      <w:tr w:rsidR="0080324C" w:rsidRPr="00C9344A" w:rsidTr="001F6727">
        <w:tc>
          <w:tcPr>
            <w:tcW w:w="3206" w:type="dxa"/>
          </w:tcPr>
          <w:p w:rsidR="0080324C" w:rsidRPr="000D618A" w:rsidRDefault="0080324C" w:rsidP="00776EF8">
            <w:pPr>
              <w:jc w:val="both"/>
              <w:rPr>
                <w:b/>
                <w:sz w:val="28"/>
                <w:szCs w:val="28"/>
              </w:rPr>
            </w:pPr>
            <w:r w:rsidRPr="000D618A">
              <w:rPr>
                <w:b/>
                <w:sz w:val="28"/>
                <w:szCs w:val="28"/>
              </w:rPr>
              <w:t>Уровень развития</w:t>
            </w:r>
          </w:p>
        </w:tc>
        <w:tc>
          <w:tcPr>
            <w:tcW w:w="3219" w:type="dxa"/>
          </w:tcPr>
          <w:p w:rsidR="0080324C" w:rsidRPr="000D618A" w:rsidRDefault="0080324C" w:rsidP="00776EF8">
            <w:pPr>
              <w:jc w:val="both"/>
              <w:rPr>
                <w:b/>
                <w:sz w:val="28"/>
                <w:szCs w:val="28"/>
              </w:rPr>
            </w:pPr>
            <w:r w:rsidRPr="000D618A">
              <w:rPr>
                <w:b/>
                <w:sz w:val="28"/>
                <w:szCs w:val="28"/>
              </w:rPr>
              <w:t>Количество детей</w:t>
            </w:r>
          </w:p>
        </w:tc>
        <w:tc>
          <w:tcPr>
            <w:tcW w:w="3202" w:type="dxa"/>
          </w:tcPr>
          <w:p w:rsidR="0080324C" w:rsidRPr="000D618A" w:rsidRDefault="0080324C" w:rsidP="00776EF8">
            <w:pPr>
              <w:jc w:val="both"/>
              <w:rPr>
                <w:b/>
                <w:sz w:val="28"/>
                <w:szCs w:val="28"/>
              </w:rPr>
            </w:pPr>
            <w:r w:rsidRPr="000D618A">
              <w:rPr>
                <w:b/>
                <w:sz w:val="28"/>
                <w:szCs w:val="28"/>
              </w:rPr>
              <w:t>Уровень в %</w:t>
            </w:r>
          </w:p>
        </w:tc>
      </w:tr>
      <w:tr w:rsidR="0080324C" w:rsidRPr="00C9344A" w:rsidTr="001F6727">
        <w:tc>
          <w:tcPr>
            <w:tcW w:w="3206" w:type="dxa"/>
          </w:tcPr>
          <w:p w:rsidR="0080324C" w:rsidRPr="000D618A" w:rsidRDefault="0080324C" w:rsidP="00776EF8">
            <w:pPr>
              <w:jc w:val="both"/>
              <w:rPr>
                <w:sz w:val="28"/>
                <w:szCs w:val="28"/>
              </w:rPr>
            </w:pPr>
            <w:r w:rsidRPr="000D618A">
              <w:rPr>
                <w:sz w:val="28"/>
                <w:szCs w:val="28"/>
              </w:rPr>
              <w:t>Высокий</w:t>
            </w:r>
          </w:p>
        </w:tc>
        <w:tc>
          <w:tcPr>
            <w:tcW w:w="3219" w:type="dxa"/>
          </w:tcPr>
          <w:p w:rsidR="0080324C" w:rsidRPr="000D618A" w:rsidRDefault="0080324C" w:rsidP="00776EF8">
            <w:pPr>
              <w:jc w:val="center"/>
              <w:rPr>
                <w:sz w:val="28"/>
                <w:szCs w:val="28"/>
              </w:rPr>
            </w:pPr>
            <w:r w:rsidRPr="00C9344A">
              <w:rPr>
                <w:sz w:val="28"/>
                <w:szCs w:val="28"/>
              </w:rPr>
              <w:t>3</w:t>
            </w:r>
          </w:p>
        </w:tc>
        <w:tc>
          <w:tcPr>
            <w:tcW w:w="3202" w:type="dxa"/>
          </w:tcPr>
          <w:p w:rsidR="0080324C" w:rsidRPr="000D618A" w:rsidRDefault="0080324C" w:rsidP="00776EF8">
            <w:pPr>
              <w:jc w:val="center"/>
              <w:rPr>
                <w:sz w:val="28"/>
                <w:szCs w:val="28"/>
              </w:rPr>
            </w:pPr>
            <w:r w:rsidRPr="00C9344A">
              <w:rPr>
                <w:sz w:val="28"/>
                <w:szCs w:val="28"/>
              </w:rPr>
              <w:t>30%</w:t>
            </w:r>
          </w:p>
        </w:tc>
      </w:tr>
      <w:tr w:rsidR="0080324C" w:rsidRPr="00C9344A" w:rsidTr="001F6727">
        <w:tc>
          <w:tcPr>
            <w:tcW w:w="3206" w:type="dxa"/>
          </w:tcPr>
          <w:p w:rsidR="0080324C" w:rsidRPr="000D618A" w:rsidRDefault="0080324C" w:rsidP="00776EF8">
            <w:pPr>
              <w:jc w:val="both"/>
              <w:rPr>
                <w:sz w:val="28"/>
                <w:szCs w:val="28"/>
              </w:rPr>
            </w:pPr>
            <w:r w:rsidRPr="000D618A">
              <w:rPr>
                <w:sz w:val="28"/>
                <w:szCs w:val="28"/>
              </w:rPr>
              <w:t>Средний</w:t>
            </w:r>
          </w:p>
        </w:tc>
        <w:tc>
          <w:tcPr>
            <w:tcW w:w="3219" w:type="dxa"/>
          </w:tcPr>
          <w:p w:rsidR="0080324C" w:rsidRPr="000D618A" w:rsidRDefault="0080324C" w:rsidP="00776EF8">
            <w:pPr>
              <w:jc w:val="center"/>
              <w:rPr>
                <w:sz w:val="28"/>
                <w:szCs w:val="28"/>
              </w:rPr>
            </w:pPr>
            <w:r w:rsidRPr="00C9344A">
              <w:rPr>
                <w:sz w:val="28"/>
                <w:szCs w:val="28"/>
              </w:rPr>
              <w:t>5</w:t>
            </w:r>
          </w:p>
        </w:tc>
        <w:tc>
          <w:tcPr>
            <w:tcW w:w="3202" w:type="dxa"/>
          </w:tcPr>
          <w:p w:rsidR="0080324C" w:rsidRPr="000D618A" w:rsidRDefault="0080324C" w:rsidP="00776EF8">
            <w:pPr>
              <w:jc w:val="center"/>
              <w:rPr>
                <w:sz w:val="28"/>
                <w:szCs w:val="28"/>
              </w:rPr>
            </w:pPr>
            <w:r w:rsidRPr="00C9344A">
              <w:rPr>
                <w:sz w:val="28"/>
                <w:szCs w:val="28"/>
              </w:rPr>
              <w:t>50%</w:t>
            </w:r>
          </w:p>
        </w:tc>
      </w:tr>
      <w:tr w:rsidR="0080324C" w:rsidRPr="00C9344A" w:rsidTr="001F6727">
        <w:tc>
          <w:tcPr>
            <w:tcW w:w="3206" w:type="dxa"/>
          </w:tcPr>
          <w:p w:rsidR="0080324C" w:rsidRPr="000D618A" w:rsidRDefault="0080324C" w:rsidP="00776EF8">
            <w:pPr>
              <w:jc w:val="both"/>
              <w:rPr>
                <w:sz w:val="28"/>
                <w:szCs w:val="28"/>
              </w:rPr>
            </w:pPr>
            <w:r w:rsidRPr="00C9344A">
              <w:rPr>
                <w:sz w:val="28"/>
                <w:szCs w:val="28"/>
              </w:rPr>
              <w:t>Низкий</w:t>
            </w:r>
          </w:p>
        </w:tc>
        <w:tc>
          <w:tcPr>
            <w:tcW w:w="3219" w:type="dxa"/>
          </w:tcPr>
          <w:p w:rsidR="0080324C" w:rsidRPr="000D618A" w:rsidRDefault="0080324C" w:rsidP="00776EF8">
            <w:pPr>
              <w:jc w:val="center"/>
              <w:rPr>
                <w:sz w:val="28"/>
                <w:szCs w:val="28"/>
              </w:rPr>
            </w:pPr>
            <w:r w:rsidRPr="00C9344A">
              <w:rPr>
                <w:sz w:val="28"/>
                <w:szCs w:val="28"/>
              </w:rPr>
              <w:t>2</w:t>
            </w:r>
          </w:p>
        </w:tc>
        <w:tc>
          <w:tcPr>
            <w:tcW w:w="3202" w:type="dxa"/>
          </w:tcPr>
          <w:p w:rsidR="0080324C" w:rsidRPr="000D618A" w:rsidRDefault="0080324C" w:rsidP="00776EF8">
            <w:pPr>
              <w:jc w:val="center"/>
              <w:rPr>
                <w:sz w:val="28"/>
                <w:szCs w:val="28"/>
              </w:rPr>
            </w:pPr>
            <w:r w:rsidRPr="00C9344A">
              <w:rPr>
                <w:sz w:val="28"/>
                <w:szCs w:val="28"/>
              </w:rPr>
              <w:t>20%</w:t>
            </w:r>
          </w:p>
        </w:tc>
      </w:tr>
      <w:tr w:rsidR="0080324C" w:rsidRPr="00C9344A" w:rsidTr="001F6727">
        <w:tc>
          <w:tcPr>
            <w:tcW w:w="3206" w:type="dxa"/>
          </w:tcPr>
          <w:p w:rsidR="0080324C" w:rsidRPr="000D618A" w:rsidRDefault="0080324C" w:rsidP="00776EF8">
            <w:pPr>
              <w:jc w:val="both"/>
              <w:rPr>
                <w:sz w:val="28"/>
                <w:szCs w:val="28"/>
              </w:rPr>
            </w:pPr>
            <w:r w:rsidRPr="00C9344A">
              <w:rPr>
                <w:sz w:val="28"/>
                <w:szCs w:val="28"/>
              </w:rPr>
              <w:t>Низший</w:t>
            </w:r>
            <w:r w:rsidRPr="000D618A">
              <w:rPr>
                <w:sz w:val="28"/>
                <w:szCs w:val="28"/>
              </w:rPr>
              <w:t xml:space="preserve"> </w:t>
            </w:r>
          </w:p>
        </w:tc>
        <w:tc>
          <w:tcPr>
            <w:tcW w:w="3219" w:type="dxa"/>
          </w:tcPr>
          <w:p w:rsidR="0080324C" w:rsidRPr="000D618A" w:rsidRDefault="0080324C" w:rsidP="00776EF8">
            <w:pPr>
              <w:jc w:val="center"/>
              <w:rPr>
                <w:sz w:val="28"/>
                <w:szCs w:val="28"/>
              </w:rPr>
            </w:pPr>
            <w:r w:rsidRPr="00C9344A">
              <w:rPr>
                <w:sz w:val="28"/>
                <w:szCs w:val="28"/>
              </w:rPr>
              <w:t>-</w:t>
            </w:r>
          </w:p>
        </w:tc>
        <w:tc>
          <w:tcPr>
            <w:tcW w:w="3202" w:type="dxa"/>
          </w:tcPr>
          <w:p w:rsidR="0080324C" w:rsidRPr="000D618A" w:rsidRDefault="0080324C" w:rsidP="00776EF8">
            <w:pPr>
              <w:jc w:val="center"/>
              <w:rPr>
                <w:sz w:val="28"/>
                <w:szCs w:val="28"/>
              </w:rPr>
            </w:pPr>
            <w:r w:rsidRPr="000D618A">
              <w:rPr>
                <w:sz w:val="28"/>
                <w:szCs w:val="28"/>
              </w:rPr>
              <w:t>-</w:t>
            </w:r>
          </w:p>
        </w:tc>
      </w:tr>
    </w:tbl>
    <w:p w:rsidR="000E01BB" w:rsidRPr="000E01BB" w:rsidRDefault="000E01BB" w:rsidP="00776EF8">
      <w:pPr>
        <w:jc w:val="both"/>
        <w:rPr>
          <w:b/>
          <w:sz w:val="28"/>
          <w:szCs w:val="28"/>
        </w:rPr>
      </w:pPr>
    </w:p>
    <w:p w:rsidR="0080324C" w:rsidRPr="006C5C72" w:rsidRDefault="000E01BB" w:rsidP="00776EF8">
      <w:pPr>
        <w:jc w:val="both"/>
        <w:rPr>
          <w:rFonts w:cs="Times New Roman"/>
          <w:sz w:val="28"/>
          <w:szCs w:val="28"/>
          <w:lang w:bidi="ar-SA"/>
        </w:rPr>
      </w:pPr>
      <w:r w:rsidRPr="000E01BB">
        <w:rPr>
          <w:sz w:val="28"/>
          <w:szCs w:val="28"/>
        </w:rPr>
        <w:t xml:space="preserve">  </w:t>
      </w:r>
      <w:r w:rsidR="0080324C" w:rsidRPr="000E01BB">
        <w:rPr>
          <w:rFonts w:cs="Times New Roman"/>
          <w:b/>
          <w:sz w:val="28"/>
          <w:szCs w:val="28"/>
          <w:lang w:bidi="ar-SA"/>
        </w:rPr>
        <w:t>Вывод:</w:t>
      </w:r>
      <w:r w:rsidR="0080324C" w:rsidRPr="000E01BB">
        <w:rPr>
          <w:rFonts w:cs="Times New Roman"/>
          <w:sz w:val="28"/>
          <w:szCs w:val="28"/>
          <w:lang w:bidi="ar-SA"/>
        </w:rPr>
        <w:t xml:space="preserve"> Данные педагогической диагностики результатов освоения АООП для детей с ОНР и АООП для детей с ЗПР позволяют сделать вывод об эффективности построения образовательного процесса в группах компенсирующей направленности, об эффективности реализации </w:t>
      </w:r>
      <w:r w:rsidR="0080324C" w:rsidRPr="000E01BB">
        <w:rPr>
          <w:rFonts w:cs="Times New Roman"/>
          <w:color w:val="000000"/>
          <w:sz w:val="28"/>
          <w:szCs w:val="28"/>
          <w:lang w:bidi="ar-SA"/>
        </w:rPr>
        <w:t xml:space="preserve">адаптированной основной </w:t>
      </w:r>
      <w:r w:rsidR="0080324C">
        <w:rPr>
          <w:rFonts w:cs="Times New Roman"/>
          <w:color w:val="000000"/>
          <w:sz w:val="28"/>
          <w:szCs w:val="28"/>
          <w:lang w:bidi="ar-SA"/>
        </w:rPr>
        <w:t>обще</w:t>
      </w:r>
      <w:r w:rsidR="0080324C" w:rsidRPr="000E01BB">
        <w:rPr>
          <w:rFonts w:cs="Times New Roman"/>
          <w:color w:val="000000"/>
          <w:sz w:val="28"/>
          <w:szCs w:val="28"/>
          <w:lang w:bidi="ar-SA"/>
        </w:rPr>
        <w:t xml:space="preserve">образовательной программы коррекционно-развивающей работы с детьми, имеющими тяжелые нарушениями речи, а также </w:t>
      </w:r>
      <w:r w:rsidR="0080324C" w:rsidRPr="000E01BB">
        <w:rPr>
          <w:rFonts w:cs="Times New Roman"/>
          <w:sz w:val="28"/>
          <w:szCs w:val="28"/>
          <w:lang w:bidi="ar-SA"/>
        </w:rPr>
        <w:t xml:space="preserve">об эффективности реализации </w:t>
      </w:r>
      <w:r w:rsidR="0080324C" w:rsidRPr="000E01BB">
        <w:rPr>
          <w:rFonts w:cs="Times New Roman"/>
          <w:color w:val="000000"/>
          <w:sz w:val="28"/>
          <w:szCs w:val="28"/>
          <w:lang w:bidi="ar-SA"/>
        </w:rPr>
        <w:t xml:space="preserve">адаптированной основной </w:t>
      </w:r>
      <w:r w:rsidR="0080324C">
        <w:rPr>
          <w:rFonts w:cs="Times New Roman"/>
          <w:color w:val="000000"/>
          <w:sz w:val="28"/>
          <w:szCs w:val="28"/>
          <w:lang w:bidi="ar-SA"/>
        </w:rPr>
        <w:t>обще</w:t>
      </w:r>
      <w:r w:rsidR="0080324C" w:rsidRPr="000E01BB">
        <w:rPr>
          <w:rFonts w:cs="Times New Roman"/>
          <w:color w:val="000000"/>
          <w:sz w:val="28"/>
          <w:szCs w:val="28"/>
          <w:lang w:bidi="ar-SA"/>
        </w:rPr>
        <w:t>образовательной программы коррекционно-развивающей работы с детьми, имеющими задержку психического развития.</w:t>
      </w:r>
    </w:p>
    <w:p w:rsidR="000E01BB" w:rsidRPr="000E01BB" w:rsidRDefault="000E01BB" w:rsidP="00776EF8">
      <w:pPr>
        <w:jc w:val="both"/>
        <w:rPr>
          <w:sz w:val="28"/>
          <w:szCs w:val="28"/>
        </w:rPr>
      </w:pPr>
      <w:r w:rsidRPr="000E01BB">
        <w:rPr>
          <w:sz w:val="28"/>
          <w:szCs w:val="28"/>
        </w:rPr>
        <w:t xml:space="preserve">  </w:t>
      </w:r>
    </w:p>
    <w:p w:rsidR="0080324C" w:rsidRPr="000E01BB" w:rsidRDefault="000E01BB" w:rsidP="00776EF8">
      <w:pPr>
        <w:jc w:val="both"/>
        <w:rPr>
          <w:sz w:val="28"/>
          <w:szCs w:val="28"/>
        </w:rPr>
      </w:pPr>
      <w:r w:rsidRPr="000E01BB">
        <w:rPr>
          <w:sz w:val="28"/>
          <w:szCs w:val="28"/>
        </w:rPr>
        <w:t xml:space="preserve">       </w:t>
      </w:r>
      <w:r w:rsidR="0080324C">
        <w:rPr>
          <w:sz w:val="28"/>
          <w:szCs w:val="28"/>
        </w:rPr>
        <w:t>За 2020-2021 учебный год</w:t>
      </w:r>
      <w:r w:rsidR="0080324C" w:rsidRPr="000E01BB">
        <w:rPr>
          <w:sz w:val="28"/>
          <w:szCs w:val="28"/>
        </w:rPr>
        <w:t xml:space="preserve"> году в группе кратковременного пребывания (</w:t>
      </w:r>
      <w:r w:rsidR="0080324C">
        <w:rPr>
          <w:sz w:val="28"/>
          <w:szCs w:val="28"/>
        </w:rPr>
        <w:t xml:space="preserve">далее - </w:t>
      </w:r>
      <w:r w:rsidR="0080324C" w:rsidRPr="000E01BB">
        <w:rPr>
          <w:sz w:val="28"/>
          <w:szCs w:val="28"/>
        </w:rPr>
        <w:t>ГКП) компенсирующей направленности для детей-инвалидов с умственной отсталостью (умеренной и тяжелей) «Особый ребенок» была реализована Адаптированная основная образовательная программа ДО для детей-инвалидов дошкольного возраста с умственной отсталостью (умеренной и тяжелой). Она разработана с учетом следующих программ и программно-методические материалов:</w:t>
      </w:r>
    </w:p>
    <w:p w:rsidR="0080324C" w:rsidRPr="000E01BB" w:rsidRDefault="0080324C" w:rsidP="00776EF8">
      <w:pPr>
        <w:numPr>
          <w:ilvl w:val="0"/>
          <w:numId w:val="40"/>
        </w:numPr>
        <w:ind w:left="0"/>
        <w:jc w:val="both"/>
        <w:rPr>
          <w:sz w:val="28"/>
          <w:szCs w:val="28"/>
        </w:rPr>
      </w:pPr>
      <w:r w:rsidRPr="000E01BB">
        <w:rPr>
          <w:sz w:val="28"/>
          <w:szCs w:val="28"/>
        </w:rPr>
        <w:t>Екжанова Е.А., Стребелева Е.А. Коррекционно-развивающее обучение и воспитание. Программа дошкольных образовательных учреждений компенсирующего вида для детей с нарушением интеллекта. – М.: Просвещение, 2005.</w:t>
      </w:r>
    </w:p>
    <w:p w:rsidR="0080324C" w:rsidRPr="000E01BB" w:rsidRDefault="0080324C" w:rsidP="00776EF8">
      <w:pPr>
        <w:numPr>
          <w:ilvl w:val="0"/>
          <w:numId w:val="40"/>
        </w:numPr>
        <w:ind w:left="0"/>
        <w:jc w:val="both"/>
        <w:rPr>
          <w:sz w:val="28"/>
          <w:szCs w:val="28"/>
        </w:rPr>
      </w:pPr>
      <w:r w:rsidRPr="000E01BB">
        <w:rPr>
          <w:sz w:val="28"/>
          <w:szCs w:val="28"/>
        </w:rPr>
        <w:t>Проект примерной адаптированной основной образовательной программы дошкольного образования для детей раннего и дошкольного возраста с интеллектуальными нарушениями. ФИРО Краснодарского края.</w:t>
      </w:r>
    </w:p>
    <w:p w:rsidR="0080324C" w:rsidRDefault="0080324C" w:rsidP="00776EF8">
      <w:pPr>
        <w:jc w:val="both"/>
        <w:rPr>
          <w:rFonts w:cs="Times New Roman"/>
          <w:sz w:val="28"/>
          <w:szCs w:val="28"/>
        </w:rPr>
      </w:pPr>
    </w:p>
    <w:p w:rsidR="0080324C" w:rsidRDefault="0080324C" w:rsidP="00776EF8">
      <w:pPr>
        <w:jc w:val="both"/>
        <w:rPr>
          <w:sz w:val="28"/>
          <w:szCs w:val="28"/>
        </w:rPr>
      </w:pPr>
      <w:r>
        <w:rPr>
          <w:sz w:val="28"/>
          <w:szCs w:val="28"/>
        </w:rPr>
        <w:t>В 2020-2021 учебном</w:t>
      </w:r>
      <w:r w:rsidRPr="00802618">
        <w:rPr>
          <w:sz w:val="28"/>
          <w:szCs w:val="28"/>
        </w:rPr>
        <w:t xml:space="preserve"> году в</w:t>
      </w:r>
      <w:r>
        <w:rPr>
          <w:sz w:val="28"/>
          <w:szCs w:val="28"/>
        </w:rPr>
        <w:t xml:space="preserve"> вариативную часть</w:t>
      </w:r>
      <w:r w:rsidRPr="00802618">
        <w:rPr>
          <w:sz w:val="28"/>
          <w:szCs w:val="28"/>
        </w:rPr>
        <w:t xml:space="preserve"> </w:t>
      </w:r>
      <w:r>
        <w:rPr>
          <w:sz w:val="28"/>
          <w:szCs w:val="28"/>
        </w:rPr>
        <w:t>адаптированной основной образовательной программы</w:t>
      </w:r>
      <w:r w:rsidRPr="00331C59">
        <w:rPr>
          <w:sz w:val="28"/>
          <w:szCs w:val="28"/>
        </w:rPr>
        <w:t xml:space="preserve"> ДО для детей-инвалидов дошкольного возраста с умственной отсталостью (умеренной и тяжелой)</w:t>
      </w:r>
      <w:r>
        <w:rPr>
          <w:sz w:val="28"/>
          <w:szCs w:val="28"/>
        </w:rPr>
        <w:t xml:space="preserve"> </w:t>
      </w:r>
      <w:r w:rsidRPr="00802618">
        <w:rPr>
          <w:sz w:val="28"/>
          <w:szCs w:val="28"/>
        </w:rPr>
        <w:t xml:space="preserve">были включены </w:t>
      </w:r>
      <w:r>
        <w:rPr>
          <w:sz w:val="28"/>
          <w:szCs w:val="28"/>
        </w:rPr>
        <w:t>парциальные программы:</w:t>
      </w:r>
    </w:p>
    <w:p w:rsidR="0080324C" w:rsidRPr="00F516F9" w:rsidRDefault="0080324C" w:rsidP="00776EF8">
      <w:pPr>
        <w:jc w:val="both"/>
        <w:rPr>
          <w:b/>
          <w:i/>
          <w:sz w:val="28"/>
          <w:szCs w:val="28"/>
        </w:rPr>
      </w:pPr>
      <w:r w:rsidRPr="00F516F9">
        <w:rPr>
          <w:b/>
          <w:i/>
          <w:sz w:val="28"/>
          <w:szCs w:val="28"/>
        </w:rPr>
        <w:t xml:space="preserve"> «Познавательное развитие»</w:t>
      </w:r>
    </w:p>
    <w:p w:rsidR="0080324C" w:rsidRPr="00123903" w:rsidRDefault="0080324C" w:rsidP="00776EF8">
      <w:pPr>
        <w:jc w:val="both"/>
        <w:rPr>
          <w:i/>
          <w:sz w:val="28"/>
          <w:szCs w:val="28"/>
        </w:rPr>
      </w:pPr>
      <w:r>
        <w:rPr>
          <w:i/>
          <w:sz w:val="28"/>
          <w:szCs w:val="28"/>
        </w:rPr>
        <w:t xml:space="preserve">- </w:t>
      </w:r>
      <w:r w:rsidRPr="00123903">
        <w:rPr>
          <w:i/>
          <w:sz w:val="28"/>
          <w:szCs w:val="28"/>
        </w:rPr>
        <w:t>Парциальная образовательная программа для детей дошкольного возраста</w:t>
      </w:r>
    </w:p>
    <w:p w:rsidR="0080324C" w:rsidRDefault="0080324C" w:rsidP="00776EF8">
      <w:pPr>
        <w:jc w:val="both"/>
        <w:rPr>
          <w:i/>
          <w:sz w:val="28"/>
          <w:szCs w:val="28"/>
        </w:rPr>
      </w:pPr>
      <w:r w:rsidRPr="00123903">
        <w:rPr>
          <w:i/>
          <w:sz w:val="28"/>
          <w:szCs w:val="28"/>
        </w:rPr>
        <w:t>Лыкова И.А. Парциальная образовательная программа для детей дошкольного возраста «Мир Без Опасности».  — М.: Издательский дом «Цветной мир», 2019.</w:t>
      </w:r>
    </w:p>
    <w:p w:rsidR="0080324C" w:rsidRPr="00F516F9" w:rsidRDefault="0080324C" w:rsidP="00776EF8">
      <w:pPr>
        <w:jc w:val="both"/>
        <w:rPr>
          <w:b/>
          <w:i/>
          <w:sz w:val="28"/>
          <w:szCs w:val="28"/>
        </w:rPr>
      </w:pPr>
      <w:r w:rsidRPr="00F516F9">
        <w:rPr>
          <w:b/>
          <w:i/>
          <w:sz w:val="28"/>
          <w:szCs w:val="28"/>
        </w:rPr>
        <w:t>«Художественно-эстетическое развитие»</w:t>
      </w:r>
    </w:p>
    <w:p w:rsidR="0080324C" w:rsidRPr="00123903" w:rsidRDefault="0080324C" w:rsidP="00776EF8">
      <w:pPr>
        <w:jc w:val="both"/>
        <w:rPr>
          <w:i/>
          <w:sz w:val="28"/>
          <w:szCs w:val="28"/>
        </w:rPr>
      </w:pPr>
      <w:r w:rsidRPr="00F516F9">
        <w:rPr>
          <w:i/>
          <w:sz w:val="28"/>
          <w:szCs w:val="28"/>
        </w:rPr>
        <w:lastRenderedPageBreak/>
        <w:t xml:space="preserve">"Мы друг другу рады! Музыкально-коррекционные занятия для детей дошкольного возраста"/ Е.Н. Котышева. – </w:t>
      </w:r>
      <w:proofErr w:type="gramStart"/>
      <w:r w:rsidRPr="00F516F9">
        <w:rPr>
          <w:i/>
          <w:sz w:val="28"/>
          <w:szCs w:val="28"/>
        </w:rPr>
        <w:t>СПб.:</w:t>
      </w:r>
      <w:proofErr w:type="gramEnd"/>
      <w:r w:rsidRPr="00F516F9">
        <w:rPr>
          <w:i/>
          <w:sz w:val="28"/>
          <w:szCs w:val="28"/>
        </w:rPr>
        <w:t xml:space="preserve"> КАРО, 2013. Программа музыкальной психокоррекции детей с ограниченными возможностями здоровья.</w:t>
      </w:r>
    </w:p>
    <w:p w:rsidR="0080324C" w:rsidRDefault="0080324C" w:rsidP="00776EF8">
      <w:pPr>
        <w:jc w:val="both"/>
        <w:rPr>
          <w:rFonts w:cs="Times New Roman"/>
          <w:sz w:val="28"/>
          <w:szCs w:val="28"/>
        </w:rPr>
      </w:pPr>
    </w:p>
    <w:p w:rsidR="0080324C" w:rsidRPr="000E01BB" w:rsidRDefault="0080324C" w:rsidP="00776EF8">
      <w:pPr>
        <w:jc w:val="both"/>
        <w:rPr>
          <w:rFonts w:cs="Times New Roman"/>
          <w:sz w:val="28"/>
          <w:szCs w:val="28"/>
        </w:rPr>
      </w:pPr>
      <w:r w:rsidRPr="000E01BB">
        <w:rPr>
          <w:rFonts w:cs="Times New Roman"/>
          <w:sz w:val="28"/>
          <w:szCs w:val="28"/>
        </w:rPr>
        <w:t>Необходимым условием реализации АООП в ГКП для детей с умственной отсталостью (умеренной и тяжелой) является проведение комплексного психолого-педагогического обследования.  Такое обследование проводит в данной группе учитель-дефектолог и педагог-психолог.</w:t>
      </w:r>
    </w:p>
    <w:p w:rsidR="0080324C" w:rsidRPr="000E01BB" w:rsidRDefault="0080324C" w:rsidP="00776EF8">
      <w:pPr>
        <w:tabs>
          <w:tab w:val="left" w:pos="142"/>
        </w:tabs>
        <w:jc w:val="both"/>
        <w:rPr>
          <w:sz w:val="28"/>
        </w:rPr>
      </w:pPr>
      <w:r w:rsidRPr="000E01BB">
        <w:rPr>
          <w:sz w:val="28"/>
        </w:rPr>
        <w:t xml:space="preserve">    Сентябрь – адаптационный   период   и   углублённая   диагностика (обследование) и заполнение карт развития ребёнка, наблюдение за детьми в различных ситуациях: во время режимных моментов, игровых ситуациях, при общении с взрослыми и сверстниками), индивидуальная   работа   с   детьми.</w:t>
      </w:r>
    </w:p>
    <w:p w:rsidR="0080324C" w:rsidRPr="000E01BB" w:rsidRDefault="0080324C" w:rsidP="00776EF8">
      <w:pPr>
        <w:jc w:val="both"/>
        <w:rPr>
          <w:sz w:val="28"/>
          <w:szCs w:val="28"/>
        </w:rPr>
      </w:pPr>
      <w:r w:rsidRPr="000E01BB">
        <w:rPr>
          <w:sz w:val="28"/>
          <w:szCs w:val="28"/>
        </w:rPr>
        <w:t xml:space="preserve">     Январь – контрольное диагностическое обследование детей проводится для оценки правильности выбранного направления работы с детьми и   внесения изменений в планирование работы с учетом результатов диагностики (в режиме индивидуальных занятий). </w:t>
      </w:r>
    </w:p>
    <w:p w:rsidR="0080324C" w:rsidRPr="000E01BB" w:rsidRDefault="0080324C" w:rsidP="00776EF8">
      <w:pPr>
        <w:jc w:val="both"/>
        <w:rPr>
          <w:sz w:val="28"/>
          <w:szCs w:val="28"/>
        </w:rPr>
      </w:pPr>
      <w:r w:rsidRPr="000E01BB">
        <w:rPr>
          <w:sz w:val="28"/>
          <w:szCs w:val="28"/>
        </w:rPr>
        <w:t xml:space="preserve">    Май - итоговое диагностическое обследование детей для оценки динамики развития и эффективности коррекционно-развивающего обучения.</w:t>
      </w:r>
    </w:p>
    <w:p w:rsidR="0080324C" w:rsidRPr="000E01BB" w:rsidRDefault="0080324C" w:rsidP="00776EF8">
      <w:pPr>
        <w:ind w:right="14"/>
        <w:jc w:val="both"/>
        <w:rPr>
          <w:b/>
          <w:kern w:val="0"/>
          <w:sz w:val="28"/>
          <w:szCs w:val="28"/>
          <w:lang w:eastAsia="hi-IN"/>
        </w:rPr>
      </w:pPr>
    </w:p>
    <w:p w:rsidR="0080324C" w:rsidRPr="000E01BB" w:rsidRDefault="0080324C" w:rsidP="00776EF8">
      <w:pPr>
        <w:ind w:right="14"/>
        <w:jc w:val="both"/>
        <w:rPr>
          <w:kern w:val="0"/>
          <w:lang w:eastAsia="hi-IN"/>
        </w:rPr>
      </w:pPr>
      <w:r w:rsidRPr="000E01BB">
        <w:rPr>
          <w:b/>
          <w:kern w:val="0"/>
          <w:sz w:val="28"/>
          <w:szCs w:val="28"/>
          <w:lang w:eastAsia="hi-IN"/>
        </w:rPr>
        <w:t>Учитель-дефектолог</w:t>
      </w:r>
      <w:r w:rsidRPr="000E01BB">
        <w:rPr>
          <w:kern w:val="0"/>
          <w:sz w:val="28"/>
          <w:szCs w:val="28"/>
          <w:lang w:eastAsia="hi-IN"/>
        </w:rPr>
        <w:t xml:space="preserve"> проводит диагностику с использованием практического материала Стребелева Е.А., Мишина Г.А «Психолого-педагогическая диагностика нарушений развития детей раннего и дошкольного возраста»: учебное пособие. -</w:t>
      </w:r>
      <w:proofErr w:type="gramStart"/>
      <w:r w:rsidRPr="000E01BB">
        <w:rPr>
          <w:kern w:val="0"/>
          <w:sz w:val="28"/>
          <w:szCs w:val="28"/>
          <w:lang w:eastAsia="hi-IN"/>
        </w:rPr>
        <w:t>М.:МОЗАИКА</w:t>
      </w:r>
      <w:proofErr w:type="gramEnd"/>
      <w:r w:rsidRPr="000E01BB">
        <w:rPr>
          <w:kern w:val="0"/>
          <w:sz w:val="28"/>
          <w:szCs w:val="28"/>
          <w:lang w:eastAsia="hi-IN"/>
        </w:rPr>
        <w:t>_СИНТЕЗ, 2016.</w:t>
      </w:r>
    </w:p>
    <w:p w:rsidR="000E01BB" w:rsidRPr="000E01BB" w:rsidRDefault="000E01BB" w:rsidP="00776EF8">
      <w:pPr>
        <w:jc w:val="both"/>
        <w:rPr>
          <w:color w:val="C00000"/>
          <w:sz w:val="28"/>
          <w:szCs w:val="28"/>
        </w:rPr>
      </w:pPr>
    </w:p>
    <w:p w:rsidR="0080324C" w:rsidRPr="009209A9" w:rsidRDefault="0080324C" w:rsidP="00776EF8">
      <w:pPr>
        <w:jc w:val="center"/>
        <w:rPr>
          <w:b/>
          <w:sz w:val="28"/>
          <w:szCs w:val="28"/>
        </w:rPr>
      </w:pPr>
      <w:r w:rsidRPr="009209A9">
        <w:rPr>
          <w:b/>
          <w:sz w:val="28"/>
          <w:szCs w:val="28"/>
        </w:rPr>
        <w:t xml:space="preserve">Результаты мониторинга (диагностики) воспитанников  </w:t>
      </w:r>
    </w:p>
    <w:p w:rsidR="0080324C" w:rsidRPr="009209A9" w:rsidRDefault="0080324C" w:rsidP="00776EF8">
      <w:pPr>
        <w:jc w:val="center"/>
        <w:rPr>
          <w:b/>
          <w:sz w:val="28"/>
          <w:szCs w:val="28"/>
        </w:rPr>
      </w:pPr>
      <w:r w:rsidRPr="009209A9">
        <w:rPr>
          <w:b/>
          <w:sz w:val="28"/>
          <w:szCs w:val="28"/>
        </w:rPr>
        <w:t>в 2020-2021 учебном году (сентябрь) (учитель-дефектолог)</w:t>
      </w:r>
    </w:p>
    <w:p w:rsidR="0080324C" w:rsidRPr="009209A9" w:rsidRDefault="0080324C" w:rsidP="00776EF8">
      <w:pPr>
        <w:jc w:val="center"/>
        <w:rPr>
          <w:b/>
          <w:sz w:val="28"/>
          <w:szCs w:val="28"/>
        </w:rPr>
      </w:pPr>
      <w:r w:rsidRPr="009209A9">
        <w:rPr>
          <w:b/>
          <w:sz w:val="28"/>
          <w:szCs w:val="28"/>
        </w:rPr>
        <w:t>группа «Особый ребенок»</w:t>
      </w:r>
    </w:p>
    <w:tbl>
      <w:tblPr>
        <w:tblStyle w:val="7"/>
        <w:tblW w:w="0" w:type="auto"/>
        <w:tblLook w:val="04A0" w:firstRow="1" w:lastRow="0" w:firstColumn="1" w:lastColumn="0" w:noHBand="0" w:noVBand="1"/>
      </w:tblPr>
      <w:tblGrid>
        <w:gridCol w:w="3206"/>
        <w:gridCol w:w="3219"/>
        <w:gridCol w:w="3202"/>
      </w:tblGrid>
      <w:tr w:rsidR="0080324C" w:rsidRPr="009209A9" w:rsidTr="001F6727">
        <w:tc>
          <w:tcPr>
            <w:tcW w:w="3206" w:type="dxa"/>
          </w:tcPr>
          <w:p w:rsidR="0080324C" w:rsidRPr="009209A9" w:rsidRDefault="0080324C" w:rsidP="00776EF8">
            <w:pPr>
              <w:jc w:val="both"/>
              <w:rPr>
                <w:b/>
                <w:sz w:val="28"/>
                <w:szCs w:val="28"/>
              </w:rPr>
            </w:pPr>
            <w:r w:rsidRPr="009209A9">
              <w:rPr>
                <w:b/>
                <w:sz w:val="28"/>
                <w:szCs w:val="28"/>
              </w:rPr>
              <w:t>Уровень развития</w:t>
            </w:r>
          </w:p>
        </w:tc>
        <w:tc>
          <w:tcPr>
            <w:tcW w:w="3219" w:type="dxa"/>
          </w:tcPr>
          <w:p w:rsidR="0080324C" w:rsidRPr="009209A9" w:rsidRDefault="0080324C" w:rsidP="00776EF8">
            <w:pPr>
              <w:jc w:val="both"/>
              <w:rPr>
                <w:b/>
                <w:sz w:val="28"/>
                <w:szCs w:val="28"/>
              </w:rPr>
            </w:pPr>
            <w:r w:rsidRPr="009209A9">
              <w:rPr>
                <w:b/>
                <w:sz w:val="28"/>
                <w:szCs w:val="28"/>
              </w:rPr>
              <w:t>Количество детей</w:t>
            </w:r>
          </w:p>
        </w:tc>
        <w:tc>
          <w:tcPr>
            <w:tcW w:w="3202" w:type="dxa"/>
          </w:tcPr>
          <w:p w:rsidR="0080324C" w:rsidRPr="009209A9" w:rsidRDefault="0080324C" w:rsidP="00776EF8">
            <w:pPr>
              <w:jc w:val="both"/>
              <w:rPr>
                <w:b/>
                <w:sz w:val="28"/>
                <w:szCs w:val="28"/>
              </w:rPr>
            </w:pPr>
            <w:r w:rsidRPr="009209A9">
              <w:rPr>
                <w:b/>
                <w:sz w:val="28"/>
                <w:szCs w:val="28"/>
              </w:rPr>
              <w:t>Уровень в %</w:t>
            </w:r>
          </w:p>
        </w:tc>
      </w:tr>
      <w:tr w:rsidR="0080324C" w:rsidRPr="009209A9" w:rsidTr="001F6727">
        <w:tc>
          <w:tcPr>
            <w:tcW w:w="3206" w:type="dxa"/>
          </w:tcPr>
          <w:p w:rsidR="0080324C" w:rsidRPr="009209A9" w:rsidRDefault="0080324C" w:rsidP="00776EF8">
            <w:pPr>
              <w:jc w:val="both"/>
              <w:rPr>
                <w:sz w:val="28"/>
                <w:szCs w:val="28"/>
              </w:rPr>
            </w:pPr>
            <w:r w:rsidRPr="009209A9">
              <w:rPr>
                <w:sz w:val="28"/>
                <w:szCs w:val="28"/>
              </w:rPr>
              <w:t>Высокий</w:t>
            </w:r>
          </w:p>
        </w:tc>
        <w:tc>
          <w:tcPr>
            <w:tcW w:w="3219" w:type="dxa"/>
          </w:tcPr>
          <w:p w:rsidR="0080324C" w:rsidRPr="009209A9" w:rsidRDefault="0080324C" w:rsidP="00776EF8">
            <w:pPr>
              <w:jc w:val="center"/>
              <w:rPr>
                <w:b/>
                <w:sz w:val="28"/>
                <w:szCs w:val="28"/>
              </w:rPr>
            </w:pPr>
            <w:r w:rsidRPr="009209A9">
              <w:rPr>
                <w:b/>
                <w:sz w:val="28"/>
                <w:szCs w:val="28"/>
              </w:rPr>
              <w:t>-</w:t>
            </w:r>
          </w:p>
        </w:tc>
        <w:tc>
          <w:tcPr>
            <w:tcW w:w="3202" w:type="dxa"/>
          </w:tcPr>
          <w:p w:rsidR="0080324C" w:rsidRPr="009209A9" w:rsidRDefault="0080324C" w:rsidP="00776EF8">
            <w:pPr>
              <w:jc w:val="center"/>
              <w:rPr>
                <w:b/>
                <w:sz w:val="28"/>
                <w:szCs w:val="28"/>
              </w:rPr>
            </w:pPr>
            <w:r w:rsidRPr="009209A9">
              <w:rPr>
                <w:b/>
                <w:sz w:val="28"/>
                <w:szCs w:val="28"/>
              </w:rPr>
              <w:t>-</w:t>
            </w:r>
          </w:p>
        </w:tc>
      </w:tr>
      <w:tr w:rsidR="0080324C" w:rsidRPr="009209A9" w:rsidTr="001F6727">
        <w:tc>
          <w:tcPr>
            <w:tcW w:w="3206" w:type="dxa"/>
          </w:tcPr>
          <w:p w:rsidR="0080324C" w:rsidRPr="009209A9" w:rsidRDefault="0080324C" w:rsidP="00776EF8">
            <w:pPr>
              <w:jc w:val="both"/>
              <w:rPr>
                <w:sz w:val="28"/>
                <w:szCs w:val="28"/>
              </w:rPr>
            </w:pPr>
            <w:r w:rsidRPr="009209A9">
              <w:rPr>
                <w:sz w:val="28"/>
                <w:szCs w:val="28"/>
              </w:rPr>
              <w:t>Средний</w:t>
            </w:r>
          </w:p>
        </w:tc>
        <w:tc>
          <w:tcPr>
            <w:tcW w:w="3219" w:type="dxa"/>
          </w:tcPr>
          <w:p w:rsidR="0080324C" w:rsidRPr="009209A9" w:rsidRDefault="0080324C" w:rsidP="00776EF8">
            <w:pPr>
              <w:jc w:val="center"/>
              <w:rPr>
                <w:sz w:val="28"/>
                <w:szCs w:val="28"/>
              </w:rPr>
            </w:pPr>
            <w:r w:rsidRPr="009209A9">
              <w:rPr>
                <w:sz w:val="28"/>
                <w:szCs w:val="28"/>
              </w:rPr>
              <w:t>1</w:t>
            </w:r>
          </w:p>
        </w:tc>
        <w:tc>
          <w:tcPr>
            <w:tcW w:w="3202" w:type="dxa"/>
          </w:tcPr>
          <w:p w:rsidR="0080324C" w:rsidRPr="009209A9" w:rsidRDefault="0080324C" w:rsidP="00776EF8">
            <w:pPr>
              <w:jc w:val="center"/>
              <w:rPr>
                <w:sz w:val="28"/>
                <w:szCs w:val="28"/>
              </w:rPr>
            </w:pPr>
            <w:r w:rsidRPr="009209A9">
              <w:rPr>
                <w:sz w:val="28"/>
                <w:szCs w:val="28"/>
              </w:rPr>
              <w:t>25%</w:t>
            </w:r>
          </w:p>
        </w:tc>
      </w:tr>
      <w:tr w:rsidR="0080324C" w:rsidRPr="009209A9" w:rsidTr="001F6727">
        <w:tc>
          <w:tcPr>
            <w:tcW w:w="3206" w:type="dxa"/>
          </w:tcPr>
          <w:p w:rsidR="0080324C" w:rsidRPr="009209A9" w:rsidRDefault="0080324C" w:rsidP="00776EF8">
            <w:pPr>
              <w:jc w:val="both"/>
              <w:rPr>
                <w:sz w:val="28"/>
                <w:szCs w:val="28"/>
              </w:rPr>
            </w:pPr>
            <w:r w:rsidRPr="009209A9">
              <w:rPr>
                <w:sz w:val="28"/>
                <w:szCs w:val="28"/>
              </w:rPr>
              <w:t>Ниже среднего</w:t>
            </w:r>
          </w:p>
        </w:tc>
        <w:tc>
          <w:tcPr>
            <w:tcW w:w="3219" w:type="dxa"/>
          </w:tcPr>
          <w:p w:rsidR="0080324C" w:rsidRPr="009209A9" w:rsidRDefault="0080324C" w:rsidP="00776EF8">
            <w:pPr>
              <w:jc w:val="center"/>
              <w:rPr>
                <w:sz w:val="28"/>
                <w:szCs w:val="28"/>
              </w:rPr>
            </w:pPr>
            <w:r w:rsidRPr="009209A9">
              <w:rPr>
                <w:sz w:val="28"/>
                <w:szCs w:val="28"/>
              </w:rPr>
              <w:t>2</w:t>
            </w:r>
          </w:p>
        </w:tc>
        <w:tc>
          <w:tcPr>
            <w:tcW w:w="3202" w:type="dxa"/>
          </w:tcPr>
          <w:p w:rsidR="0080324C" w:rsidRPr="009209A9" w:rsidRDefault="0080324C" w:rsidP="00776EF8">
            <w:pPr>
              <w:jc w:val="center"/>
              <w:rPr>
                <w:sz w:val="28"/>
                <w:szCs w:val="28"/>
              </w:rPr>
            </w:pPr>
            <w:r w:rsidRPr="009209A9">
              <w:rPr>
                <w:sz w:val="28"/>
                <w:szCs w:val="28"/>
              </w:rPr>
              <w:t>50%</w:t>
            </w:r>
          </w:p>
        </w:tc>
      </w:tr>
      <w:tr w:rsidR="0080324C" w:rsidRPr="009209A9" w:rsidTr="001F6727">
        <w:tc>
          <w:tcPr>
            <w:tcW w:w="3206" w:type="dxa"/>
          </w:tcPr>
          <w:p w:rsidR="0080324C" w:rsidRPr="009209A9" w:rsidRDefault="0080324C" w:rsidP="00776EF8">
            <w:pPr>
              <w:jc w:val="both"/>
              <w:rPr>
                <w:sz w:val="28"/>
                <w:szCs w:val="28"/>
              </w:rPr>
            </w:pPr>
            <w:r w:rsidRPr="009209A9">
              <w:rPr>
                <w:sz w:val="28"/>
                <w:szCs w:val="28"/>
              </w:rPr>
              <w:t xml:space="preserve">Низкий </w:t>
            </w:r>
          </w:p>
        </w:tc>
        <w:tc>
          <w:tcPr>
            <w:tcW w:w="3219" w:type="dxa"/>
          </w:tcPr>
          <w:p w:rsidR="0080324C" w:rsidRPr="009209A9" w:rsidRDefault="0080324C" w:rsidP="00776EF8">
            <w:pPr>
              <w:jc w:val="center"/>
              <w:rPr>
                <w:sz w:val="28"/>
                <w:szCs w:val="28"/>
              </w:rPr>
            </w:pPr>
            <w:r w:rsidRPr="009209A9">
              <w:rPr>
                <w:sz w:val="28"/>
                <w:szCs w:val="28"/>
              </w:rPr>
              <w:t>1</w:t>
            </w:r>
          </w:p>
        </w:tc>
        <w:tc>
          <w:tcPr>
            <w:tcW w:w="3202" w:type="dxa"/>
          </w:tcPr>
          <w:p w:rsidR="0080324C" w:rsidRPr="009209A9" w:rsidRDefault="0080324C" w:rsidP="00776EF8">
            <w:pPr>
              <w:jc w:val="center"/>
              <w:rPr>
                <w:sz w:val="28"/>
                <w:szCs w:val="28"/>
              </w:rPr>
            </w:pPr>
            <w:r w:rsidRPr="009209A9">
              <w:rPr>
                <w:sz w:val="28"/>
                <w:szCs w:val="28"/>
              </w:rPr>
              <w:t>25%</w:t>
            </w:r>
          </w:p>
        </w:tc>
      </w:tr>
    </w:tbl>
    <w:p w:rsidR="0080324C" w:rsidRPr="009209A9" w:rsidRDefault="0080324C" w:rsidP="00776EF8">
      <w:pPr>
        <w:rPr>
          <w:b/>
          <w:sz w:val="28"/>
          <w:szCs w:val="28"/>
        </w:rPr>
      </w:pPr>
    </w:p>
    <w:p w:rsidR="0080324C" w:rsidRPr="009209A9" w:rsidRDefault="0080324C" w:rsidP="00776EF8">
      <w:pPr>
        <w:jc w:val="center"/>
        <w:rPr>
          <w:b/>
          <w:sz w:val="28"/>
          <w:szCs w:val="28"/>
        </w:rPr>
      </w:pPr>
      <w:r w:rsidRPr="009209A9">
        <w:rPr>
          <w:b/>
          <w:sz w:val="28"/>
          <w:szCs w:val="28"/>
        </w:rPr>
        <w:t xml:space="preserve">Результаты мониторинга (диагностики) воспитанников  </w:t>
      </w:r>
    </w:p>
    <w:p w:rsidR="0080324C" w:rsidRPr="009209A9" w:rsidRDefault="0080324C" w:rsidP="00776EF8">
      <w:pPr>
        <w:jc w:val="center"/>
        <w:rPr>
          <w:b/>
          <w:sz w:val="28"/>
          <w:szCs w:val="28"/>
        </w:rPr>
      </w:pPr>
      <w:r w:rsidRPr="009209A9">
        <w:rPr>
          <w:b/>
          <w:sz w:val="28"/>
          <w:szCs w:val="28"/>
        </w:rPr>
        <w:t>в 2020-2021 учебном году (январь) (учитель-дефектолог)</w:t>
      </w:r>
    </w:p>
    <w:p w:rsidR="0080324C" w:rsidRPr="009209A9" w:rsidRDefault="0080324C" w:rsidP="00776EF8">
      <w:pPr>
        <w:jc w:val="center"/>
        <w:rPr>
          <w:b/>
          <w:sz w:val="28"/>
          <w:szCs w:val="28"/>
        </w:rPr>
      </w:pPr>
      <w:r w:rsidRPr="009209A9">
        <w:rPr>
          <w:b/>
          <w:sz w:val="28"/>
          <w:szCs w:val="28"/>
        </w:rPr>
        <w:t>группа «Особый ребёнок»</w:t>
      </w:r>
    </w:p>
    <w:tbl>
      <w:tblPr>
        <w:tblStyle w:val="7"/>
        <w:tblW w:w="0" w:type="auto"/>
        <w:tblLook w:val="04A0" w:firstRow="1" w:lastRow="0" w:firstColumn="1" w:lastColumn="0" w:noHBand="0" w:noVBand="1"/>
      </w:tblPr>
      <w:tblGrid>
        <w:gridCol w:w="3206"/>
        <w:gridCol w:w="3219"/>
        <w:gridCol w:w="3202"/>
      </w:tblGrid>
      <w:tr w:rsidR="0080324C" w:rsidRPr="009209A9" w:rsidTr="001F6727">
        <w:tc>
          <w:tcPr>
            <w:tcW w:w="3206" w:type="dxa"/>
          </w:tcPr>
          <w:p w:rsidR="0080324C" w:rsidRPr="009209A9" w:rsidRDefault="0080324C" w:rsidP="00776EF8">
            <w:pPr>
              <w:jc w:val="both"/>
              <w:rPr>
                <w:b/>
                <w:sz w:val="28"/>
                <w:szCs w:val="28"/>
              </w:rPr>
            </w:pPr>
            <w:r w:rsidRPr="009209A9">
              <w:rPr>
                <w:b/>
                <w:sz w:val="28"/>
                <w:szCs w:val="28"/>
              </w:rPr>
              <w:t>Уровень развития</w:t>
            </w:r>
          </w:p>
        </w:tc>
        <w:tc>
          <w:tcPr>
            <w:tcW w:w="3219" w:type="dxa"/>
          </w:tcPr>
          <w:p w:rsidR="0080324C" w:rsidRPr="009209A9" w:rsidRDefault="0080324C" w:rsidP="00776EF8">
            <w:pPr>
              <w:jc w:val="both"/>
              <w:rPr>
                <w:b/>
                <w:sz w:val="28"/>
                <w:szCs w:val="28"/>
              </w:rPr>
            </w:pPr>
            <w:r w:rsidRPr="009209A9">
              <w:rPr>
                <w:b/>
                <w:sz w:val="28"/>
                <w:szCs w:val="28"/>
              </w:rPr>
              <w:t>Количество детей</w:t>
            </w:r>
          </w:p>
        </w:tc>
        <w:tc>
          <w:tcPr>
            <w:tcW w:w="3202" w:type="dxa"/>
          </w:tcPr>
          <w:p w:rsidR="0080324C" w:rsidRPr="009209A9" w:rsidRDefault="0080324C" w:rsidP="00776EF8">
            <w:pPr>
              <w:jc w:val="both"/>
              <w:rPr>
                <w:b/>
                <w:sz w:val="28"/>
                <w:szCs w:val="28"/>
              </w:rPr>
            </w:pPr>
            <w:r w:rsidRPr="009209A9">
              <w:rPr>
                <w:b/>
                <w:sz w:val="28"/>
                <w:szCs w:val="28"/>
              </w:rPr>
              <w:t>Уровень в %</w:t>
            </w:r>
          </w:p>
        </w:tc>
      </w:tr>
      <w:tr w:rsidR="0080324C" w:rsidRPr="009209A9" w:rsidTr="001F6727">
        <w:tc>
          <w:tcPr>
            <w:tcW w:w="3206" w:type="dxa"/>
          </w:tcPr>
          <w:p w:rsidR="0080324C" w:rsidRPr="009209A9" w:rsidRDefault="0080324C" w:rsidP="00776EF8">
            <w:pPr>
              <w:jc w:val="both"/>
              <w:rPr>
                <w:sz w:val="28"/>
                <w:szCs w:val="28"/>
              </w:rPr>
            </w:pPr>
            <w:r w:rsidRPr="009209A9">
              <w:rPr>
                <w:sz w:val="28"/>
                <w:szCs w:val="28"/>
              </w:rPr>
              <w:t>Высокий</w:t>
            </w:r>
          </w:p>
        </w:tc>
        <w:tc>
          <w:tcPr>
            <w:tcW w:w="3219" w:type="dxa"/>
          </w:tcPr>
          <w:p w:rsidR="0080324C" w:rsidRPr="009209A9" w:rsidRDefault="0080324C" w:rsidP="00776EF8">
            <w:pPr>
              <w:jc w:val="center"/>
              <w:rPr>
                <w:b/>
                <w:sz w:val="28"/>
                <w:szCs w:val="28"/>
              </w:rPr>
            </w:pPr>
            <w:r w:rsidRPr="009209A9">
              <w:rPr>
                <w:b/>
                <w:sz w:val="28"/>
                <w:szCs w:val="28"/>
              </w:rPr>
              <w:t>-</w:t>
            </w:r>
          </w:p>
        </w:tc>
        <w:tc>
          <w:tcPr>
            <w:tcW w:w="3202" w:type="dxa"/>
          </w:tcPr>
          <w:p w:rsidR="0080324C" w:rsidRPr="009209A9" w:rsidRDefault="0080324C" w:rsidP="00776EF8">
            <w:pPr>
              <w:jc w:val="center"/>
              <w:rPr>
                <w:b/>
                <w:sz w:val="28"/>
                <w:szCs w:val="28"/>
              </w:rPr>
            </w:pPr>
            <w:r w:rsidRPr="009209A9">
              <w:rPr>
                <w:b/>
                <w:sz w:val="28"/>
                <w:szCs w:val="28"/>
              </w:rPr>
              <w:t>-</w:t>
            </w:r>
          </w:p>
        </w:tc>
      </w:tr>
      <w:tr w:rsidR="0080324C" w:rsidRPr="009209A9" w:rsidTr="001F6727">
        <w:tc>
          <w:tcPr>
            <w:tcW w:w="3206" w:type="dxa"/>
          </w:tcPr>
          <w:p w:rsidR="0080324C" w:rsidRPr="009209A9" w:rsidRDefault="0080324C" w:rsidP="00776EF8">
            <w:pPr>
              <w:jc w:val="both"/>
              <w:rPr>
                <w:sz w:val="28"/>
                <w:szCs w:val="28"/>
              </w:rPr>
            </w:pPr>
            <w:r w:rsidRPr="009209A9">
              <w:rPr>
                <w:sz w:val="28"/>
                <w:szCs w:val="28"/>
              </w:rPr>
              <w:t>Средний</w:t>
            </w:r>
          </w:p>
        </w:tc>
        <w:tc>
          <w:tcPr>
            <w:tcW w:w="3219" w:type="dxa"/>
          </w:tcPr>
          <w:p w:rsidR="0080324C" w:rsidRPr="009209A9" w:rsidRDefault="0080324C" w:rsidP="00776EF8">
            <w:pPr>
              <w:jc w:val="center"/>
              <w:rPr>
                <w:sz w:val="28"/>
                <w:szCs w:val="28"/>
              </w:rPr>
            </w:pPr>
            <w:r w:rsidRPr="009209A9">
              <w:rPr>
                <w:sz w:val="28"/>
                <w:szCs w:val="28"/>
              </w:rPr>
              <w:t>1</w:t>
            </w:r>
          </w:p>
        </w:tc>
        <w:tc>
          <w:tcPr>
            <w:tcW w:w="3202" w:type="dxa"/>
          </w:tcPr>
          <w:p w:rsidR="0080324C" w:rsidRPr="009209A9" w:rsidRDefault="0080324C" w:rsidP="00776EF8">
            <w:pPr>
              <w:jc w:val="center"/>
              <w:rPr>
                <w:sz w:val="28"/>
                <w:szCs w:val="28"/>
              </w:rPr>
            </w:pPr>
            <w:r w:rsidRPr="009209A9">
              <w:rPr>
                <w:sz w:val="28"/>
                <w:szCs w:val="28"/>
              </w:rPr>
              <w:t>14%</w:t>
            </w:r>
          </w:p>
        </w:tc>
      </w:tr>
      <w:tr w:rsidR="0080324C" w:rsidRPr="009209A9" w:rsidTr="001F6727">
        <w:tc>
          <w:tcPr>
            <w:tcW w:w="3206" w:type="dxa"/>
          </w:tcPr>
          <w:p w:rsidR="0080324C" w:rsidRPr="009209A9" w:rsidRDefault="0080324C" w:rsidP="00776EF8">
            <w:pPr>
              <w:jc w:val="both"/>
              <w:rPr>
                <w:sz w:val="28"/>
                <w:szCs w:val="28"/>
              </w:rPr>
            </w:pPr>
            <w:r w:rsidRPr="009209A9">
              <w:rPr>
                <w:sz w:val="28"/>
                <w:szCs w:val="28"/>
              </w:rPr>
              <w:t>Ниже среднего</w:t>
            </w:r>
          </w:p>
        </w:tc>
        <w:tc>
          <w:tcPr>
            <w:tcW w:w="3219" w:type="dxa"/>
          </w:tcPr>
          <w:p w:rsidR="0080324C" w:rsidRPr="009209A9" w:rsidRDefault="0080324C" w:rsidP="00776EF8">
            <w:pPr>
              <w:jc w:val="center"/>
              <w:rPr>
                <w:sz w:val="28"/>
                <w:szCs w:val="28"/>
              </w:rPr>
            </w:pPr>
            <w:r w:rsidRPr="009209A9">
              <w:rPr>
                <w:sz w:val="28"/>
                <w:szCs w:val="28"/>
              </w:rPr>
              <w:t>4</w:t>
            </w:r>
          </w:p>
        </w:tc>
        <w:tc>
          <w:tcPr>
            <w:tcW w:w="3202" w:type="dxa"/>
          </w:tcPr>
          <w:p w:rsidR="0080324C" w:rsidRPr="009209A9" w:rsidRDefault="0080324C" w:rsidP="00776EF8">
            <w:pPr>
              <w:jc w:val="center"/>
              <w:rPr>
                <w:sz w:val="28"/>
                <w:szCs w:val="28"/>
              </w:rPr>
            </w:pPr>
            <w:r w:rsidRPr="009209A9">
              <w:rPr>
                <w:sz w:val="28"/>
                <w:szCs w:val="28"/>
              </w:rPr>
              <w:t>57%</w:t>
            </w:r>
          </w:p>
        </w:tc>
      </w:tr>
      <w:tr w:rsidR="0080324C" w:rsidRPr="009209A9" w:rsidTr="001F6727">
        <w:tc>
          <w:tcPr>
            <w:tcW w:w="3206" w:type="dxa"/>
          </w:tcPr>
          <w:p w:rsidR="0080324C" w:rsidRPr="009209A9" w:rsidRDefault="0080324C" w:rsidP="00776EF8">
            <w:pPr>
              <w:jc w:val="both"/>
              <w:rPr>
                <w:sz w:val="28"/>
                <w:szCs w:val="28"/>
              </w:rPr>
            </w:pPr>
            <w:r w:rsidRPr="009209A9">
              <w:rPr>
                <w:sz w:val="28"/>
                <w:szCs w:val="28"/>
              </w:rPr>
              <w:t xml:space="preserve">Низкий </w:t>
            </w:r>
          </w:p>
        </w:tc>
        <w:tc>
          <w:tcPr>
            <w:tcW w:w="3219" w:type="dxa"/>
          </w:tcPr>
          <w:p w:rsidR="0080324C" w:rsidRPr="009209A9" w:rsidRDefault="0080324C" w:rsidP="00776EF8">
            <w:pPr>
              <w:jc w:val="center"/>
              <w:rPr>
                <w:sz w:val="28"/>
                <w:szCs w:val="28"/>
              </w:rPr>
            </w:pPr>
            <w:r w:rsidRPr="009209A9">
              <w:rPr>
                <w:sz w:val="28"/>
                <w:szCs w:val="28"/>
              </w:rPr>
              <w:t>2</w:t>
            </w:r>
          </w:p>
        </w:tc>
        <w:tc>
          <w:tcPr>
            <w:tcW w:w="3202" w:type="dxa"/>
          </w:tcPr>
          <w:p w:rsidR="0080324C" w:rsidRPr="009209A9" w:rsidRDefault="0080324C" w:rsidP="00776EF8">
            <w:pPr>
              <w:jc w:val="center"/>
              <w:rPr>
                <w:sz w:val="28"/>
                <w:szCs w:val="28"/>
              </w:rPr>
            </w:pPr>
            <w:r w:rsidRPr="009209A9">
              <w:rPr>
                <w:sz w:val="28"/>
                <w:szCs w:val="28"/>
              </w:rPr>
              <w:t>29%</w:t>
            </w:r>
          </w:p>
        </w:tc>
      </w:tr>
    </w:tbl>
    <w:p w:rsidR="0080324C" w:rsidRPr="009209A9" w:rsidRDefault="0080324C" w:rsidP="00776EF8">
      <w:pPr>
        <w:jc w:val="center"/>
        <w:rPr>
          <w:b/>
          <w:sz w:val="28"/>
          <w:szCs w:val="28"/>
        </w:rPr>
      </w:pPr>
      <w:r w:rsidRPr="009209A9">
        <w:rPr>
          <w:b/>
          <w:sz w:val="28"/>
          <w:szCs w:val="28"/>
        </w:rPr>
        <w:t xml:space="preserve">Результаты мониторинга (диагностики) воспитанников  </w:t>
      </w:r>
    </w:p>
    <w:p w:rsidR="0080324C" w:rsidRPr="009209A9" w:rsidRDefault="0080324C" w:rsidP="00776EF8">
      <w:pPr>
        <w:jc w:val="center"/>
        <w:rPr>
          <w:b/>
          <w:sz w:val="28"/>
          <w:szCs w:val="28"/>
        </w:rPr>
      </w:pPr>
      <w:r w:rsidRPr="009209A9">
        <w:rPr>
          <w:b/>
          <w:sz w:val="28"/>
          <w:szCs w:val="28"/>
        </w:rPr>
        <w:t>в 2020-2021 учебном году</w:t>
      </w:r>
      <w:r>
        <w:rPr>
          <w:b/>
          <w:sz w:val="28"/>
          <w:szCs w:val="28"/>
        </w:rPr>
        <w:t xml:space="preserve"> (май</w:t>
      </w:r>
      <w:r w:rsidRPr="009209A9">
        <w:rPr>
          <w:b/>
          <w:sz w:val="28"/>
          <w:szCs w:val="28"/>
        </w:rPr>
        <w:t>) (учитель-дефектолог)</w:t>
      </w:r>
    </w:p>
    <w:p w:rsidR="0080324C" w:rsidRPr="009209A9" w:rsidRDefault="0080324C" w:rsidP="00776EF8">
      <w:pPr>
        <w:jc w:val="center"/>
        <w:rPr>
          <w:b/>
          <w:sz w:val="28"/>
          <w:szCs w:val="28"/>
        </w:rPr>
      </w:pPr>
      <w:r w:rsidRPr="009209A9">
        <w:rPr>
          <w:b/>
          <w:sz w:val="28"/>
          <w:szCs w:val="28"/>
        </w:rPr>
        <w:t>группа «Особый ребёнок»</w:t>
      </w:r>
    </w:p>
    <w:tbl>
      <w:tblPr>
        <w:tblStyle w:val="7"/>
        <w:tblW w:w="0" w:type="auto"/>
        <w:tblLook w:val="04A0" w:firstRow="1" w:lastRow="0" w:firstColumn="1" w:lastColumn="0" w:noHBand="0" w:noVBand="1"/>
      </w:tblPr>
      <w:tblGrid>
        <w:gridCol w:w="3206"/>
        <w:gridCol w:w="3219"/>
        <w:gridCol w:w="3202"/>
      </w:tblGrid>
      <w:tr w:rsidR="0080324C" w:rsidRPr="009209A9" w:rsidTr="001F6727">
        <w:tc>
          <w:tcPr>
            <w:tcW w:w="3206" w:type="dxa"/>
          </w:tcPr>
          <w:p w:rsidR="0080324C" w:rsidRPr="009209A9" w:rsidRDefault="0080324C" w:rsidP="00776EF8">
            <w:pPr>
              <w:jc w:val="both"/>
              <w:rPr>
                <w:b/>
                <w:sz w:val="28"/>
                <w:szCs w:val="28"/>
              </w:rPr>
            </w:pPr>
            <w:r w:rsidRPr="009209A9">
              <w:rPr>
                <w:b/>
                <w:sz w:val="28"/>
                <w:szCs w:val="28"/>
              </w:rPr>
              <w:t>Уровень развития</w:t>
            </w:r>
          </w:p>
        </w:tc>
        <w:tc>
          <w:tcPr>
            <w:tcW w:w="3219" w:type="dxa"/>
          </w:tcPr>
          <w:p w:rsidR="0080324C" w:rsidRPr="009209A9" w:rsidRDefault="0080324C" w:rsidP="00776EF8">
            <w:pPr>
              <w:jc w:val="both"/>
              <w:rPr>
                <w:b/>
                <w:sz w:val="28"/>
                <w:szCs w:val="28"/>
              </w:rPr>
            </w:pPr>
            <w:r w:rsidRPr="009209A9">
              <w:rPr>
                <w:b/>
                <w:sz w:val="28"/>
                <w:szCs w:val="28"/>
              </w:rPr>
              <w:t>Количество детей</w:t>
            </w:r>
          </w:p>
        </w:tc>
        <w:tc>
          <w:tcPr>
            <w:tcW w:w="3202" w:type="dxa"/>
          </w:tcPr>
          <w:p w:rsidR="0080324C" w:rsidRPr="009209A9" w:rsidRDefault="0080324C" w:rsidP="00776EF8">
            <w:pPr>
              <w:jc w:val="both"/>
              <w:rPr>
                <w:b/>
                <w:sz w:val="28"/>
                <w:szCs w:val="28"/>
              </w:rPr>
            </w:pPr>
            <w:r w:rsidRPr="009209A9">
              <w:rPr>
                <w:b/>
                <w:sz w:val="28"/>
                <w:szCs w:val="28"/>
              </w:rPr>
              <w:t>Уровень в %</w:t>
            </w:r>
          </w:p>
        </w:tc>
      </w:tr>
      <w:tr w:rsidR="0080324C" w:rsidRPr="009209A9" w:rsidTr="001F6727">
        <w:tc>
          <w:tcPr>
            <w:tcW w:w="3206" w:type="dxa"/>
          </w:tcPr>
          <w:p w:rsidR="0080324C" w:rsidRPr="009209A9" w:rsidRDefault="0080324C" w:rsidP="00776EF8">
            <w:pPr>
              <w:jc w:val="both"/>
              <w:rPr>
                <w:sz w:val="28"/>
                <w:szCs w:val="28"/>
              </w:rPr>
            </w:pPr>
            <w:r w:rsidRPr="009209A9">
              <w:rPr>
                <w:sz w:val="28"/>
                <w:szCs w:val="28"/>
              </w:rPr>
              <w:t>Высокий</w:t>
            </w:r>
          </w:p>
        </w:tc>
        <w:tc>
          <w:tcPr>
            <w:tcW w:w="3219" w:type="dxa"/>
          </w:tcPr>
          <w:p w:rsidR="0080324C" w:rsidRPr="009209A9" w:rsidRDefault="0080324C" w:rsidP="00776EF8">
            <w:pPr>
              <w:jc w:val="center"/>
              <w:rPr>
                <w:b/>
                <w:sz w:val="28"/>
                <w:szCs w:val="28"/>
              </w:rPr>
            </w:pPr>
            <w:r w:rsidRPr="009209A9">
              <w:rPr>
                <w:b/>
                <w:sz w:val="28"/>
                <w:szCs w:val="28"/>
              </w:rPr>
              <w:t>-</w:t>
            </w:r>
          </w:p>
        </w:tc>
        <w:tc>
          <w:tcPr>
            <w:tcW w:w="3202" w:type="dxa"/>
          </w:tcPr>
          <w:p w:rsidR="0080324C" w:rsidRPr="009209A9" w:rsidRDefault="0080324C" w:rsidP="00776EF8">
            <w:pPr>
              <w:jc w:val="center"/>
              <w:rPr>
                <w:b/>
                <w:sz w:val="28"/>
                <w:szCs w:val="28"/>
              </w:rPr>
            </w:pPr>
            <w:r w:rsidRPr="009209A9">
              <w:rPr>
                <w:b/>
                <w:sz w:val="28"/>
                <w:szCs w:val="28"/>
              </w:rPr>
              <w:t>-</w:t>
            </w:r>
          </w:p>
        </w:tc>
      </w:tr>
      <w:tr w:rsidR="0080324C" w:rsidRPr="009209A9" w:rsidTr="001F6727">
        <w:tc>
          <w:tcPr>
            <w:tcW w:w="3206" w:type="dxa"/>
          </w:tcPr>
          <w:p w:rsidR="0080324C" w:rsidRPr="009209A9" w:rsidRDefault="0080324C" w:rsidP="00776EF8">
            <w:pPr>
              <w:jc w:val="both"/>
              <w:rPr>
                <w:sz w:val="28"/>
                <w:szCs w:val="28"/>
              </w:rPr>
            </w:pPr>
            <w:r w:rsidRPr="009209A9">
              <w:rPr>
                <w:sz w:val="28"/>
                <w:szCs w:val="28"/>
              </w:rPr>
              <w:lastRenderedPageBreak/>
              <w:t>Средний</w:t>
            </w:r>
          </w:p>
        </w:tc>
        <w:tc>
          <w:tcPr>
            <w:tcW w:w="3219" w:type="dxa"/>
          </w:tcPr>
          <w:p w:rsidR="0080324C" w:rsidRPr="009209A9" w:rsidRDefault="0080324C" w:rsidP="00776EF8">
            <w:pPr>
              <w:jc w:val="center"/>
              <w:rPr>
                <w:sz w:val="28"/>
                <w:szCs w:val="28"/>
              </w:rPr>
            </w:pPr>
            <w:r>
              <w:rPr>
                <w:sz w:val="28"/>
                <w:szCs w:val="28"/>
              </w:rPr>
              <w:t>3</w:t>
            </w:r>
          </w:p>
        </w:tc>
        <w:tc>
          <w:tcPr>
            <w:tcW w:w="3202" w:type="dxa"/>
          </w:tcPr>
          <w:p w:rsidR="0080324C" w:rsidRPr="009209A9" w:rsidRDefault="0080324C" w:rsidP="00776EF8">
            <w:pPr>
              <w:jc w:val="center"/>
              <w:rPr>
                <w:sz w:val="28"/>
                <w:szCs w:val="28"/>
              </w:rPr>
            </w:pPr>
            <w:r>
              <w:rPr>
                <w:sz w:val="28"/>
                <w:szCs w:val="28"/>
              </w:rPr>
              <w:t>43</w:t>
            </w:r>
            <w:r w:rsidRPr="009209A9">
              <w:rPr>
                <w:sz w:val="28"/>
                <w:szCs w:val="28"/>
              </w:rPr>
              <w:t>%</w:t>
            </w:r>
          </w:p>
        </w:tc>
      </w:tr>
      <w:tr w:rsidR="0080324C" w:rsidRPr="009209A9" w:rsidTr="001F6727">
        <w:tc>
          <w:tcPr>
            <w:tcW w:w="3206" w:type="dxa"/>
          </w:tcPr>
          <w:p w:rsidR="0080324C" w:rsidRPr="009209A9" w:rsidRDefault="0080324C" w:rsidP="00776EF8">
            <w:pPr>
              <w:jc w:val="both"/>
              <w:rPr>
                <w:sz w:val="28"/>
                <w:szCs w:val="28"/>
              </w:rPr>
            </w:pPr>
            <w:r w:rsidRPr="009209A9">
              <w:rPr>
                <w:sz w:val="28"/>
                <w:szCs w:val="28"/>
              </w:rPr>
              <w:t>Ниже среднего</w:t>
            </w:r>
          </w:p>
        </w:tc>
        <w:tc>
          <w:tcPr>
            <w:tcW w:w="3219" w:type="dxa"/>
          </w:tcPr>
          <w:p w:rsidR="0080324C" w:rsidRPr="009209A9" w:rsidRDefault="0080324C" w:rsidP="00776EF8">
            <w:pPr>
              <w:jc w:val="center"/>
              <w:rPr>
                <w:sz w:val="28"/>
                <w:szCs w:val="28"/>
              </w:rPr>
            </w:pPr>
            <w:r>
              <w:rPr>
                <w:sz w:val="28"/>
                <w:szCs w:val="28"/>
              </w:rPr>
              <w:t>3</w:t>
            </w:r>
          </w:p>
        </w:tc>
        <w:tc>
          <w:tcPr>
            <w:tcW w:w="3202" w:type="dxa"/>
          </w:tcPr>
          <w:p w:rsidR="0080324C" w:rsidRPr="009209A9" w:rsidRDefault="0080324C" w:rsidP="00776EF8">
            <w:pPr>
              <w:jc w:val="center"/>
              <w:rPr>
                <w:sz w:val="28"/>
                <w:szCs w:val="28"/>
              </w:rPr>
            </w:pPr>
            <w:r>
              <w:rPr>
                <w:sz w:val="28"/>
                <w:szCs w:val="28"/>
              </w:rPr>
              <w:t>43</w:t>
            </w:r>
            <w:r w:rsidRPr="009209A9">
              <w:rPr>
                <w:sz w:val="28"/>
                <w:szCs w:val="28"/>
              </w:rPr>
              <w:t>%</w:t>
            </w:r>
          </w:p>
        </w:tc>
      </w:tr>
      <w:tr w:rsidR="0080324C" w:rsidRPr="009209A9" w:rsidTr="001F6727">
        <w:tc>
          <w:tcPr>
            <w:tcW w:w="3206" w:type="dxa"/>
          </w:tcPr>
          <w:p w:rsidR="0080324C" w:rsidRPr="009209A9" w:rsidRDefault="0080324C" w:rsidP="00776EF8">
            <w:pPr>
              <w:jc w:val="both"/>
              <w:rPr>
                <w:sz w:val="28"/>
                <w:szCs w:val="28"/>
              </w:rPr>
            </w:pPr>
            <w:r w:rsidRPr="009209A9">
              <w:rPr>
                <w:sz w:val="28"/>
                <w:szCs w:val="28"/>
              </w:rPr>
              <w:t xml:space="preserve">Низкий </w:t>
            </w:r>
          </w:p>
        </w:tc>
        <w:tc>
          <w:tcPr>
            <w:tcW w:w="3219" w:type="dxa"/>
          </w:tcPr>
          <w:p w:rsidR="0080324C" w:rsidRPr="009209A9" w:rsidRDefault="0080324C" w:rsidP="00776EF8">
            <w:pPr>
              <w:jc w:val="center"/>
              <w:rPr>
                <w:sz w:val="28"/>
                <w:szCs w:val="28"/>
              </w:rPr>
            </w:pPr>
            <w:r>
              <w:rPr>
                <w:sz w:val="28"/>
                <w:szCs w:val="28"/>
              </w:rPr>
              <w:t>1</w:t>
            </w:r>
          </w:p>
        </w:tc>
        <w:tc>
          <w:tcPr>
            <w:tcW w:w="3202" w:type="dxa"/>
          </w:tcPr>
          <w:p w:rsidR="0080324C" w:rsidRPr="009209A9" w:rsidRDefault="0080324C" w:rsidP="00776EF8">
            <w:pPr>
              <w:jc w:val="center"/>
              <w:rPr>
                <w:sz w:val="28"/>
                <w:szCs w:val="28"/>
              </w:rPr>
            </w:pPr>
            <w:r>
              <w:rPr>
                <w:sz w:val="28"/>
                <w:szCs w:val="28"/>
              </w:rPr>
              <w:t>14</w:t>
            </w:r>
            <w:r w:rsidRPr="009209A9">
              <w:rPr>
                <w:sz w:val="28"/>
                <w:szCs w:val="28"/>
              </w:rPr>
              <w:t>%</w:t>
            </w:r>
          </w:p>
        </w:tc>
      </w:tr>
    </w:tbl>
    <w:p w:rsidR="000E01BB" w:rsidRPr="000E01BB" w:rsidRDefault="000E01BB" w:rsidP="00776EF8">
      <w:pPr>
        <w:jc w:val="both"/>
        <w:rPr>
          <w:sz w:val="28"/>
          <w:szCs w:val="28"/>
        </w:rPr>
      </w:pPr>
    </w:p>
    <w:p w:rsidR="000E01BB" w:rsidRPr="000E01BB" w:rsidRDefault="000E01BB" w:rsidP="00776EF8">
      <w:pPr>
        <w:jc w:val="both"/>
        <w:rPr>
          <w:b/>
          <w:color w:val="C00000"/>
          <w:sz w:val="28"/>
          <w:szCs w:val="28"/>
        </w:rPr>
      </w:pPr>
      <w:r w:rsidRPr="000E01BB">
        <w:rPr>
          <w:b/>
          <w:sz w:val="28"/>
          <w:szCs w:val="28"/>
        </w:rPr>
        <w:t>Педагог-психолог</w:t>
      </w:r>
      <w:r w:rsidRPr="000E01BB">
        <w:rPr>
          <w:sz w:val="28"/>
          <w:szCs w:val="28"/>
        </w:rPr>
        <w:t xml:space="preserve"> при диагностике использовал методику педагогического обследования ребенка по программе Екжановой Е.А. Коррекционно-развивающее обучение и воспитание: Программа дошкольных образовательных учреждений компенсирующего вида для детей с нарушениями интеллекта/ Е.А. Екжанова, Е.А. Стребелева. – М.: Просвещение, 2-е изд. – 2005. </w:t>
      </w:r>
      <w:r w:rsidRPr="000E01BB">
        <w:rPr>
          <w:b/>
          <w:color w:val="C00000"/>
          <w:sz w:val="28"/>
          <w:szCs w:val="28"/>
        </w:rPr>
        <w:t xml:space="preserve"> </w:t>
      </w:r>
    </w:p>
    <w:p w:rsidR="000E01BB" w:rsidRPr="000E01BB" w:rsidRDefault="000E01BB" w:rsidP="00776EF8">
      <w:pPr>
        <w:jc w:val="center"/>
        <w:rPr>
          <w:b/>
          <w:color w:val="C00000"/>
          <w:sz w:val="28"/>
          <w:szCs w:val="28"/>
        </w:rPr>
      </w:pPr>
    </w:p>
    <w:p w:rsidR="00B863C2" w:rsidRPr="00BD529A" w:rsidRDefault="00B863C2" w:rsidP="00776EF8">
      <w:pPr>
        <w:jc w:val="center"/>
        <w:rPr>
          <w:color w:val="C00000"/>
          <w:sz w:val="28"/>
          <w:szCs w:val="28"/>
        </w:rPr>
      </w:pPr>
      <w:r w:rsidRPr="00BD529A">
        <w:rPr>
          <w:b/>
          <w:sz w:val="28"/>
          <w:szCs w:val="28"/>
        </w:rPr>
        <w:t>Результаты мониторинга (диагностики) воспитанников</w:t>
      </w:r>
    </w:p>
    <w:p w:rsidR="00B863C2" w:rsidRPr="00BD529A" w:rsidRDefault="00B863C2" w:rsidP="00776EF8">
      <w:pPr>
        <w:jc w:val="center"/>
        <w:rPr>
          <w:b/>
          <w:sz w:val="28"/>
          <w:szCs w:val="28"/>
        </w:rPr>
      </w:pPr>
      <w:r w:rsidRPr="00BD529A">
        <w:rPr>
          <w:b/>
          <w:sz w:val="28"/>
          <w:szCs w:val="28"/>
        </w:rPr>
        <w:t>в 2020-2021 учебном году (сентябрь) (педагог-психолог)</w:t>
      </w:r>
    </w:p>
    <w:p w:rsidR="00B863C2" w:rsidRPr="00BD529A" w:rsidRDefault="00B863C2" w:rsidP="00776EF8">
      <w:pPr>
        <w:jc w:val="center"/>
        <w:rPr>
          <w:b/>
          <w:sz w:val="28"/>
          <w:szCs w:val="28"/>
        </w:rPr>
      </w:pPr>
      <w:r w:rsidRPr="00BD529A">
        <w:rPr>
          <w:b/>
          <w:sz w:val="28"/>
          <w:szCs w:val="28"/>
        </w:rPr>
        <w:t>группа «Особый ребенок»</w:t>
      </w:r>
    </w:p>
    <w:tbl>
      <w:tblPr>
        <w:tblStyle w:val="8"/>
        <w:tblW w:w="0" w:type="auto"/>
        <w:tblLook w:val="04A0" w:firstRow="1" w:lastRow="0" w:firstColumn="1" w:lastColumn="0" w:noHBand="0" w:noVBand="1"/>
      </w:tblPr>
      <w:tblGrid>
        <w:gridCol w:w="1642"/>
        <w:gridCol w:w="1642"/>
        <w:gridCol w:w="1642"/>
        <w:gridCol w:w="1642"/>
        <w:gridCol w:w="1642"/>
        <w:gridCol w:w="1643"/>
      </w:tblGrid>
      <w:tr w:rsidR="00B863C2" w:rsidRPr="00BD529A" w:rsidTr="001F6727">
        <w:tc>
          <w:tcPr>
            <w:tcW w:w="1642" w:type="dxa"/>
          </w:tcPr>
          <w:p w:rsidR="00B863C2" w:rsidRPr="00BD529A" w:rsidRDefault="00B863C2" w:rsidP="00776EF8">
            <w:pPr>
              <w:jc w:val="both"/>
              <w:rPr>
                <w:b/>
              </w:rPr>
            </w:pPr>
            <w:r w:rsidRPr="00BD529A">
              <w:rPr>
                <w:b/>
              </w:rPr>
              <w:t>Актуальный уровень</w:t>
            </w:r>
          </w:p>
        </w:tc>
        <w:tc>
          <w:tcPr>
            <w:tcW w:w="1642" w:type="dxa"/>
          </w:tcPr>
          <w:p w:rsidR="00B863C2" w:rsidRPr="00BD529A" w:rsidRDefault="00B863C2" w:rsidP="00776EF8">
            <w:pPr>
              <w:jc w:val="both"/>
              <w:rPr>
                <w:b/>
              </w:rPr>
            </w:pPr>
            <w:r w:rsidRPr="00BD529A">
              <w:rPr>
                <w:b/>
              </w:rPr>
              <w:t>Количество человек</w:t>
            </w:r>
          </w:p>
        </w:tc>
        <w:tc>
          <w:tcPr>
            <w:tcW w:w="1642" w:type="dxa"/>
          </w:tcPr>
          <w:p w:rsidR="00B863C2" w:rsidRPr="00BD529A" w:rsidRDefault="00B863C2" w:rsidP="00776EF8">
            <w:pPr>
              <w:jc w:val="both"/>
              <w:rPr>
                <w:b/>
              </w:rPr>
            </w:pPr>
            <w:r w:rsidRPr="00BD529A">
              <w:rPr>
                <w:b/>
              </w:rPr>
              <w:t>Итог (%) соотношение на начало уч. года)</w:t>
            </w:r>
          </w:p>
        </w:tc>
        <w:tc>
          <w:tcPr>
            <w:tcW w:w="1642" w:type="dxa"/>
          </w:tcPr>
          <w:p w:rsidR="00B863C2" w:rsidRPr="00BD529A" w:rsidRDefault="00B863C2" w:rsidP="00776EF8">
            <w:pPr>
              <w:jc w:val="both"/>
              <w:rPr>
                <w:b/>
              </w:rPr>
            </w:pPr>
            <w:r w:rsidRPr="00BD529A">
              <w:rPr>
                <w:b/>
              </w:rPr>
              <w:t>Зона ближайшего развития</w:t>
            </w:r>
          </w:p>
        </w:tc>
        <w:tc>
          <w:tcPr>
            <w:tcW w:w="1642" w:type="dxa"/>
          </w:tcPr>
          <w:p w:rsidR="00B863C2" w:rsidRPr="00BD529A" w:rsidRDefault="00B863C2" w:rsidP="00776EF8">
            <w:pPr>
              <w:jc w:val="both"/>
              <w:rPr>
                <w:b/>
              </w:rPr>
            </w:pPr>
            <w:r w:rsidRPr="00BD529A">
              <w:rPr>
                <w:b/>
              </w:rPr>
              <w:t>Количество человек</w:t>
            </w:r>
          </w:p>
        </w:tc>
        <w:tc>
          <w:tcPr>
            <w:tcW w:w="1643" w:type="dxa"/>
          </w:tcPr>
          <w:p w:rsidR="00B863C2" w:rsidRPr="00BD529A" w:rsidRDefault="00B863C2" w:rsidP="00776EF8">
            <w:pPr>
              <w:jc w:val="both"/>
              <w:rPr>
                <w:b/>
                <w:sz w:val="28"/>
                <w:szCs w:val="28"/>
              </w:rPr>
            </w:pPr>
            <w:r w:rsidRPr="00BD529A">
              <w:rPr>
                <w:b/>
              </w:rPr>
              <w:t>Итог (%) соотношение на начало уч. года)</w:t>
            </w:r>
          </w:p>
        </w:tc>
      </w:tr>
      <w:tr w:rsidR="00B863C2" w:rsidRPr="00BD529A" w:rsidTr="001F6727">
        <w:tc>
          <w:tcPr>
            <w:tcW w:w="1642" w:type="dxa"/>
          </w:tcPr>
          <w:p w:rsidR="00B863C2" w:rsidRPr="00BD529A" w:rsidRDefault="00B863C2" w:rsidP="00776EF8">
            <w:pPr>
              <w:jc w:val="both"/>
              <w:rPr>
                <w:sz w:val="28"/>
                <w:szCs w:val="28"/>
              </w:rPr>
            </w:pPr>
            <w:r w:rsidRPr="00BD529A">
              <w:rPr>
                <w:sz w:val="28"/>
                <w:szCs w:val="28"/>
              </w:rPr>
              <w:t xml:space="preserve">Высокий </w:t>
            </w:r>
          </w:p>
        </w:tc>
        <w:tc>
          <w:tcPr>
            <w:tcW w:w="1642" w:type="dxa"/>
          </w:tcPr>
          <w:p w:rsidR="00B863C2" w:rsidRPr="00BD529A" w:rsidRDefault="00B863C2" w:rsidP="00776EF8">
            <w:pPr>
              <w:jc w:val="both"/>
              <w:rPr>
                <w:sz w:val="28"/>
                <w:szCs w:val="28"/>
              </w:rPr>
            </w:pPr>
            <w:r w:rsidRPr="00BD529A">
              <w:rPr>
                <w:sz w:val="28"/>
                <w:szCs w:val="28"/>
              </w:rPr>
              <w:t>-</w:t>
            </w:r>
          </w:p>
        </w:tc>
        <w:tc>
          <w:tcPr>
            <w:tcW w:w="1642" w:type="dxa"/>
          </w:tcPr>
          <w:p w:rsidR="00B863C2" w:rsidRPr="00BD529A" w:rsidRDefault="00B863C2" w:rsidP="00776EF8">
            <w:pPr>
              <w:jc w:val="both"/>
              <w:rPr>
                <w:sz w:val="28"/>
                <w:szCs w:val="28"/>
              </w:rPr>
            </w:pPr>
            <w:r w:rsidRPr="00BD529A">
              <w:rPr>
                <w:sz w:val="28"/>
                <w:szCs w:val="28"/>
              </w:rPr>
              <w:t>-</w:t>
            </w:r>
          </w:p>
        </w:tc>
        <w:tc>
          <w:tcPr>
            <w:tcW w:w="1642" w:type="dxa"/>
          </w:tcPr>
          <w:p w:rsidR="00B863C2" w:rsidRPr="00BD529A" w:rsidRDefault="00B863C2" w:rsidP="00776EF8">
            <w:pPr>
              <w:jc w:val="both"/>
              <w:rPr>
                <w:sz w:val="28"/>
                <w:szCs w:val="28"/>
              </w:rPr>
            </w:pPr>
            <w:r w:rsidRPr="00BD529A">
              <w:rPr>
                <w:sz w:val="28"/>
                <w:szCs w:val="28"/>
              </w:rPr>
              <w:t xml:space="preserve">Высокий </w:t>
            </w:r>
          </w:p>
        </w:tc>
        <w:tc>
          <w:tcPr>
            <w:tcW w:w="1642" w:type="dxa"/>
          </w:tcPr>
          <w:p w:rsidR="00B863C2" w:rsidRPr="00BD529A" w:rsidRDefault="00B863C2" w:rsidP="00776EF8">
            <w:pPr>
              <w:jc w:val="both"/>
              <w:rPr>
                <w:sz w:val="28"/>
                <w:szCs w:val="28"/>
              </w:rPr>
            </w:pPr>
            <w:r w:rsidRPr="00BD529A">
              <w:rPr>
                <w:sz w:val="28"/>
                <w:szCs w:val="28"/>
              </w:rPr>
              <w:t>-</w:t>
            </w:r>
          </w:p>
        </w:tc>
        <w:tc>
          <w:tcPr>
            <w:tcW w:w="1643" w:type="dxa"/>
          </w:tcPr>
          <w:p w:rsidR="00B863C2" w:rsidRPr="00BD529A" w:rsidRDefault="00B863C2" w:rsidP="00776EF8">
            <w:pPr>
              <w:jc w:val="both"/>
              <w:rPr>
                <w:sz w:val="28"/>
                <w:szCs w:val="28"/>
              </w:rPr>
            </w:pPr>
          </w:p>
        </w:tc>
      </w:tr>
      <w:tr w:rsidR="00B863C2" w:rsidRPr="00BD529A" w:rsidTr="001F6727">
        <w:tc>
          <w:tcPr>
            <w:tcW w:w="1642" w:type="dxa"/>
          </w:tcPr>
          <w:p w:rsidR="00B863C2" w:rsidRPr="00BD529A" w:rsidRDefault="00B863C2" w:rsidP="00776EF8">
            <w:pPr>
              <w:jc w:val="both"/>
              <w:rPr>
                <w:sz w:val="28"/>
                <w:szCs w:val="28"/>
              </w:rPr>
            </w:pPr>
            <w:r w:rsidRPr="00BD529A">
              <w:rPr>
                <w:sz w:val="28"/>
                <w:szCs w:val="28"/>
              </w:rPr>
              <w:t>Средний</w:t>
            </w:r>
          </w:p>
        </w:tc>
        <w:tc>
          <w:tcPr>
            <w:tcW w:w="1642" w:type="dxa"/>
          </w:tcPr>
          <w:p w:rsidR="00B863C2" w:rsidRPr="00BD529A" w:rsidRDefault="00B863C2" w:rsidP="00776EF8">
            <w:pPr>
              <w:jc w:val="both"/>
              <w:rPr>
                <w:sz w:val="28"/>
                <w:szCs w:val="28"/>
              </w:rPr>
            </w:pPr>
            <w:r w:rsidRPr="00BD529A">
              <w:rPr>
                <w:sz w:val="28"/>
                <w:szCs w:val="28"/>
              </w:rPr>
              <w:t>-</w:t>
            </w:r>
          </w:p>
        </w:tc>
        <w:tc>
          <w:tcPr>
            <w:tcW w:w="1642" w:type="dxa"/>
          </w:tcPr>
          <w:p w:rsidR="00B863C2" w:rsidRPr="00BD529A" w:rsidRDefault="00B863C2" w:rsidP="00776EF8">
            <w:pPr>
              <w:jc w:val="both"/>
              <w:rPr>
                <w:sz w:val="28"/>
                <w:szCs w:val="28"/>
              </w:rPr>
            </w:pPr>
            <w:r w:rsidRPr="00BD529A">
              <w:rPr>
                <w:sz w:val="28"/>
                <w:szCs w:val="28"/>
              </w:rPr>
              <w:t>-</w:t>
            </w:r>
          </w:p>
        </w:tc>
        <w:tc>
          <w:tcPr>
            <w:tcW w:w="1642" w:type="dxa"/>
          </w:tcPr>
          <w:p w:rsidR="00B863C2" w:rsidRPr="00BD529A" w:rsidRDefault="00B863C2" w:rsidP="00776EF8">
            <w:pPr>
              <w:jc w:val="both"/>
              <w:rPr>
                <w:sz w:val="28"/>
                <w:szCs w:val="28"/>
              </w:rPr>
            </w:pPr>
            <w:r w:rsidRPr="00BD529A">
              <w:rPr>
                <w:sz w:val="28"/>
                <w:szCs w:val="28"/>
              </w:rPr>
              <w:t>Средний</w:t>
            </w:r>
          </w:p>
        </w:tc>
        <w:tc>
          <w:tcPr>
            <w:tcW w:w="1642" w:type="dxa"/>
          </w:tcPr>
          <w:p w:rsidR="00B863C2" w:rsidRPr="00BD529A" w:rsidRDefault="00B863C2" w:rsidP="00776EF8">
            <w:pPr>
              <w:jc w:val="both"/>
              <w:rPr>
                <w:sz w:val="28"/>
                <w:szCs w:val="28"/>
              </w:rPr>
            </w:pPr>
            <w:r w:rsidRPr="00BD529A">
              <w:rPr>
                <w:sz w:val="28"/>
                <w:szCs w:val="28"/>
              </w:rPr>
              <w:t>2</w:t>
            </w:r>
          </w:p>
        </w:tc>
        <w:tc>
          <w:tcPr>
            <w:tcW w:w="1643" w:type="dxa"/>
          </w:tcPr>
          <w:p w:rsidR="00B863C2" w:rsidRPr="00BD529A" w:rsidRDefault="00B863C2" w:rsidP="00776EF8">
            <w:pPr>
              <w:jc w:val="both"/>
              <w:rPr>
                <w:sz w:val="28"/>
                <w:szCs w:val="28"/>
              </w:rPr>
            </w:pPr>
            <w:r w:rsidRPr="00BD529A">
              <w:rPr>
                <w:sz w:val="28"/>
                <w:szCs w:val="28"/>
              </w:rPr>
              <w:t>40%</w:t>
            </w:r>
          </w:p>
        </w:tc>
      </w:tr>
      <w:tr w:rsidR="00B863C2" w:rsidRPr="00BD529A" w:rsidTr="001F6727">
        <w:tc>
          <w:tcPr>
            <w:tcW w:w="1642" w:type="dxa"/>
          </w:tcPr>
          <w:p w:rsidR="00B863C2" w:rsidRPr="00BD529A" w:rsidRDefault="00B863C2" w:rsidP="00776EF8">
            <w:pPr>
              <w:jc w:val="both"/>
              <w:rPr>
                <w:sz w:val="28"/>
                <w:szCs w:val="28"/>
              </w:rPr>
            </w:pPr>
            <w:r w:rsidRPr="00BD529A">
              <w:rPr>
                <w:sz w:val="28"/>
                <w:szCs w:val="28"/>
              </w:rPr>
              <w:t xml:space="preserve">Низкий </w:t>
            </w:r>
          </w:p>
        </w:tc>
        <w:tc>
          <w:tcPr>
            <w:tcW w:w="1642" w:type="dxa"/>
          </w:tcPr>
          <w:p w:rsidR="00B863C2" w:rsidRPr="00BD529A" w:rsidRDefault="00B863C2" w:rsidP="00776EF8">
            <w:pPr>
              <w:jc w:val="both"/>
              <w:rPr>
                <w:sz w:val="28"/>
                <w:szCs w:val="28"/>
              </w:rPr>
            </w:pPr>
            <w:r w:rsidRPr="00BD529A">
              <w:rPr>
                <w:sz w:val="28"/>
                <w:szCs w:val="28"/>
              </w:rPr>
              <w:t>5</w:t>
            </w:r>
          </w:p>
        </w:tc>
        <w:tc>
          <w:tcPr>
            <w:tcW w:w="1642" w:type="dxa"/>
          </w:tcPr>
          <w:p w:rsidR="00B863C2" w:rsidRPr="00BD529A" w:rsidRDefault="00B863C2" w:rsidP="00776EF8">
            <w:pPr>
              <w:jc w:val="both"/>
              <w:rPr>
                <w:sz w:val="28"/>
                <w:szCs w:val="28"/>
              </w:rPr>
            </w:pPr>
            <w:r w:rsidRPr="00BD529A">
              <w:rPr>
                <w:sz w:val="28"/>
                <w:szCs w:val="28"/>
              </w:rPr>
              <w:t>100%</w:t>
            </w:r>
          </w:p>
        </w:tc>
        <w:tc>
          <w:tcPr>
            <w:tcW w:w="1642" w:type="dxa"/>
          </w:tcPr>
          <w:p w:rsidR="00B863C2" w:rsidRPr="00BD529A" w:rsidRDefault="00B863C2" w:rsidP="00776EF8">
            <w:pPr>
              <w:jc w:val="both"/>
              <w:rPr>
                <w:sz w:val="28"/>
                <w:szCs w:val="28"/>
              </w:rPr>
            </w:pPr>
            <w:r w:rsidRPr="00BD529A">
              <w:rPr>
                <w:sz w:val="28"/>
                <w:szCs w:val="28"/>
              </w:rPr>
              <w:t xml:space="preserve">Низкий </w:t>
            </w:r>
          </w:p>
        </w:tc>
        <w:tc>
          <w:tcPr>
            <w:tcW w:w="1642" w:type="dxa"/>
          </w:tcPr>
          <w:p w:rsidR="00B863C2" w:rsidRPr="00BD529A" w:rsidRDefault="00B863C2" w:rsidP="00776EF8">
            <w:pPr>
              <w:jc w:val="both"/>
              <w:rPr>
                <w:sz w:val="28"/>
                <w:szCs w:val="28"/>
              </w:rPr>
            </w:pPr>
            <w:r w:rsidRPr="00BD529A">
              <w:rPr>
                <w:sz w:val="28"/>
                <w:szCs w:val="28"/>
              </w:rPr>
              <w:t>3</w:t>
            </w:r>
          </w:p>
        </w:tc>
        <w:tc>
          <w:tcPr>
            <w:tcW w:w="1643" w:type="dxa"/>
          </w:tcPr>
          <w:p w:rsidR="00B863C2" w:rsidRPr="00BD529A" w:rsidRDefault="00B863C2" w:rsidP="00776EF8">
            <w:pPr>
              <w:jc w:val="both"/>
              <w:rPr>
                <w:sz w:val="28"/>
                <w:szCs w:val="28"/>
              </w:rPr>
            </w:pPr>
            <w:r w:rsidRPr="00BD529A">
              <w:rPr>
                <w:sz w:val="28"/>
                <w:szCs w:val="28"/>
              </w:rPr>
              <w:t>60%</w:t>
            </w:r>
          </w:p>
        </w:tc>
      </w:tr>
    </w:tbl>
    <w:p w:rsidR="00B863C2" w:rsidRPr="00BD529A" w:rsidRDefault="00B863C2" w:rsidP="00776EF8">
      <w:pPr>
        <w:jc w:val="both"/>
        <w:rPr>
          <w:b/>
          <w:color w:val="C00000"/>
          <w:sz w:val="28"/>
          <w:szCs w:val="28"/>
        </w:rPr>
      </w:pPr>
    </w:p>
    <w:p w:rsidR="00B863C2" w:rsidRPr="00BD529A" w:rsidRDefault="00B863C2" w:rsidP="00776EF8">
      <w:pPr>
        <w:jc w:val="center"/>
        <w:rPr>
          <w:b/>
          <w:sz w:val="28"/>
          <w:szCs w:val="28"/>
        </w:rPr>
      </w:pPr>
      <w:r w:rsidRPr="00BD529A">
        <w:rPr>
          <w:b/>
          <w:sz w:val="28"/>
          <w:szCs w:val="28"/>
        </w:rPr>
        <w:t>Результаты мониторинга (диагностики) воспитанников</w:t>
      </w:r>
    </w:p>
    <w:p w:rsidR="00B863C2" w:rsidRPr="00BD529A" w:rsidRDefault="00B863C2" w:rsidP="00776EF8">
      <w:pPr>
        <w:jc w:val="center"/>
        <w:rPr>
          <w:b/>
          <w:sz w:val="28"/>
          <w:szCs w:val="28"/>
        </w:rPr>
      </w:pPr>
      <w:r w:rsidRPr="00BD529A">
        <w:rPr>
          <w:b/>
          <w:sz w:val="28"/>
          <w:szCs w:val="28"/>
        </w:rPr>
        <w:t>в 2020-2021 учебном году (сентябрь) (педагог-психолог)</w:t>
      </w:r>
    </w:p>
    <w:p w:rsidR="00B863C2" w:rsidRPr="00BD529A" w:rsidRDefault="00B863C2" w:rsidP="00776EF8">
      <w:pPr>
        <w:jc w:val="center"/>
        <w:rPr>
          <w:b/>
          <w:sz w:val="28"/>
          <w:szCs w:val="28"/>
        </w:rPr>
      </w:pPr>
      <w:r w:rsidRPr="00BD529A">
        <w:rPr>
          <w:b/>
          <w:sz w:val="28"/>
          <w:szCs w:val="28"/>
        </w:rPr>
        <w:t>Группа «Особый ребенок»</w:t>
      </w:r>
    </w:p>
    <w:p w:rsidR="00B863C2" w:rsidRPr="00BD529A" w:rsidRDefault="00B863C2" w:rsidP="00776EF8">
      <w:pPr>
        <w:rPr>
          <w:b/>
          <w:sz w:val="28"/>
          <w:szCs w:val="28"/>
        </w:rPr>
      </w:pPr>
    </w:p>
    <w:tbl>
      <w:tblPr>
        <w:tblStyle w:val="8"/>
        <w:tblW w:w="0" w:type="auto"/>
        <w:tblInd w:w="2075" w:type="dxa"/>
        <w:tblLook w:val="04A0" w:firstRow="1" w:lastRow="0" w:firstColumn="1" w:lastColumn="0" w:noHBand="0" w:noVBand="1"/>
      </w:tblPr>
      <w:tblGrid>
        <w:gridCol w:w="1642"/>
        <w:gridCol w:w="1642"/>
        <w:gridCol w:w="1642"/>
      </w:tblGrid>
      <w:tr w:rsidR="00B863C2" w:rsidRPr="00BD529A" w:rsidTr="001F6727">
        <w:tc>
          <w:tcPr>
            <w:tcW w:w="1642" w:type="dxa"/>
          </w:tcPr>
          <w:p w:rsidR="00B863C2" w:rsidRPr="00BD529A" w:rsidRDefault="00B863C2" w:rsidP="00776EF8">
            <w:pPr>
              <w:jc w:val="both"/>
              <w:rPr>
                <w:b/>
              </w:rPr>
            </w:pPr>
            <w:r w:rsidRPr="00BD529A">
              <w:rPr>
                <w:b/>
              </w:rPr>
              <w:t>Ниже зоны ближайшего развития</w:t>
            </w:r>
          </w:p>
        </w:tc>
        <w:tc>
          <w:tcPr>
            <w:tcW w:w="1642" w:type="dxa"/>
          </w:tcPr>
          <w:p w:rsidR="00B863C2" w:rsidRPr="00BD529A" w:rsidRDefault="00B863C2" w:rsidP="00776EF8">
            <w:pPr>
              <w:jc w:val="both"/>
              <w:rPr>
                <w:b/>
              </w:rPr>
            </w:pPr>
            <w:r w:rsidRPr="00BD529A">
              <w:rPr>
                <w:b/>
              </w:rPr>
              <w:t>Количество человек</w:t>
            </w:r>
          </w:p>
        </w:tc>
        <w:tc>
          <w:tcPr>
            <w:tcW w:w="1642" w:type="dxa"/>
          </w:tcPr>
          <w:p w:rsidR="00B863C2" w:rsidRPr="00BD529A" w:rsidRDefault="00B863C2" w:rsidP="00776EF8">
            <w:pPr>
              <w:jc w:val="both"/>
              <w:rPr>
                <w:b/>
              </w:rPr>
            </w:pPr>
            <w:r w:rsidRPr="00BD529A">
              <w:rPr>
                <w:b/>
              </w:rPr>
              <w:t>Итог (% соотношение на начало уч. года)</w:t>
            </w:r>
          </w:p>
        </w:tc>
      </w:tr>
      <w:tr w:rsidR="00B863C2" w:rsidRPr="00BD529A" w:rsidTr="001F6727">
        <w:tc>
          <w:tcPr>
            <w:tcW w:w="1642" w:type="dxa"/>
          </w:tcPr>
          <w:p w:rsidR="00B863C2" w:rsidRPr="00BD529A" w:rsidRDefault="00B863C2" w:rsidP="00776EF8">
            <w:pPr>
              <w:jc w:val="both"/>
              <w:rPr>
                <w:sz w:val="28"/>
                <w:szCs w:val="28"/>
              </w:rPr>
            </w:pPr>
            <w:r w:rsidRPr="00BD529A">
              <w:rPr>
                <w:sz w:val="28"/>
                <w:szCs w:val="28"/>
              </w:rPr>
              <w:t xml:space="preserve">Высокий </w:t>
            </w:r>
          </w:p>
        </w:tc>
        <w:tc>
          <w:tcPr>
            <w:tcW w:w="1642" w:type="dxa"/>
          </w:tcPr>
          <w:p w:rsidR="00B863C2" w:rsidRPr="00BD529A" w:rsidRDefault="00B863C2" w:rsidP="00776EF8">
            <w:pPr>
              <w:jc w:val="both"/>
              <w:rPr>
                <w:sz w:val="28"/>
                <w:szCs w:val="28"/>
              </w:rPr>
            </w:pPr>
            <w:r w:rsidRPr="00BD529A">
              <w:rPr>
                <w:sz w:val="28"/>
                <w:szCs w:val="28"/>
              </w:rPr>
              <w:t>3</w:t>
            </w:r>
          </w:p>
        </w:tc>
        <w:tc>
          <w:tcPr>
            <w:tcW w:w="1642" w:type="dxa"/>
          </w:tcPr>
          <w:p w:rsidR="00B863C2" w:rsidRPr="00BD529A" w:rsidRDefault="00B863C2" w:rsidP="00776EF8">
            <w:pPr>
              <w:jc w:val="both"/>
              <w:rPr>
                <w:sz w:val="28"/>
                <w:szCs w:val="28"/>
              </w:rPr>
            </w:pPr>
            <w:r w:rsidRPr="00BD529A">
              <w:rPr>
                <w:sz w:val="28"/>
                <w:szCs w:val="28"/>
              </w:rPr>
              <w:t>60%</w:t>
            </w:r>
          </w:p>
        </w:tc>
      </w:tr>
      <w:tr w:rsidR="00B863C2" w:rsidRPr="00BD529A" w:rsidTr="001F6727">
        <w:tc>
          <w:tcPr>
            <w:tcW w:w="1642" w:type="dxa"/>
          </w:tcPr>
          <w:p w:rsidR="00B863C2" w:rsidRPr="00BD529A" w:rsidRDefault="00B863C2" w:rsidP="00776EF8">
            <w:pPr>
              <w:jc w:val="both"/>
              <w:rPr>
                <w:sz w:val="28"/>
                <w:szCs w:val="28"/>
              </w:rPr>
            </w:pPr>
            <w:r w:rsidRPr="00BD529A">
              <w:rPr>
                <w:sz w:val="28"/>
                <w:szCs w:val="28"/>
              </w:rPr>
              <w:t>Средний</w:t>
            </w:r>
          </w:p>
        </w:tc>
        <w:tc>
          <w:tcPr>
            <w:tcW w:w="1642" w:type="dxa"/>
          </w:tcPr>
          <w:p w:rsidR="00B863C2" w:rsidRPr="00BD529A" w:rsidRDefault="00B863C2" w:rsidP="00776EF8">
            <w:pPr>
              <w:jc w:val="both"/>
              <w:rPr>
                <w:sz w:val="28"/>
                <w:szCs w:val="28"/>
              </w:rPr>
            </w:pPr>
            <w:r w:rsidRPr="00BD529A">
              <w:rPr>
                <w:sz w:val="28"/>
                <w:szCs w:val="28"/>
              </w:rPr>
              <w:t>2</w:t>
            </w:r>
          </w:p>
        </w:tc>
        <w:tc>
          <w:tcPr>
            <w:tcW w:w="1642" w:type="dxa"/>
          </w:tcPr>
          <w:p w:rsidR="00B863C2" w:rsidRPr="00BD529A" w:rsidRDefault="00B863C2" w:rsidP="00776EF8">
            <w:pPr>
              <w:jc w:val="both"/>
              <w:rPr>
                <w:sz w:val="28"/>
                <w:szCs w:val="28"/>
              </w:rPr>
            </w:pPr>
            <w:r w:rsidRPr="00BD529A">
              <w:rPr>
                <w:sz w:val="28"/>
                <w:szCs w:val="28"/>
              </w:rPr>
              <w:t>40%</w:t>
            </w:r>
          </w:p>
        </w:tc>
      </w:tr>
      <w:tr w:rsidR="00B863C2" w:rsidRPr="00BD529A" w:rsidTr="001F6727">
        <w:tc>
          <w:tcPr>
            <w:tcW w:w="1642" w:type="dxa"/>
          </w:tcPr>
          <w:p w:rsidR="00B863C2" w:rsidRPr="00BD529A" w:rsidRDefault="00B863C2" w:rsidP="00776EF8">
            <w:pPr>
              <w:jc w:val="both"/>
              <w:rPr>
                <w:sz w:val="28"/>
                <w:szCs w:val="28"/>
              </w:rPr>
            </w:pPr>
            <w:r w:rsidRPr="00BD529A">
              <w:rPr>
                <w:sz w:val="28"/>
                <w:szCs w:val="28"/>
              </w:rPr>
              <w:t xml:space="preserve">Низкий </w:t>
            </w:r>
          </w:p>
        </w:tc>
        <w:tc>
          <w:tcPr>
            <w:tcW w:w="1642" w:type="dxa"/>
          </w:tcPr>
          <w:p w:rsidR="00B863C2" w:rsidRPr="00BD529A" w:rsidRDefault="00B863C2" w:rsidP="00776EF8">
            <w:pPr>
              <w:jc w:val="both"/>
              <w:rPr>
                <w:sz w:val="28"/>
                <w:szCs w:val="28"/>
              </w:rPr>
            </w:pPr>
            <w:r w:rsidRPr="00BD529A">
              <w:rPr>
                <w:sz w:val="28"/>
                <w:szCs w:val="28"/>
              </w:rPr>
              <w:t>-</w:t>
            </w:r>
          </w:p>
        </w:tc>
        <w:tc>
          <w:tcPr>
            <w:tcW w:w="1642" w:type="dxa"/>
          </w:tcPr>
          <w:p w:rsidR="00B863C2" w:rsidRPr="00BD529A" w:rsidRDefault="00B863C2" w:rsidP="00776EF8">
            <w:pPr>
              <w:jc w:val="both"/>
              <w:rPr>
                <w:sz w:val="28"/>
                <w:szCs w:val="28"/>
              </w:rPr>
            </w:pPr>
            <w:r w:rsidRPr="00BD529A">
              <w:rPr>
                <w:sz w:val="28"/>
                <w:szCs w:val="28"/>
              </w:rPr>
              <w:t>-</w:t>
            </w:r>
          </w:p>
        </w:tc>
      </w:tr>
    </w:tbl>
    <w:p w:rsidR="00B863C2" w:rsidRPr="00BD529A" w:rsidRDefault="00B863C2" w:rsidP="00776EF8">
      <w:pPr>
        <w:jc w:val="both"/>
        <w:rPr>
          <w:color w:val="C00000"/>
          <w:sz w:val="28"/>
          <w:szCs w:val="28"/>
        </w:rPr>
      </w:pPr>
    </w:p>
    <w:p w:rsidR="00B863C2" w:rsidRPr="00BD529A" w:rsidRDefault="00B863C2" w:rsidP="00776EF8">
      <w:pPr>
        <w:jc w:val="center"/>
        <w:rPr>
          <w:b/>
          <w:sz w:val="28"/>
          <w:szCs w:val="28"/>
        </w:rPr>
      </w:pPr>
      <w:r w:rsidRPr="00BD529A">
        <w:rPr>
          <w:b/>
          <w:sz w:val="28"/>
          <w:szCs w:val="28"/>
        </w:rPr>
        <w:t xml:space="preserve">Результаты мониторинга (диагностики) воспитанников  </w:t>
      </w:r>
    </w:p>
    <w:p w:rsidR="00B863C2" w:rsidRPr="00BD529A" w:rsidRDefault="00B863C2" w:rsidP="00776EF8">
      <w:pPr>
        <w:jc w:val="center"/>
        <w:rPr>
          <w:b/>
          <w:sz w:val="28"/>
          <w:szCs w:val="28"/>
        </w:rPr>
      </w:pPr>
      <w:r w:rsidRPr="00BD529A">
        <w:rPr>
          <w:b/>
          <w:sz w:val="28"/>
          <w:szCs w:val="28"/>
        </w:rPr>
        <w:t>в 2020-2021 учебном году (январь) (педагог-психолог)</w:t>
      </w:r>
    </w:p>
    <w:p w:rsidR="00B863C2" w:rsidRPr="00BD529A" w:rsidRDefault="00B863C2" w:rsidP="00776EF8">
      <w:pPr>
        <w:jc w:val="center"/>
        <w:rPr>
          <w:b/>
          <w:sz w:val="28"/>
          <w:szCs w:val="28"/>
        </w:rPr>
      </w:pPr>
      <w:r w:rsidRPr="00BD529A">
        <w:rPr>
          <w:b/>
          <w:sz w:val="28"/>
          <w:szCs w:val="28"/>
        </w:rPr>
        <w:t>группа «Особый ребенок»</w:t>
      </w:r>
    </w:p>
    <w:tbl>
      <w:tblPr>
        <w:tblStyle w:val="8"/>
        <w:tblW w:w="0" w:type="auto"/>
        <w:tblLook w:val="04A0" w:firstRow="1" w:lastRow="0" w:firstColumn="1" w:lastColumn="0" w:noHBand="0" w:noVBand="1"/>
      </w:tblPr>
      <w:tblGrid>
        <w:gridCol w:w="1642"/>
        <w:gridCol w:w="1642"/>
        <w:gridCol w:w="1642"/>
        <w:gridCol w:w="1642"/>
        <w:gridCol w:w="1642"/>
        <w:gridCol w:w="1643"/>
      </w:tblGrid>
      <w:tr w:rsidR="00B863C2" w:rsidRPr="00BD529A" w:rsidTr="001F6727">
        <w:tc>
          <w:tcPr>
            <w:tcW w:w="1642" w:type="dxa"/>
          </w:tcPr>
          <w:p w:rsidR="00B863C2" w:rsidRPr="00BD529A" w:rsidRDefault="00B863C2" w:rsidP="00776EF8">
            <w:pPr>
              <w:jc w:val="both"/>
              <w:rPr>
                <w:b/>
              </w:rPr>
            </w:pPr>
            <w:r w:rsidRPr="00BD529A">
              <w:rPr>
                <w:b/>
              </w:rPr>
              <w:t>Актуальный уровень</w:t>
            </w:r>
          </w:p>
        </w:tc>
        <w:tc>
          <w:tcPr>
            <w:tcW w:w="1642" w:type="dxa"/>
          </w:tcPr>
          <w:p w:rsidR="00B863C2" w:rsidRPr="00BD529A" w:rsidRDefault="00B863C2" w:rsidP="00776EF8">
            <w:pPr>
              <w:jc w:val="both"/>
              <w:rPr>
                <w:b/>
              </w:rPr>
            </w:pPr>
            <w:r w:rsidRPr="00BD529A">
              <w:rPr>
                <w:b/>
              </w:rPr>
              <w:t>Количество человек</w:t>
            </w:r>
          </w:p>
        </w:tc>
        <w:tc>
          <w:tcPr>
            <w:tcW w:w="1642" w:type="dxa"/>
          </w:tcPr>
          <w:p w:rsidR="00B863C2" w:rsidRPr="00BD529A" w:rsidRDefault="00B863C2" w:rsidP="00776EF8">
            <w:pPr>
              <w:jc w:val="both"/>
              <w:rPr>
                <w:b/>
              </w:rPr>
            </w:pPr>
            <w:r w:rsidRPr="00BD529A">
              <w:rPr>
                <w:b/>
              </w:rPr>
              <w:t>Итог (% соотношение на начало уч. года)</w:t>
            </w:r>
          </w:p>
        </w:tc>
        <w:tc>
          <w:tcPr>
            <w:tcW w:w="1642" w:type="dxa"/>
          </w:tcPr>
          <w:p w:rsidR="00B863C2" w:rsidRPr="00BD529A" w:rsidRDefault="00B863C2" w:rsidP="00776EF8">
            <w:pPr>
              <w:jc w:val="both"/>
              <w:rPr>
                <w:b/>
              </w:rPr>
            </w:pPr>
            <w:r w:rsidRPr="00BD529A">
              <w:rPr>
                <w:b/>
              </w:rPr>
              <w:t>Зона ближайшего развития</w:t>
            </w:r>
          </w:p>
        </w:tc>
        <w:tc>
          <w:tcPr>
            <w:tcW w:w="1642" w:type="dxa"/>
          </w:tcPr>
          <w:p w:rsidR="00B863C2" w:rsidRPr="00BD529A" w:rsidRDefault="00B863C2" w:rsidP="00776EF8">
            <w:pPr>
              <w:jc w:val="both"/>
              <w:rPr>
                <w:b/>
              </w:rPr>
            </w:pPr>
            <w:r w:rsidRPr="00BD529A">
              <w:rPr>
                <w:b/>
              </w:rPr>
              <w:t>Количество человек</w:t>
            </w:r>
          </w:p>
        </w:tc>
        <w:tc>
          <w:tcPr>
            <w:tcW w:w="1643" w:type="dxa"/>
          </w:tcPr>
          <w:p w:rsidR="00B863C2" w:rsidRPr="00BD529A" w:rsidRDefault="00B863C2" w:rsidP="00776EF8">
            <w:pPr>
              <w:jc w:val="both"/>
              <w:rPr>
                <w:b/>
                <w:sz w:val="28"/>
                <w:szCs w:val="28"/>
              </w:rPr>
            </w:pPr>
            <w:r w:rsidRPr="00BD529A">
              <w:rPr>
                <w:b/>
              </w:rPr>
              <w:t>Итог (% соотношение на начало уч. года)</w:t>
            </w:r>
          </w:p>
        </w:tc>
      </w:tr>
      <w:tr w:rsidR="00B863C2" w:rsidRPr="00BD529A" w:rsidTr="001F6727">
        <w:tc>
          <w:tcPr>
            <w:tcW w:w="1642" w:type="dxa"/>
          </w:tcPr>
          <w:p w:rsidR="00B863C2" w:rsidRPr="00BD529A" w:rsidRDefault="00B863C2" w:rsidP="00776EF8">
            <w:pPr>
              <w:jc w:val="both"/>
              <w:rPr>
                <w:sz w:val="28"/>
                <w:szCs w:val="28"/>
              </w:rPr>
            </w:pPr>
            <w:r w:rsidRPr="00BD529A">
              <w:rPr>
                <w:sz w:val="28"/>
                <w:szCs w:val="28"/>
              </w:rPr>
              <w:t xml:space="preserve">Высокий </w:t>
            </w:r>
          </w:p>
        </w:tc>
        <w:tc>
          <w:tcPr>
            <w:tcW w:w="1642" w:type="dxa"/>
          </w:tcPr>
          <w:p w:rsidR="00B863C2" w:rsidRPr="00BD529A" w:rsidRDefault="00B863C2" w:rsidP="00776EF8">
            <w:pPr>
              <w:jc w:val="both"/>
              <w:rPr>
                <w:sz w:val="28"/>
                <w:szCs w:val="28"/>
              </w:rPr>
            </w:pPr>
            <w:r w:rsidRPr="00BD529A">
              <w:rPr>
                <w:sz w:val="28"/>
                <w:szCs w:val="28"/>
              </w:rPr>
              <w:t>-</w:t>
            </w:r>
          </w:p>
        </w:tc>
        <w:tc>
          <w:tcPr>
            <w:tcW w:w="1642" w:type="dxa"/>
          </w:tcPr>
          <w:p w:rsidR="00B863C2" w:rsidRPr="00BD529A" w:rsidRDefault="00B863C2" w:rsidP="00776EF8">
            <w:pPr>
              <w:jc w:val="both"/>
              <w:rPr>
                <w:sz w:val="28"/>
                <w:szCs w:val="28"/>
              </w:rPr>
            </w:pPr>
            <w:r w:rsidRPr="00BD529A">
              <w:rPr>
                <w:sz w:val="28"/>
                <w:szCs w:val="28"/>
              </w:rPr>
              <w:t>-</w:t>
            </w:r>
          </w:p>
        </w:tc>
        <w:tc>
          <w:tcPr>
            <w:tcW w:w="1642" w:type="dxa"/>
          </w:tcPr>
          <w:p w:rsidR="00B863C2" w:rsidRPr="00BD529A" w:rsidRDefault="00B863C2" w:rsidP="00776EF8">
            <w:pPr>
              <w:jc w:val="both"/>
              <w:rPr>
                <w:sz w:val="28"/>
                <w:szCs w:val="28"/>
              </w:rPr>
            </w:pPr>
            <w:r w:rsidRPr="00BD529A">
              <w:rPr>
                <w:sz w:val="28"/>
                <w:szCs w:val="28"/>
              </w:rPr>
              <w:t xml:space="preserve">Высокий </w:t>
            </w:r>
          </w:p>
        </w:tc>
        <w:tc>
          <w:tcPr>
            <w:tcW w:w="1642" w:type="dxa"/>
          </w:tcPr>
          <w:p w:rsidR="00B863C2" w:rsidRPr="00BD529A" w:rsidRDefault="00B863C2" w:rsidP="00776EF8">
            <w:pPr>
              <w:jc w:val="both"/>
              <w:rPr>
                <w:sz w:val="28"/>
                <w:szCs w:val="28"/>
              </w:rPr>
            </w:pPr>
            <w:r w:rsidRPr="00BD529A">
              <w:rPr>
                <w:sz w:val="28"/>
                <w:szCs w:val="28"/>
              </w:rPr>
              <w:t>1</w:t>
            </w:r>
          </w:p>
        </w:tc>
        <w:tc>
          <w:tcPr>
            <w:tcW w:w="1643" w:type="dxa"/>
          </w:tcPr>
          <w:p w:rsidR="00B863C2" w:rsidRPr="00BD529A" w:rsidRDefault="00B863C2" w:rsidP="00776EF8">
            <w:pPr>
              <w:jc w:val="both"/>
              <w:rPr>
                <w:sz w:val="28"/>
                <w:szCs w:val="28"/>
              </w:rPr>
            </w:pPr>
            <w:r w:rsidRPr="00BD529A">
              <w:rPr>
                <w:sz w:val="28"/>
                <w:szCs w:val="28"/>
              </w:rPr>
              <w:t>20%</w:t>
            </w:r>
          </w:p>
        </w:tc>
      </w:tr>
      <w:tr w:rsidR="00B863C2" w:rsidRPr="00BD529A" w:rsidTr="001F6727">
        <w:tc>
          <w:tcPr>
            <w:tcW w:w="1642" w:type="dxa"/>
          </w:tcPr>
          <w:p w:rsidR="00B863C2" w:rsidRPr="00BD529A" w:rsidRDefault="00B863C2" w:rsidP="00776EF8">
            <w:pPr>
              <w:jc w:val="both"/>
              <w:rPr>
                <w:sz w:val="28"/>
                <w:szCs w:val="28"/>
              </w:rPr>
            </w:pPr>
            <w:r w:rsidRPr="00BD529A">
              <w:rPr>
                <w:sz w:val="28"/>
                <w:szCs w:val="28"/>
              </w:rPr>
              <w:t>Средний</w:t>
            </w:r>
          </w:p>
        </w:tc>
        <w:tc>
          <w:tcPr>
            <w:tcW w:w="1642" w:type="dxa"/>
          </w:tcPr>
          <w:p w:rsidR="00B863C2" w:rsidRPr="00BD529A" w:rsidRDefault="00B863C2" w:rsidP="00776EF8">
            <w:pPr>
              <w:jc w:val="both"/>
              <w:rPr>
                <w:sz w:val="28"/>
                <w:szCs w:val="28"/>
              </w:rPr>
            </w:pPr>
            <w:r w:rsidRPr="00BD529A">
              <w:rPr>
                <w:sz w:val="28"/>
                <w:szCs w:val="28"/>
              </w:rPr>
              <w:t>-</w:t>
            </w:r>
          </w:p>
        </w:tc>
        <w:tc>
          <w:tcPr>
            <w:tcW w:w="1642" w:type="dxa"/>
          </w:tcPr>
          <w:p w:rsidR="00B863C2" w:rsidRPr="00BD529A" w:rsidRDefault="00B863C2" w:rsidP="00776EF8">
            <w:pPr>
              <w:jc w:val="both"/>
              <w:rPr>
                <w:sz w:val="28"/>
                <w:szCs w:val="28"/>
              </w:rPr>
            </w:pPr>
            <w:r w:rsidRPr="00BD529A">
              <w:rPr>
                <w:sz w:val="28"/>
                <w:szCs w:val="28"/>
              </w:rPr>
              <w:t>-</w:t>
            </w:r>
          </w:p>
        </w:tc>
        <w:tc>
          <w:tcPr>
            <w:tcW w:w="1642" w:type="dxa"/>
          </w:tcPr>
          <w:p w:rsidR="00B863C2" w:rsidRPr="00BD529A" w:rsidRDefault="00B863C2" w:rsidP="00776EF8">
            <w:pPr>
              <w:jc w:val="both"/>
              <w:rPr>
                <w:sz w:val="28"/>
                <w:szCs w:val="28"/>
              </w:rPr>
            </w:pPr>
            <w:r w:rsidRPr="00BD529A">
              <w:rPr>
                <w:sz w:val="28"/>
                <w:szCs w:val="28"/>
              </w:rPr>
              <w:t>Средний</w:t>
            </w:r>
          </w:p>
        </w:tc>
        <w:tc>
          <w:tcPr>
            <w:tcW w:w="1642" w:type="dxa"/>
          </w:tcPr>
          <w:p w:rsidR="00B863C2" w:rsidRPr="00BD529A" w:rsidRDefault="00B863C2" w:rsidP="00776EF8">
            <w:pPr>
              <w:jc w:val="both"/>
              <w:rPr>
                <w:sz w:val="28"/>
                <w:szCs w:val="28"/>
              </w:rPr>
            </w:pPr>
            <w:r w:rsidRPr="00BD529A">
              <w:rPr>
                <w:sz w:val="28"/>
                <w:szCs w:val="28"/>
              </w:rPr>
              <w:t>1</w:t>
            </w:r>
          </w:p>
        </w:tc>
        <w:tc>
          <w:tcPr>
            <w:tcW w:w="1643" w:type="dxa"/>
          </w:tcPr>
          <w:p w:rsidR="00B863C2" w:rsidRPr="00BD529A" w:rsidRDefault="00B863C2" w:rsidP="00776EF8">
            <w:pPr>
              <w:jc w:val="both"/>
              <w:rPr>
                <w:sz w:val="28"/>
                <w:szCs w:val="28"/>
              </w:rPr>
            </w:pPr>
            <w:r w:rsidRPr="00BD529A">
              <w:rPr>
                <w:sz w:val="28"/>
                <w:szCs w:val="28"/>
              </w:rPr>
              <w:t>20%</w:t>
            </w:r>
          </w:p>
        </w:tc>
      </w:tr>
      <w:tr w:rsidR="00B863C2" w:rsidRPr="00BD529A" w:rsidTr="001F6727">
        <w:tc>
          <w:tcPr>
            <w:tcW w:w="1642" w:type="dxa"/>
          </w:tcPr>
          <w:p w:rsidR="00B863C2" w:rsidRPr="00BD529A" w:rsidRDefault="00B863C2" w:rsidP="00776EF8">
            <w:pPr>
              <w:jc w:val="both"/>
              <w:rPr>
                <w:sz w:val="28"/>
                <w:szCs w:val="28"/>
              </w:rPr>
            </w:pPr>
            <w:r w:rsidRPr="00BD529A">
              <w:rPr>
                <w:sz w:val="28"/>
                <w:szCs w:val="28"/>
              </w:rPr>
              <w:t xml:space="preserve">Низкий </w:t>
            </w:r>
          </w:p>
        </w:tc>
        <w:tc>
          <w:tcPr>
            <w:tcW w:w="1642" w:type="dxa"/>
          </w:tcPr>
          <w:p w:rsidR="00B863C2" w:rsidRPr="00BD529A" w:rsidRDefault="00B863C2" w:rsidP="00776EF8">
            <w:pPr>
              <w:jc w:val="both"/>
              <w:rPr>
                <w:sz w:val="28"/>
                <w:szCs w:val="28"/>
              </w:rPr>
            </w:pPr>
            <w:r w:rsidRPr="00BD529A">
              <w:rPr>
                <w:sz w:val="28"/>
                <w:szCs w:val="28"/>
              </w:rPr>
              <w:t>5</w:t>
            </w:r>
          </w:p>
        </w:tc>
        <w:tc>
          <w:tcPr>
            <w:tcW w:w="1642" w:type="dxa"/>
          </w:tcPr>
          <w:p w:rsidR="00B863C2" w:rsidRPr="00BD529A" w:rsidRDefault="00B863C2" w:rsidP="00776EF8">
            <w:pPr>
              <w:jc w:val="both"/>
              <w:rPr>
                <w:sz w:val="28"/>
                <w:szCs w:val="28"/>
              </w:rPr>
            </w:pPr>
            <w:r w:rsidRPr="00BD529A">
              <w:rPr>
                <w:sz w:val="28"/>
                <w:szCs w:val="28"/>
              </w:rPr>
              <w:t>100%</w:t>
            </w:r>
          </w:p>
        </w:tc>
        <w:tc>
          <w:tcPr>
            <w:tcW w:w="1642" w:type="dxa"/>
          </w:tcPr>
          <w:p w:rsidR="00B863C2" w:rsidRPr="00BD529A" w:rsidRDefault="00B863C2" w:rsidP="00776EF8">
            <w:pPr>
              <w:jc w:val="both"/>
              <w:rPr>
                <w:sz w:val="28"/>
                <w:szCs w:val="28"/>
              </w:rPr>
            </w:pPr>
            <w:r w:rsidRPr="00BD529A">
              <w:rPr>
                <w:sz w:val="28"/>
                <w:szCs w:val="28"/>
              </w:rPr>
              <w:t xml:space="preserve">Низкий </w:t>
            </w:r>
          </w:p>
        </w:tc>
        <w:tc>
          <w:tcPr>
            <w:tcW w:w="1642" w:type="dxa"/>
          </w:tcPr>
          <w:p w:rsidR="00B863C2" w:rsidRPr="00BD529A" w:rsidRDefault="00B863C2" w:rsidP="00776EF8">
            <w:pPr>
              <w:jc w:val="both"/>
              <w:rPr>
                <w:sz w:val="28"/>
                <w:szCs w:val="28"/>
              </w:rPr>
            </w:pPr>
            <w:r w:rsidRPr="00BD529A">
              <w:rPr>
                <w:sz w:val="28"/>
                <w:szCs w:val="28"/>
              </w:rPr>
              <w:t>3</w:t>
            </w:r>
          </w:p>
        </w:tc>
        <w:tc>
          <w:tcPr>
            <w:tcW w:w="1643" w:type="dxa"/>
          </w:tcPr>
          <w:p w:rsidR="00B863C2" w:rsidRPr="00BD529A" w:rsidRDefault="00B863C2" w:rsidP="00776EF8">
            <w:pPr>
              <w:jc w:val="both"/>
              <w:rPr>
                <w:sz w:val="28"/>
                <w:szCs w:val="28"/>
              </w:rPr>
            </w:pPr>
            <w:r w:rsidRPr="00BD529A">
              <w:rPr>
                <w:sz w:val="28"/>
                <w:szCs w:val="28"/>
              </w:rPr>
              <w:t>60%</w:t>
            </w:r>
          </w:p>
        </w:tc>
      </w:tr>
    </w:tbl>
    <w:p w:rsidR="00B863C2" w:rsidRPr="00BD529A" w:rsidRDefault="00B863C2" w:rsidP="00776EF8">
      <w:pPr>
        <w:jc w:val="both"/>
        <w:rPr>
          <w:b/>
          <w:sz w:val="28"/>
          <w:szCs w:val="28"/>
        </w:rPr>
      </w:pPr>
    </w:p>
    <w:p w:rsidR="00B863C2" w:rsidRPr="00BD529A" w:rsidRDefault="00B863C2" w:rsidP="00776EF8">
      <w:pPr>
        <w:jc w:val="center"/>
        <w:rPr>
          <w:b/>
          <w:sz w:val="28"/>
          <w:szCs w:val="28"/>
        </w:rPr>
      </w:pPr>
      <w:r w:rsidRPr="00BD529A">
        <w:rPr>
          <w:b/>
          <w:sz w:val="28"/>
          <w:szCs w:val="28"/>
        </w:rPr>
        <w:t>Результаты мониторинга (диагностики) воспитанников</w:t>
      </w:r>
    </w:p>
    <w:p w:rsidR="00B863C2" w:rsidRPr="00BD529A" w:rsidRDefault="00B863C2" w:rsidP="00776EF8">
      <w:pPr>
        <w:jc w:val="center"/>
        <w:rPr>
          <w:b/>
          <w:sz w:val="28"/>
          <w:szCs w:val="28"/>
        </w:rPr>
      </w:pPr>
      <w:r w:rsidRPr="00BD529A">
        <w:rPr>
          <w:b/>
          <w:sz w:val="28"/>
          <w:szCs w:val="28"/>
        </w:rPr>
        <w:t>в 2020-2021 учебном году (январь) (педагог-психолог)</w:t>
      </w:r>
    </w:p>
    <w:p w:rsidR="00B863C2" w:rsidRPr="00BD529A" w:rsidRDefault="00B863C2" w:rsidP="00776EF8">
      <w:pPr>
        <w:jc w:val="center"/>
        <w:rPr>
          <w:b/>
          <w:sz w:val="28"/>
          <w:szCs w:val="28"/>
        </w:rPr>
      </w:pPr>
      <w:r w:rsidRPr="00BD529A">
        <w:rPr>
          <w:b/>
          <w:sz w:val="28"/>
          <w:szCs w:val="28"/>
        </w:rPr>
        <w:t>Группа «Особый ребенок»</w:t>
      </w:r>
    </w:p>
    <w:p w:rsidR="00B863C2" w:rsidRPr="00BD529A" w:rsidRDefault="00B863C2" w:rsidP="00776EF8">
      <w:pPr>
        <w:rPr>
          <w:b/>
          <w:sz w:val="28"/>
          <w:szCs w:val="28"/>
        </w:rPr>
      </w:pPr>
    </w:p>
    <w:tbl>
      <w:tblPr>
        <w:tblStyle w:val="8"/>
        <w:tblW w:w="0" w:type="auto"/>
        <w:tblInd w:w="2075" w:type="dxa"/>
        <w:tblLook w:val="04A0" w:firstRow="1" w:lastRow="0" w:firstColumn="1" w:lastColumn="0" w:noHBand="0" w:noVBand="1"/>
      </w:tblPr>
      <w:tblGrid>
        <w:gridCol w:w="1642"/>
        <w:gridCol w:w="1642"/>
        <w:gridCol w:w="1642"/>
      </w:tblGrid>
      <w:tr w:rsidR="00B863C2" w:rsidRPr="00BD529A" w:rsidTr="001F6727">
        <w:tc>
          <w:tcPr>
            <w:tcW w:w="1642" w:type="dxa"/>
          </w:tcPr>
          <w:p w:rsidR="00B863C2" w:rsidRPr="00BD529A" w:rsidRDefault="00B863C2" w:rsidP="00776EF8">
            <w:pPr>
              <w:jc w:val="both"/>
              <w:rPr>
                <w:b/>
              </w:rPr>
            </w:pPr>
            <w:r w:rsidRPr="00BD529A">
              <w:rPr>
                <w:b/>
              </w:rPr>
              <w:t>Ниже зоны ближайшего развития</w:t>
            </w:r>
          </w:p>
        </w:tc>
        <w:tc>
          <w:tcPr>
            <w:tcW w:w="1642" w:type="dxa"/>
          </w:tcPr>
          <w:p w:rsidR="00B863C2" w:rsidRPr="00BD529A" w:rsidRDefault="00B863C2" w:rsidP="00776EF8">
            <w:pPr>
              <w:jc w:val="both"/>
              <w:rPr>
                <w:b/>
              </w:rPr>
            </w:pPr>
            <w:r w:rsidRPr="00BD529A">
              <w:rPr>
                <w:b/>
              </w:rPr>
              <w:t>Количество человек</w:t>
            </w:r>
          </w:p>
        </w:tc>
        <w:tc>
          <w:tcPr>
            <w:tcW w:w="1642" w:type="dxa"/>
          </w:tcPr>
          <w:p w:rsidR="00B863C2" w:rsidRPr="00BD529A" w:rsidRDefault="00B863C2" w:rsidP="00776EF8">
            <w:pPr>
              <w:jc w:val="both"/>
              <w:rPr>
                <w:b/>
              </w:rPr>
            </w:pPr>
            <w:r w:rsidRPr="00BD529A">
              <w:rPr>
                <w:b/>
              </w:rPr>
              <w:t>Итог (% соотношение на начало уч. года)</w:t>
            </w:r>
          </w:p>
        </w:tc>
      </w:tr>
      <w:tr w:rsidR="00B863C2" w:rsidRPr="00BD529A" w:rsidTr="001F6727">
        <w:tc>
          <w:tcPr>
            <w:tcW w:w="1642" w:type="dxa"/>
          </w:tcPr>
          <w:p w:rsidR="00B863C2" w:rsidRPr="00BD529A" w:rsidRDefault="00B863C2" w:rsidP="00776EF8">
            <w:pPr>
              <w:jc w:val="both"/>
              <w:rPr>
                <w:sz w:val="28"/>
                <w:szCs w:val="28"/>
              </w:rPr>
            </w:pPr>
            <w:r w:rsidRPr="00BD529A">
              <w:rPr>
                <w:sz w:val="28"/>
                <w:szCs w:val="28"/>
              </w:rPr>
              <w:t xml:space="preserve">Высокий </w:t>
            </w:r>
          </w:p>
        </w:tc>
        <w:tc>
          <w:tcPr>
            <w:tcW w:w="1642" w:type="dxa"/>
          </w:tcPr>
          <w:p w:rsidR="00B863C2" w:rsidRPr="00BD529A" w:rsidRDefault="00B863C2" w:rsidP="00776EF8">
            <w:pPr>
              <w:jc w:val="both"/>
              <w:rPr>
                <w:sz w:val="28"/>
                <w:szCs w:val="28"/>
              </w:rPr>
            </w:pPr>
            <w:r w:rsidRPr="00BD529A">
              <w:rPr>
                <w:sz w:val="28"/>
                <w:szCs w:val="28"/>
              </w:rPr>
              <w:t>3</w:t>
            </w:r>
          </w:p>
        </w:tc>
        <w:tc>
          <w:tcPr>
            <w:tcW w:w="1642" w:type="dxa"/>
          </w:tcPr>
          <w:p w:rsidR="00B863C2" w:rsidRPr="00BD529A" w:rsidRDefault="00B863C2" w:rsidP="00776EF8">
            <w:pPr>
              <w:jc w:val="both"/>
              <w:rPr>
                <w:sz w:val="28"/>
                <w:szCs w:val="28"/>
              </w:rPr>
            </w:pPr>
            <w:r w:rsidRPr="00BD529A">
              <w:rPr>
                <w:sz w:val="28"/>
                <w:szCs w:val="28"/>
              </w:rPr>
              <w:t>60%</w:t>
            </w:r>
          </w:p>
        </w:tc>
      </w:tr>
      <w:tr w:rsidR="00B863C2" w:rsidRPr="00BD529A" w:rsidTr="001F6727">
        <w:tc>
          <w:tcPr>
            <w:tcW w:w="1642" w:type="dxa"/>
          </w:tcPr>
          <w:p w:rsidR="00B863C2" w:rsidRPr="00BD529A" w:rsidRDefault="00B863C2" w:rsidP="00776EF8">
            <w:pPr>
              <w:jc w:val="both"/>
              <w:rPr>
                <w:sz w:val="28"/>
                <w:szCs w:val="28"/>
              </w:rPr>
            </w:pPr>
            <w:r w:rsidRPr="00BD529A">
              <w:rPr>
                <w:sz w:val="28"/>
                <w:szCs w:val="28"/>
              </w:rPr>
              <w:t>Средний</w:t>
            </w:r>
          </w:p>
        </w:tc>
        <w:tc>
          <w:tcPr>
            <w:tcW w:w="1642" w:type="dxa"/>
          </w:tcPr>
          <w:p w:rsidR="00B863C2" w:rsidRPr="00BD529A" w:rsidRDefault="00B863C2" w:rsidP="00776EF8">
            <w:pPr>
              <w:jc w:val="both"/>
              <w:rPr>
                <w:sz w:val="28"/>
                <w:szCs w:val="28"/>
              </w:rPr>
            </w:pPr>
            <w:r w:rsidRPr="00BD529A">
              <w:rPr>
                <w:sz w:val="28"/>
                <w:szCs w:val="28"/>
              </w:rPr>
              <w:t>1</w:t>
            </w:r>
          </w:p>
        </w:tc>
        <w:tc>
          <w:tcPr>
            <w:tcW w:w="1642" w:type="dxa"/>
          </w:tcPr>
          <w:p w:rsidR="00B863C2" w:rsidRPr="00BD529A" w:rsidRDefault="00B863C2" w:rsidP="00776EF8">
            <w:pPr>
              <w:jc w:val="both"/>
              <w:rPr>
                <w:sz w:val="28"/>
                <w:szCs w:val="28"/>
              </w:rPr>
            </w:pPr>
            <w:r w:rsidRPr="00BD529A">
              <w:rPr>
                <w:sz w:val="28"/>
                <w:szCs w:val="28"/>
              </w:rPr>
              <w:t>20%</w:t>
            </w:r>
          </w:p>
        </w:tc>
      </w:tr>
      <w:tr w:rsidR="00B863C2" w:rsidRPr="00BD529A" w:rsidTr="001F6727">
        <w:tc>
          <w:tcPr>
            <w:tcW w:w="1642" w:type="dxa"/>
          </w:tcPr>
          <w:p w:rsidR="00B863C2" w:rsidRPr="00BD529A" w:rsidRDefault="00B863C2" w:rsidP="00776EF8">
            <w:pPr>
              <w:jc w:val="both"/>
              <w:rPr>
                <w:sz w:val="28"/>
                <w:szCs w:val="28"/>
              </w:rPr>
            </w:pPr>
            <w:r w:rsidRPr="00BD529A">
              <w:rPr>
                <w:sz w:val="28"/>
                <w:szCs w:val="28"/>
              </w:rPr>
              <w:t xml:space="preserve">Низкий </w:t>
            </w:r>
          </w:p>
        </w:tc>
        <w:tc>
          <w:tcPr>
            <w:tcW w:w="1642" w:type="dxa"/>
          </w:tcPr>
          <w:p w:rsidR="00B863C2" w:rsidRPr="00BD529A" w:rsidRDefault="00B863C2" w:rsidP="00776EF8">
            <w:pPr>
              <w:jc w:val="both"/>
              <w:rPr>
                <w:sz w:val="28"/>
                <w:szCs w:val="28"/>
              </w:rPr>
            </w:pPr>
            <w:r w:rsidRPr="00BD529A">
              <w:rPr>
                <w:sz w:val="28"/>
                <w:szCs w:val="28"/>
              </w:rPr>
              <w:t>1</w:t>
            </w:r>
          </w:p>
        </w:tc>
        <w:tc>
          <w:tcPr>
            <w:tcW w:w="1642" w:type="dxa"/>
          </w:tcPr>
          <w:p w:rsidR="00B863C2" w:rsidRPr="00BD529A" w:rsidRDefault="00B863C2" w:rsidP="00776EF8">
            <w:pPr>
              <w:jc w:val="both"/>
              <w:rPr>
                <w:sz w:val="28"/>
                <w:szCs w:val="28"/>
              </w:rPr>
            </w:pPr>
            <w:r w:rsidRPr="00BD529A">
              <w:rPr>
                <w:sz w:val="28"/>
                <w:szCs w:val="28"/>
              </w:rPr>
              <w:t>20%</w:t>
            </w:r>
          </w:p>
        </w:tc>
      </w:tr>
    </w:tbl>
    <w:p w:rsidR="00B863C2" w:rsidRPr="00BD529A" w:rsidRDefault="00B863C2" w:rsidP="00776EF8">
      <w:pPr>
        <w:jc w:val="both"/>
        <w:rPr>
          <w:color w:val="C00000"/>
          <w:sz w:val="28"/>
          <w:szCs w:val="28"/>
        </w:rPr>
      </w:pPr>
    </w:p>
    <w:p w:rsidR="00B863C2" w:rsidRPr="00BD529A" w:rsidRDefault="00B863C2" w:rsidP="00776EF8">
      <w:pPr>
        <w:jc w:val="center"/>
        <w:rPr>
          <w:b/>
          <w:sz w:val="28"/>
          <w:szCs w:val="28"/>
        </w:rPr>
      </w:pPr>
      <w:r w:rsidRPr="00BD529A">
        <w:rPr>
          <w:b/>
          <w:sz w:val="28"/>
          <w:szCs w:val="28"/>
        </w:rPr>
        <w:t>Результаты мониторинга (диагностики) воспитанников</w:t>
      </w:r>
    </w:p>
    <w:p w:rsidR="00B863C2" w:rsidRPr="00BD529A" w:rsidRDefault="00B863C2" w:rsidP="00776EF8">
      <w:pPr>
        <w:jc w:val="center"/>
        <w:rPr>
          <w:b/>
          <w:sz w:val="28"/>
          <w:szCs w:val="28"/>
        </w:rPr>
      </w:pPr>
      <w:r>
        <w:rPr>
          <w:b/>
          <w:sz w:val="28"/>
          <w:szCs w:val="28"/>
        </w:rPr>
        <w:t>в 2020-2021 учебном году (май</w:t>
      </w:r>
      <w:r w:rsidRPr="00BD529A">
        <w:rPr>
          <w:b/>
          <w:sz w:val="28"/>
          <w:szCs w:val="28"/>
        </w:rPr>
        <w:t>) (педагог-психолог)</w:t>
      </w:r>
    </w:p>
    <w:p w:rsidR="00B863C2" w:rsidRPr="00BD529A" w:rsidRDefault="00B863C2" w:rsidP="00776EF8">
      <w:pPr>
        <w:jc w:val="center"/>
        <w:rPr>
          <w:b/>
          <w:sz w:val="28"/>
          <w:szCs w:val="28"/>
        </w:rPr>
      </w:pPr>
      <w:r w:rsidRPr="00BD529A">
        <w:rPr>
          <w:b/>
          <w:sz w:val="28"/>
          <w:szCs w:val="28"/>
        </w:rPr>
        <w:t>группа «Особый ребенок»</w:t>
      </w:r>
    </w:p>
    <w:tbl>
      <w:tblPr>
        <w:tblStyle w:val="8"/>
        <w:tblW w:w="0" w:type="auto"/>
        <w:tblLook w:val="04A0" w:firstRow="1" w:lastRow="0" w:firstColumn="1" w:lastColumn="0" w:noHBand="0" w:noVBand="1"/>
      </w:tblPr>
      <w:tblGrid>
        <w:gridCol w:w="1032"/>
        <w:gridCol w:w="961"/>
        <w:gridCol w:w="1043"/>
        <w:gridCol w:w="960"/>
        <w:gridCol w:w="1043"/>
        <w:gridCol w:w="1008"/>
        <w:gridCol w:w="960"/>
        <w:gridCol w:w="1043"/>
        <w:gridCol w:w="960"/>
        <w:gridCol w:w="1043"/>
      </w:tblGrid>
      <w:tr w:rsidR="00B863C2" w:rsidRPr="00BD529A" w:rsidTr="001F6727">
        <w:tc>
          <w:tcPr>
            <w:tcW w:w="1642" w:type="dxa"/>
          </w:tcPr>
          <w:p w:rsidR="00B863C2" w:rsidRPr="00BD529A" w:rsidRDefault="00B863C2" w:rsidP="00776EF8">
            <w:pPr>
              <w:jc w:val="both"/>
              <w:rPr>
                <w:b/>
              </w:rPr>
            </w:pPr>
            <w:r w:rsidRPr="00BD529A">
              <w:rPr>
                <w:b/>
              </w:rPr>
              <w:t>Актуальный уровень</w:t>
            </w:r>
          </w:p>
        </w:tc>
        <w:tc>
          <w:tcPr>
            <w:tcW w:w="1486" w:type="dxa"/>
          </w:tcPr>
          <w:p w:rsidR="00B863C2" w:rsidRPr="00BD529A" w:rsidRDefault="00B863C2" w:rsidP="00776EF8">
            <w:pPr>
              <w:jc w:val="both"/>
              <w:rPr>
                <w:b/>
              </w:rPr>
            </w:pPr>
            <w:r w:rsidRPr="00BD529A">
              <w:rPr>
                <w:b/>
              </w:rPr>
              <w:t>Количество человек</w:t>
            </w:r>
          </w:p>
        </w:tc>
        <w:tc>
          <w:tcPr>
            <w:tcW w:w="1628" w:type="dxa"/>
          </w:tcPr>
          <w:p w:rsidR="00B863C2" w:rsidRPr="00BD529A" w:rsidRDefault="00B863C2" w:rsidP="00776EF8">
            <w:pPr>
              <w:jc w:val="both"/>
              <w:rPr>
                <w:b/>
              </w:rPr>
            </w:pPr>
            <w:r w:rsidRPr="00BD529A">
              <w:rPr>
                <w:b/>
              </w:rPr>
              <w:t>Итог (% соотношение на начало уч. года)</w:t>
            </w:r>
          </w:p>
        </w:tc>
        <w:tc>
          <w:tcPr>
            <w:tcW w:w="1486" w:type="dxa"/>
          </w:tcPr>
          <w:p w:rsidR="00B863C2" w:rsidRPr="00BD529A" w:rsidRDefault="00B863C2" w:rsidP="00776EF8">
            <w:pPr>
              <w:jc w:val="both"/>
              <w:rPr>
                <w:b/>
              </w:rPr>
            </w:pPr>
            <w:r>
              <w:rPr>
                <w:b/>
              </w:rPr>
              <w:t>Количество человек</w:t>
            </w:r>
          </w:p>
        </w:tc>
        <w:tc>
          <w:tcPr>
            <w:tcW w:w="1628" w:type="dxa"/>
          </w:tcPr>
          <w:p w:rsidR="00B863C2" w:rsidRPr="00BD529A" w:rsidRDefault="00B863C2" w:rsidP="00776EF8">
            <w:pPr>
              <w:jc w:val="both"/>
              <w:rPr>
                <w:b/>
              </w:rPr>
            </w:pPr>
            <w:r w:rsidRPr="00BD529A">
              <w:rPr>
                <w:b/>
              </w:rPr>
              <w:t xml:space="preserve">Итог (% соотношение на </w:t>
            </w:r>
            <w:r>
              <w:rPr>
                <w:b/>
              </w:rPr>
              <w:t xml:space="preserve">конец </w:t>
            </w:r>
            <w:r w:rsidRPr="00BD529A">
              <w:rPr>
                <w:b/>
              </w:rPr>
              <w:t>уч. года)</w:t>
            </w:r>
          </w:p>
        </w:tc>
        <w:tc>
          <w:tcPr>
            <w:tcW w:w="1568" w:type="dxa"/>
          </w:tcPr>
          <w:p w:rsidR="00B863C2" w:rsidRPr="00BD529A" w:rsidRDefault="00B863C2" w:rsidP="00776EF8">
            <w:pPr>
              <w:jc w:val="both"/>
              <w:rPr>
                <w:b/>
              </w:rPr>
            </w:pPr>
            <w:r w:rsidRPr="00BD529A">
              <w:rPr>
                <w:b/>
              </w:rPr>
              <w:t>Зона ближайшего развития</w:t>
            </w:r>
          </w:p>
        </w:tc>
        <w:tc>
          <w:tcPr>
            <w:tcW w:w="1486" w:type="dxa"/>
          </w:tcPr>
          <w:p w:rsidR="00B863C2" w:rsidRPr="00BD529A" w:rsidRDefault="00B863C2" w:rsidP="00776EF8">
            <w:pPr>
              <w:jc w:val="both"/>
              <w:rPr>
                <w:b/>
              </w:rPr>
            </w:pPr>
            <w:r w:rsidRPr="00BD529A">
              <w:rPr>
                <w:b/>
              </w:rPr>
              <w:t>Количество человек</w:t>
            </w:r>
          </w:p>
        </w:tc>
        <w:tc>
          <w:tcPr>
            <w:tcW w:w="1766" w:type="dxa"/>
          </w:tcPr>
          <w:p w:rsidR="00B863C2" w:rsidRPr="00BD529A" w:rsidRDefault="00B863C2" w:rsidP="00776EF8">
            <w:pPr>
              <w:jc w:val="both"/>
              <w:rPr>
                <w:b/>
                <w:sz w:val="28"/>
                <w:szCs w:val="28"/>
              </w:rPr>
            </w:pPr>
            <w:r w:rsidRPr="00BD529A">
              <w:rPr>
                <w:b/>
              </w:rPr>
              <w:t>Итог (% соотношение на начало уч. года)</w:t>
            </w:r>
          </w:p>
        </w:tc>
        <w:tc>
          <w:tcPr>
            <w:tcW w:w="1134" w:type="dxa"/>
          </w:tcPr>
          <w:p w:rsidR="00B863C2" w:rsidRPr="00BD529A" w:rsidRDefault="00B863C2" w:rsidP="00776EF8">
            <w:pPr>
              <w:jc w:val="both"/>
              <w:rPr>
                <w:b/>
              </w:rPr>
            </w:pPr>
            <w:r>
              <w:rPr>
                <w:b/>
              </w:rPr>
              <w:t>Количество человек</w:t>
            </w:r>
          </w:p>
        </w:tc>
        <w:tc>
          <w:tcPr>
            <w:tcW w:w="1134" w:type="dxa"/>
          </w:tcPr>
          <w:p w:rsidR="00B863C2" w:rsidRPr="00BD529A" w:rsidRDefault="00B863C2" w:rsidP="00776EF8">
            <w:pPr>
              <w:jc w:val="both"/>
              <w:rPr>
                <w:b/>
              </w:rPr>
            </w:pPr>
            <w:r w:rsidRPr="00BD529A">
              <w:rPr>
                <w:b/>
              </w:rPr>
              <w:t xml:space="preserve">Итог (% соотношение на </w:t>
            </w:r>
            <w:r>
              <w:rPr>
                <w:b/>
              </w:rPr>
              <w:t xml:space="preserve">конец </w:t>
            </w:r>
            <w:r w:rsidRPr="00BD529A">
              <w:rPr>
                <w:b/>
              </w:rPr>
              <w:t>уч. года)</w:t>
            </w:r>
          </w:p>
        </w:tc>
      </w:tr>
      <w:tr w:rsidR="00B863C2" w:rsidRPr="00BD529A" w:rsidTr="001F6727">
        <w:tc>
          <w:tcPr>
            <w:tcW w:w="1642" w:type="dxa"/>
          </w:tcPr>
          <w:p w:rsidR="00B863C2" w:rsidRPr="00BD529A" w:rsidRDefault="00B863C2" w:rsidP="00776EF8">
            <w:pPr>
              <w:jc w:val="both"/>
              <w:rPr>
                <w:sz w:val="28"/>
                <w:szCs w:val="28"/>
              </w:rPr>
            </w:pPr>
            <w:r w:rsidRPr="00BD529A">
              <w:rPr>
                <w:sz w:val="28"/>
                <w:szCs w:val="28"/>
              </w:rPr>
              <w:t xml:space="preserve">Высокий </w:t>
            </w:r>
          </w:p>
        </w:tc>
        <w:tc>
          <w:tcPr>
            <w:tcW w:w="1486" w:type="dxa"/>
          </w:tcPr>
          <w:p w:rsidR="00B863C2" w:rsidRPr="00BD529A" w:rsidRDefault="00B863C2" w:rsidP="00776EF8">
            <w:pPr>
              <w:jc w:val="both"/>
              <w:rPr>
                <w:sz w:val="28"/>
                <w:szCs w:val="28"/>
              </w:rPr>
            </w:pPr>
            <w:r w:rsidRPr="00BD529A">
              <w:rPr>
                <w:sz w:val="28"/>
                <w:szCs w:val="28"/>
              </w:rPr>
              <w:t>-</w:t>
            </w:r>
          </w:p>
        </w:tc>
        <w:tc>
          <w:tcPr>
            <w:tcW w:w="1628" w:type="dxa"/>
          </w:tcPr>
          <w:p w:rsidR="00B863C2" w:rsidRPr="00BD529A" w:rsidRDefault="00B863C2" w:rsidP="00776EF8">
            <w:pPr>
              <w:jc w:val="both"/>
              <w:rPr>
                <w:sz w:val="28"/>
                <w:szCs w:val="28"/>
              </w:rPr>
            </w:pPr>
            <w:r w:rsidRPr="00BD529A">
              <w:rPr>
                <w:sz w:val="28"/>
                <w:szCs w:val="28"/>
              </w:rPr>
              <w:t>-</w:t>
            </w:r>
          </w:p>
        </w:tc>
        <w:tc>
          <w:tcPr>
            <w:tcW w:w="1486" w:type="dxa"/>
          </w:tcPr>
          <w:p w:rsidR="00B863C2" w:rsidRPr="00BD529A" w:rsidRDefault="00B863C2" w:rsidP="00776EF8">
            <w:pPr>
              <w:jc w:val="both"/>
              <w:rPr>
                <w:sz w:val="28"/>
                <w:szCs w:val="28"/>
              </w:rPr>
            </w:pPr>
            <w:r>
              <w:rPr>
                <w:sz w:val="28"/>
                <w:szCs w:val="28"/>
              </w:rPr>
              <w:t>1</w:t>
            </w:r>
          </w:p>
        </w:tc>
        <w:tc>
          <w:tcPr>
            <w:tcW w:w="1628" w:type="dxa"/>
          </w:tcPr>
          <w:p w:rsidR="00B863C2" w:rsidRPr="00BD529A" w:rsidRDefault="00B863C2" w:rsidP="00776EF8">
            <w:pPr>
              <w:jc w:val="both"/>
              <w:rPr>
                <w:sz w:val="28"/>
                <w:szCs w:val="28"/>
              </w:rPr>
            </w:pPr>
            <w:r>
              <w:rPr>
                <w:sz w:val="28"/>
                <w:szCs w:val="28"/>
              </w:rPr>
              <w:t>14%</w:t>
            </w:r>
          </w:p>
        </w:tc>
        <w:tc>
          <w:tcPr>
            <w:tcW w:w="1568" w:type="dxa"/>
          </w:tcPr>
          <w:p w:rsidR="00B863C2" w:rsidRPr="00BD529A" w:rsidRDefault="00B863C2" w:rsidP="00776EF8">
            <w:pPr>
              <w:jc w:val="both"/>
              <w:rPr>
                <w:sz w:val="28"/>
                <w:szCs w:val="28"/>
              </w:rPr>
            </w:pPr>
            <w:r w:rsidRPr="00BD529A">
              <w:rPr>
                <w:sz w:val="28"/>
                <w:szCs w:val="28"/>
              </w:rPr>
              <w:t xml:space="preserve">Высокий </w:t>
            </w:r>
          </w:p>
        </w:tc>
        <w:tc>
          <w:tcPr>
            <w:tcW w:w="1486" w:type="dxa"/>
          </w:tcPr>
          <w:p w:rsidR="00B863C2" w:rsidRPr="00BD529A" w:rsidRDefault="00B863C2" w:rsidP="00776EF8">
            <w:pPr>
              <w:jc w:val="both"/>
              <w:rPr>
                <w:sz w:val="28"/>
                <w:szCs w:val="28"/>
              </w:rPr>
            </w:pPr>
            <w:r>
              <w:rPr>
                <w:sz w:val="28"/>
                <w:szCs w:val="28"/>
              </w:rPr>
              <w:t>-</w:t>
            </w:r>
          </w:p>
        </w:tc>
        <w:tc>
          <w:tcPr>
            <w:tcW w:w="1766" w:type="dxa"/>
          </w:tcPr>
          <w:p w:rsidR="00B863C2" w:rsidRPr="00BD529A" w:rsidRDefault="00B863C2" w:rsidP="00776EF8">
            <w:pPr>
              <w:jc w:val="both"/>
              <w:rPr>
                <w:sz w:val="28"/>
                <w:szCs w:val="28"/>
              </w:rPr>
            </w:pPr>
            <w:r>
              <w:rPr>
                <w:sz w:val="28"/>
                <w:szCs w:val="28"/>
              </w:rPr>
              <w:t>-</w:t>
            </w:r>
          </w:p>
        </w:tc>
        <w:tc>
          <w:tcPr>
            <w:tcW w:w="1134" w:type="dxa"/>
          </w:tcPr>
          <w:p w:rsidR="00B863C2" w:rsidRPr="00BD529A" w:rsidRDefault="00B863C2" w:rsidP="00776EF8">
            <w:pPr>
              <w:jc w:val="both"/>
              <w:rPr>
                <w:sz w:val="28"/>
                <w:szCs w:val="28"/>
              </w:rPr>
            </w:pPr>
            <w:r>
              <w:rPr>
                <w:sz w:val="28"/>
                <w:szCs w:val="28"/>
              </w:rPr>
              <w:t>-</w:t>
            </w:r>
          </w:p>
        </w:tc>
        <w:tc>
          <w:tcPr>
            <w:tcW w:w="1134" w:type="dxa"/>
          </w:tcPr>
          <w:p w:rsidR="00B863C2" w:rsidRPr="00BD529A" w:rsidRDefault="00B863C2" w:rsidP="00776EF8">
            <w:pPr>
              <w:jc w:val="both"/>
              <w:rPr>
                <w:sz w:val="28"/>
                <w:szCs w:val="28"/>
              </w:rPr>
            </w:pPr>
            <w:r>
              <w:rPr>
                <w:sz w:val="28"/>
                <w:szCs w:val="28"/>
              </w:rPr>
              <w:t>-</w:t>
            </w:r>
          </w:p>
        </w:tc>
      </w:tr>
      <w:tr w:rsidR="00B863C2" w:rsidRPr="00BD529A" w:rsidTr="001F6727">
        <w:tc>
          <w:tcPr>
            <w:tcW w:w="1642" w:type="dxa"/>
          </w:tcPr>
          <w:p w:rsidR="00B863C2" w:rsidRPr="00BD529A" w:rsidRDefault="00B863C2" w:rsidP="00776EF8">
            <w:pPr>
              <w:jc w:val="both"/>
              <w:rPr>
                <w:sz w:val="28"/>
                <w:szCs w:val="28"/>
              </w:rPr>
            </w:pPr>
            <w:r w:rsidRPr="00BD529A">
              <w:rPr>
                <w:sz w:val="28"/>
                <w:szCs w:val="28"/>
              </w:rPr>
              <w:t>Средний</w:t>
            </w:r>
          </w:p>
        </w:tc>
        <w:tc>
          <w:tcPr>
            <w:tcW w:w="1486" w:type="dxa"/>
          </w:tcPr>
          <w:p w:rsidR="00B863C2" w:rsidRPr="00BD529A" w:rsidRDefault="00B863C2" w:rsidP="00776EF8">
            <w:pPr>
              <w:jc w:val="both"/>
              <w:rPr>
                <w:sz w:val="28"/>
                <w:szCs w:val="28"/>
              </w:rPr>
            </w:pPr>
            <w:r w:rsidRPr="00BD529A">
              <w:rPr>
                <w:sz w:val="28"/>
                <w:szCs w:val="28"/>
              </w:rPr>
              <w:t>-</w:t>
            </w:r>
          </w:p>
        </w:tc>
        <w:tc>
          <w:tcPr>
            <w:tcW w:w="1628" w:type="dxa"/>
          </w:tcPr>
          <w:p w:rsidR="00B863C2" w:rsidRPr="00BD529A" w:rsidRDefault="00B863C2" w:rsidP="00776EF8">
            <w:pPr>
              <w:jc w:val="both"/>
              <w:rPr>
                <w:sz w:val="28"/>
                <w:szCs w:val="28"/>
              </w:rPr>
            </w:pPr>
            <w:r w:rsidRPr="00BD529A">
              <w:rPr>
                <w:sz w:val="28"/>
                <w:szCs w:val="28"/>
              </w:rPr>
              <w:t>-</w:t>
            </w:r>
          </w:p>
        </w:tc>
        <w:tc>
          <w:tcPr>
            <w:tcW w:w="1486" w:type="dxa"/>
          </w:tcPr>
          <w:p w:rsidR="00B863C2" w:rsidRPr="00BD529A" w:rsidRDefault="00B863C2" w:rsidP="00776EF8">
            <w:pPr>
              <w:jc w:val="both"/>
              <w:rPr>
                <w:sz w:val="28"/>
                <w:szCs w:val="28"/>
              </w:rPr>
            </w:pPr>
            <w:r>
              <w:rPr>
                <w:sz w:val="28"/>
                <w:szCs w:val="28"/>
              </w:rPr>
              <w:t>1</w:t>
            </w:r>
          </w:p>
        </w:tc>
        <w:tc>
          <w:tcPr>
            <w:tcW w:w="1628" w:type="dxa"/>
          </w:tcPr>
          <w:p w:rsidR="00B863C2" w:rsidRPr="00BD529A" w:rsidRDefault="00B863C2" w:rsidP="00776EF8">
            <w:pPr>
              <w:jc w:val="both"/>
              <w:rPr>
                <w:sz w:val="28"/>
                <w:szCs w:val="28"/>
              </w:rPr>
            </w:pPr>
            <w:r>
              <w:rPr>
                <w:sz w:val="28"/>
                <w:szCs w:val="28"/>
              </w:rPr>
              <w:t>14%</w:t>
            </w:r>
          </w:p>
        </w:tc>
        <w:tc>
          <w:tcPr>
            <w:tcW w:w="1568" w:type="dxa"/>
          </w:tcPr>
          <w:p w:rsidR="00B863C2" w:rsidRPr="00BD529A" w:rsidRDefault="00B863C2" w:rsidP="00776EF8">
            <w:pPr>
              <w:jc w:val="both"/>
              <w:rPr>
                <w:sz w:val="28"/>
                <w:szCs w:val="28"/>
              </w:rPr>
            </w:pPr>
            <w:r w:rsidRPr="00BD529A">
              <w:rPr>
                <w:sz w:val="28"/>
                <w:szCs w:val="28"/>
              </w:rPr>
              <w:t>Средний</w:t>
            </w:r>
          </w:p>
        </w:tc>
        <w:tc>
          <w:tcPr>
            <w:tcW w:w="1486" w:type="dxa"/>
          </w:tcPr>
          <w:p w:rsidR="00B863C2" w:rsidRPr="00BD529A" w:rsidRDefault="00B863C2" w:rsidP="00776EF8">
            <w:pPr>
              <w:jc w:val="both"/>
              <w:rPr>
                <w:sz w:val="28"/>
                <w:szCs w:val="28"/>
              </w:rPr>
            </w:pPr>
            <w:r>
              <w:rPr>
                <w:sz w:val="28"/>
                <w:szCs w:val="28"/>
              </w:rPr>
              <w:t>2</w:t>
            </w:r>
          </w:p>
        </w:tc>
        <w:tc>
          <w:tcPr>
            <w:tcW w:w="1766" w:type="dxa"/>
          </w:tcPr>
          <w:p w:rsidR="00B863C2" w:rsidRPr="00BD529A" w:rsidRDefault="00B863C2" w:rsidP="00776EF8">
            <w:pPr>
              <w:jc w:val="both"/>
              <w:rPr>
                <w:sz w:val="28"/>
                <w:szCs w:val="28"/>
              </w:rPr>
            </w:pPr>
            <w:r>
              <w:rPr>
                <w:sz w:val="28"/>
                <w:szCs w:val="28"/>
              </w:rPr>
              <w:t>4</w:t>
            </w:r>
            <w:r w:rsidRPr="00BD529A">
              <w:rPr>
                <w:sz w:val="28"/>
                <w:szCs w:val="28"/>
              </w:rPr>
              <w:t>0%</w:t>
            </w:r>
          </w:p>
        </w:tc>
        <w:tc>
          <w:tcPr>
            <w:tcW w:w="1134" w:type="dxa"/>
          </w:tcPr>
          <w:p w:rsidR="00B863C2" w:rsidRPr="00BD529A" w:rsidRDefault="00B863C2" w:rsidP="00776EF8">
            <w:pPr>
              <w:jc w:val="both"/>
              <w:rPr>
                <w:sz w:val="28"/>
                <w:szCs w:val="28"/>
              </w:rPr>
            </w:pPr>
            <w:r>
              <w:rPr>
                <w:sz w:val="28"/>
                <w:szCs w:val="28"/>
              </w:rPr>
              <w:t>2</w:t>
            </w:r>
          </w:p>
        </w:tc>
        <w:tc>
          <w:tcPr>
            <w:tcW w:w="1134" w:type="dxa"/>
          </w:tcPr>
          <w:p w:rsidR="00B863C2" w:rsidRPr="00BD529A" w:rsidRDefault="00B863C2" w:rsidP="00776EF8">
            <w:pPr>
              <w:jc w:val="both"/>
              <w:rPr>
                <w:sz w:val="28"/>
                <w:szCs w:val="28"/>
              </w:rPr>
            </w:pPr>
            <w:r>
              <w:rPr>
                <w:sz w:val="28"/>
                <w:szCs w:val="28"/>
              </w:rPr>
              <w:t>28%</w:t>
            </w:r>
          </w:p>
        </w:tc>
      </w:tr>
      <w:tr w:rsidR="00B863C2" w:rsidRPr="00BD529A" w:rsidTr="001F6727">
        <w:tc>
          <w:tcPr>
            <w:tcW w:w="1642" w:type="dxa"/>
          </w:tcPr>
          <w:p w:rsidR="00B863C2" w:rsidRPr="00BD529A" w:rsidRDefault="00B863C2" w:rsidP="00776EF8">
            <w:pPr>
              <w:jc w:val="both"/>
              <w:rPr>
                <w:sz w:val="28"/>
                <w:szCs w:val="28"/>
              </w:rPr>
            </w:pPr>
            <w:r w:rsidRPr="00BD529A">
              <w:rPr>
                <w:sz w:val="28"/>
                <w:szCs w:val="28"/>
              </w:rPr>
              <w:t xml:space="preserve">Низкий </w:t>
            </w:r>
          </w:p>
        </w:tc>
        <w:tc>
          <w:tcPr>
            <w:tcW w:w="1486" w:type="dxa"/>
          </w:tcPr>
          <w:p w:rsidR="00B863C2" w:rsidRPr="00BD529A" w:rsidRDefault="00B863C2" w:rsidP="00776EF8">
            <w:pPr>
              <w:jc w:val="both"/>
              <w:rPr>
                <w:sz w:val="28"/>
                <w:szCs w:val="28"/>
              </w:rPr>
            </w:pPr>
            <w:r w:rsidRPr="00BD529A">
              <w:rPr>
                <w:sz w:val="28"/>
                <w:szCs w:val="28"/>
              </w:rPr>
              <w:t>5</w:t>
            </w:r>
          </w:p>
        </w:tc>
        <w:tc>
          <w:tcPr>
            <w:tcW w:w="1628" w:type="dxa"/>
          </w:tcPr>
          <w:p w:rsidR="00B863C2" w:rsidRPr="00BD529A" w:rsidRDefault="00B863C2" w:rsidP="00776EF8">
            <w:pPr>
              <w:jc w:val="both"/>
              <w:rPr>
                <w:sz w:val="28"/>
                <w:szCs w:val="28"/>
              </w:rPr>
            </w:pPr>
            <w:r w:rsidRPr="00BD529A">
              <w:rPr>
                <w:sz w:val="28"/>
                <w:szCs w:val="28"/>
              </w:rPr>
              <w:t>100%</w:t>
            </w:r>
          </w:p>
        </w:tc>
        <w:tc>
          <w:tcPr>
            <w:tcW w:w="1486" w:type="dxa"/>
          </w:tcPr>
          <w:p w:rsidR="00B863C2" w:rsidRPr="00BD529A" w:rsidRDefault="00B863C2" w:rsidP="00776EF8">
            <w:pPr>
              <w:jc w:val="both"/>
              <w:rPr>
                <w:sz w:val="28"/>
                <w:szCs w:val="28"/>
              </w:rPr>
            </w:pPr>
            <w:r>
              <w:rPr>
                <w:sz w:val="28"/>
                <w:szCs w:val="28"/>
              </w:rPr>
              <w:t>5</w:t>
            </w:r>
          </w:p>
        </w:tc>
        <w:tc>
          <w:tcPr>
            <w:tcW w:w="1628" w:type="dxa"/>
          </w:tcPr>
          <w:p w:rsidR="00B863C2" w:rsidRPr="00BD529A" w:rsidRDefault="00B863C2" w:rsidP="00776EF8">
            <w:pPr>
              <w:jc w:val="both"/>
              <w:rPr>
                <w:sz w:val="28"/>
                <w:szCs w:val="28"/>
              </w:rPr>
            </w:pPr>
            <w:r>
              <w:rPr>
                <w:sz w:val="28"/>
                <w:szCs w:val="28"/>
              </w:rPr>
              <w:t>72 %</w:t>
            </w:r>
          </w:p>
        </w:tc>
        <w:tc>
          <w:tcPr>
            <w:tcW w:w="1568" w:type="dxa"/>
          </w:tcPr>
          <w:p w:rsidR="00B863C2" w:rsidRPr="00BD529A" w:rsidRDefault="00B863C2" w:rsidP="00776EF8">
            <w:pPr>
              <w:jc w:val="both"/>
              <w:rPr>
                <w:sz w:val="28"/>
                <w:szCs w:val="28"/>
              </w:rPr>
            </w:pPr>
            <w:r w:rsidRPr="00BD529A">
              <w:rPr>
                <w:sz w:val="28"/>
                <w:szCs w:val="28"/>
              </w:rPr>
              <w:t xml:space="preserve">Низкий </w:t>
            </w:r>
          </w:p>
        </w:tc>
        <w:tc>
          <w:tcPr>
            <w:tcW w:w="1486" w:type="dxa"/>
          </w:tcPr>
          <w:p w:rsidR="00B863C2" w:rsidRPr="00BD529A" w:rsidRDefault="00B863C2" w:rsidP="00776EF8">
            <w:pPr>
              <w:jc w:val="both"/>
              <w:rPr>
                <w:sz w:val="28"/>
                <w:szCs w:val="28"/>
              </w:rPr>
            </w:pPr>
            <w:r w:rsidRPr="00BD529A">
              <w:rPr>
                <w:sz w:val="28"/>
                <w:szCs w:val="28"/>
              </w:rPr>
              <w:t>3</w:t>
            </w:r>
          </w:p>
        </w:tc>
        <w:tc>
          <w:tcPr>
            <w:tcW w:w="1766" w:type="dxa"/>
          </w:tcPr>
          <w:p w:rsidR="00B863C2" w:rsidRPr="00BD529A" w:rsidRDefault="00B863C2" w:rsidP="00776EF8">
            <w:pPr>
              <w:jc w:val="both"/>
              <w:rPr>
                <w:sz w:val="28"/>
                <w:szCs w:val="28"/>
              </w:rPr>
            </w:pPr>
            <w:r w:rsidRPr="00BD529A">
              <w:rPr>
                <w:sz w:val="28"/>
                <w:szCs w:val="28"/>
              </w:rPr>
              <w:t>60%</w:t>
            </w:r>
          </w:p>
        </w:tc>
        <w:tc>
          <w:tcPr>
            <w:tcW w:w="1134" w:type="dxa"/>
          </w:tcPr>
          <w:p w:rsidR="00B863C2" w:rsidRPr="00BD529A" w:rsidRDefault="00B863C2" w:rsidP="00776EF8">
            <w:pPr>
              <w:jc w:val="both"/>
              <w:rPr>
                <w:sz w:val="28"/>
                <w:szCs w:val="28"/>
              </w:rPr>
            </w:pPr>
            <w:r>
              <w:rPr>
                <w:sz w:val="28"/>
                <w:szCs w:val="28"/>
              </w:rPr>
              <w:t>5</w:t>
            </w:r>
          </w:p>
        </w:tc>
        <w:tc>
          <w:tcPr>
            <w:tcW w:w="1134" w:type="dxa"/>
          </w:tcPr>
          <w:p w:rsidR="00B863C2" w:rsidRPr="00BD529A" w:rsidRDefault="00B863C2" w:rsidP="00776EF8">
            <w:pPr>
              <w:jc w:val="both"/>
              <w:rPr>
                <w:sz w:val="28"/>
                <w:szCs w:val="28"/>
              </w:rPr>
            </w:pPr>
            <w:r>
              <w:rPr>
                <w:sz w:val="28"/>
                <w:szCs w:val="28"/>
              </w:rPr>
              <w:t>72%</w:t>
            </w:r>
          </w:p>
        </w:tc>
      </w:tr>
    </w:tbl>
    <w:p w:rsidR="00B863C2" w:rsidRPr="00BD529A" w:rsidRDefault="00B863C2" w:rsidP="00776EF8">
      <w:pPr>
        <w:jc w:val="both"/>
        <w:rPr>
          <w:b/>
          <w:sz w:val="28"/>
          <w:szCs w:val="28"/>
        </w:rPr>
      </w:pPr>
    </w:p>
    <w:p w:rsidR="00B863C2" w:rsidRPr="00BD529A" w:rsidRDefault="00B863C2" w:rsidP="00776EF8">
      <w:pPr>
        <w:jc w:val="center"/>
        <w:rPr>
          <w:b/>
          <w:sz w:val="28"/>
          <w:szCs w:val="28"/>
        </w:rPr>
      </w:pPr>
      <w:r w:rsidRPr="00BD529A">
        <w:rPr>
          <w:b/>
          <w:sz w:val="28"/>
          <w:szCs w:val="28"/>
        </w:rPr>
        <w:t>Результаты мониторинга (диагностики) воспитанников</w:t>
      </w:r>
    </w:p>
    <w:p w:rsidR="00B863C2" w:rsidRPr="00BD529A" w:rsidRDefault="00B863C2" w:rsidP="00776EF8">
      <w:pPr>
        <w:jc w:val="center"/>
        <w:rPr>
          <w:b/>
          <w:sz w:val="28"/>
          <w:szCs w:val="28"/>
        </w:rPr>
      </w:pPr>
      <w:r>
        <w:rPr>
          <w:b/>
          <w:sz w:val="28"/>
          <w:szCs w:val="28"/>
        </w:rPr>
        <w:t>в 2020-2021 учебном году (май</w:t>
      </w:r>
      <w:r w:rsidRPr="00BD529A">
        <w:rPr>
          <w:b/>
          <w:sz w:val="28"/>
          <w:szCs w:val="28"/>
        </w:rPr>
        <w:t>) (педагог-психолог)</w:t>
      </w:r>
    </w:p>
    <w:p w:rsidR="00B863C2" w:rsidRPr="00BD529A" w:rsidRDefault="00B863C2" w:rsidP="00776EF8">
      <w:pPr>
        <w:jc w:val="center"/>
        <w:rPr>
          <w:b/>
          <w:sz w:val="28"/>
          <w:szCs w:val="28"/>
        </w:rPr>
      </w:pPr>
      <w:r w:rsidRPr="00BD529A">
        <w:rPr>
          <w:b/>
          <w:sz w:val="28"/>
          <w:szCs w:val="28"/>
        </w:rPr>
        <w:t>Группа «Особый ребенок»</w:t>
      </w:r>
    </w:p>
    <w:tbl>
      <w:tblPr>
        <w:tblStyle w:val="8"/>
        <w:tblpPr w:leftFromText="180" w:rightFromText="180" w:vertAnchor="text" w:horzAnchor="margin" w:tblpXSpec="center" w:tblpY="109"/>
        <w:tblW w:w="0" w:type="auto"/>
        <w:tblLook w:val="04A0" w:firstRow="1" w:lastRow="0" w:firstColumn="1" w:lastColumn="0" w:noHBand="0" w:noVBand="1"/>
      </w:tblPr>
      <w:tblGrid>
        <w:gridCol w:w="1568"/>
        <w:gridCol w:w="1486"/>
        <w:gridCol w:w="1628"/>
        <w:gridCol w:w="1486"/>
        <w:gridCol w:w="1628"/>
      </w:tblGrid>
      <w:tr w:rsidR="00B863C2" w:rsidRPr="00BD529A" w:rsidTr="00B863C2">
        <w:tc>
          <w:tcPr>
            <w:tcW w:w="1518" w:type="dxa"/>
          </w:tcPr>
          <w:p w:rsidR="00B863C2" w:rsidRPr="00BD529A" w:rsidRDefault="00B863C2" w:rsidP="00776EF8">
            <w:pPr>
              <w:jc w:val="center"/>
              <w:rPr>
                <w:b/>
              </w:rPr>
            </w:pPr>
            <w:r w:rsidRPr="00BD529A">
              <w:rPr>
                <w:b/>
              </w:rPr>
              <w:t>Ниже зоны ближайшего развития</w:t>
            </w:r>
          </w:p>
        </w:tc>
        <w:tc>
          <w:tcPr>
            <w:tcW w:w="1440" w:type="dxa"/>
          </w:tcPr>
          <w:p w:rsidR="00B863C2" w:rsidRPr="00BD529A" w:rsidRDefault="00B863C2" w:rsidP="00776EF8">
            <w:pPr>
              <w:jc w:val="center"/>
              <w:rPr>
                <w:b/>
              </w:rPr>
            </w:pPr>
            <w:r w:rsidRPr="00BD529A">
              <w:rPr>
                <w:b/>
              </w:rPr>
              <w:t>Количество человек</w:t>
            </w:r>
          </w:p>
        </w:tc>
        <w:tc>
          <w:tcPr>
            <w:tcW w:w="1577" w:type="dxa"/>
          </w:tcPr>
          <w:p w:rsidR="00B863C2" w:rsidRPr="00BD529A" w:rsidRDefault="00B863C2" w:rsidP="00776EF8">
            <w:pPr>
              <w:jc w:val="center"/>
              <w:rPr>
                <w:b/>
              </w:rPr>
            </w:pPr>
            <w:r w:rsidRPr="00BD529A">
              <w:rPr>
                <w:b/>
              </w:rPr>
              <w:t xml:space="preserve">Итог (% соотношение на начало уч. </w:t>
            </w:r>
            <w:r>
              <w:rPr>
                <w:b/>
              </w:rPr>
              <w:t>г</w:t>
            </w:r>
            <w:r w:rsidRPr="00BD529A">
              <w:rPr>
                <w:b/>
              </w:rPr>
              <w:t>ода)</w:t>
            </w:r>
          </w:p>
        </w:tc>
        <w:tc>
          <w:tcPr>
            <w:tcW w:w="1440" w:type="dxa"/>
          </w:tcPr>
          <w:p w:rsidR="00B863C2" w:rsidRPr="00BD529A" w:rsidRDefault="00B863C2" w:rsidP="00776EF8">
            <w:pPr>
              <w:jc w:val="both"/>
              <w:rPr>
                <w:b/>
              </w:rPr>
            </w:pPr>
            <w:r>
              <w:rPr>
                <w:b/>
              </w:rPr>
              <w:t>Количество человек</w:t>
            </w:r>
          </w:p>
        </w:tc>
        <w:tc>
          <w:tcPr>
            <w:tcW w:w="1577" w:type="dxa"/>
          </w:tcPr>
          <w:p w:rsidR="00B863C2" w:rsidRPr="00BD529A" w:rsidRDefault="00B863C2" w:rsidP="00776EF8">
            <w:pPr>
              <w:jc w:val="both"/>
              <w:rPr>
                <w:b/>
              </w:rPr>
            </w:pPr>
            <w:r w:rsidRPr="00BD529A">
              <w:rPr>
                <w:b/>
              </w:rPr>
              <w:t xml:space="preserve">Итог (% соотношение на </w:t>
            </w:r>
            <w:r>
              <w:rPr>
                <w:b/>
              </w:rPr>
              <w:t xml:space="preserve">конец </w:t>
            </w:r>
            <w:r w:rsidRPr="00BD529A">
              <w:rPr>
                <w:b/>
              </w:rPr>
              <w:t>уч. года)</w:t>
            </w:r>
          </w:p>
        </w:tc>
      </w:tr>
      <w:tr w:rsidR="00B863C2" w:rsidRPr="00BD529A" w:rsidTr="00B863C2">
        <w:tc>
          <w:tcPr>
            <w:tcW w:w="1518" w:type="dxa"/>
          </w:tcPr>
          <w:p w:rsidR="00B863C2" w:rsidRPr="00BD529A" w:rsidRDefault="00B863C2" w:rsidP="00776EF8">
            <w:pPr>
              <w:jc w:val="center"/>
              <w:rPr>
                <w:sz w:val="28"/>
                <w:szCs w:val="28"/>
              </w:rPr>
            </w:pPr>
            <w:r w:rsidRPr="00BD529A">
              <w:rPr>
                <w:sz w:val="28"/>
                <w:szCs w:val="28"/>
              </w:rPr>
              <w:t>Высокий</w:t>
            </w:r>
          </w:p>
        </w:tc>
        <w:tc>
          <w:tcPr>
            <w:tcW w:w="1440" w:type="dxa"/>
          </w:tcPr>
          <w:p w:rsidR="00B863C2" w:rsidRPr="00BD529A" w:rsidRDefault="00B863C2" w:rsidP="00776EF8">
            <w:pPr>
              <w:jc w:val="center"/>
              <w:rPr>
                <w:sz w:val="28"/>
                <w:szCs w:val="28"/>
              </w:rPr>
            </w:pPr>
            <w:r w:rsidRPr="00BD529A">
              <w:rPr>
                <w:sz w:val="28"/>
                <w:szCs w:val="28"/>
              </w:rPr>
              <w:t>3</w:t>
            </w:r>
          </w:p>
        </w:tc>
        <w:tc>
          <w:tcPr>
            <w:tcW w:w="1577" w:type="dxa"/>
          </w:tcPr>
          <w:p w:rsidR="00B863C2" w:rsidRPr="00BD529A" w:rsidRDefault="00B863C2" w:rsidP="00776EF8">
            <w:pPr>
              <w:jc w:val="center"/>
              <w:rPr>
                <w:sz w:val="28"/>
                <w:szCs w:val="28"/>
              </w:rPr>
            </w:pPr>
            <w:r w:rsidRPr="00BD529A">
              <w:rPr>
                <w:sz w:val="28"/>
                <w:szCs w:val="28"/>
              </w:rPr>
              <w:t>60%</w:t>
            </w:r>
          </w:p>
        </w:tc>
        <w:tc>
          <w:tcPr>
            <w:tcW w:w="1440" w:type="dxa"/>
          </w:tcPr>
          <w:p w:rsidR="00B863C2" w:rsidRPr="00BD529A" w:rsidRDefault="00B863C2" w:rsidP="00776EF8">
            <w:pPr>
              <w:jc w:val="center"/>
              <w:rPr>
                <w:sz w:val="28"/>
                <w:szCs w:val="28"/>
              </w:rPr>
            </w:pPr>
            <w:r>
              <w:rPr>
                <w:sz w:val="28"/>
                <w:szCs w:val="28"/>
              </w:rPr>
              <w:t>4</w:t>
            </w:r>
          </w:p>
        </w:tc>
        <w:tc>
          <w:tcPr>
            <w:tcW w:w="1577" w:type="dxa"/>
          </w:tcPr>
          <w:p w:rsidR="00B863C2" w:rsidRPr="00BD529A" w:rsidRDefault="00B863C2" w:rsidP="00776EF8">
            <w:pPr>
              <w:jc w:val="center"/>
              <w:rPr>
                <w:sz w:val="28"/>
                <w:szCs w:val="28"/>
              </w:rPr>
            </w:pPr>
            <w:r>
              <w:rPr>
                <w:sz w:val="28"/>
                <w:szCs w:val="28"/>
              </w:rPr>
              <w:t>58%</w:t>
            </w:r>
          </w:p>
        </w:tc>
      </w:tr>
      <w:tr w:rsidR="00B863C2" w:rsidRPr="00BD529A" w:rsidTr="00B863C2">
        <w:tc>
          <w:tcPr>
            <w:tcW w:w="1518" w:type="dxa"/>
          </w:tcPr>
          <w:p w:rsidR="00B863C2" w:rsidRPr="00BD529A" w:rsidRDefault="00B863C2" w:rsidP="00776EF8">
            <w:pPr>
              <w:jc w:val="center"/>
              <w:rPr>
                <w:sz w:val="28"/>
                <w:szCs w:val="28"/>
              </w:rPr>
            </w:pPr>
            <w:r>
              <w:rPr>
                <w:sz w:val="28"/>
                <w:szCs w:val="28"/>
              </w:rPr>
              <w:t xml:space="preserve"> </w:t>
            </w:r>
            <w:r w:rsidRPr="00BD529A">
              <w:rPr>
                <w:sz w:val="28"/>
                <w:szCs w:val="28"/>
              </w:rPr>
              <w:t>Средний</w:t>
            </w:r>
          </w:p>
        </w:tc>
        <w:tc>
          <w:tcPr>
            <w:tcW w:w="1440" w:type="dxa"/>
          </w:tcPr>
          <w:p w:rsidR="00B863C2" w:rsidRPr="00BD529A" w:rsidRDefault="00B863C2" w:rsidP="00776EF8">
            <w:pPr>
              <w:jc w:val="center"/>
              <w:rPr>
                <w:sz w:val="28"/>
                <w:szCs w:val="28"/>
              </w:rPr>
            </w:pPr>
            <w:r>
              <w:rPr>
                <w:sz w:val="28"/>
                <w:szCs w:val="28"/>
              </w:rPr>
              <w:t>2</w:t>
            </w:r>
          </w:p>
        </w:tc>
        <w:tc>
          <w:tcPr>
            <w:tcW w:w="1577" w:type="dxa"/>
          </w:tcPr>
          <w:p w:rsidR="00B863C2" w:rsidRPr="00BD529A" w:rsidRDefault="00B863C2" w:rsidP="00776EF8">
            <w:pPr>
              <w:jc w:val="center"/>
              <w:rPr>
                <w:sz w:val="28"/>
                <w:szCs w:val="28"/>
              </w:rPr>
            </w:pPr>
            <w:r>
              <w:rPr>
                <w:sz w:val="28"/>
                <w:szCs w:val="28"/>
              </w:rPr>
              <w:t>4</w:t>
            </w:r>
            <w:r w:rsidRPr="00BD529A">
              <w:rPr>
                <w:sz w:val="28"/>
                <w:szCs w:val="28"/>
              </w:rPr>
              <w:t>0%</w:t>
            </w:r>
          </w:p>
        </w:tc>
        <w:tc>
          <w:tcPr>
            <w:tcW w:w="1440" w:type="dxa"/>
          </w:tcPr>
          <w:p w:rsidR="00B863C2" w:rsidRDefault="00B863C2" w:rsidP="00776EF8">
            <w:pPr>
              <w:jc w:val="center"/>
              <w:rPr>
                <w:sz w:val="28"/>
                <w:szCs w:val="28"/>
              </w:rPr>
            </w:pPr>
            <w:r>
              <w:rPr>
                <w:sz w:val="28"/>
                <w:szCs w:val="28"/>
              </w:rPr>
              <w:t>1</w:t>
            </w:r>
          </w:p>
        </w:tc>
        <w:tc>
          <w:tcPr>
            <w:tcW w:w="1577" w:type="dxa"/>
          </w:tcPr>
          <w:p w:rsidR="00B863C2" w:rsidRDefault="00B863C2" w:rsidP="00776EF8">
            <w:pPr>
              <w:jc w:val="center"/>
              <w:rPr>
                <w:sz w:val="28"/>
                <w:szCs w:val="28"/>
              </w:rPr>
            </w:pPr>
            <w:r>
              <w:rPr>
                <w:sz w:val="28"/>
                <w:szCs w:val="28"/>
              </w:rPr>
              <w:t>14%</w:t>
            </w:r>
          </w:p>
        </w:tc>
      </w:tr>
      <w:tr w:rsidR="00B863C2" w:rsidRPr="00BD529A" w:rsidTr="00B863C2">
        <w:tc>
          <w:tcPr>
            <w:tcW w:w="1518" w:type="dxa"/>
          </w:tcPr>
          <w:p w:rsidR="00B863C2" w:rsidRPr="00BD529A" w:rsidRDefault="00B863C2" w:rsidP="00776EF8">
            <w:pPr>
              <w:jc w:val="center"/>
              <w:rPr>
                <w:sz w:val="28"/>
                <w:szCs w:val="28"/>
              </w:rPr>
            </w:pPr>
            <w:r w:rsidRPr="00BD529A">
              <w:rPr>
                <w:sz w:val="28"/>
                <w:szCs w:val="28"/>
              </w:rPr>
              <w:t>Низкий</w:t>
            </w:r>
          </w:p>
        </w:tc>
        <w:tc>
          <w:tcPr>
            <w:tcW w:w="1440" w:type="dxa"/>
          </w:tcPr>
          <w:p w:rsidR="00B863C2" w:rsidRPr="00BD529A" w:rsidRDefault="00B863C2" w:rsidP="00776EF8">
            <w:pPr>
              <w:jc w:val="center"/>
              <w:rPr>
                <w:sz w:val="28"/>
                <w:szCs w:val="28"/>
              </w:rPr>
            </w:pPr>
            <w:r>
              <w:rPr>
                <w:sz w:val="28"/>
                <w:szCs w:val="28"/>
              </w:rPr>
              <w:t>-</w:t>
            </w:r>
          </w:p>
        </w:tc>
        <w:tc>
          <w:tcPr>
            <w:tcW w:w="1577" w:type="dxa"/>
          </w:tcPr>
          <w:p w:rsidR="00B863C2" w:rsidRPr="00BD529A" w:rsidRDefault="00B863C2" w:rsidP="00776EF8">
            <w:pPr>
              <w:jc w:val="center"/>
              <w:rPr>
                <w:sz w:val="28"/>
                <w:szCs w:val="28"/>
              </w:rPr>
            </w:pPr>
            <w:r>
              <w:rPr>
                <w:sz w:val="28"/>
                <w:szCs w:val="28"/>
              </w:rPr>
              <w:t>-</w:t>
            </w:r>
          </w:p>
        </w:tc>
        <w:tc>
          <w:tcPr>
            <w:tcW w:w="1440" w:type="dxa"/>
          </w:tcPr>
          <w:p w:rsidR="00B863C2" w:rsidRDefault="00B863C2" w:rsidP="00776EF8">
            <w:pPr>
              <w:jc w:val="center"/>
              <w:rPr>
                <w:sz w:val="28"/>
                <w:szCs w:val="28"/>
              </w:rPr>
            </w:pPr>
            <w:r>
              <w:rPr>
                <w:sz w:val="28"/>
                <w:szCs w:val="28"/>
              </w:rPr>
              <w:t>2</w:t>
            </w:r>
          </w:p>
        </w:tc>
        <w:tc>
          <w:tcPr>
            <w:tcW w:w="1577" w:type="dxa"/>
          </w:tcPr>
          <w:p w:rsidR="00B863C2" w:rsidRDefault="00B863C2" w:rsidP="00776EF8">
            <w:pPr>
              <w:jc w:val="center"/>
              <w:rPr>
                <w:sz w:val="28"/>
                <w:szCs w:val="28"/>
              </w:rPr>
            </w:pPr>
            <w:r>
              <w:rPr>
                <w:sz w:val="28"/>
                <w:szCs w:val="28"/>
              </w:rPr>
              <w:t>28%</w:t>
            </w:r>
          </w:p>
        </w:tc>
      </w:tr>
    </w:tbl>
    <w:p w:rsidR="00B863C2" w:rsidRPr="00BD529A" w:rsidRDefault="00B863C2" w:rsidP="00776EF8">
      <w:pPr>
        <w:jc w:val="center"/>
        <w:rPr>
          <w:b/>
          <w:sz w:val="28"/>
          <w:szCs w:val="28"/>
        </w:rPr>
      </w:pPr>
    </w:p>
    <w:p w:rsidR="000E01BB" w:rsidRPr="000E01BB" w:rsidRDefault="000E01BB" w:rsidP="00776EF8">
      <w:pPr>
        <w:jc w:val="both"/>
        <w:rPr>
          <w:color w:val="C00000"/>
          <w:sz w:val="28"/>
          <w:szCs w:val="28"/>
        </w:rPr>
      </w:pPr>
    </w:p>
    <w:p w:rsidR="00B863C2" w:rsidRDefault="000E01BB" w:rsidP="00776EF8">
      <w:pPr>
        <w:jc w:val="both"/>
        <w:rPr>
          <w:color w:val="C00000"/>
          <w:sz w:val="28"/>
          <w:szCs w:val="28"/>
        </w:rPr>
      </w:pPr>
      <w:r w:rsidRPr="000E01BB">
        <w:rPr>
          <w:color w:val="C00000"/>
          <w:sz w:val="28"/>
          <w:szCs w:val="28"/>
        </w:rPr>
        <w:t xml:space="preserve">    </w:t>
      </w:r>
    </w:p>
    <w:p w:rsidR="00B863C2" w:rsidRDefault="00B863C2" w:rsidP="00776EF8">
      <w:pPr>
        <w:jc w:val="both"/>
        <w:rPr>
          <w:color w:val="C00000"/>
          <w:sz w:val="28"/>
          <w:szCs w:val="28"/>
        </w:rPr>
      </w:pPr>
    </w:p>
    <w:p w:rsidR="00B863C2" w:rsidRDefault="00B863C2" w:rsidP="00776EF8">
      <w:pPr>
        <w:jc w:val="both"/>
        <w:rPr>
          <w:color w:val="C00000"/>
          <w:sz w:val="28"/>
          <w:szCs w:val="28"/>
        </w:rPr>
      </w:pPr>
    </w:p>
    <w:p w:rsidR="00B863C2" w:rsidRDefault="00B863C2" w:rsidP="00776EF8">
      <w:pPr>
        <w:jc w:val="both"/>
        <w:rPr>
          <w:color w:val="C00000"/>
          <w:sz w:val="28"/>
          <w:szCs w:val="28"/>
        </w:rPr>
      </w:pPr>
    </w:p>
    <w:p w:rsidR="00B863C2" w:rsidRDefault="00B863C2" w:rsidP="00776EF8">
      <w:pPr>
        <w:jc w:val="both"/>
        <w:rPr>
          <w:color w:val="C00000"/>
          <w:sz w:val="28"/>
          <w:szCs w:val="28"/>
        </w:rPr>
      </w:pPr>
    </w:p>
    <w:p w:rsidR="00B863C2" w:rsidRPr="000E01BB" w:rsidRDefault="00B863C2" w:rsidP="00776EF8">
      <w:pPr>
        <w:jc w:val="both"/>
        <w:rPr>
          <w:sz w:val="28"/>
          <w:szCs w:val="28"/>
        </w:rPr>
      </w:pPr>
      <w:r>
        <w:rPr>
          <w:color w:val="C00000"/>
          <w:sz w:val="28"/>
          <w:szCs w:val="28"/>
        </w:rPr>
        <w:t xml:space="preserve">     </w:t>
      </w:r>
      <w:r>
        <w:rPr>
          <w:sz w:val="28"/>
          <w:szCs w:val="28"/>
        </w:rPr>
        <w:t>За 2020-2021 учебный</w:t>
      </w:r>
      <w:r w:rsidRPr="000E01BB">
        <w:rPr>
          <w:sz w:val="28"/>
          <w:szCs w:val="28"/>
        </w:rPr>
        <w:t xml:space="preserve"> году в группах кратковременного пребывания (ГКП) компенсирующей направленности для детей-инвалидов с умственной отсталостью (тяжелой и глубокой) «Особый ребенок </w:t>
      </w:r>
      <w:proofErr w:type="gramStart"/>
      <w:r w:rsidRPr="000E01BB">
        <w:rPr>
          <w:sz w:val="28"/>
          <w:szCs w:val="28"/>
        </w:rPr>
        <w:t>1,2.3</w:t>
      </w:r>
      <w:proofErr w:type="gramEnd"/>
      <w:r w:rsidRPr="000E01BB">
        <w:rPr>
          <w:sz w:val="28"/>
          <w:szCs w:val="28"/>
        </w:rPr>
        <w:t xml:space="preserve">,4» была реализована Адаптированная основная </w:t>
      </w:r>
      <w:r>
        <w:rPr>
          <w:sz w:val="28"/>
          <w:szCs w:val="28"/>
        </w:rPr>
        <w:t>обще</w:t>
      </w:r>
      <w:r w:rsidRPr="000E01BB">
        <w:rPr>
          <w:sz w:val="28"/>
          <w:szCs w:val="28"/>
        </w:rPr>
        <w:t>образовательная программа дошкольного образования для детей-инвалидов дошкольного возраста с умственной отсталостью (тяжелой и глубокой), с тяжелыми и множе</w:t>
      </w:r>
      <w:r>
        <w:rPr>
          <w:sz w:val="28"/>
          <w:szCs w:val="28"/>
        </w:rPr>
        <w:t xml:space="preserve">ственными нарушениями развития. </w:t>
      </w:r>
      <w:r w:rsidRPr="000E01BB">
        <w:rPr>
          <w:sz w:val="28"/>
          <w:szCs w:val="28"/>
        </w:rPr>
        <w:t>РАЗРАБОТАНА В СООТВЕТСТВИИ С ФГОС для дошкольников 5-7(8) лет с ОВЗ и с учетом следующих программ и программно-методические материалов:</w:t>
      </w:r>
    </w:p>
    <w:p w:rsidR="00B863C2" w:rsidRPr="000E01BB" w:rsidRDefault="00B863C2" w:rsidP="00776EF8">
      <w:pPr>
        <w:numPr>
          <w:ilvl w:val="0"/>
          <w:numId w:val="41"/>
        </w:numPr>
        <w:ind w:left="0"/>
        <w:jc w:val="both"/>
        <w:rPr>
          <w:sz w:val="28"/>
          <w:szCs w:val="28"/>
        </w:rPr>
      </w:pPr>
      <w:r w:rsidRPr="000E01BB">
        <w:rPr>
          <w:sz w:val="28"/>
          <w:szCs w:val="28"/>
        </w:rPr>
        <w:t xml:space="preserve">примерной адаптированной основной образовательной программе дошкольного образования детей с умственно отсталостью (интеллектуальными нарушениями) (Одобрена решением федерального учебно-методического объединения по общему </w:t>
      </w:r>
      <w:r w:rsidRPr="000E01BB">
        <w:rPr>
          <w:sz w:val="28"/>
          <w:szCs w:val="28"/>
        </w:rPr>
        <w:lastRenderedPageBreak/>
        <w:t>образованию 7 декабря 2017 г. Протокол № 6/17)  </w:t>
      </w:r>
    </w:p>
    <w:p w:rsidR="00B863C2" w:rsidRPr="000E01BB" w:rsidRDefault="00B863C2" w:rsidP="00776EF8">
      <w:pPr>
        <w:numPr>
          <w:ilvl w:val="0"/>
          <w:numId w:val="41"/>
        </w:numPr>
        <w:ind w:left="0"/>
        <w:jc w:val="both"/>
        <w:rPr>
          <w:sz w:val="28"/>
          <w:szCs w:val="28"/>
        </w:rPr>
      </w:pPr>
      <w:r w:rsidRPr="000E01BB">
        <w:rPr>
          <w:sz w:val="28"/>
          <w:szCs w:val="28"/>
        </w:rPr>
        <w:t>примерной адаптированной основной образовательной программе дошкольного образования детей с умственной отсталостью (интеллектуальными нарушениями) с методическими рекомендациями. / Е. А. Екжанова, Е. А. Стребелева. – М.: Просвещение, 2019.</w:t>
      </w:r>
    </w:p>
    <w:p w:rsidR="00B863C2" w:rsidRPr="000E01BB" w:rsidRDefault="00B863C2" w:rsidP="00776EF8">
      <w:pPr>
        <w:jc w:val="both"/>
        <w:rPr>
          <w:sz w:val="28"/>
          <w:szCs w:val="28"/>
        </w:rPr>
      </w:pPr>
    </w:p>
    <w:p w:rsidR="00B863C2" w:rsidRPr="000E01BB" w:rsidRDefault="00B863C2" w:rsidP="00776EF8">
      <w:pPr>
        <w:jc w:val="both"/>
        <w:rPr>
          <w:sz w:val="28"/>
          <w:szCs w:val="28"/>
        </w:rPr>
      </w:pPr>
      <w:r w:rsidRPr="000E01BB">
        <w:rPr>
          <w:sz w:val="28"/>
          <w:szCs w:val="28"/>
        </w:rPr>
        <w:t xml:space="preserve">    Необходимым условием реализации АООП в ГКП для детей с умственной отсталостью (умеренной и тяжелой) является проведение комплексного психолого-педагогического обследования. </w:t>
      </w:r>
    </w:p>
    <w:p w:rsidR="00B863C2" w:rsidRPr="000E01BB" w:rsidRDefault="00B863C2" w:rsidP="00776EF8">
      <w:pPr>
        <w:jc w:val="both"/>
        <w:rPr>
          <w:sz w:val="28"/>
          <w:szCs w:val="28"/>
        </w:rPr>
      </w:pPr>
      <w:r w:rsidRPr="000E01BB">
        <w:rPr>
          <w:sz w:val="28"/>
          <w:szCs w:val="28"/>
        </w:rPr>
        <w:t>Образовательная деятельность по Программе оценивается посредством введения системы показателей, которые объединены в группы ведущих факторов, ориентированных на те или иные сферы деятельности дошкольной организации, оказывающей помощь детям с умственной отсталостью (интеллектуальными нарушениями).</w:t>
      </w:r>
    </w:p>
    <w:p w:rsidR="00B863C2" w:rsidRPr="000E01BB" w:rsidRDefault="00B863C2" w:rsidP="00776EF8">
      <w:pPr>
        <w:jc w:val="both"/>
        <w:rPr>
          <w:sz w:val="28"/>
          <w:szCs w:val="28"/>
        </w:rPr>
      </w:pPr>
      <w:r w:rsidRPr="000E01BB">
        <w:rPr>
          <w:sz w:val="28"/>
          <w:szCs w:val="28"/>
        </w:rPr>
        <w:t xml:space="preserve">     Педагогическое обследование проводится в начале, в середине и в конце учебного года. Целью педагогического обследования является изучение индивидуального уровня сформированности основных линий развития и всех видов детской деятельности. Обследование направлено на выявление актуального уровня развития ребенка (самостоятельное выполнение заданий), зоны его ближайшего развития (возможности ребенка при выполнении заданий с помощью взрослого), а также предполагает фиксацию статуса ребенка «ниже зоны ближайшего развития», что указывает на чрезвычайно низкий темп его обучаемости и слабые потенциальные возможности. </w:t>
      </w:r>
    </w:p>
    <w:p w:rsidR="00B863C2" w:rsidRPr="000E01BB" w:rsidRDefault="00B863C2" w:rsidP="00776EF8">
      <w:pPr>
        <w:jc w:val="both"/>
        <w:rPr>
          <w:sz w:val="28"/>
          <w:szCs w:val="28"/>
        </w:rPr>
      </w:pPr>
      <w:r w:rsidRPr="000E01BB">
        <w:rPr>
          <w:sz w:val="28"/>
          <w:szCs w:val="28"/>
        </w:rPr>
        <w:t xml:space="preserve">      Педагогическая диагностика проводится в ходе наблюдений за поведением детей в группе, уровня их самостоятельности в быту, активностью в свободной и специально организованной деятельности, а также в процессе индивидуального обследования специалистами (учителем-дефектологом, педагогом-психологом).</w:t>
      </w:r>
    </w:p>
    <w:p w:rsidR="000E01BB" w:rsidRPr="000E01BB" w:rsidRDefault="000E01BB" w:rsidP="00776EF8">
      <w:pPr>
        <w:ind w:right="14"/>
        <w:jc w:val="both"/>
        <w:rPr>
          <w:b/>
          <w:kern w:val="0"/>
          <w:sz w:val="28"/>
          <w:szCs w:val="28"/>
          <w:lang w:eastAsia="hi-IN"/>
        </w:rPr>
      </w:pPr>
    </w:p>
    <w:p w:rsidR="000E01BB" w:rsidRPr="000E01BB" w:rsidRDefault="000E01BB" w:rsidP="00776EF8">
      <w:pPr>
        <w:ind w:right="14"/>
        <w:jc w:val="both"/>
        <w:rPr>
          <w:kern w:val="0"/>
          <w:lang w:eastAsia="hi-IN"/>
        </w:rPr>
      </w:pPr>
      <w:r w:rsidRPr="000E01BB">
        <w:rPr>
          <w:b/>
          <w:kern w:val="0"/>
          <w:sz w:val="28"/>
          <w:szCs w:val="28"/>
          <w:lang w:eastAsia="hi-IN"/>
        </w:rPr>
        <w:t>Учитель-дефектолог</w:t>
      </w:r>
      <w:r w:rsidRPr="000E01BB">
        <w:rPr>
          <w:kern w:val="0"/>
          <w:sz w:val="28"/>
          <w:szCs w:val="28"/>
          <w:lang w:eastAsia="hi-IN"/>
        </w:rPr>
        <w:t xml:space="preserve"> при диагностике использует «Диагностический материал и методические рекомендации для проведения психолого-педагогического обследования детей с выраженным нарушением интеллекта, ТМНР при разработке СИПР» / Елисеева Е.Н., Истомина О.В., Рудакова Е.А. Научный редактор: канд. пед. наук А.М. Царев. – Псков: Федеральный ресурсный центр по развитию системы комплексного сопровождения детей с интеллектуальными нарушениями, с тяжелыми множественными нарушениями развития, 2018.</w:t>
      </w:r>
    </w:p>
    <w:p w:rsidR="000E01BB" w:rsidRPr="000E01BB" w:rsidRDefault="000E01BB" w:rsidP="00776EF8">
      <w:pPr>
        <w:jc w:val="center"/>
        <w:rPr>
          <w:b/>
          <w:sz w:val="28"/>
          <w:szCs w:val="28"/>
        </w:rPr>
      </w:pPr>
    </w:p>
    <w:p w:rsidR="00B863C2" w:rsidRPr="00536623" w:rsidRDefault="00B863C2" w:rsidP="00776EF8">
      <w:pPr>
        <w:jc w:val="center"/>
        <w:rPr>
          <w:b/>
          <w:sz w:val="28"/>
          <w:szCs w:val="28"/>
        </w:rPr>
      </w:pPr>
      <w:r w:rsidRPr="00536623">
        <w:rPr>
          <w:b/>
          <w:sz w:val="28"/>
          <w:szCs w:val="28"/>
        </w:rPr>
        <w:t>Результаты мониторинга (диагностики) воспитанников</w:t>
      </w:r>
    </w:p>
    <w:p w:rsidR="00B863C2" w:rsidRPr="00536623" w:rsidRDefault="00B863C2" w:rsidP="00776EF8">
      <w:pPr>
        <w:jc w:val="center"/>
        <w:rPr>
          <w:b/>
          <w:sz w:val="28"/>
          <w:szCs w:val="28"/>
        </w:rPr>
      </w:pPr>
      <w:r w:rsidRPr="00536623">
        <w:rPr>
          <w:b/>
          <w:sz w:val="28"/>
          <w:szCs w:val="28"/>
        </w:rPr>
        <w:t>в 2020-2021 учебном году (сентябрь) (учитель-дефектолог)</w:t>
      </w:r>
    </w:p>
    <w:p w:rsidR="00B863C2" w:rsidRPr="00536623" w:rsidRDefault="00B863C2" w:rsidP="00776EF8">
      <w:pPr>
        <w:jc w:val="center"/>
        <w:rPr>
          <w:b/>
          <w:sz w:val="28"/>
          <w:szCs w:val="28"/>
        </w:rPr>
      </w:pPr>
      <w:r w:rsidRPr="00536623">
        <w:rPr>
          <w:b/>
          <w:sz w:val="28"/>
          <w:szCs w:val="28"/>
        </w:rPr>
        <w:t>Группа «Особый ребенок 1,2»</w:t>
      </w:r>
    </w:p>
    <w:p w:rsidR="00B863C2" w:rsidRPr="00536623" w:rsidRDefault="00B863C2" w:rsidP="00776EF8">
      <w:pPr>
        <w:jc w:val="center"/>
        <w:rPr>
          <w:b/>
          <w:sz w:val="28"/>
          <w:szCs w:val="28"/>
        </w:rPr>
      </w:pPr>
    </w:p>
    <w:p w:rsidR="00B863C2" w:rsidRPr="00536623" w:rsidRDefault="00B863C2" w:rsidP="00776EF8">
      <w:pPr>
        <w:rPr>
          <w:b/>
          <w:sz w:val="28"/>
          <w:szCs w:val="28"/>
        </w:rPr>
      </w:pPr>
      <w:r w:rsidRPr="00536623">
        <w:rPr>
          <w:b/>
          <w:sz w:val="28"/>
          <w:szCs w:val="28"/>
        </w:rPr>
        <w:t>Коррекционный курс «Предметно-практические действия»</w:t>
      </w:r>
    </w:p>
    <w:tbl>
      <w:tblPr>
        <w:tblStyle w:val="9"/>
        <w:tblW w:w="0" w:type="auto"/>
        <w:tblLook w:val="04A0" w:firstRow="1" w:lastRow="0" w:firstColumn="1" w:lastColumn="0" w:noHBand="0" w:noVBand="1"/>
      </w:tblPr>
      <w:tblGrid>
        <w:gridCol w:w="3206"/>
        <w:gridCol w:w="3219"/>
        <w:gridCol w:w="3202"/>
      </w:tblGrid>
      <w:tr w:rsidR="00B863C2" w:rsidRPr="00536623" w:rsidTr="001F6727">
        <w:tc>
          <w:tcPr>
            <w:tcW w:w="3206" w:type="dxa"/>
          </w:tcPr>
          <w:p w:rsidR="00B863C2" w:rsidRPr="00536623" w:rsidRDefault="00B863C2" w:rsidP="00776EF8">
            <w:pPr>
              <w:jc w:val="both"/>
              <w:rPr>
                <w:b/>
                <w:sz w:val="28"/>
                <w:szCs w:val="28"/>
              </w:rPr>
            </w:pPr>
            <w:r w:rsidRPr="00536623">
              <w:rPr>
                <w:b/>
                <w:sz w:val="28"/>
                <w:szCs w:val="28"/>
              </w:rPr>
              <w:t>Уровень развития</w:t>
            </w:r>
          </w:p>
        </w:tc>
        <w:tc>
          <w:tcPr>
            <w:tcW w:w="3219" w:type="dxa"/>
          </w:tcPr>
          <w:p w:rsidR="00B863C2" w:rsidRPr="00536623" w:rsidRDefault="00B863C2" w:rsidP="00776EF8">
            <w:pPr>
              <w:jc w:val="both"/>
              <w:rPr>
                <w:b/>
                <w:sz w:val="28"/>
                <w:szCs w:val="28"/>
              </w:rPr>
            </w:pPr>
            <w:r w:rsidRPr="00536623">
              <w:rPr>
                <w:b/>
                <w:sz w:val="28"/>
                <w:szCs w:val="28"/>
              </w:rPr>
              <w:t>Количество детей</w:t>
            </w:r>
          </w:p>
        </w:tc>
        <w:tc>
          <w:tcPr>
            <w:tcW w:w="3202" w:type="dxa"/>
          </w:tcPr>
          <w:p w:rsidR="00B863C2" w:rsidRPr="00536623" w:rsidRDefault="00B863C2" w:rsidP="00776EF8">
            <w:pPr>
              <w:jc w:val="both"/>
              <w:rPr>
                <w:b/>
                <w:sz w:val="28"/>
                <w:szCs w:val="28"/>
              </w:rPr>
            </w:pPr>
            <w:r w:rsidRPr="00536623">
              <w:rPr>
                <w:b/>
                <w:sz w:val="28"/>
                <w:szCs w:val="28"/>
              </w:rPr>
              <w:t>Уровень в %</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Высокий</w:t>
            </w:r>
          </w:p>
        </w:tc>
        <w:tc>
          <w:tcPr>
            <w:tcW w:w="3219" w:type="dxa"/>
          </w:tcPr>
          <w:p w:rsidR="00B863C2" w:rsidRPr="00536623" w:rsidRDefault="00B863C2" w:rsidP="00776EF8">
            <w:pPr>
              <w:jc w:val="center"/>
              <w:rPr>
                <w:b/>
                <w:sz w:val="28"/>
                <w:szCs w:val="28"/>
              </w:rPr>
            </w:pPr>
            <w:r w:rsidRPr="00536623">
              <w:rPr>
                <w:b/>
                <w:sz w:val="28"/>
                <w:szCs w:val="28"/>
              </w:rPr>
              <w:t>-</w:t>
            </w:r>
          </w:p>
        </w:tc>
        <w:tc>
          <w:tcPr>
            <w:tcW w:w="3202" w:type="dxa"/>
          </w:tcPr>
          <w:p w:rsidR="00B863C2" w:rsidRPr="00536623" w:rsidRDefault="00B863C2" w:rsidP="00776EF8">
            <w:pPr>
              <w:jc w:val="center"/>
              <w:rPr>
                <w:b/>
                <w:sz w:val="28"/>
                <w:szCs w:val="28"/>
              </w:rPr>
            </w:pPr>
            <w:r w:rsidRPr="00536623">
              <w:rPr>
                <w:b/>
                <w:sz w:val="28"/>
                <w:szCs w:val="28"/>
              </w:rPr>
              <w:t>-</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Средний</w:t>
            </w:r>
          </w:p>
        </w:tc>
        <w:tc>
          <w:tcPr>
            <w:tcW w:w="3219" w:type="dxa"/>
          </w:tcPr>
          <w:p w:rsidR="00B863C2" w:rsidRPr="00536623" w:rsidRDefault="00B863C2" w:rsidP="00776EF8">
            <w:pPr>
              <w:jc w:val="center"/>
              <w:rPr>
                <w:sz w:val="28"/>
                <w:szCs w:val="28"/>
              </w:rPr>
            </w:pPr>
            <w:r w:rsidRPr="00536623">
              <w:rPr>
                <w:sz w:val="28"/>
                <w:szCs w:val="28"/>
              </w:rPr>
              <w:t>-</w:t>
            </w:r>
          </w:p>
        </w:tc>
        <w:tc>
          <w:tcPr>
            <w:tcW w:w="3202" w:type="dxa"/>
          </w:tcPr>
          <w:p w:rsidR="00B863C2" w:rsidRPr="00536623" w:rsidRDefault="00B863C2" w:rsidP="00776EF8">
            <w:pPr>
              <w:jc w:val="center"/>
              <w:rPr>
                <w:sz w:val="28"/>
                <w:szCs w:val="28"/>
              </w:rPr>
            </w:pPr>
            <w:r w:rsidRPr="00536623">
              <w:rPr>
                <w:sz w:val="28"/>
                <w:szCs w:val="28"/>
              </w:rPr>
              <w:t>-</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Ниже среднего</w:t>
            </w:r>
          </w:p>
        </w:tc>
        <w:tc>
          <w:tcPr>
            <w:tcW w:w="3219" w:type="dxa"/>
          </w:tcPr>
          <w:p w:rsidR="00B863C2" w:rsidRPr="00536623" w:rsidRDefault="00B863C2" w:rsidP="00776EF8">
            <w:pPr>
              <w:jc w:val="center"/>
              <w:rPr>
                <w:sz w:val="28"/>
                <w:szCs w:val="28"/>
              </w:rPr>
            </w:pPr>
            <w:r w:rsidRPr="00536623">
              <w:rPr>
                <w:sz w:val="28"/>
                <w:szCs w:val="28"/>
              </w:rPr>
              <w:t>5</w:t>
            </w:r>
          </w:p>
        </w:tc>
        <w:tc>
          <w:tcPr>
            <w:tcW w:w="3202" w:type="dxa"/>
          </w:tcPr>
          <w:p w:rsidR="00B863C2" w:rsidRPr="00536623" w:rsidRDefault="00B863C2" w:rsidP="00776EF8">
            <w:pPr>
              <w:jc w:val="center"/>
              <w:rPr>
                <w:sz w:val="28"/>
                <w:szCs w:val="28"/>
              </w:rPr>
            </w:pPr>
            <w:r w:rsidRPr="00536623">
              <w:rPr>
                <w:sz w:val="28"/>
                <w:szCs w:val="28"/>
              </w:rPr>
              <w:t>50%</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 xml:space="preserve">Низкий </w:t>
            </w:r>
          </w:p>
        </w:tc>
        <w:tc>
          <w:tcPr>
            <w:tcW w:w="3219" w:type="dxa"/>
          </w:tcPr>
          <w:p w:rsidR="00B863C2" w:rsidRPr="00536623" w:rsidRDefault="00B863C2" w:rsidP="00776EF8">
            <w:pPr>
              <w:jc w:val="center"/>
              <w:rPr>
                <w:sz w:val="28"/>
                <w:szCs w:val="28"/>
              </w:rPr>
            </w:pPr>
            <w:r w:rsidRPr="00536623">
              <w:rPr>
                <w:sz w:val="28"/>
                <w:szCs w:val="28"/>
              </w:rPr>
              <w:t>5</w:t>
            </w:r>
          </w:p>
        </w:tc>
        <w:tc>
          <w:tcPr>
            <w:tcW w:w="3202" w:type="dxa"/>
          </w:tcPr>
          <w:p w:rsidR="00B863C2" w:rsidRPr="00536623" w:rsidRDefault="00B863C2" w:rsidP="00776EF8">
            <w:pPr>
              <w:jc w:val="center"/>
              <w:rPr>
                <w:sz w:val="28"/>
                <w:szCs w:val="28"/>
              </w:rPr>
            </w:pPr>
            <w:r w:rsidRPr="00536623">
              <w:rPr>
                <w:sz w:val="28"/>
                <w:szCs w:val="28"/>
              </w:rPr>
              <w:t>50%</w:t>
            </w:r>
          </w:p>
        </w:tc>
      </w:tr>
    </w:tbl>
    <w:p w:rsidR="00B863C2" w:rsidRPr="00536623" w:rsidRDefault="00B863C2" w:rsidP="00776EF8">
      <w:pPr>
        <w:rPr>
          <w:b/>
          <w:color w:val="C00000"/>
          <w:sz w:val="28"/>
          <w:szCs w:val="28"/>
        </w:rPr>
      </w:pPr>
    </w:p>
    <w:p w:rsidR="00B863C2" w:rsidRPr="00536623" w:rsidRDefault="00B863C2" w:rsidP="00776EF8">
      <w:pPr>
        <w:rPr>
          <w:b/>
          <w:sz w:val="28"/>
          <w:szCs w:val="28"/>
        </w:rPr>
      </w:pPr>
      <w:r w:rsidRPr="00536623">
        <w:rPr>
          <w:b/>
          <w:sz w:val="28"/>
          <w:szCs w:val="28"/>
        </w:rPr>
        <w:t>Коррекционный курс «Альтернативная и дополнительная коммуникация»</w:t>
      </w:r>
    </w:p>
    <w:tbl>
      <w:tblPr>
        <w:tblStyle w:val="9"/>
        <w:tblW w:w="0" w:type="auto"/>
        <w:tblLook w:val="04A0" w:firstRow="1" w:lastRow="0" w:firstColumn="1" w:lastColumn="0" w:noHBand="0" w:noVBand="1"/>
      </w:tblPr>
      <w:tblGrid>
        <w:gridCol w:w="3206"/>
        <w:gridCol w:w="3219"/>
        <w:gridCol w:w="3202"/>
      </w:tblGrid>
      <w:tr w:rsidR="00B863C2" w:rsidRPr="00536623" w:rsidTr="001F6727">
        <w:tc>
          <w:tcPr>
            <w:tcW w:w="3206" w:type="dxa"/>
          </w:tcPr>
          <w:p w:rsidR="00B863C2" w:rsidRPr="00536623" w:rsidRDefault="00B863C2" w:rsidP="00776EF8">
            <w:pPr>
              <w:jc w:val="both"/>
              <w:rPr>
                <w:b/>
                <w:sz w:val="28"/>
                <w:szCs w:val="28"/>
              </w:rPr>
            </w:pPr>
            <w:r w:rsidRPr="00536623">
              <w:rPr>
                <w:b/>
                <w:sz w:val="28"/>
                <w:szCs w:val="28"/>
              </w:rPr>
              <w:t>Уровень развития</w:t>
            </w:r>
          </w:p>
        </w:tc>
        <w:tc>
          <w:tcPr>
            <w:tcW w:w="3219" w:type="dxa"/>
          </w:tcPr>
          <w:p w:rsidR="00B863C2" w:rsidRPr="00536623" w:rsidRDefault="00B863C2" w:rsidP="00776EF8">
            <w:pPr>
              <w:jc w:val="both"/>
              <w:rPr>
                <w:b/>
                <w:sz w:val="28"/>
                <w:szCs w:val="28"/>
              </w:rPr>
            </w:pPr>
            <w:r w:rsidRPr="00536623">
              <w:rPr>
                <w:b/>
                <w:sz w:val="28"/>
                <w:szCs w:val="28"/>
              </w:rPr>
              <w:t>Количество детей</w:t>
            </w:r>
          </w:p>
        </w:tc>
        <w:tc>
          <w:tcPr>
            <w:tcW w:w="3202" w:type="dxa"/>
          </w:tcPr>
          <w:p w:rsidR="00B863C2" w:rsidRPr="00536623" w:rsidRDefault="00B863C2" w:rsidP="00776EF8">
            <w:pPr>
              <w:jc w:val="both"/>
              <w:rPr>
                <w:b/>
                <w:sz w:val="28"/>
                <w:szCs w:val="28"/>
              </w:rPr>
            </w:pPr>
            <w:r w:rsidRPr="00536623">
              <w:rPr>
                <w:b/>
                <w:sz w:val="28"/>
                <w:szCs w:val="28"/>
              </w:rPr>
              <w:t>Уровень в %</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Высокий</w:t>
            </w:r>
          </w:p>
        </w:tc>
        <w:tc>
          <w:tcPr>
            <w:tcW w:w="3219" w:type="dxa"/>
          </w:tcPr>
          <w:p w:rsidR="00B863C2" w:rsidRPr="00536623" w:rsidRDefault="00B863C2" w:rsidP="00776EF8">
            <w:pPr>
              <w:jc w:val="center"/>
              <w:rPr>
                <w:b/>
                <w:sz w:val="28"/>
                <w:szCs w:val="28"/>
              </w:rPr>
            </w:pPr>
            <w:r w:rsidRPr="00536623">
              <w:rPr>
                <w:b/>
                <w:sz w:val="28"/>
                <w:szCs w:val="28"/>
              </w:rPr>
              <w:t>-</w:t>
            </w:r>
          </w:p>
        </w:tc>
        <w:tc>
          <w:tcPr>
            <w:tcW w:w="3202" w:type="dxa"/>
          </w:tcPr>
          <w:p w:rsidR="00B863C2" w:rsidRPr="00536623" w:rsidRDefault="00B863C2" w:rsidP="00776EF8">
            <w:pPr>
              <w:jc w:val="center"/>
              <w:rPr>
                <w:b/>
                <w:sz w:val="28"/>
                <w:szCs w:val="28"/>
              </w:rPr>
            </w:pPr>
            <w:r w:rsidRPr="00536623">
              <w:rPr>
                <w:b/>
                <w:sz w:val="28"/>
                <w:szCs w:val="28"/>
              </w:rPr>
              <w:t>-</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Средний</w:t>
            </w:r>
          </w:p>
        </w:tc>
        <w:tc>
          <w:tcPr>
            <w:tcW w:w="3219" w:type="dxa"/>
          </w:tcPr>
          <w:p w:rsidR="00B863C2" w:rsidRPr="00536623" w:rsidRDefault="00B863C2" w:rsidP="00776EF8">
            <w:pPr>
              <w:jc w:val="center"/>
              <w:rPr>
                <w:sz w:val="28"/>
                <w:szCs w:val="28"/>
              </w:rPr>
            </w:pPr>
            <w:r w:rsidRPr="00536623">
              <w:rPr>
                <w:sz w:val="28"/>
                <w:szCs w:val="28"/>
              </w:rPr>
              <w:t>2</w:t>
            </w:r>
          </w:p>
        </w:tc>
        <w:tc>
          <w:tcPr>
            <w:tcW w:w="3202" w:type="dxa"/>
          </w:tcPr>
          <w:p w:rsidR="00B863C2" w:rsidRPr="00536623" w:rsidRDefault="00B863C2" w:rsidP="00776EF8">
            <w:pPr>
              <w:jc w:val="center"/>
              <w:rPr>
                <w:sz w:val="28"/>
                <w:szCs w:val="28"/>
              </w:rPr>
            </w:pPr>
            <w:r w:rsidRPr="00536623">
              <w:rPr>
                <w:sz w:val="28"/>
                <w:szCs w:val="28"/>
              </w:rPr>
              <w:t>20%</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Ниже среднего</w:t>
            </w:r>
          </w:p>
        </w:tc>
        <w:tc>
          <w:tcPr>
            <w:tcW w:w="3219" w:type="dxa"/>
          </w:tcPr>
          <w:p w:rsidR="00B863C2" w:rsidRPr="00536623" w:rsidRDefault="00B863C2" w:rsidP="00776EF8">
            <w:pPr>
              <w:jc w:val="center"/>
              <w:rPr>
                <w:sz w:val="28"/>
                <w:szCs w:val="28"/>
              </w:rPr>
            </w:pPr>
            <w:r w:rsidRPr="00536623">
              <w:rPr>
                <w:sz w:val="28"/>
                <w:szCs w:val="28"/>
              </w:rPr>
              <w:t>8</w:t>
            </w:r>
          </w:p>
        </w:tc>
        <w:tc>
          <w:tcPr>
            <w:tcW w:w="3202" w:type="dxa"/>
          </w:tcPr>
          <w:p w:rsidR="00B863C2" w:rsidRPr="00536623" w:rsidRDefault="00B863C2" w:rsidP="00776EF8">
            <w:pPr>
              <w:jc w:val="center"/>
              <w:rPr>
                <w:sz w:val="28"/>
                <w:szCs w:val="28"/>
              </w:rPr>
            </w:pPr>
            <w:r w:rsidRPr="00536623">
              <w:rPr>
                <w:sz w:val="28"/>
                <w:szCs w:val="28"/>
              </w:rPr>
              <w:t>80%</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 xml:space="preserve">Низкий </w:t>
            </w:r>
          </w:p>
        </w:tc>
        <w:tc>
          <w:tcPr>
            <w:tcW w:w="3219" w:type="dxa"/>
          </w:tcPr>
          <w:p w:rsidR="00B863C2" w:rsidRPr="00536623" w:rsidRDefault="00B863C2" w:rsidP="00776EF8">
            <w:pPr>
              <w:jc w:val="center"/>
              <w:rPr>
                <w:sz w:val="28"/>
                <w:szCs w:val="28"/>
              </w:rPr>
            </w:pPr>
            <w:r w:rsidRPr="00536623">
              <w:rPr>
                <w:sz w:val="28"/>
                <w:szCs w:val="28"/>
              </w:rPr>
              <w:t>-</w:t>
            </w:r>
          </w:p>
        </w:tc>
        <w:tc>
          <w:tcPr>
            <w:tcW w:w="3202" w:type="dxa"/>
          </w:tcPr>
          <w:p w:rsidR="00B863C2" w:rsidRPr="00536623" w:rsidRDefault="00B863C2" w:rsidP="00776EF8">
            <w:pPr>
              <w:jc w:val="center"/>
              <w:rPr>
                <w:sz w:val="28"/>
                <w:szCs w:val="28"/>
              </w:rPr>
            </w:pPr>
          </w:p>
        </w:tc>
      </w:tr>
    </w:tbl>
    <w:p w:rsidR="00B863C2" w:rsidRPr="00536623" w:rsidRDefault="00B863C2" w:rsidP="00776EF8">
      <w:pPr>
        <w:rPr>
          <w:b/>
          <w:sz w:val="28"/>
          <w:szCs w:val="28"/>
        </w:rPr>
      </w:pPr>
    </w:p>
    <w:p w:rsidR="00B863C2" w:rsidRPr="00536623" w:rsidRDefault="00B863C2" w:rsidP="00776EF8">
      <w:pPr>
        <w:jc w:val="center"/>
        <w:rPr>
          <w:b/>
          <w:sz w:val="28"/>
          <w:szCs w:val="28"/>
        </w:rPr>
      </w:pPr>
      <w:r w:rsidRPr="00536623">
        <w:rPr>
          <w:b/>
          <w:sz w:val="28"/>
          <w:szCs w:val="28"/>
        </w:rPr>
        <w:t xml:space="preserve">Результаты мониторинга (диагностики) воспитанников  </w:t>
      </w:r>
    </w:p>
    <w:p w:rsidR="00B863C2" w:rsidRPr="00536623" w:rsidRDefault="00B863C2" w:rsidP="00776EF8">
      <w:pPr>
        <w:jc w:val="center"/>
        <w:rPr>
          <w:b/>
          <w:sz w:val="28"/>
          <w:szCs w:val="28"/>
        </w:rPr>
      </w:pPr>
      <w:r w:rsidRPr="00536623">
        <w:rPr>
          <w:b/>
          <w:sz w:val="28"/>
          <w:szCs w:val="28"/>
        </w:rPr>
        <w:t>в 2020-2021 учебном году (январь) (учитель-дефектолог)</w:t>
      </w:r>
    </w:p>
    <w:p w:rsidR="00B863C2" w:rsidRPr="00536623" w:rsidRDefault="00B863C2" w:rsidP="00776EF8">
      <w:pPr>
        <w:jc w:val="center"/>
        <w:rPr>
          <w:b/>
          <w:sz w:val="28"/>
          <w:szCs w:val="28"/>
        </w:rPr>
      </w:pPr>
      <w:r w:rsidRPr="00536623">
        <w:rPr>
          <w:b/>
          <w:sz w:val="28"/>
          <w:szCs w:val="28"/>
        </w:rPr>
        <w:t>Группа «Особый ребёнок 1,2»</w:t>
      </w:r>
    </w:p>
    <w:p w:rsidR="00B863C2" w:rsidRPr="00536623" w:rsidRDefault="00B863C2" w:rsidP="00776EF8">
      <w:pPr>
        <w:rPr>
          <w:b/>
          <w:sz w:val="28"/>
          <w:szCs w:val="28"/>
        </w:rPr>
      </w:pPr>
      <w:r w:rsidRPr="00536623">
        <w:rPr>
          <w:b/>
          <w:sz w:val="28"/>
          <w:szCs w:val="28"/>
        </w:rPr>
        <w:t>Коррекционный курс «Предметно-практические действия»</w:t>
      </w:r>
    </w:p>
    <w:tbl>
      <w:tblPr>
        <w:tblStyle w:val="9"/>
        <w:tblW w:w="0" w:type="auto"/>
        <w:tblLook w:val="04A0" w:firstRow="1" w:lastRow="0" w:firstColumn="1" w:lastColumn="0" w:noHBand="0" w:noVBand="1"/>
      </w:tblPr>
      <w:tblGrid>
        <w:gridCol w:w="3206"/>
        <w:gridCol w:w="3219"/>
        <w:gridCol w:w="3202"/>
      </w:tblGrid>
      <w:tr w:rsidR="00B863C2" w:rsidRPr="00536623" w:rsidTr="001F6727">
        <w:tc>
          <w:tcPr>
            <w:tcW w:w="3206" w:type="dxa"/>
          </w:tcPr>
          <w:p w:rsidR="00B863C2" w:rsidRPr="00536623" w:rsidRDefault="00B863C2" w:rsidP="00776EF8">
            <w:pPr>
              <w:jc w:val="both"/>
              <w:rPr>
                <w:b/>
                <w:sz w:val="28"/>
                <w:szCs w:val="28"/>
              </w:rPr>
            </w:pPr>
            <w:r w:rsidRPr="00536623">
              <w:rPr>
                <w:b/>
                <w:sz w:val="28"/>
                <w:szCs w:val="28"/>
              </w:rPr>
              <w:t>Уровень развития</w:t>
            </w:r>
          </w:p>
        </w:tc>
        <w:tc>
          <w:tcPr>
            <w:tcW w:w="3219" w:type="dxa"/>
          </w:tcPr>
          <w:p w:rsidR="00B863C2" w:rsidRPr="00536623" w:rsidRDefault="00B863C2" w:rsidP="00776EF8">
            <w:pPr>
              <w:jc w:val="both"/>
              <w:rPr>
                <w:b/>
                <w:sz w:val="28"/>
                <w:szCs w:val="28"/>
              </w:rPr>
            </w:pPr>
            <w:r w:rsidRPr="00536623">
              <w:rPr>
                <w:b/>
                <w:sz w:val="28"/>
                <w:szCs w:val="28"/>
              </w:rPr>
              <w:t>Количество детей</w:t>
            </w:r>
          </w:p>
        </w:tc>
        <w:tc>
          <w:tcPr>
            <w:tcW w:w="3202" w:type="dxa"/>
          </w:tcPr>
          <w:p w:rsidR="00B863C2" w:rsidRPr="00536623" w:rsidRDefault="00B863C2" w:rsidP="00776EF8">
            <w:pPr>
              <w:jc w:val="both"/>
              <w:rPr>
                <w:b/>
                <w:sz w:val="28"/>
                <w:szCs w:val="28"/>
              </w:rPr>
            </w:pPr>
            <w:r w:rsidRPr="00536623">
              <w:rPr>
                <w:b/>
                <w:sz w:val="28"/>
                <w:szCs w:val="28"/>
              </w:rPr>
              <w:t>Уровень в %</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Высокий</w:t>
            </w:r>
          </w:p>
        </w:tc>
        <w:tc>
          <w:tcPr>
            <w:tcW w:w="3219" w:type="dxa"/>
          </w:tcPr>
          <w:p w:rsidR="00B863C2" w:rsidRPr="00536623" w:rsidRDefault="00B863C2" w:rsidP="00776EF8">
            <w:pPr>
              <w:jc w:val="center"/>
              <w:rPr>
                <w:b/>
                <w:sz w:val="28"/>
                <w:szCs w:val="28"/>
              </w:rPr>
            </w:pPr>
            <w:r w:rsidRPr="00536623">
              <w:rPr>
                <w:b/>
                <w:sz w:val="28"/>
                <w:szCs w:val="28"/>
              </w:rPr>
              <w:t>-</w:t>
            </w:r>
          </w:p>
        </w:tc>
        <w:tc>
          <w:tcPr>
            <w:tcW w:w="3202" w:type="dxa"/>
          </w:tcPr>
          <w:p w:rsidR="00B863C2" w:rsidRPr="00536623" w:rsidRDefault="00B863C2" w:rsidP="00776EF8">
            <w:pPr>
              <w:jc w:val="center"/>
              <w:rPr>
                <w:b/>
                <w:sz w:val="28"/>
                <w:szCs w:val="28"/>
              </w:rPr>
            </w:pPr>
            <w:r w:rsidRPr="00536623">
              <w:rPr>
                <w:b/>
                <w:sz w:val="28"/>
                <w:szCs w:val="28"/>
              </w:rPr>
              <w:t>-</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Средний</w:t>
            </w:r>
          </w:p>
        </w:tc>
        <w:tc>
          <w:tcPr>
            <w:tcW w:w="3219" w:type="dxa"/>
          </w:tcPr>
          <w:p w:rsidR="00B863C2" w:rsidRPr="00536623" w:rsidRDefault="00B863C2" w:rsidP="00776EF8">
            <w:pPr>
              <w:jc w:val="center"/>
              <w:rPr>
                <w:sz w:val="28"/>
                <w:szCs w:val="28"/>
              </w:rPr>
            </w:pPr>
            <w:r w:rsidRPr="00536623">
              <w:rPr>
                <w:sz w:val="28"/>
                <w:szCs w:val="28"/>
              </w:rPr>
              <w:t>5</w:t>
            </w:r>
          </w:p>
        </w:tc>
        <w:tc>
          <w:tcPr>
            <w:tcW w:w="3202" w:type="dxa"/>
          </w:tcPr>
          <w:p w:rsidR="00B863C2" w:rsidRPr="00536623" w:rsidRDefault="00B863C2" w:rsidP="00776EF8">
            <w:pPr>
              <w:jc w:val="center"/>
              <w:rPr>
                <w:sz w:val="28"/>
                <w:szCs w:val="28"/>
              </w:rPr>
            </w:pPr>
            <w:r w:rsidRPr="00536623">
              <w:rPr>
                <w:sz w:val="28"/>
                <w:szCs w:val="28"/>
              </w:rPr>
              <w:t>41,5%</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Ниже среднего</w:t>
            </w:r>
          </w:p>
        </w:tc>
        <w:tc>
          <w:tcPr>
            <w:tcW w:w="3219" w:type="dxa"/>
          </w:tcPr>
          <w:p w:rsidR="00B863C2" w:rsidRPr="00536623" w:rsidRDefault="00B863C2" w:rsidP="00776EF8">
            <w:pPr>
              <w:jc w:val="center"/>
              <w:rPr>
                <w:sz w:val="28"/>
                <w:szCs w:val="28"/>
              </w:rPr>
            </w:pPr>
            <w:r w:rsidRPr="00536623">
              <w:rPr>
                <w:sz w:val="28"/>
                <w:szCs w:val="28"/>
              </w:rPr>
              <w:t>5</w:t>
            </w:r>
          </w:p>
        </w:tc>
        <w:tc>
          <w:tcPr>
            <w:tcW w:w="3202" w:type="dxa"/>
          </w:tcPr>
          <w:p w:rsidR="00B863C2" w:rsidRPr="00536623" w:rsidRDefault="00B863C2" w:rsidP="00776EF8">
            <w:pPr>
              <w:jc w:val="center"/>
              <w:rPr>
                <w:sz w:val="28"/>
                <w:szCs w:val="28"/>
              </w:rPr>
            </w:pPr>
            <w:r w:rsidRPr="00536623">
              <w:rPr>
                <w:sz w:val="28"/>
                <w:szCs w:val="28"/>
              </w:rPr>
              <w:t>41,5%</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 xml:space="preserve">Низкий </w:t>
            </w:r>
          </w:p>
        </w:tc>
        <w:tc>
          <w:tcPr>
            <w:tcW w:w="3219" w:type="dxa"/>
          </w:tcPr>
          <w:p w:rsidR="00B863C2" w:rsidRPr="00536623" w:rsidRDefault="00B863C2" w:rsidP="00776EF8">
            <w:pPr>
              <w:jc w:val="center"/>
              <w:rPr>
                <w:sz w:val="28"/>
                <w:szCs w:val="28"/>
              </w:rPr>
            </w:pPr>
            <w:r w:rsidRPr="00536623">
              <w:rPr>
                <w:sz w:val="28"/>
                <w:szCs w:val="28"/>
              </w:rPr>
              <w:t>2</w:t>
            </w:r>
          </w:p>
        </w:tc>
        <w:tc>
          <w:tcPr>
            <w:tcW w:w="3202" w:type="dxa"/>
          </w:tcPr>
          <w:p w:rsidR="00B863C2" w:rsidRPr="00536623" w:rsidRDefault="00B863C2" w:rsidP="00776EF8">
            <w:pPr>
              <w:jc w:val="center"/>
              <w:rPr>
                <w:sz w:val="28"/>
                <w:szCs w:val="28"/>
              </w:rPr>
            </w:pPr>
            <w:r w:rsidRPr="00536623">
              <w:rPr>
                <w:sz w:val="28"/>
                <w:szCs w:val="28"/>
              </w:rPr>
              <w:t>17%</w:t>
            </w:r>
          </w:p>
        </w:tc>
      </w:tr>
    </w:tbl>
    <w:p w:rsidR="00B863C2" w:rsidRPr="00536623" w:rsidRDefault="00B863C2" w:rsidP="00776EF8">
      <w:pPr>
        <w:jc w:val="both"/>
        <w:rPr>
          <w:sz w:val="28"/>
          <w:szCs w:val="28"/>
        </w:rPr>
      </w:pPr>
    </w:p>
    <w:p w:rsidR="00B863C2" w:rsidRPr="00536623" w:rsidRDefault="00B863C2" w:rsidP="00776EF8">
      <w:pPr>
        <w:rPr>
          <w:b/>
          <w:sz w:val="28"/>
          <w:szCs w:val="28"/>
        </w:rPr>
      </w:pPr>
      <w:r w:rsidRPr="00536623">
        <w:rPr>
          <w:b/>
          <w:sz w:val="28"/>
          <w:szCs w:val="28"/>
        </w:rPr>
        <w:t>Коррекционный курс «Альтернативная и дополнительная коммуникация»</w:t>
      </w:r>
    </w:p>
    <w:tbl>
      <w:tblPr>
        <w:tblStyle w:val="9"/>
        <w:tblW w:w="0" w:type="auto"/>
        <w:tblLook w:val="04A0" w:firstRow="1" w:lastRow="0" w:firstColumn="1" w:lastColumn="0" w:noHBand="0" w:noVBand="1"/>
      </w:tblPr>
      <w:tblGrid>
        <w:gridCol w:w="3206"/>
        <w:gridCol w:w="3219"/>
        <w:gridCol w:w="3202"/>
      </w:tblGrid>
      <w:tr w:rsidR="00B863C2" w:rsidRPr="00536623" w:rsidTr="001F6727">
        <w:tc>
          <w:tcPr>
            <w:tcW w:w="3206" w:type="dxa"/>
          </w:tcPr>
          <w:p w:rsidR="00B863C2" w:rsidRPr="00536623" w:rsidRDefault="00B863C2" w:rsidP="00776EF8">
            <w:pPr>
              <w:jc w:val="both"/>
              <w:rPr>
                <w:b/>
                <w:sz w:val="28"/>
                <w:szCs w:val="28"/>
              </w:rPr>
            </w:pPr>
            <w:r w:rsidRPr="00536623">
              <w:rPr>
                <w:b/>
                <w:sz w:val="28"/>
                <w:szCs w:val="28"/>
              </w:rPr>
              <w:t>Уровень развития</w:t>
            </w:r>
          </w:p>
        </w:tc>
        <w:tc>
          <w:tcPr>
            <w:tcW w:w="3219" w:type="dxa"/>
          </w:tcPr>
          <w:p w:rsidR="00B863C2" w:rsidRPr="00536623" w:rsidRDefault="00B863C2" w:rsidP="00776EF8">
            <w:pPr>
              <w:jc w:val="both"/>
              <w:rPr>
                <w:b/>
                <w:sz w:val="28"/>
                <w:szCs w:val="28"/>
              </w:rPr>
            </w:pPr>
            <w:r w:rsidRPr="00536623">
              <w:rPr>
                <w:b/>
                <w:sz w:val="28"/>
                <w:szCs w:val="28"/>
              </w:rPr>
              <w:t>Количество детей</w:t>
            </w:r>
          </w:p>
        </w:tc>
        <w:tc>
          <w:tcPr>
            <w:tcW w:w="3202" w:type="dxa"/>
          </w:tcPr>
          <w:p w:rsidR="00B863C2" w:rsidRPr="00536623" w:rsidRDefault="00B863C2" w:rsidP="00776EF8">
            <w:pPr>
              <w:jc w:val="both"/>
              <w:rPr>
                <w:b/>
                <w:sz w:val="28"/>
                <w:szCs w:val="28"/>
              </w:rPr>
            </w:pPr>
            <w:r w:rsidRPr="00536623">
              <w:rPr>
                <w:b/>
                <w:sz w:val="28"/>
                <w:szCs w:val="28"/>
              </w:rPr>
              <w:t>Уровень в %</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Высокий</w:t>
            </w:r>
          </w:p>
        </w:tc>
        <w:tc>
          <w:tcPr>
            <w:tcW w:w="3219" w:type="dxa"/>
          </w:tcPr>
          <w:p w:rsidR="00B863C2" w:rsidRPr="00536623" w:rsidRDefault="00B863C2" w:rsidP="00776EF8">
            <w:pPr>
              <w:jc w:val="center"/>
              <w:rPr>
                <w:b/>
                <w:sz w:val="28"/>
                <w:szCs w:val="28"/>
              </w:rPr>
            </w:pPr>
            <w:r w:rsidRPr="00536623">
              <w:rPr>
                <w:b/>
                <w:sz w:val="28"/>
                <w:szCs w:val="28"/>
              </w:rPr>
              <w:t>-</w:t>
            </w:r>
          </w:p>
        </w:tc>
        <w:tc>
          <w:tcPr>
            <w:tcW w:w="3202" w:type="dxa"/>
          </w:tcPr>
          <w:p w:rsidR="00B863C2" w:rsidRPr="00536623" w:rsidRDefault="00B863C2" w:rsidP="00776EF8">
            <w:pPr>
              <w:jc w:val="center"/>
              <w:rPr>
                <w:b/>
                <w:sz w:val="28"/>
                <w:szCs w:val="28"/>
              </w:rPr>
            </w:pPr>
            <w:r w:rsidRPr="00536623">
              <w:rPr>
                <w:b/>
                <w:sz w:val="28"/>
                <w:szCs w:val="28"/>
              </w:rPr>
              <w:t>-</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Средний</w:t>
            </w:r>
          </w:p>
        </w:tc>
        <w:tc>
          <w:tcPr>
            <w:tcW w:w="3219" w:type="dxa"/>
          </w:tcPr>
          <w:p w:rsidR="00B863C2" w:rsidRPr="00536623" w:rsidRDefault="00B863C2" w:rsidP="00776EF8">
            <w:pPr>
              <w:jc w:val="center"/>
              <w:rPr>
                <w:sz w:val="28"/>
                <w:szCs w:val="28"/>
              </w:rPr>
            </w:pPr>
            <w:r w:rsidRPr="00536623">
              <w:rPr>
                <w:sz w:val="28"/>
                <w:szCs w:val="28"/>
              </w:rPr>
              <w:t>4</w:t>
            </w:r>
          </w:p>
        </w:tc>
        <w:tc>
          <w:tcPr>
            <w:tcW w:w="3202" w:type="dxa"/>
          </w:tcPr>
          <w:p w:rsidR="00B863C2" w:rsidRPr="00536623" w:rsidRDefault="00B863C2" w:rsidP="00776EF8">
            <w:pPr>
              <w:jc w:val="center"/>
              <w:rPr>
                <w:sz w:val="28"/>
                <w:szCs w:val="28"/>
              </w:rPr>
            </w:pPr>
            <w:r w:rsidRPr="00536623">
              <w:rPr>
                <w:sz w:val="28"/>
                <w:szCs w:val="28"/>
              </w:rPr>
              <w:t>33%</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Ниже среднего</w:t>
            </w:r>
          </w:p>
        </w:tc>
        <w:tc>
          <w:tcPr>
            <w:tcW w:w="3219" w:type="dxa"/>
          </w:tcPr>
          <w:p w:rsidR="00B863C2" w:rsidRPr="00536623" w:rsidRDefault="00B863C2" w:rsidP="00776EF8">
            <w:pPr>
              <w:jc w:val="center"/>
              <w:rPr>
                <w:sz w:val="28"/>
                <w:szCs w:val="28"/>
              </w:rPr>
            </w:pPr>
            <w:r w:rsidRPr="00536623">
              <w:rPr>
                <w:sz w:val="28"/>
                <w:szCs w:val="28"/>
              </w:rPr>
              <w:t>8</w:t>
            </w:r>
          </w:p>
        </w:tc>
        <w:tc>
          <w:tcPr>
            <w:tcW w:w="3202" w:type="dxa"/>
          </w:tcPr>
          <w:p w:rsidR="00B863C2" w:rsidRPr="00536623" w:rsidRDefault="00B863C2" w:rsidP="00776EF8">
            <w:pPr>
              <w:jc w:val="center"/>
              <w:rPr>
                <w:sz w:val="28"/>
                <w:szCs w:val="28"/>
              </w:rPr>
            </w:pPr>
            <w:r w:rsidRPr="00536623">
              <w:rPr>
                <w:sz w:val="28"/>
                <w:szCs w:val="28"/>
              </w:rPr>
              <w:t>67%</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 xml:space="preserve">Низкий </w:t>
            </w:r>
          </w:p>
        </w:tc>
        <w:tc>
          <w:tcPr>
            <w:tcW w:w="3219" w:type="dxa"/>
          </w:tcPr>
          <w:p w:rsidR="00B863C2" w:rsidRPr="00536623" w:rsidRDefault="00B863C2" w:rsidP="00776EF8">
            <w:pPr>
              <w:jc w:val="center"/>
              <w:rPr>
                <w:sz w:val="28"/>
                <w:szCs w:val="28"/>
              </w:rPr>
            </w:pPr>
            <w:r w:rsidRPr="00536623">
              <w:rPr>
                <w:sz w:val="28"/>
                <w:szCs w:val="28"/>
              </w:rPr>
              <w:t>-</w:t>
            </w:r>
          </w:p>
        </w:tc>
        <w:tc>
          <w:tcPr>
            <w:tcW w:w="3202" w:type="dxa"/>
          </w:tcPr>
          <w:p w:rsidR="00B863C2" w:rsidRPr="00536623" w:rsidRDefault="00B863C2" w:rsidP="00776EF8">
            <w:pPr>
              <w:jc w:val="center"/>
              <w:rPr>
                <w:sz w:val="28"/>
                <w:szCs w:val="28"/>
              </w:rPr>
            </w:pPr>
            <w:r w:rsidRPr="00536623">
              <w:rPr>
                <w:sz w:val="28"/>
                <w:szCs w:val="28"/>
              </w:rPr>
              <w:t>-</w:t>
            </w:r>
          </w:p>
        </w:tc>
      </w:tr>
    </w:tbl>
    <w:p w:rsidR="00B863C2" w:rsidRDefault="00B863C2" w:rsidP="00776EF8">
      <w:pPr>
        <w:jc w:val="both"/>
        <w:rPr>
          <w:rFonts w:cs="Times New Roman"/>
          <w:color w:val="C00000"/>
          <w:sz w:val="28"/>
          <w:szCs w:val="28"/>
          <w:lang w:bidi="ar-SA"/>
        </w:rPr>
      </w:pPr>
    </w:p>
    <w:p w:rsidR="00B863C2" w:rsidRPr="00536623" w:rsidRDefault="00B863C2" w:rsidP="00776EF8">
      <w:pPr>
        <w:jc w:val="center"/>
        <w:rPr>
          <w:b/>
          <w:sz w:val="28"/>
          <w:szCs w:val="28"/>
        </w:rPr>
      </w:pPr>
      <w:r w:rsidRPr="00536623">
        <w:rPr>
          <w:b/>
          <w:sz w:val="28"/>
          <w:szCs w:val="28"/>
        </w:rPr>
        <w:t xml:space="preserve">Результаты мониторинга (диагностики) воспитанников  </w:t>
      </w:r>
    </w:p>
    <w:p w:rsidR="00B863C2" w:rsidRPr="00536623" w:rsidRDefault="00B863C2" w:rsidP="00776EF8">
      <w:pPr>
        <w:jc w:val="center"/>
        <w:rPr>
          <w:b/>
          <w:sz w:val="28"/>
          <w:szCs w:val="28"/>
        </w:rPr>
      </w:pPr>
      <w:r w:rsidRPr="00536623">
        <w:rPr>
          <w:b/>
          <w:sz w:val="28"/>
          <w:szCs w:val="28"/>
        </w:rPr>
        <w:t>в 2020-2021 учебном году</w:t>
      </w:r>
      <w:r>
        <w:rPr>
          <w:b/>
          <w:sz w:val="28"/>
          <w:szCs w:val="28"/>
        </w:rPr>
        <w:t xml:space="preserve"> (май</w:t>
      </w:r>
      <w:r w:rsidRPr="00536623">
        <w:rPr>
          <w:b/>
          <w:sz w:val="28"/>
          <w:szCs w:val="28"/>
        </w:rPr>
        <w:t>) (учитель-дефектолог)</w:t>
      </w:r>
    </w:p>
    <w:p w:rsidR="00B863C2" w:rsidRPr="00536623" w:rsidRDefault="00B863C2" w:rsidP="00776EF8">
      <w:pPr>
        <w:jc w:val="center"/>
        <w:rPr>
          <w:b/>
          <w:sz w:val="28"/>
          <w:szCs w:val="28"/>
        </w:rPr>
      </w:pPr>
      <w:r w:rsidRPr="00536623">
        <w:rPr>
          <w:b/>
          <w:sz w:val="28"/>
          <w:szCs w:val="28"/>
        </w:rPr>
        <w:t>Группа «Особый ребёнок 1,2»</w:t>
      </w:r>
    </w:p>
    <w:p w:rsidR="00B863C2" w:rsidRPr="00536623" w:rsidRDefault="00B863C2" w:rsidP="00776EF8">
      <w:pPr>
        <w:rPr>
          <w:b/>
          <w:sz w:val="28"/>
          <w:szCs w:val="28"/>
        </w:rPr>
      </w:pPr>
      <w:r w:rsidRPr="00536623">
        <w:rPr>
          <w:b/>
          <w:sz w:val="28"/>
          <w:szCs w:val="28"/>
        </w:rPr>
        <w:t>Коррекционный курс «Предметно-практические действия»</w:t>
      </w:r>
    </w:p>
    <w:tbl>
      <w:tblPr>
        <w:tblStyle w:val="9"/>
        <w:tblW w:w="0" w:type="auto"/>
        <w:tblLook w:val="04A0" w:firstRow="1" w:lastRow="0" w:firstColumn="1" w:lastColumn="0" w:noHBand="0" w:noVBand="1"/>
      </w:tblPr>
      <w:tblGrid>
        <w:gridCol w:w="3206"/>
        <w:gridCol w:w="3219"/>
        <w:gridCol w:w="3202"/>
      </w:tblGrid>
      <w:tr w:rsidR="00B863C2" w:rsidRPr="00536623" w:rsidTr="001F6727">
        <w:tc>
          <w:tcPr>
            <w:tcW w:w="3206" w:type="dxa"/>
          </w:tcPr>
          <w:p w:rsidR="00B863C2" w:rsidRPr="00536623" w:rsidRDefault="00B863C2" w:rsidP="00776EF8">
            <w:pPr>
              <w:jc w:val="both"/>
              <w:rPr>
                <w:b/>
                <w:sz w:val="28"/>
                <w:szCs w:val="28"/>
              </w:rPr>
            </w:pPr>
            <w:r w:rsidRPr="00536623">
              <w:rPr>
                <w:b/>
                <w:sz w:val="28"/>
                <w:szCs w:val="28"/>
              </w:rPr>
              <w:t>Уровень развития</w:t>
            </w:r>
          </w:p>
        </w:tc>
        <w:tc>
          <w:tcPr>
            <w:tcW w:w="3219" w:type="dxa"/>
          </w:tcPr>
          <w:p w:rsidR="00B863C2" w:rsidRPr="00536623" w:rsidRDefault="00B863C2" w:rsidP="00776EF8">
            <w:pPr>
              <w:jc w:val="both"/>
              <w:rPr>
                <w:b/>
                <w:sz w:val="28"/>
                <w:szCs w:val="28"/>
              </w:rPr>
            </w:pPr>
            <w:r w:rsidRPr="00536623">
              <w:rPr>
                <w:b/>
                <w:sz w:val="28"/>
                <w:szCs w:val="28"/>
              </w:rPr>
              <w:t>Количество детей</w:t>
            </w:r>
          </w:p>
        </w:tc>
        <w:tc>
          <w:tcPr>
            <w:tcW w:w="3202" w:type="dxa"/>
          </w:tcPr>
          <w:p w:rsidR="00B863C2" w:rsidRPr="00536623" w:rsidRDefault="00B863C2" w:rsidP="00776EF8">
            <w:pPr>
              <w:jc w:val="both"/>
              <w:rPr>
                <w:b/>
                <w:sz w:val="28"/>
                <w:szCs w:val="28"/>
              </w:rPr>
            </w:pPr>
            <w:r w:rsidRPr="00536623">
              <w:rPr>
                <w:b/>
                <w:sz w:val="28"/>
                <w:szCs w:val="28"/>
              </w:rPr>
              <w:t>Уровень в %</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Высокий</w:t>
            </w:r>
          </w:p>
        </w:tc>
        <w:tc>
          <w:tcPr>
            <w:tcW w:w="3219" w:type="dxa"/>
          </w:tcPr>
          <w:p w:rsidR="00B863C2" w:rsidRPr="00536623" w:rsidRDefault="00B863C2" w:rsidP="00776EF8">
            <w:pPr>
              <w:jc w:val="center"/>
              <w:rPr>
                <w:sz w:val="28"/>
                <w:szCs w:val="28"/>
              </w:rPr>
            </w:pPr>
            <w:r w:rsidRPr="00536623">
              <w:rPr>
                <w:sz w:val="28"/>
                <w:szCs w:val="28"/>
              </w:rPr>
              <w:t>2</w:t>
            </w:r>
          </w:p>
        </w:tc>
        <w:tc>
          <w:tcPr>
            <w:tcW w:w="3202" w:type="dxa"/>
          </w:tcPr>
          <w:p w:rsidR="00B863C2" w:rsidRPr="00536623" w:rsidRDefault="00B863C2" w:rsidP="00776EF8">
            <w:pPr>
              <w:jc w:val="center"/>
              <w:rPr>
                <w:sz w:val="28"/>
                <w:szCs w:val="28"/>
              </w:rPr>
            </w:pPr>
            <w:r w:rsidRPr="00536623">
              <w:rPr>
                <w:sz w:val="28"/>
                <w:szCs w:val="28"/>
              </w:rPr>
              <w:t>15%</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Средний</w:t>
            </w:r>
          </w:p>
        </w:tc>
        <w:tc>
          <w:tcPr>
            <w:tcW w:w="3219" w:type="dxa"/>
          </w:tcPr>
          <w:p w:rsidR="00B863C2" w:rsidRPr="00536623" w:rsidRDefault="00B863C2" w:rsidP="00776EF8">
            <w:pPr>
              <w:jc w:val="center"/>
              <w:rPr>
                <w:sz w:val="28"/>
                <w:szCs w:val="28"/>
              </w:rPr>
            </w:pPr>
            <w:r>
              <w:rPr>
                <w:sz w:val="28"/>
                <w:szCs w:val="28"/>
              </w:rPr>
              <w:t>4</w:t>
            </w:r>
          </w:p>
        </w:tc>
        <w:tc>
          <w:tcPr>
            <w:tcW w:w="3202" w:type="dxa"/>
          </w:tcPr>
          <w:p w:rsidR="00B863C2" w:rsidRPr="00536623" w:rsidRDefault="00B863C2" w:rsidP="00776EF8">
            <w:pPr>
              <w:jc w:val="center"/>
              <w:rPr>
                <w:sz w:val="28"/>
                <w:szCs w:val="28"/>
              </w:rPr>
            </w:pPr>
            <w:r>
              <w:rPr>
                <w:sz w:val="28"/>
                <w:szCs w:val="28"/>
              </w:rPr>
              <w:t>31</w:t>
            </w:r>
            <w:r w:rsidRPr="00536623">
              <w:rPr>
                <w:sz w:val="28"/>
                <w:szCs w:val="28"/>
              </w:rPr>
              <w:t>%</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Ниже среднего</w:t>
            </w:r>
          </w:p>
        </w:tc>
        <w:tc>
          <w:tcPr>
            <w:tcW w:w="3219" w:type="dxa"/>
          </w:tcPr>
          <w:p w:rsidR="00B863C2" w:rsidRPr="00536623" w:rsidRDefault="00B863C2" w:rsidP="00776EF8">
            <w:pPr>
              <w:jc w:val="center"/>
              <w:rPr>
                <w:sz w:val="28"/>
                <w:szCs w:val="28"/>
              </w:rPr>
            </w:pPr>
            <w:r>
              <w:rPr>
                <w:sz w:val="28"/>
                <w:szCs w:val="28"/>
              </w:rPr>
              <w:t>5</w:t>
            </w:r>
          </w:p>
        </w:tc>
        <w:tc>
          <w:tcPr>
            <w:tcW w:w="3202" w:type="dxa"/>
          </w:tcPr>
          <w:p w:rsidR="00B863C2" w:rsidRPr="00536623" w:rsidRDefault="00B863C2" w:rsidP="00776EF8">
            <w:pPr>
              <w:jc w:val="center"/>
              <w:rPr>
                <w:sz w:val="28"/>
                <w:szCs w:val="28"/>
              </w:rPr>
            </w:pPr>
            <w:r>
              <w:rPr>
                <w:sz w:val="28"/>
                <w:szCs w:val="28"/>
              </w:rPr>
              <w:t>31</w:t>
            </w:r>
            <w:r w:rsidRPr="00536623">
              <w:rPr>
                <w:sz w:val="28"/>
                <w:szCs w:val="28"/>
              </w:rPr>
              <w:t>%</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 xml:space="preserve">Низкий </w:t>
            </w:r>
          </w:p>
        </w:tc>
        <w:tc>
          <w:tcPr>
            <w:tcW w:w="3219" w:type="dxa"/>
          </w:tcPr>
          <w:p w:rsidR="00B863C2" w:rsidRPr="00536623" w:rsidRDefault="00B863C2" w:rsidP="00776EF8">
            <w:pPr>
              <w:jc w:val="center"/>
              <w:rPr>
                <w:sz w:val="28"/>
                <w:szCs w:val="28"/>
              </w:rPr>
            </w:pPr>
            <w:r>
              <w:rPr>
                <w:sz w:val="28"/>
                <w:szCs w:val="28"/>
              </w:rPr>
              <w:t>3</w:t>
            </w:r>
          </w:p>
        </w:tc>
        <w:tc>
          <w:tcPr>
            <w:tcW w:w="3202" w:type="dxa"/>
          </w:tcPr>
          <w:p w:rsidR="00B863C2" w:rsidRPr="00536623" w:rsidRDefault="00B863C2" w:rsidP="00776EF8">
            <w:pPr>
              <w:jc w:val="center"/>
              <w:rPr>
                <w:sz w:val="28"/>
                <w:szCs w:val="28"/>
              </w:rPr>
            </w:pPr>
            <w:r>
              <w:rPr>
                <w:sz w:val="28"/>
                <w:szCs w:val="28"/>
              </w:rPr>
              <w:t>23</w:t>
            </w:r>
            <w:r w:rsidRPr="00536623">
              <w:rPr>
                <w:sz w:val="28"/>
                <w:szCs w:val="28"/>
              </w:rPr>
              <w:t>%</w:t>
            </w:r>
          </w:p>
        </w:tc>
      </w:tr>
    </w:tbl>
    <w:p w:rsidR="00B863C2" w:rsidRPr="00536623" w:rsidRDefault="00B863C2" w:rsidP="00776EF8">
      <w:pPr>
        <w:jc w:val="both"/>
        <w:rPr>
          <w:sz w:val="28"/>
          <w:szCs w:val="28"/>
        </w:rPr>
      </w:pPr>
    </w:p>
    <w:p w:rsidR="00B863C2" w:rsidRPr="00536623" w:rsidRDefault="00B863C2" w:rsidP="00776EF8">
      <w:pPr>
        <w:rPr>
          <w:b/>
          <w:sz w:val="28"/>
          <w:szCs w:val="28"/>
        </w:rPr>
      </w:pPr>
      <w:r w:rsidRPr="00536623">
        <w:rPr>
          <w:b/>
          <w:sz w:val="28"/>
          <w:szCs w:val="28"/>
        </w:rPr>
        <w:t>Коррекционный курс «Альтернативная и дополнительная коммуникация»</w:t>
      </w:r>
    </w:p>
    <w:tbl>
      <w:tblPr>
        <w:tblStyle w:val="9"/>
        <w:tblW w:w="0" w:type="auto"/>
        <w:tblLook w:val="04A0" w:firstRow="1" w:lastRow="0" w:firstColumn="1" w:lastColumn="0" w:noHBand="0" w:noVBand="1"/>
      </w:tblPr>
      <w:tblGrid>
        <w:gridCol w:w="3206"/>
        <w:gridCol w:w="3219"/>
        <w:gridCol w:w="3202"/>
      </w:tblGrid>
      <w:tr w:rsidR="00B863C2" w:rsidRPr="00536623" w:rsidTr="001F6727">
        <w:tc>
          <w:tcPr>
            <w:tcW w:w="3206" w:type="dxa"/>
          </w:tcPr>
          <w:p w:rsidR="00B863C2" w:rsidRPr="00536623" w:rsidRDefault="00B863C2" w:rsidP="00776EF8">
            <w:pPr>
              <w:jc w:val="both"/>
              <w:rPr>
                <w:b/>
                <w:sz w:val="28"/>
                <w:szCs w:val="28"/>
              </w:rPr>
            </w:pPr>
            <w:r w:rsidRPr="00536623">
              <w:rPr>
                <w:b/>
                <w:sz w:val="28"/>
                <w:szCs w:val="28"/>
              </w:rPr>
              <w:t>Уровень развития</w:t>
            </w:r>
          </w:p>
        </w:tc>
        <w:tc>
          <w:tcPr>
            <w:tcW w:w="3219" w:type="dxa"/>
          </w:tcPr>
          <w:p w:rsidR="00B863C2" w:rsidRPr="00536623" w:rsidRDefault="00B863C2" w:rsidP="00776EF8">
            <w:pPr>
              <w:jc w:val="both"/>
              <w:rPr>
                <w:b/>
                <w:sz w:val="28"/>
                <w:szCs w:val="28"/>
              </w:rPr>
            </w:pPr>
            <w:r w:rsidRPr="00536623">
              <w:rPr>
                <w:b/>
                <w:sz w:val="28"/>
                <w:szCs w:val="28"/>
              </w:rPr>
              <w:t>Количество детей</w:t>
            </w:r>
          </w:p>
        </w:tc>
        <w:tc>
          <w:tcPr>
            <w:tcW w:w="3202" w:type="dxa"/>
          </w:tcPr>
          <w:p w:rsidR="00B863C2" w:rsidRPr="00536623" w:rsidRDefault="00B863C2" w:rsidP="00776EF8">
            <w:pPr>
              <w:jc w:val="both"/>
              <w:rPr>
                <w:b/>
                <w:sz w:val="28"/>
                <w:szCs w:val="28"/>
              </w:rPr>
            </w:pPr>
            <w:r w:rsidRPr="00536623">
              <w:rPr>
                <w:b/>
                <w:sz w:val="28"/>
                <w:szCs w:val="28"/>
              </w:rPr>
              <w:t>Уровень в %</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Высокий</w:t>
            </w:r>
          </w:p>
        </w:tc>
        <w:tc>
          <w:tcPr>
            <w:tcW w:w="3219" w:type="dxa"/>
          </w:tcPr>
          <w:p w:rsidR="00B863C2" w:rsidRPr="00536623" w:rsidRDefault="00B863C2" w:rsidP="00776EF8">
            <w:pPr>
              <w:jc w:val="center"/>
              <w:rPr>
                <w:sz w:val="28"/>
                <w:szCs w:val="28"/>
              </w:rPr>
            </w:pPr>
            <w:r w:rsidRPr="00536623">
              <w:rPr>
                <w:sz w:val="28"/>
                <w:szCs w:val="28"/>
              </w:rPr>
              <w:t>1</w:t>
            </w:r>
          </w:p>
        </w:tc>
        <w:tc>
          <w:tcPr>
            <w:tcW w:w="3202" w:type="dxa"/>
          </w:tcPr>
          <w:p w:rsidR="00B863C2" w:rsidRPr="00536623" w:rsidRDefault="00B863C2" w:rsidP="00776EF8">
            <w:pPr>
              <w:jc w:val="center"/>
              <w:rPr>
                <w:sz w:val="28"/>
                <w:szCs w:val="28"/>
              </w:rPr>
            </w:pPr>
            <w:r w:rsidRPr="00536623">
              <w:rPr>
                <w:sz w:val="28"/>
                <w:szCs w:val="28"/>
              </w:rPr>
              <w:t>8%</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Средний</w:t>
            </w:r>
          </w:p>
        </w:tc>
        <w:tc>
          <w:tcPr>
            <w:tcW w:w="3219" w:type="dxa"/>
          </w:tcPr>
          <w:p w:rsidR="00B863C2" w:rsidRPr="00536623" w:rsidRDefault="00B863C2" w:rsidP="00776EF8">
            <w:pPr>
              <w:jc w:val="center"/>
              <w:rPr>
                <w:sz w:val="28"/>
                <w:szCs w:val="28"/>
              </w:rPr>
            </w:pPr>
            <w:r>
              <w:rPr>
                <w:sz w:val="28"/>
                <w:szCs w:val="28"/>
              </w:rPr>
              <w:t>5</w:t>
            </w:r>
          </w:p>
        </w:tc>
        <w:tc>
          <w:tcPr>
            <w:tcW w:w="3202" w:type="dxa"/>
          </w:tcPr>
          <w:p w:rsidR="00B863C2" w:rsidRPr="00536623" w:rsidRDefault="00B863C2" w:rsidP="00776EF8">
            <w:pPr>
              <w:jc w:val="center"/>
              <w:rPr>
                <w:sz w:val="28"/>
                <w:szCs w:val="28"/>
              </w:rPr>
            </w:pPr>
            <w:r>
              <w:rPr>
                <w:sz w:val="28"/>
                <w:szCs w:val="28"/>
              </w:rPr>
              <w:t>38</w:t>
            </w:r>
            <w:r w:rsidRPr="00536623">
              <w:rPr>
                <w:sz w:val="28"/>
                <w:szCs w:val="28"/>
              </w:rPr>
              <w:t>%</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Ниже среднего</w:t>
            </w:r>
          </w:p>
        </w:tc>
        <w:tc>
          <w:tcPr>
            <w:tcW w:w="3219" w:type="dxa"/>
          </w:tcPr>
          <w:p w:rsidR="00B863C2" w:rsidRPr="00536623" w:rsidRDefault="00B863C2" w:rsidP="00776EF8">
            <w:pPr>
              <w:jc w:val="center"/>
              <w:rPr>
                <w:sz w:val="28"/>
                <w:szCs w:val="28"/>
              </w:rPr>
            </w:pPr>
            <w:r>
              <w:rPr>
                <w:sz w:val="28"/>
                <w:szCs w:val="28"/>
              </w:rPr>
              <w:t>7</w:t>
            </w:r>
          </w:p>
        </w:tc>
        <w:tc>
          <w:tcPr>
            <w:tcW w:w="3202" w:type="dxa"/>
          </w:tcPr>
          <w:p w:rsidR="00B863C2" w:rsidRPr="00536623" w:rsidRDefault="00B863C2" w:rsidP="00776EF8">
            <w:pPr>
              <w:jc w:val="center"/>
              <w:rPr>
                <w:sz w:val="28"/>
                <w:szCs w:val="28"/>
              </w:rPr>
            </w:pPr>
            <w:r>
              <w:rPr>
                <w:sz w:val="28"/>
                <w:szCs w:val="28"/>
              </w:rPr>
              <w:t>54</w:t>
            </w:r>
            <w:r w:rsidRPr="00536623">
              <w:rPr>
                <w:sz w:val="28"/>
                <w:szCs w:val="28"/>
              </w:rPr>
              <w:t>%</w:t>
            </w:r>
          </w:p>
        </w:tc>
      </w:tr>
      <w:tr w:rsidR="00B863C2" w:rsidRPr="00536623" w:rsidTr="001F6727">
        <w:tc>
          <w:tcPr>
            <w:tcW w:w="3206" w:type="dxa"/>
          </w:tcPr>
          <w:p w:rsidR="00B863C2" w:rsidRPr="00536623" w:rsidRDefault="00B863C2" w:rsidP="00776EF8">
            <w:pPr>
              <w:jc w:val="both"/>
              <w:rPr>
                <w:sz w:val="28"/>
                <w:szCs w:val="28"/>
              </w:rPr>
            </w:pPr>
            <w:r w:rsidRPr="00536623">
              <w:rPr>
                <w:sz w:val="28"/>
                <w:szCs w:val="28"/>
              </w:rPr>
              <w:t xml:space="preserve">Низкий </w:t>
            </w:r>
          </w:p>
        </w:tc>
        <w:tc>
          <w:tcPr>
            <w:tcW w:w="3219" w:type="dxa"/>
          </w:tcPr>
          <w:p w:rsidR="00B863C2" w:rsidRPr="00536623" w:rsidRDefault="00B863C2" w:rsidP="00776EF8">
            <w:pPr>
              <w:jc w:val="center"/>
              <w:rPr>
                <w:sz w:val="28"/>
                <w:szCs w:val="28"/>
              </w:rPr>
            </w:pPr>
            <w:r w:rsidRPr="00536623">
              <w:rPr>
                <w:sz w:val="28"/>
                <w:szCs w:val="28"/>
              </w:rPr>
              <w:t>-</w:t>
            </w:r>
          </w:p>
        </w:tc>
        <w:tc>
          <w:tcPr>
            <w:tcW w:w="3202" w:type="dxa"/>
          </w:tcPr>
          <w:p w:rsidR="00B863C2" w:rsidRPr="00536623" w:rsidRDefault="00B863C2" w:rsidP="00776EF8">
            <w:pPr>
              <w:jc w:val="center"/>
              <w:rPr>
                <w:sz w:val="28"/>
                <w:szCs w:val="28"/>
              </w:rPr>
            </w:pPr>
            <w:r w:rsidRPr="00536623">
              <w:rPr>
                <w:sz w:val="28"/>
                <w:szCs w:val="28"/>
              </w:rPr>
              <w:t>-</w:t>
            </w:r>
          </w:p>
        </w:tc>
      </w:tr>
    </w:tbl>
    <w:p w:rsidR="00B863C2" w:rsidRDefault="00B863C2" w:rsidP="00776EF8">
      <w:pPr>
        <w:jc w:val="both"/>
        <w:rPr>
          <w:rFonts w:cs="Times New Roman"/>
          <w:color w:val="C00000"/>
          <w:sz w:val="28"/>
          <w:szCs w:val="28"/>
          <w:lang w:bidi="ar-SA"/>
        </w:rPr>
      </w:pPr>
    </w:p>
    <w:p w:rsidR="00B863C2" w:rsidRPr="00A62D2B" w:rsidRDefault="00B863C2" w:rsidP="00776EF8">
      <w:pPr>
        <w:jc w:val="center"/>
        <w:rPr>
          <w:b/>
          <w:sz w:val="28"/>
          <w:szCs w:val="28"/>
        </w:rPr>
      </w:pPr>
      <w:r w:rsidRPr="00A62D2B">
        <w:rPr>
          <w:b/>
          <w:sz w:val="28"/>
          <w:szCs w:val="28"/>
        </w:rPr>
        <w:t>Результаты мониторинга (диагностики) воспитанников</w:t>
      </w:r>
    </w:p>
    <w:p w:rsidR="00B863C2" w:rsidRPr="00416A23" w:rsidRDefault="00B863C2" w:rsidP="00776EF8">
      <w:pPr>
        <w:jc w:val="center"/>
        <w:rPr>
          <w:b/>
          <w:sz w:val="28"/>
          <w:szCs w:val="28"/>
        </w:rPr>
      </w:pPr>
      <w:r w:rsidRPr="00416A23">
        <w:rPr>
          <w:b/>
          <w:sz w:val="28"/>
          <w:szCs w:val="28"/>
        </w:rPr>
        <w:t>в 2020-2021 учебном году (сентябрь) (учитель-дефектолог)</w:t>
      </w:r>
    </w:p>
    <w:p w:rsidR="00B863C2" w:rsidRPr="00416A23" w:rsidRDefault="00B863C2" w:rsidP="00776EF8">
      <w:pPr>
        <w:jc w:val="center"/>
        <w:rPr>
          <w:b/>
          <w:sz w:val="28"/>
          <w:szCs w:val="28"/>
        </w:rPr>
      </w:pPr>
      <w:r w:rsidRPr="00416A23">
        <w:rPr>
          <w:b/>
          <w:sz w:val="28"/>
          <w:szCs w:val="28"/>
        </w:rPr>
        <w:t>Группа «Особый ребенок 3,4»</w:t>
      </w:r>
    </w:p>
    <w:p w:rsidR="00B863C2" w:rsidRPr="00416A23" w:rsidRDefault="00B863C2" w:rsidP="00776EF8">
      <w:pPr>
        <w:rPr>
          <w:b/>
          <w:sz w:val="28"/>
          <w:szCs w:val="28"/>
        </w:rPr>
      </w:pPr>
      <w:r w:rsidRPr="00416A23">
        <w:rPr>
          <w:b/>
          <w:sz w:val="28"/>
          <w:szCs w:val="28"/>
        </w:rPr>
        <w:lastRenderedPageBreak/>
        <w:t>Коррекционный курс «Предметно-практические действия»</w:t>
      </w:r>
    </w:p>
    <w:tbl>
      <w:tblPr>
        <w:tblStyle w:val="100"/>
        <w:tblW w:w="0" w:type="auto"/>
        <w:tblLook w:val="04A0" w:firstRow="1" w:lastRow="0" w:firstColumn="1" w:lastColumn="0" w:noHBand="0" w:noVBand="1"/>
      </w:tblPr>
      <w:tblGrid>
        <w:gridCol w:w="3206"/>
        <w:gridCol w:w="3219"/>
        <w:gridCol w:w="3202"/>
      </w:tblGrid>
      <w:tr w:rsidR="00B863C2" w:rsidRPr="00416A23" w:rsidTr="001F6727">
        <w:tc>
          <w:tcPr>
            <w:tcW w:w="3206" w:type="dxa"/>
          </w:tcPr>
          <w:p w:rsidR="00B863C2" w:rsidRPr="00416A23" w:rsidRDefault="00B863C2" w:rsidP="00776EF8">
            <w:pPr>
              <w:jc w:val="both"/>
              <w:rPr>
                <w:b/>
                <w:sz w:val="28"/>
                <w:szCs w:val="28"/>
              </w:rPr>
            </w:pPr>
            <w:r w:rsidRPr="00416A23">
              <w:rPr>
                <w:b/>
                <w:sz w:val="28"/>
                <w:szCs w:val="28"/>
              </w:rPr>
              <w:t>Уровень развития</w:t>
            </w:r>
          </w:p>
        </w:tc>
        <w:tc>
          <w:tcPr>
            <w:tcW w:w="3219" w:type="dxa"/>
          </w:tcPr>
          <w:p w:rsidR="00B863C2" w:rsidRPr="00416A23" w:rsidRDefault="00B863C2" w:rsidP="00776EF8">
            <w:pPr>
              <w:jc w:val="both"/>
              <w:rPr>
                <w:b/>
                <w:sz w:val="28"/>
                <w:szCs w:val="28"/>
              </w:rPr>
            </w:pPr>
            <w:r w:rsidRPr="00416A23">
              <w:rPr>
                <w:b/>
                <w:sz w:val="28"/>
                <w:szCs w:val="28"/>
              </w:rPr>
              <w:t>Количество детей</w:t>
            </w:r>
          </w:p>
        </w:tc>
        <w:tc>
          <w:tcPr>
            <w:tcW w:w="3202" w:type="dxa"/>
          </w:tcPr>
          <w:p w:rsidR="00B863C2" w:rsidRPr="00416A23" w:rsidRDefault="00B863C2" w:rsidP="00776EF8">
            <w:pPr>
              <w:jc w:val="both"/>
              <w:rPr>
                <w:b/>
                <w:sz w:val="28"/>
                <w:szCs w:val="28"/>
              </w:rPr>
            </w:pPr>
            <w:r w:rsidRPr="00416A23">
              <w:rPr>
                <w:b/>
                <w:sz w:val="28"/>
                <w:szCs w:val="28"/>
              </w:rPr>
              <w:t>Уровень в %</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Высокий</w:t>
            </w:r>
          </w:p>
        </w:tc>
        <w:tc>
          <w:tcPr>
            <w:tcW w:w="3219" w:type="dxa"/>
          </w:tcPr>
          <w:p w:rsidR="00B863C2" w:rsidRPr="00416A23" w:rsidRDefault="00B863C2" w:rsidP="00776EF8">
            <w:pPr>
              <w:jc w:val="center"/>
              <w:rPr>
                <w:b/>
                <w:sz w:val="28"/>
                <w:szCs w:val="28"/>
              </w:rPr>
            </w:pPr>
            <w:r w:rsidRPr="00416A23">
              <w:rPr>
                <w:b/>
                <w:sz w:val="28"/>
                <w:szCs w:val="28"/>
              </w:rPr>
              <w:t>-</w:t>
            </w:r>
          </w:p>
        </w:tc>
        <w:tc>
          <w:tcPr>
            <w:tcW w:w="3202" w:type="dxa"/>
          </w:tcPr>
          <w:p w:rsidR="00B863C2" w:rsidRPr="00416A23" w:rsidRDefault="00B863C2" w:rsidP="00776EF8">
            <w:pPr>
              <w:jc w:val="center"/>
              <w:rPr>
                <w:b/>
                <w:sz w:val="28"/>
                <w:szCs w:val="28"/>
              </w:rPr>
            </w:pPr>
            <w:r w:rsidRPr="00416A23">
              <w:rPr>
                <w:b/>
                <w:sz w:val="28"/>
                <w:szCs w:val="28"/>
              </w:rPr>
              <w:t>-</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Средний</w:t>
            </w:r>
          </w:p>
        </w:tc>
        <w:tc>
          <w:tcPr>
            <w:tcW w:w="3219" w:type="dxa"/>
          </w:tcPr>
          <w:p w:rsidR="00B863C2" w:rsidRPr="00416A23" w:rsidRDefault="00B863C2" w:rsidP="00776EF8">
            <w:pPr>
              <w:jc w:val="center"/>
              <w:rPr>
                <w:sz w:val="28"/>
                <w:szCs w:val="28"/>
              </w:rPr>
            </w:pPr>
            <w:r w:rsidRPr="00416A23">
              <w:rPr>
                <w:sz w:val="28"/>
                <w:szCs w:val="28"/>
              </w:rPr>
              <w:t>-</w:t>
            </w:r>
          </w:p>
        </w:tc>
        <w:tc>
          <w:tcPr>
            <w:tcW w:w="3202" w:type="dxa"/>
          </w:tcPr>
          <w:p w:rsidR="00B863C2" w:rsidRPr="00416A23" w:rsidRDefault="00B863C2" w:rsidP="00776EF8">
            <w:pPr>
              <w:jc w:val="center"/>
              <w:rPr>
                <w:sz w:val="28"/>
                <w:szCs w:val="28"/>
              </w:rPr>
            </w:pPr>
            <w:r w:rsidRPr="00416A23">
              <w:rPr>
                <w:sz w:val="28"/>
                <w:szCs w:val="28"/>
              </w:rPr>
              <w:t>-</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Ниже среднего</w:t>
            </w:r>
          </w:p>
        </w:tc>
        <w:tc>
          <w:tcPr>
            <w:tcW w:w="3219" w:type="dxa"/>
          </w:tcPr>
          <w:p w:rsidR="00B863C2" w:rsidRPr="00416A23" w:rsidRDefault="00B863C2" w:rsidP="00776EF8">
            <w:pPr>
              <w:jc w:val="center"/>
              <w:rPr>
                <w:sz w:val="28"/>
                <w:szCs w:val="28"/>
              </w:rPr>
            </w:pPr>
            <w:r w:rsidRPr="00416A23">
              <w:rPr>
                <w:sz w:val="28"/>
                <w:szCs w:val="28"/>
              </w:rPr>
              <w:t>-</w:t>
            </w:r>
          </w:p>
        </w:tc>
        <w:tc>
          <w:tcPr>
            <w:tcW w:w="3202" w:type="dxa"/>
          </w:tcPr>
          <w:p w:rsidR="00B863C2" w:rsidRPr="00416A23" w:rsidRDefault="00B863C2" w:rsidP="00776EF8">
            <w:pPr>
              <w:jc w:val="center"/>
              <w:rPr>
                <w:sz w:val="28"/>
                <w:szCs w:val="28"/>
              </w:rPr>
            </w:pPr>
            <w:r w:rsidRPr="00416A23">
              <w:rPr>
                <w:sz w:val="28"/>
                <w:szCs w:val="28"/>
              </w:rPr>
              <w:t>-</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 xml:space="preserve">Низкий </w:t>
            </w:r>
          </w:p>
        </w:tc>
        <w:tc>
          <w:tcPr>
            <w:tcW w:w="3219" w:type="dxa"/>
          </w:tcPr>
          <w:p w:rsidR="00B863C2" w:rsidRPr="00416A23" w:rsidRDefault="00B863C2" w:rsidP="00776EF8">
            <w:pPr>
              <w:jc w:val="center"/>
              <w:rPr>
                <w:sz w:val="28"/>
                <w:szCs w:val="28"/>
              </w:rPr>
            </w:pPr>
            <w:r w:rsidRPr="00416A23">
              <w:rPr>
                <w:sz w:val="28"/>
                <w:szCs w:val="28"/>
              </w:rPr>
              <w:t>5</w:t>
            </w:r>
          </w:p>
        </w:tc>
        <w:tc>
          <w:tcPr>
            <w:tcW w:w="3202" w:type="dxa"/>
          </w:tcPr>
          <w:p w:rsidR="00B863C2" w:rsidRPr="00416A23" w:rsidRDefault="00B863C2" w:rsidP="00776EF8">
            <w:pPr>
              <w:jc w:val="center"/>
              <w:rPr>
                <w:sz w:val="28"/>
                <w:szCs w:val="28"/>
              </w:rPr>
            </w:pPr>
            <w:r w:rsidRPr="00416A23">
              <w:rPr>
                <w:sz w:val="28"/>
                <w:szCs w:val="28"/>
              </w:rPr>
              <w:t>100%</w:t>
            </w:r>
          </w:p>
        </w:tc>
      </w:tr>
    </w:tbl>
    <w:p w:rsidR="00B863C2" w:rsidRPr="00416A23" w:rsidRDefault="00B863C2" w:rsidP="00776EF8">
      <w:pPr>
        <w:rPr>
          <w:b/>
          <w:color w:val="C00000"/>
          <w:sz w:val="28"/>
          <w:szCs w:val="28"/>
        </w:rPr>
      </w:pPr>
    </w:p>
    <w:p w:rsidR="00B863C2" w:rsidRPr="00416A23" w:rsidRDefault="00B863C2" w:rsidP="00776EF8">
      <w:pPr>
        <w:rPr>
          <w:b/>
          <w:sz w:val="28"/>
          <w:szCs w:val="28"/>
        </w:rPr>
      </w:pPr>
      <w:r w:rsidRPr="00416A23">
        <w:rPr>
          <w:b/>
          <w:sz w:val="28"/>
          <w:szCs w:val="28"/>
        </w:rPr>
        <w:t>Коррекционный курс «Альтернативная и дополнительная коммуникация»</w:t>
      </w:r>
    </w:p>
    <w:tbl>
      <w:tblPr>
        <w:tblStyle w:val="100"/>
        <w:tblW w:w="0" w:type="auto"/>
        <w:tblLook w:val="04A0" w:firstRow="1" w:lastRow="0" w:firstColumn="1" w:lastColumn="0" w:noHBand="0" w:noVBand="1"/>
      </w:tblPr>
      <w:tblGrid>
        <w:gridCol w:w="3206"/>
        <w:gridCol w:w="3219"/>
        <w:gridCol w:w="3202"/>
      </w:tblGrid>
      <w:tr w:rsidR="00B863C2" w:rsidRPr="00416A23" w:rsidTr="001F6727">
        <w:tc>
          <w:tcPr>
            <w:tcW w:w="3206" w:type="dxa"/>
          </w:tcPr>
          <w:p w:rsidR="00B863C2" w:rsidRPr="00416A23" w:rsidRDefault="00B863C2" w:rsidP="00776EF8">
            <w:pPr>
              <w:jc w:val="both"/>
              <w:rPr>
                <w:b/>
                <w:sz w:val="28"/>
                <w:szCs w:val="28"/>
              </w:rPr>
            </w:pPr>
            <w:r w:rsidRPr="00416A23">
              <w:rPr>
                <w:b/>
                <w:sz w:val="28"/>
                <w:szCs w:val="28"/>
              </w:rPr>
              <w:t>Уровень развития</w:t>
            </w:r>
          </w:p>
        </w:tc>
        <w:tc>
          <w:tcPr>
            <w:tcW w:w="3219" w:type="dxa"/>
          </w:tcPr>
          <w:p w:rsidR="00B863C2" w:rsidRPr="00416A23" w:rsidRDefault="00B863C2" w:rsidP="00776EF8">
            <w:pPr>
              <w:jc w:val="both"/>
              <w:rPr>
                <w:b/>
                <w:sz w:val="28"/>
                <w:szCs w:val="28"/>
              </w:rPr>
            </w:pPr>
            <w:r w:rsidRPr="00416A23">
              <w:rPr>
                <w:b/>
                <w:sz w:val="28"/>
                <w:szCs w:val="28"/>
              </w:rPr>
              <w:t>Количество детей</w:t>
            </w:r>
          </w:p>
        </w:tc>
        <w:tc>
          <w:tcPr>
            <w:tcW w:w="3202" w:type="dxa"/>
          </w:tcPr>
          <w:p w:rsidR="00B863C2" w:rsidRPr="00416A23" w:rsidRDefault="00B863C2" w:rsidP="00776EF8">
            <w:pPr>
              <w:jc w:val="both"/>
              <w:rPr>
                <w:b/>
                <w:sz w:val="28"/>
                <w:szCs w:val="28"/>
              </w:rPr>
            </w:pPr>
            <w:r w:rsidRPr="00416A23">
              <w:rPr>
                <w:b/>
                <w:sz w:val="28"/>
                <w:szCs w:val="28"/>
              </w:rPr>
              <w:t>Уровень в %</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Высокий</w:t>
            </w:r>
          </w:p>
        </w:tc>
        <w:tc>
          <w:tcPr>
            <w:tcW w:w="3219" w:type="dxa"/>
          </w:tcPr>
          <w:p w:rsidR="00B863C2" w:rsidRPr="00416A23" w:rsidRDefault="00B863C2" w:rsidP="00776EF8">
            <w:pPr>
              <w:jc w:val="center"/>
              <w:rPr>
                <w:b/>
                <w:sz w:val="28"/>
                <w:szCs w:val="28"/>
              </w:rPr>
            </w:pPr>
            <w:r w:rsidRPr="00416A23">
              <w:rPr>
                <w:b/>
                <w:sz w:val="28"/>
                <w:szCs w:val="28"/>
              </w:rPr>
              <w:t>-</w:t>
            </w:r>
          </w:p>
        </w:tc>
        <w:tc>
          <w:tcPr>
            <w:tcW w:w="3202" w:type="dxa"/>
          </w:tcPr>
          <w:p w:rsidR="00B863C2" w:rsidRPr="00416A23" w:rsidRDefault="00B863C2" w:rsidP="00776EF8">
            <w:pPr>
              <w:jc w:val="center"/>
              <w:rPr>
                <w:b/>
                <w:sz w:val="28"/>
                <w:szCs w:val="28"/>
              </w:rPr>
            </w:pPr>
            <w:r w:rsidRPr="00416A23">
              <w:rPr>
                <w:b/>
                <w:sz w:val="28"/>
                <w:szCs w:val="28"/>
              </w:rPr>
              <w:t>-</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Средний</w:t>
            </w:r>
          </w:p>
        </w:tc>
        <w:tc>
          <w:tcPr>
            <w:tcW w:w="3219" w:type="dxa"/>
          </w:tcPr>
          <w:p w:rsidR="00B863C2" w:rsidRPr="00416A23" w:rsidRDefault="00B863C2" w:rsidP="00776EF8">
            <w:pPr>
              <w:jc w:val="center"/>
              <w:rPr>
                <w:sz w:val="28"/>
                <w:szCs w:val="28"/>
              </w:rPr>
            </w:pPr>
            <w:r w:rsidRPr="00416A23">
              <w:rPr>
                <w:sz w:val="28"/>
                <w:szCs w:val="28"/>
              </w:rPr>
              <w:t>-</w:t>
            </w:r>
          </w:p>
        </w:tc>
        <w:tc>
          <w:tcPr>
            <w:tcW w:w="3202" w:type="dxa"/>
          </w:tcPr>
          <w:p w:rsidR="00B863C2" w:rsidRPr="00416A23" w:rsidRDefault="00B863C2" w:rsidP="00776EF8">
            <w:pPr>
              <w:jc w:val="center"/>
              <w:rPr>
                <w:sz w:val="28"/>
                <w:szCs w:val="28"/>
              </w:rPr>
            </w:pPr>
            <w:r w:rsidRPr="00416A23">
              <w:rPr>
                <w:sz w:val="28"/>
                <w:szCs w:val="28"/>
              </w:rPr>
              <w:t>-</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Ниже среднего</w:t>
            </w:r>
          </w:p>
        </w:tc>
        <w:tc>
          <w:tcPr>
            <w:tcW w:w="3219" w:type="dxa"/>
          </w:tcPr>
          <w:p w:rsidR="00B863C2" w:rsidRPr="00416A23" w:rsidRDefault="00B863C2" w:rsidP="00776EF8">
            <w:pPr>
              <w:jc w:val="center"/>
              <w:rPr>
                <w:sz w:val="28"/>
                <w:szCs w:val="28"/>
              </w:rPr>
            </w:pPr>
            <w:r w:rsidRPr="00416A23">
              <w:rPr>
                <w:sz w:val="28"/>
                <w:szCs w:val="28"/>
              </w:rPr>
              <w:t>-</w:t>
            </w:r>
          </w:p>
        </w:tc>
        <w:tc>
          <w:tcPr>
            <w:tcW w:w="3202" w:type="dxa"/>
          </w:tcPr>
          <w:p w:rsidR="00B863C2" w:rsidRPr="00416A23" w:rsidRDefault="00B863C2" w:rsidP="00776EF8">
            <w:pPr>
              <w:jc w:val="center"/>
              <w:rPr>
                <w:sz w:val="28"/>
                <w:szCs w:val="28"/>
              </w:rPr>
            </w:pPr>
            <w:r w:rsidRPr="00416A23">
              <w:rPr>
                <w:sz w:val="28"/>
                <w:szCs w:val="28"/>
              </w:rPr>
              <w:t>-</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 xml:space="preserve">Низкий </w:t>
            </w:r>
          </w:p>
        </w:tc>
        <w:tc>
          <w:tcPr>
            <w:tcW w:w="3219" w:type="dxa"/>
          </w:tcPr>
          <w:p w:rsidR="00B863C2" w:rsidRPr="00416A23" w:rsidRDefault="00B863C2" w:rsidP="00776EF8">
            <w:pPr>
              <w:jc w:val="center"/>
              <w:rPr>
                <w:sz w:val="28"/>
                <w:szCs w:val="28"/>
              </w:rPr>
            </w:pPr>
            <w:r w:rsidRPr="00416A23">
              <w:rPr>
                <w:sz w:val="28"/>
                <w:szCs w:val="28"/>
              </w:rPr>
              <w:t>5</w:t>
            </w:r>
          </w:p>
        </w:tc>
        <w:tc>
          <w:tcPr>
            <w:tcW w:w="3202" w:type="dxa"/>
          </w:tcPr>
          <w:p w:rsidR="00B863C2" w:rsidRPr="00416A23" w:rsidRDefault="00B863C2" w:rsidP="00776EF8">
            <w:pPr>
              <w:jc w:val="center"/>
              <w:rPr>
                <w:sz w:val="28"/>
                <w:szCs w:val="28"/>
              </w:rPr>
            </w:pPr>
            <w:r w:rsidRPr="00416A23">
              <w:rPr>
                <w:sz w:val="28"/>
                <w:szCs w:val="28"/>
              </w:rPr>
              <w:t>100%</w:t>
            </w:r>
          </w:p>
        </w:tc>
      </w:tr>
    </w:tbl>
    <w:p w:rsidR="00B863C2" w:rsidRPr="00416A23" w:rsidRDefault="00B863C2" w:rsidP="00776EF8">
      <w:pPr>
        <w:ind w:right="14"/>
        <w:jc w:val="both"/>
        <w:rPr>
          <w:b/>
          <w:kern w:val="0"/>
          <w:sz w:val="28"/>
          <w:szCs w:val="28"/>
          <w:lang w:eastAsia="hi-IN"/>
        </w:rPr>
      </w:pPr>
    </w:p>
    <w:p w:rsidR="00B863C2" w:rsidRPr="00416A23" w:rsidRDefault="00B863C2" w:rsidP="00776EF8">
      <w:pPr>
        <w:jc w:val="center"/>
        <w:rPr>
          <w:b/>
          <w:sz w:val="28"/>
          <w:szCs w:val="28"/>
        </w:rPr>
      </w:pPr>
      <w:r w:rsidRPr="00416A23">
        <w:rPr>
          <w:b/>
          <w:sz w:val="28"/>
          <w:szCs w:val="28"/>
        </w:rPr>
        <w:t xml:space="preserve">Результаты мониторинга (диагностики) воспитанников  </w:t>
      </w:r>
    </w:p>
    <w:p w:rsidR="00B863C2" w:rsidRPr="00416A23" w:rsidRDefault="00B863C2" w:rsidP="00776EF8">
      <w:pPr>
        <w:jc w:val="center"/>
        <w:rPr>
          <w:b/>
          <w:sz w:val="28"/>
          <w:szCs w:val="28"/>
        </w:rPr>
      </w:pPr>
      <w:r w:rsidRPr="00416A23">
        <w:rPr>
          <w:b/>
          <w:sz w:val="28"/>
          <w:szCs w:val="28"/>
        </w:rPr>
        <w:t>в 2020-2021 учебном году (январь) (учитель-дефектолог)</w:t>
      </w:r>
    </w:p>
    <w:p w:rsidR="00B863C2" w:rsidRPr="00416A23" w:rsidRDefault="00B863C2" w:rsidP="00776EF8">
      <w:pPr>
        <w:jc w:val="center"/>
        <w:rPr>
          <w:b/>
          <w:sz w:val="28"/>
          <w:szCs w:val="28"/>
        </w:rPr>
      </w:pPr>
      <w:r w:rsidRPr="00416A23">
        <w:rPr>
          <w:b/>
          <w:sz w:val="28"/>
          <w:szCs w:val="28"/>
        </w:rPr>
        <w:t>Группа «Особый ребёнок 3,4»</w:t>
      </w:r>
    </w:p>
    <w:p w:rsidR="00B863C2" w:rsidRPr="00416A23" w:rsidRDefault="00B863C2" w:rsidP="00776EF8">
      <w:pPr>
        <w:rPr>
          <w:b/>
          <w:sz w:val="28"/>
          <w:szCs w:val="28"/>
        </w:rPr>
      </w:pPr>
      <w:r w:rsidRPr="00416A23">
        <w:rPr>
          <w:b/>
          <w:sz w:val="28"/>
          <w:szCs w:val="28"/>
        </w:rPr>
        <w:t>Коррекционный курс «Предметно-практические действия»</w:t>
      </w:r>
    </w:p>
    <w:tbl>
      <w:tblPr>
        <w:tblStyle w:val="100"/>
        <w:tblW w:w="0" w:type="auto"/>
        <w:tblLook w:val="04A0" w:firstRow="1" w:lastRow="0" w:firstColumn="1" w:lastColumn="0" w:noHBand="0" w:noVBand="1"/>
      </w:tblPr>
      <w:tblGrid>
        <w:gridCol w:w="3284"/>
        <w:gridCol w:w="3284"/>
        <w:gridCol w:w="3285"/>
      </w:tblGrid>
      <w:tr w:rsidR="00B863C2" w:rsidRPr="00416A23" w:rsidTr="001F6727">
        <w:tc>
          <w:tcPr>
            <w:tcW w:w="3284" w:type="dxa"/>
          </w:tcPr>
          <w:p w:rsidR="00B863C2" w:rsidRPr="00416A23" w:rsidRDefault="00B863C2" w:rsidP="00776EF8">
            <w:pPr>
              <w:jc w:val="both"/>
              <w:rPr>
                <w:b/>
                <w:sz w:val="28"/>
                <w:szCs w:val="28"/>
              </w:rPr>
            </w:pPr>
            <w:r w:rsidRPr="00416A23">
              <w:rPr>
                <w:b/>
                <w:sz w:val="28"/>
                <w:szCs w:val="28"/>
              </w:rPr>
              <w:t>Уровень развития</w:t>
            </w:r>
          </w:p>
        </w:tc>
        <w:tc>
          <w:tcPr>
            <w:tcW w:w="3284" w:type="dxa"/>
          </w:tcPr>
          <w:p w:rsidR="00B863C2" w:rsidRPr="00416A23" w:rsidRDefault="00B863C2" w:rsidP="00776EF8">
            <w:pPr>
              <w:jc w:val="both"/>
              <w:rPr>
                <w:b/>
                <w:sz w:val="28"/>
                <w:szCs w:val="28"/>
              </w:rPr>
            </w:pPr>
            <w:r w:rsidRPr="00416A23">
              <w:rPr>
                <w:b/>
                <w:sz w:val="28"/>
                <w:szCs w:val="28"/>
              </w:rPr>
              <w:t>Количество детей</w:t>
            </w:r>
          </w:p>
        </w:tc>
        <w:tc>
          <w:tcPr>
            <w:tcW w:w="3285" w:type="dxa"/>
          </w:tcPr>
          <w:p w:rsidR="00B863C2" w:rsidRPr="00416A23" w:rsidRDefault="00B863C2" w:rsidP="00776EF8">
            <w:pPr>
              <w:jc w:val="both"/>
              <w:rPr>
                <w:b/>
                <w:sz w:val="28"/>
                <w:szCs w:val="28"/>
              </w:rPr>
            </w:pPr>
            <w:r w:rsidRPr="00416A23">
              <w:rPr>
                <w:b/>
                <w:sz w:val="28"/>
                <w:szCs w:val="28"/>
              </w:rPr>
              <w:t>Уровень в %</w:t>
            </w:r>
          </w:p>
        </w:tc>
      </w:tr>
      <w:tr w:rsidR="00B863C2" w:rsidRPr="00416A23" w:rsidTr="001F6727">
        <w:tc>
          <w:tcPr>
            <w:tcW w:w="3284" w:type="dxa"/>
          </w:tcPr>
          <w:p w:rsidR="00B863C2" w:rsidRPr="00416A23" w:rsidRDefault="00B863C2" w:rsidP="00776EF8">
            <w:pPr>
              <w:jc w:val="both"/>
              <w:rPr>
                <w:sz w:val="28"/>
                <w:szCs w:val="28"/>
              </w:rPr>
            </w:pPr>
            <w:r w:rsidRPr="00416A23">
              <w:rPr>
                <w:sz w:val="28"/>
                <w:szCs w:val="28"/>
              </w:rPr>
              <w:t>Высокий</w:t>
            </w:r>
          </w:p>
        </w:tc>
        <w:tc>
          <w:tcPr>
            <w:tcW w:w="3284" w:type="dxa"/>
          </w:tcPr>
          <w:p w:rsidR="00B863C2" w:rsidRPr="00416A23" w:rsidRDefault="00B863C2" w:rsidP="00776EF8">
            <w:pPr>
              <w:jc w:val="center"/>
              <w:rPr>
                <w:b/>
                <w:sz w:val="28"/>
                <w:szCs w:val="28"/>
              </w:rPr>
            </w:pPr>
            <w:r w:rsidRPr="00416A23">
              <w:rPr>
                <w:b/>
                <w:sz w:val="28"/>
                <w:szCs w:val="28"/>
              </w:rPr>
              <w:t>-</w:t>
            </w:r>
          </w:p>
        </w:tc>
        <w:tc>
          <w:tcPr>
            <w:tcW w:w="3285" w:type="dxa"/>
          </w:tcPr>
          <w:p w:rsidR="00B863C2" w:rsidRPr="00416A23" w:rsidRDefault="00B863C2" w:rsidP="00776EF8">
            <w:pPr>
              <w:jc w:val="center"/>
              <w:rPr>
                <w:b/>
                <w:sz w:val="28"/>
                <w:szCs w:val="28"/>
              </w:rPr>
            </w:pPr>
            <w:r w:rsidRPr="00416A23">
              <w:rPr>
                <w:b/>
                <w:sz w:val="28"/>
                <w:szCs w:val="28"/>
              </w:rPr>
              <w:t>-</w:t>
            </w:r>
          </w:p>
        </w:tc>
      </w:tr>
      <w:tr w:rsidR="00B863C2" w:rsidRPr="00416A23" w:rsidTr="001F6727">
        <w:tc>
          <w:tcPr>
            <w:tcW w:w="3284" w:type="dxa"/>
          </w:tcPr>
          <w:p w:rsidR="00B863C2" w:rsidRPr="00416A23" w:rsidRDefault="00B863C2" w:rsidP="00776EF8">
            <w:pPr>
              <w:jc w:val="both"/>
              <w:rPr>
                <w:sz w:val="28"/>
                <w:szCs w:val="28"/>
              </w:rPr>
            </w:pPr>
            <w:r w:rsidRPr="00416A23">
              <w:rPr>
                <w:sz w:val="28"/>
                <w:szCs w:val="28"/>
              </w:rPr>
              <w:t>Выше среднего</w:t>
            </w:r>
          </w:p>
        </w:tc>
        <w:tc>
          <w:tcPr>
            <w:tcW w:w="3284" w:type="dxa"/>
          </w:tcPr>
          <w:p w:rsidR="00B863C2" w:rsidRPr="00416A23" w:rsidRDefault="00B863C2" w:rsidP="00776EF8">
            <w:pPr>
              <w:jc w:val="center"/>
              <w:rPr>
                <w:sz w:val="28"/>
                <w:szCs w:val="28"/>
              </w:rPr>
            </w:pPr>
            <w:r w:rsidRPr="00416A23">
              <w:rPr>
                <w:sz w:val="28"/>
                <w:szCs w:val="28"/>
              </w:rPr>
              <w:t>-</w:t>
            </w:r>
          </w:p>
        </w:tc>
        <w:tc>
          <w:tcPr>
            <w:tcW w:w="3285" w:type="dxa"/>
          </w:tcPr>
          <w:p w:rsidR="00B863C2" w:rsidRPr="00416A23" w:rsidRDefault="00B863C2" w:rsidP="00776EF8">
            <w:pPr>
              <w:jc w:val="center"/>
              <w:rPr>
                <w:sz w:val="28"/>
                <w:szCs w:val="28"/>
              </w:rPr>
            </w:pPr>
            <w:r w:rsidRPr="00416A23">
              <w:rPr>
                <w:sz w:val="28"/>
                <w:szCs w:val="28"/>
              </w:rPr>
              <w:t>-</w:t>
            </w:r>
          </w:p>
        </w:tc>
      </w:tr>
      <w:tr w:rsidR="00B863C2" w:rsidRPr="00416A23" w:rsidTr="001F6727">
        <w:tc>
          <w:tcPr>
            <w:tcW w:w="3284" w:type="dxa"/>
          </w:tcPr>
          <w:p w:rsidR="00B863C2" w:rsidRPr="00416A23" w:rsidRDefault="00B863C2" w:rsidP="00776EF8">
            <w:pPr>
              <w:jc w:val="both"/>
              <w:rPr>
                <w:sz w:val="28"/>
                <w:szCs w:val="28"/>
              </w:rPr>
            </w:pPr>
            <w:r w:rsidRPr="00416A23">
              <w:rPr>
                <w:sz w:val="28"/>
                <w:szCs w:val="28"/>
              </w:rPr>
              <w:t>Средний</w:t>
            </w:r>
          </w:p>
        </w:tc>
        <w:tc>
          <w:tcPr>
            <w:tcW w:w="3284" w:type="dxa"/>
          </w:tcPr>
          <w:p w:rsidR="00B863C2" w:rsidRPr="00416A23" w:rsidRDefault="00B863C2" w:rsidP="00776EF8">
            <w:pPr>
              <w:jc w:val="center"/>
              <w:rPr>
                <w:sz w:val="28"/>
                <w:szCs w:val="28"/>
              </w:rPr>
            </w:pPr>
            <w:r w:rsidRPr="00416A23">
              <w:rPr>
                <w:sz w:val="28"/>
                <w:szCs w:val="28"/>
              </w:rPr>
              <w:t>-</w:t>
            </w:r>
          </w:p>
        </w:tc>
        <w:tc>
          <w:tcPr>
            <w:tcW w:w="3285" w:type="dxa"/>
          </w:tcPr>
          <w:p w:rsidR="00B863C2" w:rsidRPr="00416A23" w:rsidRDefault="00B863C2" w:rsidP="00776EF8">
            <w:pPr>
              <w:jc w:val="center"/>
              <w:rPr>
                <w:sz w:val="28"/>
                <w:szCs w:val="28"/>
              </w:rPr>
            </w:pPr>
            <w:r w:rsidRPr="00416A23">
              <w:rPr>
                <w:sz w:val="28"/>
                <w:szCs w:val="28"/>
              </w:rPr>
              <w:t>-</w:t>
            </w:r>
          </w:p>
        </w:tc>
      </w:tr>
      <w:tr w:rsidR="00B863C2" w:rsidRPr="00416A23" w:rsidTr="001F6727">
        <w:tc>
          <w:tcPr>
            <w:tcW w:w="3284" w:type="dxa"/>
          </w:tcPr>
          <w:p w:rsidR="00B863C2" w:rsidRPr="00416A23" w:rsidRDefault="00B863C2" w:rsidP="00776EF8">
            <w:pPr>
              <w:jc w:val="both"/>
              <w:rPr>
                <w:sz w:val="28"/>
                <w:szCs w:val="28"/>
              </w:rPr>
            </w:pPr>
            <w:r w:rsidRPr="00416A23">
              <w:rPr>
                <w:sz w:val="28"/>
                <w:szCs w:val="28"/>
              </w:rPr>
              <w:t>Ниже среднего</w:t>
            </w:r>
          </w:p>
        </w:tc>
        <w:tc>
          <w:tcPr>
            <w:tcW w:w="3284" w:type="dxa"/>
          </w:tcPr>
          <w:p w:rsidR="00B863C2" w:rsidRPr="00416A23" w:rsidRDefault="00B863C2" w:rsidP="00776EF8">
            <w:pPr>
              <w:jc w:val="center"/>
              <w:rPr>
                <w:sz w:val="28"/>
                <w:szCs w:val="28"/>
              </w:rPr>
            </w:pPr>
            <w:r w:rsidRPr="00416A23">
              <w:rPr>
                <w:sz w:val="28"/>
                <w:szCs w:val="28"/>
              </w:rPr>
              <w:t>-</w:t>
            </w:r>
          </w:p>
        </w:tc>
        <w:tc>
          <w:tcPr>
            <w:tcW w:w="3285" w:type="dxa"/>
          </w:tcPr>
          <w:p w:rsidR="00B863C2" w:rsidRPr="00416A23" w:rsidRDefault="00B863C2" w:rsidP="00776EF8">
            <w:pPr>
              <w:jc w:val="center"/>
              <w:rPr>
                <w:sz w:val="28"/>
                <w:szCs w:val="28"/>
              </w:rPr>
            </w:pPr>
            <w:r w:rsidRPr="00416A23">
              <w:rPr>
                <w:sz w:val="28"/>
                <w:szCs w:val="28"/>
              </w:rPr>
              <w:t>-</w:t>
            </w:r>
          </w:p>
        </w:tc>
      </w:tr>
      <w:tr w:rsidR="00B863C2" w:rsidRPr="00416A23" w:rsidTr="001F6727">
        <w:tc>
          <w:tcPr>
            <w:tcW w:w="3284" w:type="dxa"/>
          </w:tcPr>
          <w:p w:rsidR="00B863C2" w:rsidRPr="00416A23" w:rsidRDefault="00B863C2" w:rsidP="00776EF8">
            <w:pPr>
              <w:jc w:val="both"/>
              <w:rPr>
                <w:sz w:val="28"/>
                <w:szCs w:val="28"/>
              </w:rPr>
            </w:pPr>
            <w:r w:rsidRPr="00416A23">
              <w:rPr>
                <w:sz w:val="28"/>
                <w:szCs w:val="28"/>
              </w:rPr>
              <w:t xml:space="preserve">Низкий </w:t>
            </w:r>
          </w:p>
        </w:tc>
        <w:tc>
          <w:tcPr>
            <w:tcW w:w="3284" w:type="dxa"/>
          </w:tcPr>
          <w:p w:rsidR="00B863C2" w:rsidRPr="00416A23" w:rsidRDefault="00B863C2" w:rsidP="00776EF8">
            <w:pPr>
              <w:jc w:val="center"/>
              <w:rPr>
                <w:sz w:val="28"/>
                <w:szCs w:val="28"/>
              </w:rPr>
            </w:pPr>
            <w:r w:rsidRPr="00416A23">
              <w:rPr>
                <w:sz w:val="28"/>
                <w:szCs w:val="28"/>
              </w:rPr>
              <w:t>6</w:t>
            </w:r>
          </w:p>
        </w:tc>
        <w:tc>
          <w:tcPr>
            <w:tcW w:w="3285" w:type="dxa"/>
          </w:tcPr>
          <w:p w:rsidR="00B863C2" w:rsidRPr="00416A23" w:rsidRDefault="00B863C2" w:rsidP="00776EF8">
            <w:pPr>
              <w:jc w:val="center"/>
              <w:rPr>
                <w:sz w:val="28"/>
                <w:szCs w:val="28"/>
              </w:rPr>
            </w:pPr>
            <w:r w:rsidRPr="00416A23">
              <w:rPr>
                <w:sz w:val="28"/>
                <w:szCs w:val="28"/>
              </w:rPr>
              <w:t>100%</w:t>
            </w:r>
          </w:p>
        </w:tc>
      </w:tr>
    </w:tbl>
    <w:p w:rsidR="00B863C2" w:rsidRPr="00416A23" w:rsidRDefault="00B863C2" w:rsidP="00776EF8">
      <w:pPr>
        <w:jc w:val="both"/>
        <w:rPr>
          <w:sz w:val="28"/>
          <w:szCs w:val="28"/>
        </w:rPr>
      </w:pPr>
    </w:p>
    <w:p w:rsidR="00B863C2" w:rsidRPr="00416A23" w:rsidRDefault="00B863C2" w:rsidP="00776EF8">
      <w:pPr>
        <w:rPr>
          <w:b/>
          <w:sz w:val="28"/>
          <w:szCs w:val="28"/>
        </w:rPr>
      </w:pPr>
      <w:r w:rsidRPr="00416A23">
        <w:rPr>
          <w:b/>
          <w:sz w:val="28"/>
          <w:szCs w:val="28"/>
        </w:rPr>
        <w:t>Коррекционный курс «Альтернативная и дополнительная коммуникация»</w:t>
      </w:r>
    </w:p>
    <w:tbl>
      <w:tblPr>
        <w:tblStyle w:val="100"/>
        <w:tblW w:w="0" w:type="auto"/>
        <w:tblLook w:val="04A0" w:firstRow="1" w:lastRow="0" w:firstColumn="1" w:lastColumn="0" w:noHBand="0" w:noVBand="1"/>
      </w:tblPr>
      <w:tblGrid>
        <w:gridCol w:w="3206"/>
        <w:gridCol w:w="3219"/>
        <w:gridCol w:w="3202"/>
      </w:tblGrid>
      <w:tr w:rsidR="00B863C2" w:rsidRPr="00416A23" w:rsidTr="001F6727">
        <w:tc>
          <w:tcPr>
            <w:tcW w:w="3206" w:type="dxa"/>
          </w:tcPr>
          <w:p w:rsidR="00B863C2" w:rsidRPr="00416A23" w:rsidRDefault="00B863C2" w:rsidP="00776EF8">
            <w:pPr>
              <w:jc w:val="both"/>
              <w:rPr>
                <w:b/>
                <w:sz w:val="28"/>
                <w:szCs w:val="28"/>
              </w:rPr>
            </w:pPr>
            <w:r w:rsidRPr="00416A23">
              <w:rPr>
                <w:b/>
                <w:sz w:val="28"/>
                <w:szCs w:val="28"/>
              </w:rPr>
              <w:t>Уровень развития</w:t>
            </w:r>
          </w:p>
        </w:tc>
        <w:tc>
          <w:tcPr>
            <w:tcW w:w="3219" w:type="dxa"/>
          </w:tcPr>
          <w:p w:rsidR="00B863C2" w:rsidRPr="00416A23" w:rsidRDefault="00B863C2" w:rsidP="00776EF8">
            <w:pPr>
              <w:jc w:val="both"/>
              <w:rPr>
                <w:b/>
                <w:sz w:val="28"/>
                <w:szCs w:val="28"/>
              </w:rPr>
            </w:pPr>
            <w:r w:rsidRPr="00416A23">
              <w:rPr>
                <w:b/>
                <w:sz w:val="28"/>
                <w:szCs w:val="28"/>
              </w:rPr>
              <w:t>Количество детей</w:t>
            </w:r>
          </w:p>
        </w:tc>
        <w:tc>
          <w:tcPr>
            <w:tcW w:w="3202" w:type="dxa"/>
          </w:tcPr>
          <w:p w:rsidR="00B863C2" w:rsidRPr="00416A23" w:rsidRDefault="00B863C2" w:rsidP="00776EF8">
            <w:pPr>
              <w:jc w:val="both"/>
              <w:rPr>
                <w:b/>
                <w:sz w:val="28"/>
                <w:szCs w:val="28"/>
              </w:rPr>
            </w:pPr>
            <w:r w:rsidRPr="00416A23">
              <w:rPr>
                <w:b/>
                <w:sz w:val="28"/>
                <w:szCs w:val="28"/>
              </w:rPr>
              <w:t>Уровень в %</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Высокий</w:t>
            </w:r>
          </w:p>
        </w:tc>
        <w:tc>
          <w:tcPr>
            <w:tcW w:w="3219" w:type="dxa"/>
          </w:tcPr>
          <w:p w:rsidR="00B863C2" w:rsidRPr="00416A23" w:rsidRDefault="00B863C2" w:rsidP="00776EF8">
            <w:pPr>
              <w:jc w:val="center"/>
              <w:rPr>
                <w:b/>
                <w:sz w:val="28"/>
                <w:szCs w:val="28"/>
              </w:rPr>
            </w:pPr>
            <w:r w:rsidRPr="00416A23">
              <w:rPr>
                <w:b/>
                <w:sz w:val="28"/>
                <w:szCs w:val="28"/>
              </w:rPr>
              <w:t>-</w:t>
            </w:r>
          </w:p>
        </w:tc>
        <w:tc>
          <w:tcPr>
            <w:tcW w:w="3202" w:type="dxa"/>
          </w:tcPr>
          <w:p w:rsidR="00B863C2" w:rsidRPr="00416A23" w:rsidRDefault="00B863C2" w:rsidP="00776EF8">
            <w:pPr>
              <w:jc w:val="center"/>
              <w:rPr>
                <w:b/>
                <w:sz w:val="28"/>
                <w:szCs w:val="28"/>
              </w:rPr>
            </w:pPr>
            <w:r w:rsidRPr="00416A23">
              <w:rPr>
                <w:b/>
                <w:sz w:val="28"/>
                <w:szCs w:val="28"/>
              </w:rPr>
              <w:t>-</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Средний</w:t>
            </w:r>
          </w:p>
        </w:tc>
        <w:tc>
          <w:tcPr>
            <w:tcW w:w="3219" w:type="dxa"/>
          </w:tcPr>
          <w:p w:rsidR="00B863C2" w:rsidRPr="00416A23" w:rsidRDefault="00B863C2" w:rsidP="00776EF8">
            <w:pPr>
              <w:jc w:val="center"/>
              <w:rPr>
                <w:sz w:val="28"/>
                <w:szCs w:val="28"/>
              </w:rPr>
            </w:pPr>
            <w:r w:rsidRPr="00416A23">
              <w:rPr>
                <w:sz w:val="28"/>
                <w:szCs w:val="28"/>
              </w:rPr>
              <w:t>-</w:t>
            </w:r>
          </w:p>
        </w:tc>
        <w:tc>
          <w:tcPr>
            <w:tcW w:w="3202" w:type="dxa"/>
          </w:tcPr>
          <w:p w:rsidR="00B863C2" w:rsidRPr="00416A23" w:rsidRDefault="00B863C2" w:rsidP="00776EF8">
            <w:pPr>
              <w:jc w:val="center"/>
              <w:rPr>
                <w:sz w:val="28"/>
                <w:szCs w:val="28"/>
              </w:rPr>
            </w:pPr>
            <w:r w:rsidRPr="00416A23">
              <w:rPr>
                <w:sz w:val="28"/>
                <w:szCs w:val="28"/>
              </w:rPr>
              <w:t>-</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Ниже среднего</w:t>
            </w:r>
          </w:p>
        </w:tc>
        <w:tc>
          <w:tcPr>
            <w:tcW w:w="3219" w:type="dxa"/>
          </w:tcPr>
          <w:p w:rsidR="00B863C2" w:rsidRPr="00416A23" w:rsidRDefault="00B863C2" w:rsidP="00776EF8">
            <w:pPr>
              <w:jc w:val="center"/>
              <w:rPr>
                <w:sz w:val="28"/>
                <w:szCs w:val="28"/>
              </w:rPr>
            </w:pPr>
            <w:r w:rsidRPr="00416A23">
              <w:rPr>
                <w:sz w:val="28"/>
                <w:szCs w:val="28"/>
              </w:rPr>
              <w:t>-</w:t>
            </w:r>
          </w:p>
        </w:tc>
        <w:tc>
          <w:tcPr>
            <w:tcW w:w="3202" w:type="dxa"/>
          </w:tcPr>
          <w:p w:rsidR="00B863C2" w:rsidRPr="00416A23" w:rsidRDefault="00B863C2" w:rsidP="00776EF8">
            <w:pPr>
              <w:jc w:val="center"/>
              <w:rPr>
                <w:sz w:val="28"/>
                <w:szCs w:val="28"/>
              </w:rPr>
            </w:pPr>
            <w:r w:rsidRPr="00416A23">
              <w:rPr>
                <w:sz w:val="28"/>
                <w:szCs w:val="28"/>
              </w:rPr>
              <w:t>-</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 xml:space="preserve">Низкий </w:t>
            </w:r>
          </w:p>
        </w:tc>
        <w:tc>
          <w:tcPr>
            <w:tcW w:w="3219" w:type="dxa"/>
          </w:tcPr>
          <w:p w:rsidR="00B863C2" w:rsidRPr="00416A23" w:rsidRDefault="00B863C2" w:rsidP="00776EF8">
            <w:pPr>
              <w:jc w:val="center"/>
              <w:rPr>
                <w:sz w:val="28"/>
                <w:szCs w:val="28"/>
              </w:rPr>
            </w:pPr>
            <w:r w:rsidRPr="00416A23">
              <w:rPr>
                <w:sz w:val="28"/>
                <w:szCs w:val="28"/>
              </w:rPr>
              <w:t>6</w:t>
            </w:r>
          </w:p>
        </w:tc>
        <w:tc>
          <w:tcPr>
            <w:tcW w:w="3202" w:type="dxa"/>
          </w:tcPr>
          <w:p w:rsidR="00B863C2" w:rsidRPr="00416A23" w:rsidRDefault="00B863C2" w:rsidP="00776EF8">
            <w:pPr>
              <w:jc w:val="center"/>
              <w:rPr>
                <w:sz w:val="28"/>
                <w:szCs w:val="28"/>
              </w:rPr>
            </w:pPr>
            <w:r w:rsidRPr="00416A23">
              <w:rPr>
                <w:sz w:val="28"/>
                <w:szCs w:val="28"/>
              </w:rPr>
              <w:t>100%</w:t>
            </w:r>
          </w:p>
        </w:tc>
      </w:tr>
    </w:tbl>
    <w:p w:rsidR="00B863C2" w:rsidRDefault="00B863C2" w:rsidP="00776EF8">
      <w:pPr>
        <w:jc w:val="center"/>
        <w:rPr>
          <w:b/>
          <w:sz w:val="28"/>
          <w:szCs w:val="28"/>
        </w:rPr>
      </w:pPr>
    </w:p>
    <w:p w:rsidR="00B863C2" w:rsidRPr="00416A23" w:rsidRDefault="00B863C2" w:rsidP="00776EF8">
      <w:pPr>
        <w:jc w:val="center"/>
        <w:rPr>
          <w:b/>
          <w:sz w:val="28"/>
          <w:szCs w:val="28"/>
        </w:rPr>
      </w:pPr>
      <w:r w:rsidRPr="00416A23">
        <w:rPr>
          <w:b/>
          <w:sz w:val="28"/>
          <w:szCs w:val="28"/>
        </w:rPr>
        <w:t xml:space="preserve">Результаты мониторинга (диагностики) воспитанников  </w:t>
      </w:r>
    </w:p>
    <w:p w:rsidR="00B863C2" w:rsidRPr="00416A23" w:rsidRDefault="00B863C2" w:rsidP="00776EF8">
      <w:pPr>
        <w:jc w:val="center"/>
        <w:rPr>
          <w:b/>
          <w:sz w:val="28"/>
          <w:szCs w:val="28"/>
        </w:rPr>
      </w:pPr>
      <w:r w:rsidRPr="00416A23">
        <w:rPr>
          <w:b/>
          <w:sz w:val="28"/>
          <w:szCs w:val="28"/>
        </w:rPr>
        <w:t>в 2020-2021</w:t>
      </w:r>
      <w:r>
        <w:rPr>
          <w:b/>
          <w:sz w:val="28"/>
          <w:szCs w:val="28"/>
        </w:rPr>
        <w:t xml:space="preserve"> учебном году (май</w:t>
      </w:r>
      <w:r w:rsidRPr="00416A23">
        <w:rPr>
          <w:b/>
          <w:sz w:val="28"/>
          <w:szCs w:val="28"/>
        </w:rPr>
        <w:t>) (учитель-дефектолог)</w:t>
      </w:r>
    </w:p>
    <w:p w:rsidR="00B863C2" w:rsidRPr="00416A23" w:rsidRDefault="00B863C2" w:rsidP="00776EF8">
      <w:pPr>
        <w:jc w:val="center"/>
        <w:rPr>
          <w:b/>
          <w:sz w:val="28"/>
          <w:szCs w:val="28"/>
        </w:rPr>
      </w:pPr>
      <w:r w:rsidRPr="00416A23">
        <w:rPr>
          <w:b/>
          <w:sz w:val="28"/>
          <w:szCs w:val="28"/>
        </w:rPr>
        <w:t>Группа «Особый ребёнок 3,4»</w:t>
      </w:r>
    </w:p>
    <w:p w:rsidR="00B863C2" w:rsidRPr="00416A23" w:rsidRDefault="00B863C2" w:rsidP="00776EF8">
      <w:pPr>
        <w:rPr>
          <w:b/>
          <w:sz w:val="28"/>
          <w:szCs w:val="28"/>
        </w:rPr>
      </w:pPr>
      <w:r w:rsidRPr="00416A23">
        <w:rPr>
          <w:b/>
          <w:sz w:val="28"/>
          <w:szCs w:val="28"/>
        </w:rPr>
        <w:t>Коррекционный курс «Предметно-практические действия»</w:t>
      </w:r>
    </w:p>
    <w:tbl>
      <w:tblPr>
        <w:tblStyle w:val="100"/>
        <w:tblW w:w="0" w:type="auto"/>
        <w:tblLook w:val="04A0" w:firstRow="1" w:lastRow="0" w:firstColumn="1" w:lastColumn="0" w:noHBand="0" w:noVBand="1"/>
      </w:tblPr>
      <w:tblGrid>
        <w:gridCol w:w="3284"/>
        <w:gridCol w:w="3284"/>
        <w:gridCol w:w="3285"/>
      </w:tblGrid>
      <w:tr w:rsidR="00B863C2" w:rsidRPr="00416A23" w:rsidTr="001F6727">
        <w:tc>
          <w:tcPr>
            <w:tcW w:w="3284" w:type="dxa"/>
          </w:tcPr>
          <w:p w:rsidR="00B863C2" w:rsidRPr="00416A23" w:rsidRDefault="00B863C2" w:rsidP="00776EF8">
            <w:pPr>
              <w:jc w:val="both"/>
              <w:rPr>
                <w:b/>
                <w:sz w:val="28"/>
                <w:szCs w:val="28"/>
              </w:rPr>
            </w:pPr>
            <w:r w:rsidRPr="00416A23">
              <w:rPr>
                <w:b/>
                <w:sz w:val="28"/>
                <w:szCs w:val="28"/>
              </w:rPr>
              <w:t>Уровень развития</w:t>
            </w:r>
          </w:p>
        </w:tc>
        <w:tc>
          <w:tcPr>
            <w:tcW w:w="3284" w:type="dxa"/>
          </w:tcPr>
          <w:p w:rsidR="00B863C2" w:rsidRPr="00416A23" w:rsidRDefault="00B863C2" w:rsidP="00776EF8">
            <w:pPr>
              <w:jc w:val="both"/>
              <w:rPr>
                <w:b/>
                <w:sz w:val="28"/>
                <w:szCs w:val="28"/>
              </w:rPr>
            </w:pPr>
            <w:r w:rsidRPr="00416A23">
              <w:rPr>
                <w:b/>
                <w:sz w:val="28"/>
                <w:szCs w:val="28"/>
              </w:rPr>
              <w:t>Количество детей</w:t>
            </w:r>
          </w:p>
        </w:tc>
        <w:tc>
          <w:tcPr>
            <w:tcW w:w="3285" w:type="dxa"/>
          </w:tcPr>
          <w:p w:rsidR="00B863C2" w:rsidRPr="00416A23" w:rsidRDefault="00B863C2" w:rsidP="00776EF8">
            <w:pPr>
              <w:jc w:val="both"/>
              <w:rPr>
                <w:b/>
                <w:sz w:val="28"/>
                <w:szCs w:val="28"/>
              </w:rPr>
            </w:pPr>
            <w:r w:rsidRPr="00416A23">
              <w:rPr>
                <w:b/>
                <w:sz w:val="28"/>
                <w:szCs w:val="28"/>
              </w:rPr>
              <w:t>Уровень в %</w:t>
            </w:r>
          </w:p>
        </w:tc>
      </w:tr>
      <w:tr w:rsidR="00B863C2" w:rsidRPr="00416A23" w:rsidTr="001F6727">
        <w:tc>
          <w:tcPr>
            <w:tcW w:w="3284" w:type="dxa"/>
          </w:tcPr>
          <w:p w:rsidR="00B863C2" w:rsidRPr="00416A23" w:rsidRDefault="00B863C2" w:rsidP="00776EF8">
            <w:pPr>
              <w:jc w:val="both"/>
              <w:rPr>
                <w:sz w:val="28"/>
                <w:szCs w:val="28"/>
              </w:rPr>
            </w:pPr>
            <w:r w:rsidRPr="00416A23">
              <w:rPr>
                <w:sz w:val="28"/>
                <w:szCs w:val="28"/>
              </w:rPr>
              <w:t>Высокий</w:t>
            </w:r>
          </w:p>
        </w:tc>
        <w:tc>
          <w:tcPr>
            <w:tcW w:w="3284" w:type="dxa"/>
          </w:tcPr>
          <w:p w:rsidR="00B863C2" w:rsidRPr="00416A23" w:rsidRDefault="00B863C2" w:rsidP="00776EF8">
            <w:pPr>
              <w:jc w:val="center"/>
              <w:rPr>
                <w:b/>
                <w:sz w:val="28"/>
                <w:szCs w:val="28"/>
              </w:rPr>
            </w:pPr>
            <w:r>
              <w:rPr>
                <w:b/>
                <w:sz w:val="28"/>
                <w:szCs w:val="28"/>
              </w:rPr>
              <w:t>-</w:t>
            </w:r>
          </w:p>
        </w:tc>
        <w:tc>
          <w:tcPr>
            <w:tcW w:w="3285" w:type="dxa"/>
          </w:tcPr>
          <w:p w:rsidR="00B863C2" w:rsidRPr="00416A23" w:rsidRDefault="00B863C2" w:rsidP="00776EF8">
            <w:pPr>
              <w:jc w:val="center"/>
              <w:rPr>
                <w:b/>
                <w:sz w:val="28"/>
                <w:szCs w:val="28"/>
              </w:rPr>
            </w:pPr>
            <w:r>
              <w:rPr>
                <w:b/>
                <w:sz w:val="28"/>
                <w:szCs w:val="28"/>
              </w:rPr>
              <w:t>-</w:t>
            </w:r>
          </w:p>
        </w:tc>
      </w:tr>
      <w:tr w:rsidR="00B863C2" w:rsidRPr="00416A23" w:rsidTr="001F6727">
        <w:tc>
          <w:tcPr>
            <w:tcW w:w="3284" w:type="dxa"/>
          </w:tcPr>
          <w:p w:rsidR="00B863C2" w:rsidRPr="00416A23" w:rsidRDefault="00B863C2" w:rsidP="00776EF8">
            <w:pPr>
              <w:jc w:val="both"/>
              <w:rPr>
                <w:sz w:val="28"/>
                <w:szCs w:val="28"/>
              </w:rPr>
            </w:pPr>
            <w:r w:rsidRPr="00416A23">
              <w:rPr>
                <w:sz w:val="28"/>
                <w:szCs w:val="28"/>
              </w:rPr>
              <w:t>Средний</w:t>
            </w:r>
          </w:p>
        </w:tc>
        <w:tc>
          <w:tcPr>
            <w:tcW w:w="3284" w:type="dxa"/>
          </w:tcPr>
          <w:p w:rsidR="00B863C2" w:rsidRPr="00416A23" w:rsidRDefault="00B863C2" w:rsidP="00776EF8">
            <w:pPr>
              <w:jc w:val="center"/>
              <w:rPr>
                <w:sz w:val="28"/>
                <w:szCs w:val="28"/>
              </w:rPr>
            </w:pPr>
            <w:r>
              <w:rPr>
                <w:sz w:val="28"/>
                <w:szCs w:val="28"/>
              </w:rPr>
              <w:t>-</w:t>
            </w:r>
          </w:p>
        </w:tc>
        <w:tc>
          <w:tcPr>
            <w:tcW w:w="3285" w:type="dxa"/>
          </w:tcPr>
          <w:p w:rsidR="00B863C2" w:rsidRPr="00416A23" w:rsidRDefault="00B863C2" w:rsidP="00776EF8">
            <w:pPr>
              <w:jc w:val="center"/>
              <w:rPr>
                <w:sz w:val="28"/>
                <w:szCs w:val="28"/>
              </w:rPr>
            </w:pPr>
            <w:r>
              <w:rPr>
                <w:sz w:val="28"/>
                <w:szCs w:val="28"/>
              </w:rPr>
              <w:t>-</w:t>
            </w:r>
          </w:p>
        </w:tc>
      </w:tr>
      <w:tr w:rsidR="00B863C2" w:rsidRPr="00416A23" w:rsidTr="001F6727">
        <w:tc>
          <w:tcPr>
            <w:tcW w:w="3284" w:type="dxa"/>
          </w:tcPr>
          <w:p w:rsidR="00B863C2" w:rsidRPr="00416A23" w:rsidRDefault="00B863C2" w:rsidP="00776EF8">
            <w:pPr>
              <w:jc w:val="both"/>
              <w:rPr>
                <w:sz w:val="28"/>
                <w:szCs w:val="28"/>
              </w:rPr>
            </w:pPr>
            <w:r w:rsidRPr="00416A23">
              <w:rPr>
                <w:sz w:val="28"/>
                <w:szCs w:val="28"/>
              </w:rPr>
              <w:t>Ниже среднего</w:t>
            </w:r>
          </w:p>
        </w:tc>
        <w:tc>
          <w:tcPr>
            <w:tcW w:w="3284" w:type="dxa"/>
          </w:tcPr>
          <w:p w:rsidR="00B863C2" w:rsidRPr="00416A23" w:rsidRDefault="00B863C2" w:rsidP="00776EF8">
            <w:pPr>
              <w:jc w:val="center"/>
              <w:rPr>
                <w:sz w:val="28"/>
                <w:szCs w:val="28"/>
              </w:rPr>
            </w:pPr>
            <w:r>
              <w:rPr>
                <w:sz w:val="28"/>
                <w:szCs w:val="28"/>
              </w:rPr>
              <w:t>-</w:t>
            </w:r>
          </w:p>
        </w:tc>
        <w:tc>
          <w:tcPr>
            <w:tcW w:w="3285" w:type="dxa"/>
          </w:tcPr>
          <w:p w:rsidR="00B863C2" w:rsidRPr="00416A23" w:rsidRDefault="00B863C2" w:rsidP="00776EF8">
            <w:pPr>
              <w:jc w:val="center"/>
              <w:rPr>
                <w:sz w:val="28"/>
                <w:szCs w:val="28"/>
              </w:rPr>
            </w:pPr>
            <w:r>
              <w:rPr>
                <w:sz w:val="28"/>
                <w:szCs w:val="28"/>
              </w:rPr>
              <w:t>-</w:t>
            </w:r>
          </w:p>
        </w:tc>
      </w:tr>
      <w:tr w:rsidR="00B863C2" w:rsidRPr="00416A23" w:rsidTr="001F6727">
        <w:tc>
          <w:tcPr>
            <w:tcW w:w="3284" w:type="dxa"/>
          </w:tcPr>
          <w:p w:rsidR="00B863C2" w:rsidRPr="00416A23" w:rsidRDefault="00B863C2" w:rsidP="00776EF8">
            <w:pPr>
              <w:jc w:val="both"/>
              <w:rPr>
                <w:sz w:val="28"/>
                <w:szCs w:val="28"/>
              </w:rPr>
            </w:pPr>
            <w:r w:rsidRPr="00416A23">
              <w:rPr>
                <w:sz w:val="28"/>
                <w:szCs w:val="28"/>
              </w:rPr>
              <w:t xml:space="preserve">Низкий </w:t>
            </w:r>
          </w:p>
        </w:tc>
        <w:tc>
          <w:tcPr>
            <w:tcW w:w="3284" w:type="dxa"/>
          </w:tcPr>
          <w:p w:rsidR="00B863C2" w:rsidRPr="00416A23" w:rsidRDefault="00B863C2" w:rsidP="00776EF8">
            <w:pPr>
              <w:jc w:val="center"/>
              <w:rPr>
                <w:sz w:val="28"/>
                <w:szCs w:val="28"/>
              </w:rPr>
            </w:pPr>
            <w:r>
              <w:rPr>
                <w:sz w:val="28"/>
                <w:szCs w:val="28"/>
              </w:rPr>
              <w:t>7</w:t>
            </w:r>
          </w:p>
        </w:tc>
        <w:tc>
          <w:tcPr>
            <w:tcW w:w="3285" w:type="dxa"/>
          </w:tcPr>
          <w:p w:rsidR="00B863C2" w:rsidRPr="00416A23" w:rsidRDefault="00B863C2" w:rsidP="00776EF8">
            <w:pPr>
              <w:jc w:val="center"/>
              <w:rPr>
                <w:sz w:val="28"/>
                <w:szCs w:val="28"/>
              </w:rPr>
            </w:pPr>
            <w:r>
              <w:rPr>
                <w:sz w:val="28"/>
                <w:szCs w:val="28"/>
              </w:rPr>
              <w:t>100%</w:t>
            </w:r>
          </w:p>
        </w:tc>
      </w:tr>
    </w:tbl>
    <w:p w:rsidR="00B863C2" w:rsidRPr="00416A23" w:rsidRDefault="00B863C2" w:rsidP="00776EF8">
      <w:pPr>
        <w:jc w:val="both"/>
        <w:rPr>
          <w:sz w:val="28"/>
          <w:szCs w:val="28"/>
        </w:rPr>
      </w:pPr>
    </w:p>
    <w:p w:rsidR="00B863C2" w:rsidRPr="00416A23" w:rsidRDefault="00B863C2" w:rsidP="00776EF8">
      <w:pPr>
        <w:rPr>
          <w:b/>
          <w:sz w:val="28"/>
          <w:szCs w:val="28"/>
        </w:rPr>
      </w:pPr>
      <w:r w:rsidRPr="00416A23">
        <w:rPr>
          <w:b/>
          <w:sz w:val="28"/>
          <w:szCs w:val="28"/>
        </w:rPr>
        <w:t>Коррекционный курс «Альтернативная и дополнительная коммуникация»</w:t>
      </w:r>
    </w:p>
    <w:tbl>
      <w:tblPr>
        <w:tblStyle w:val="100"/>
        <w:tblW w:w="0" w:type="auto"/>
        <w:tblLook w:val="04A0" w:firstRow="1" w:lastRow="0" w:firstColumn="1" w:lastColumn="0" w:noHBand="0" w:noVBand="1"/>
      </w:tblPr>
      <w:tblGrid>
        <w:gridCol w:w="3206"/>
        <w:gridCol w:w="3219"/>
        <w:gridCol w:w="3202"/>
      </w:tblGrid>
      <w:tr w:rsidR="00B863C2" w:rsidRPr="00416A23" w:rsidTr="001F6727">
        <w:tc>
          <w:tcPr>
            <w:tcW w:w="3206" w:type="dxa"/>
          </w:tcPr>
          <w:p w:rsidR="00B863C2" w:rsidRPr="00416A23" w:rsidRDefault="00B863C2" w:rsidP="00776EF8">
            <w:pPr>
              <w:jc w:val="both"/>
              <w:rPr>
                <w:b/>
                <w:sz w:val="28"/>
                <w:szCs w:val="28"/>
              </w:rPr>
            </w:pPr>
            <w:r w:rsidRPr="00416A23">
              <w:rPr>
                <w:b/>
                <w:sz w:val="28"/>
                <w:szCs w:val="28"/>
              </w:rPr>
              <w:t>Уровень развития</w:t>
            </w:r>
          </w:p>
        </w:tc>
        <w:tc>
          <w:tcPr>
            <w:tcW w:w="3219" w:type="dxa"/>
          </w:tcPr>
          <w:p w:rsidR="00B863C2" w:rsidRPr="00416A23" w:rsidRDefault="00B863C2" w:rsidP="00776EF8">
            <w:pPr>
              <w:jc w:val="both"/>
              <w:rPr>
                <w:b/>
                <w:sz w:val="28"/>
                <w:szCs w:val="28"/>
              </w:rPr>
            </w:pPr>
            <w:r w:rsidRPr="00416A23">
              <w:rPr>
                <w:b/>
                <w:sz w:val="28"/>
                <w:szCs w:val="28"/>
              </w:rPr>
              <w:t>Количество детей</w:t>
            </w:r>
          </w:p>
        </w:tc>
        <w:tc>
          <w:tcPr>
            <w:tcW w:w="3202" w:type="dxa"/>
          </w:tcPr>
          <w:p w:rsidR="00B863C2" w:rsidRPr="00416A23" w:rsidRDefault="00B863C2" w:rsidP="00776EF8">
            <w:pPr>
              <w:jc w:val="both"/>
              <w:rPr>
                <w:b/>
                <w:sz w:val="28"/>
                <w:szCs w:val="28"/>
              </w:rPr>
            </w:pPr>
            <w:r w:rsidRPr="00416A23">
              <w:rPr>
                <w:b/>
                <w:sz w:val="28"/>
                <w:szCs w:val="28"/>
              </w:rPr>
              <w:t>Уровень в %</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Высокий</w:t>
            </w:r>
          </w:p>
        </w:tc>
        <w:tc>
          <w:tcPr>
            <w:tcW w:w="3219" w:type="dxa"/>
          </w:tcPr>
          <w:p w:rsidR="00B863C2" w:rsidRPr="00416A23" w:rsidRDefault="00B863C2" w:rsidP="00776EF8">
            <w:pPr>
              <w:jc w:val="center"/>
              <w:rPr>
                <w:b/>
                <w:sz w:val="28"/>
                <w:szCs w:val="28"/>
              </w:rPr>
            </w:pPr>
            <w:r>
              <w:rPr>
                <w:b/>
                <w:sz w:val="28"/>
                <w:szCs w:val="28"/>
              </w:rPr>
              <w:t>-</w:t>
            </w:r>
          </w:p>
        </w:tc>
        <w:tc>
          <w:tcPr>
            <w:tcW w:w="3202" w:type="dxa"/>
          </w:tcPr>
          <w:p w:rsidR="00B863C2" w:rsidRPr="00416A23" w:rsidRDefault="00B863C2" w:rsidP="00776EF8">
            <w:pPr>
              <w:jc w:val="center"/>
              <w:rPr>
                <w:b/>
                <w:sz w:val="28"/>
                <w:szCs w:val="28"/>
              </w:rPr>
            </w:pPr>
            <w:r>
              <w:rPr>
                <w:b/>
                <w:sz w:val="28"/>
                <w:szCs w:val="28"/>
              </w:rPr>
              <w:t>-</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lastRenderedPageBreak/>
              <w:t>Средний</w:t>
            </w:r>
          </w:p>
        </w:tc>
        <w:tc>
          <w:tcPr>
            <w:tcW w:w="3219" w:type="dxa"/>
          </w:tcPr>
          <w:p w:rsidR="00B863C2" w:rsidRPr="00416A23" w:rsidRDefault="00B863C2" w:rsidP="00776EF8">
            <w:pPr>
              <w:jc w:val="center"/>
              <w:rPr>
                <w:sz w:val="28"/>
                <w:szCs w:val="28"/>
              </w:rPr>
            </w:pPr>
            <w:r>
              <w:rPr>
                <w:sz w:val="28"/>
                <w:szCs w:val="28"/>
              </w:rPr>
              <w:t>-</w:t>
            </w:r>
          </w:p>
        </w:tc>
        <w:tc>
          <w:tcPr>
            <w:tcW w:w="3202" w:type="dxa"/>
          </w:tcPr>
          <w:p w:rsidR="00B863C2" w:rsidRPr="00416A23" w:rsidRDefault="00B863C2" w:rsidP="00776EF8">
            <w:pPr>
              <w:jc w:val="center"/>
              <w:rPr>
                <w:sz w:val="28"/>
                <w:szCs w:val="28"/>
              </w:rPr>
            </w:pPr>
            <w:r>
              <w:rPr>
                <w:sz w:val="28"/>
                <w:szCs w:val="28"/>
              </w:rPr>
              <w:t>-</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Ниже среднего</w:t>
            </w:r>
          </w:p>
        </w:tc>
        <w:tc>
          <w:tcPr>
            <w:tcW w:w="3219" w:type="dxa"/>
          </w:tcPr>
          <w:p w:rsidR="00B863C2" w:rsidRPr="00416A23" w:rsidRDefault="00B863C2" w:rsidP="00776EF8">
            <w:pPr>
              <w:jc w:val="center"/>
              <w:rPr>
                <w:sz w:val="28"/>
                <w:szCs w:val="28"/>
              </w:rPr>
            </w:pPr>
            <w:r>
              <w:rPr>
                <w:sz w:val="28"/>
                <w:szCs w:val="28"/>
              </w:rPr>
              <w:t>1</w:t>
            </w:r>
          </w:p>
        </w:tc>
        <w:tc>
          <w:tcPr>
            <w:tcW w:w="3202" w:type="dxa"/>
          </w:tcPr>
          <w:p w:rsidR="00B863C2" w:rsidRPr="00416A23" w:rsidRDefault="00B863C2" w:rsidP="00776EF8">
            <w:pPr>
              <w:jc w:val="center"/>
              <w:rPr>
                <w:sz w:val="28"/>
                <w:szCs w:val="28"/>
              </w:rPr>
            </w:pPr>
            <w:r>
              <w:rPr>
                <w:sz w:val="28"/>
                <w:szCs w:val="28"/>
              </w:rPr>
              <w:t>10%</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 xml:space="preserve">Низкий </w:t>
            </w:r>
          </w:p>
        </w:tc>
        <w:tc>
          <w:tcPr>
            <w:tcW w:w="3219" w:type="dxa"/>
          </w:tcPr>
          <w:p w:rsidR="00B863C2" w:rsidRPr="00416A23" w:rsidRDefault="00B863C2" w:rsidP="00776EF8">
            <w:pPr>
              <w:jc w:val="center"/>
              <w:rPr>
                <w:sz w:val="28"/>
                <w:szCs w:val="28"/>
              </w:rPr>
            </w:pPr>
            <w:r>
              <w:rPr>
                <w:sz w:val="28"/>
                <w:szCs w:val="28"/>
              </w:rPr>
              <w:t>6</w:t>
            </w:r>
          </w:p>
        </w:tc>
        <w:tc>
          <w:tcPr>
            <w:tcW w:w="3202" w:type="dxa"/>
          </w:tcPr>
          <w:p w:rsidR="00B863C2" w:rsidRPr="00416A23" w:rsidRDefault="00B863C2" w:rsidP="00776EF8">
            <w:pPr>
              <w:jc w:val="center"/>
              <w:rPr>
                <w:sz w:val="28"/>
                <w:szCs w:val="28"/>
              </w:rPr>
            </w:pPr>
            <w:r>
              <w:rPr>
                <w:sz w:val="28"/>
                <w:szCs w:val="28"/>
              </w:rPr>
              <w:t>90%</w:t>
            </w:r>
          </w:p>
        </w:tc>
      </w:tr>
    </w:tbl>
    <w:p w:rsidR="00B863C2" w:rsidRDefault="00B863C2" w:rsidP="00776EF8">
      <w:pPr>
        <w:ind w:right="14"/>
        <w:jc w:val="both"/>
        <w:rPr>
          <w:b/>
          <w:kern w:val="0"/>
          <w:sz w:val="28"/>
          <w:szCs w:val="28"/>
          <w:lang w:eastAsia="hi-IN"/>
        </w:rPr>
      </w:pPr>
    </w:p>
    <w:p w:rsidR="000E01BB" w:rsidRPr="000E01BB" w:rsidRDefault="000E01BB" w:rsidP="00776EF8">
      <w:pPr>
        <w:ind w:right="14"/>
        <w:jc w:val="both"/>
        <w:rPr>
          <w:kern w:val="0"/>
          <w:lang w:eastAsia="hi-IN"/>
        </w:rPr>
      </w:pPr>
      <w:r w:rsidRPr="000E01BB">
        <w:rPr>
          <w:b/>
          <w:kern w:val="0"/>
          <w:sz w:val="28"/>
          <w:szCs w:val="28"/>
          <w:lang w:eastAsia="hi-IN"/>
        </w:rPr>
        <w:t>Педагог-психолог</w:t>
      </w:r>
      <w:r w:rsidRPr="000E01BB">
        <w:rPr>
          <w:kern w:val="0"/>
          <w:sz w:val="28"/>
          <w:szCs w:val="28"/>
          <w:lang w:eastAsia="hi-IN"/>
        </w:rPr>
        <w:t xml:space="preserve"> при диагностике использует «Диагностический материал и методические рекомендации для проведения психолого-педагогического обследования детей с выраженным нарушением интеллекта, ТМНР при разработке СИПР» / Елисеева Е.Н., Истомина О.В., Рудакова Е.А. Научный редактор: канд. пед. наук А.М. Царев. – Псков: Федеральный ресурсный центр по развитию системы комплексного сопровождения детей с интеллектуальными нарушениями, с тяжелыми множественными нарушениями развития, 2018.</w:t>
      </w:r>
    </w:p>
    <w:p w:rsidR="000E01BB" w:rsidRPr="000E01BB" w:rsidRDefault="000E01BB" w:rsidP="00776EF8">
      <w:pPr>
        <w:rPr>
          <w:b/>
          <w:color w:val="C00000"/>
          <w:sz w:val="28"/>
          <w:szCs w:val="28"/>
        </w:rPr>
      </w:pPr>
    </w:p>
    <w:p w:rsidR="00B863C2" w:rsidRPr="00416A23" w:rsidRDefault="000E01BB" w:rsidP="00776EF8">
      <w:pPr>
        <w:jc w:val="center"/>
        <w:rPr>
          <w:b/>
          <w:sz w:val="28"/>
          <w:szCs w:val="28"/>
        </w:rPr>
      </w:pPr>
      <w:r w:rsidRPr="000E01BB">
        <w:rPr>
          <w:sz w:val="28"/>
          <w:szCs w:val="28"/>
        </w:rPr>
        <w:t xml:space="preserve">  </w:t>
      </w:r>
      <w:r w:rsidR="00B863C2" w:rsidRPr="00416A23">
        <w:rPr>
          <w:b/>
          <w:sz w:val="28"/>
          <w:szCs w:val="28"/>
        </w:rPr>
        <w:t xml:space="preserve">Результаты мониторинга (диагностики) воспитанников  </w:t>
      </w:r>
    </w:p>
    <w:p w:rsidR="00B863C2" w:rsidRPr="00416A23" w:rsidRDefault="00B863C2" w:rsidP="00776EF8">
      <w:pPr>
        <w:jc w:val="center"/>
        <w:rPr>
          <w:b/>
          <w:sz w:val="28"/>
          <w:szCs w:val="28"/>
        </w:rPr>
      </w:pPr>
      <w:r w:rsidRPr="00416A23">
        <w:rPr>
          <w:b/>
          <w:sz w:val="28"/>
          <w:szCs w:val="28"/>
        </w:rPr>
        <w:t>в 2020-2021 учебном году (сентябрь) (педагог-психолог)</w:t>
      </w:r>
    </w:p>
    <w:p w:rsidR="00B863C2" w:rsidRPr="00416A23" w:rsidRDefault="00B863C2" w:rsidP="00776EF8">
      <w:pPr>
        <w:jc w:val="center"/>
        <w:rPr>
          <w:b/>
          <w:sz w:val="28"/>
          <w:szCs w:val="28"/>
        </w:rPr>
      </w:pPr>
      <w:r w:rsidRPr="00416A23">
        <w:rPr>
          <w:b/>
          <w:sz w:val="28"/>
          <w:szCs w:val="28"/>
        </w:rPr>
        <w:t>группа «Особый ребенок 1,2»</w:t>
      </w:r>
    </w:p>
    <w:tbl>
      <w:tblPr>
        <w:tblStyle w:val="140"/>
        <w:tblW w:w="0" w:type="auto"/>
        <w:tblLook w:val="04A0" w:firstRow="1" w:lastRow="0" w:firstColumn="1" w:lastColumn="0" w:noHBand="0" w:noVBand="1"/>
      </w:tblPr>
      <w:tblGrid>
        <w:gridCol w:w="3284"/>
        <w:gridCol w:w="3284"/>
        <w:gridCol w:w="3285"/>
      </w:tblGrid>
      <w:tr w:rsidR="00B863C2" w:rsidRPr="00416A23" w:rsidTr="001F6727">
        <w:tc>
          <w:tcPr>
            <w:tcW w:w="3284" w:type="dxa"/>
          </w:tcPr>
          <w:p w:rsidR="00B863C2" w:rsidRPr="00416A23" w:rsidRDefault="00B863C2" w:rsidP="00776EF8">
            <w:pPr>
              <w:jc w:val="both"/>
              <w:rPr>
                <w:b/>
                <w:sz w:val="28"/>
                <w:szCs w:val="28"/>
              </w:rPr>
            </w:pPr>
            <w:r w:rsidRPr="00416A23">
              <w:rPr>
                <w:b/>
                <w:sz w:val="28"/>
                <w:szCs w:val="28"/>
              </w:rPr>
              <w:t>Уровень развития</w:t>
            </w:r>
          </w:p>
        </w:tc>
        <w:tc>
          <w:tcPr>
            <w:tcW w:w="3284" w:type="dxa"/>
          </w:tcPr>
          <w:p w:rsidR="00B863C2" w:rsidRPr="00416A23" w:rsidRDefault="00B863C2" w:rsidP="00776EF8">
            <w:pPr>
              <w:jc w:val="both"/>
              <w:rPr>
                <w:b/>
                <w:sz w:val="28"/>
                <w:szCs w:val="28"/>
              </w:rPr>
            </w:pPr>
            <w:r w:rsidRPr="00416A23">
              <w:rPr>
                <w:b/>
                <w:sz w:val="28"/>
                <w:szCs w:val="28"/>
              </w:rPr>
              <w:t>Количество детей</w:t>
            </w:r>
          </w:p>
        </w:tc>
        <w:tc>
          <w:tcPr>
            <w:tcW w:w="3285" w:type="dxa"/>
          </w:tcPr>
          <w:p w:rsidR="00B863C2" w:rsidRPr="00416A23" w:rsidRDefault="00B863C2" w:rsidP="00776EF8">
            <w:pPr>
              <w:jc w:val="both"/>
              <w:rPr>
                <w:b/>
                <w:sz w:val="28"/>
                <w:szCs w:val="28"/>
              </w:rPr>
            </w:pPr>
            <w:r w:rsidRPr="00416A23">
              <w:rPr>
                <w:b/>
                <w:sz w:val="28"/>
                <w:szCs w:val="28"/>
              </w:rPr>
              <w:t>Уровень в %</w:t>
            </w:r>
          </w:p>
        </w:tc>
      </w:tr>
      <w:tr w:rsidR="00B863C2" w:rsidRPr="00416A23" w:rsidTr="001F6727">
        <w:tc>
          <w:tcPr>
            <w:tcW w:w="3284" w:type="dxa"/>
          </w:tcPr>
          <w:p w:rsidR="00B863C2" w:rsidRPr="00416A23" w:rsidRDefault="00B863C2" w:rsidP="00776EF8">
            <w:pPr>
              <w:jc w:val="both"/>
              <w:rPr>
                <w:sz w:val="28"/>
                <w:szCs w:val="28"/>
              </w:rPr>
            </w:pPr>
            <w:r w:rsidRPr="00416A23">
              <w:rPr>
                <w:sz w:val="28"/>
                <w:szCs w:val="28"/>
              </w:rPr>
              <w:t>Высокий</w:t>
            </w:r>
          </w:p>
        </w:tc>
        <w:tc>
          <w:tcPr>
            <w:tcW w:w="3284" w:type="dxa"/>
          </w:tcPr>
          <w:p w:rsidR="00B863C2" w:rsidRPr="00416A23" w:rsidRDefault="00B863C2" w:rsidP="00776EF8">
            <w:pPr>
              <w:jc w:val="center"/>
              <w:rPr>
                <w:b/>
                <w:sz w:val="28"/>
                <w:szCs w:val="28"/>
              </w:rPr>
            </w:pPr>
            <w:r w:rsidRPr="00416A23">
              <w:rPr>
                <w:b/>
                <w:sz w:val="28"/>
                <w:szCs w:val="28"/>
              </w:rPr>
              <w:t>0</w:t>
            </w:r>
          </w:p>
        </w:tc>
        <w:tc>
          <w:tcPr>
            <w:tcW w:w="3285" w:type="dxa"/>
          </w:tcPr>
          <w:p w:rsidR="00B863C2" w:rsidRPr="00416A23" w:rsidRDefault="00B863C2" w:rsidP="00776EF8">
            <w:pPr>
              <w:jc w:val="center"/>
              <w:rPr>
                <w:b/>
                <w:sz w:val="28"/>
                <w:szCs w:val="28"/>
              </w:rPr>
            </w:pPr>
            <w:r w:rsidRPr="00416A23">
              <w:rPr>
                <w:b/>
                <w:sz w:val="28"/>
                <w:szCs w:val="28"/>
              </w:rPr>
              <w:t>-</w:t>
            </w:r>
          </w:p>
        </w:tc>
      </w:tr>
      <w:tr w:rsidR="00B863C2" w:rsidRPr="00416A23" w:rsidTr="001F6727">
        <w:tc>
          <w:tcPr>
            <w:tcW w:w="3284" w:type="dxa"/>
          </w:tcPr>
          <w:p w:rsidR="00B863C2" w:rsidRPr="00416A23" w:rsidRDefault="00B863C2" w:rsidP="00776EF8">
            <w:pPr>
              <w:jc w:val="both"/>
              <w:rPr>
                <w:sz w:val="28"/>
                <w:szCs w:val="28"/>
              </w:rPr>
            </w:pPr>
            <w:r w:rsidRPr="00416A23">
              <w:rPr>
                <w:sz w:val="28"/>
                <w:szCs w:val="28"/>
              </w:rPr>
              <w:t>Выше среднего</w:t>
            </w:r>
          </w:p>
        </w:tc>
        <w:tc>
          <w:tcPr>
            <w:tcW w:w="3284" w:type="dxa"/>
          </w:tcPr>
          <w:p w:rsidR="00B863C2" w:rsidRPr="00416A23" w:rsidRDefault="00B863C2" w:rsidP="00776EF8">
            <w:pPr>
              <w:jc w:val="center"/>
              <w:rPr>
                <w:sz w:val="28"/>
                <w:szCs w:val="28"/>
              </w:rPr>
            </w:pPr>
            <w:r w:rsidRPr="00416A23">
              <w:rPr>
                <w:sz w:val="28"/>
                <w:szCs w:val="28"/>
              </w:rPr>
              <w:t>0</w:t>
            </w:r>
          </w:p>
        </w:tc>
        <w:tc>
          <w:tcPr>
            <w:tcW w:w="3285" w:type="dxa"/>
          </w:tcPr>
          <w:p w:rsidR="00B863C2" w:rsidRPr="00416A23" w:rsidRDefault="00B863C2" w:rsidP="00776EF8">
            <w:pPr>
              <w:jc w:val="center"/>
              <w:rPr>
                <w:sz w:val="28"/>
                <w:szCs w:val="28"/>
              </w:rPr>
            </w:pPr>
            <w:r w:rsidRPr="00416A23">
              <w:rPr>
                <w:sz w:val="28"/>
                <w:szCs w:val="28"/>
              </w:rPr>
              <w:t>-</w:t>
            </w:r>
          </w:p>
        </w:tc>
      </w:tr>
      <w:tr w:rsidR="00B863C2" w:rsidRPr="00416A23" w:rsidTr="001F6727">
        <w:tc>
          <w:tcPr>
            <w:tcW w:w="3284" w:type="dxa"/>
          </w:tcPr>
          <w:p w:rsidR="00B863C2" w:rsidRPr="00416A23" w:rsidRDefault="00B863C2" w:rsidP="00776EF8">
            <w:pPr>
              <w:jc w:val="both"/>
              <w:rPr>
                <w:sz w:val="28"/>
                <w:szCs w:val="28"/>
              </w:rPr>
            </w:pPr>
            <w:r w:rsidRPr="00416A23">
              <w:rPr>
                <w:sz w:val="28"/>
                <w:szCs w:val="28"/>
              </w:rPr>
              <w:t>Средний</w:t>
            </w:r>
          </w:p>
        </w:tc>
        <w:tc>
          <w:tcPr>
            <w:tcW w:w="3284" w:type="dxa"/>
          </w:tcPr>
          <w:p w:rsidR="00B863C2" w:rsidRPr="00416A23" w:rsidRDefault="00B863C2" w:rsidP="00776EF8">
            <w:pPr>
              <w:jc w:val="center"/>
              <w:rPr>
                <w:sz w:val="28"/>
                <w:szCs w:val="28"/>
              </w:rPr>
            </w:pPr>
            <w:r w:rsidRPr="00416A23">
              <w:rPr>
                <w:sz w:val="28"/>
                <w:szCs w:val="28"/>
              </w:rPr>
              <w:t>0</w:t>
            </w:r>
          </w:p>
        </w:tc>
        <w:tc>
          <w:tcPr>
            <w:tcW w:w="3285" w:type="dxa"/>
          </w:tcPr>
          <w:p w:rsidR="00B863C2" w:rsidRPr="00416A23" w:rsidRDefault="00B863C2" w:rsidP="00776EF8">
            <w:pPr>
              <w:jc w:val="center"/>
              <w:rPr>
                <w:sz w:val="28"/>
                <w:szCs w:val="28"/>
              </w:rPr>
            </w:pPr>
            <w:r w:rsidRPr="00416A23">
              <w:rPr>
                <w:sz w:val="28"/>
                <w:szCs w:val="28"/>
              </w:rPr>
              <w:t>-</w:t>
            </w:r>
          </w:p>
        </w:tc>
      </w:tr>
      <w:tr w:rsidR="00B863C2" w:rsidRPr="00416A23" w:rsidTr="001F6727">
        <w:tc>
          <w:tcPr>
            <w:tcW w:w="3284" w:type="dxa"/>
          </w:tcPr>
          <w:p w:rsidR="00B863C2" w:rsidRPr="00416A23" w:rsidRDefault="00B863C2" w:rsidP="00776EF8">
            <w:pPr>
              <w:jc w:val="both"/>
              <w:rPr>
                <w:sz w:val="28"/>
                <w:szCs w:val="28"/>
              </w:rPr>
            </w:pPr>
            <w:r w:rsidRPr="00416A23">
              <w:rPr>
                <w:sz w:val="28"/>
                <w:szCs w:val="28"/>
              </w:rPr>
              <w:t>Ниже среднего</w:t>
            </w:r>
          </w:p>
        </w:tc>
        <w:tc>
          <w:tcPr>
            <w:tcW w:w="3284" w:type="dxa"/>
          </w:tcPr>
          <w:p w:rsidR="00B863C2" w:rsidRPr="00416A23" w:rsidRDefault="00B863C2" w:rsidP="00776EF8">
            <w:pPr>
              <w:jc w:val="center"/>
              <w:rPr>
                <w:sz w:val="28"/>
                <w:szCs w:val="28"/>
              </w:rPr>
            </w:pPr>
            <w:r w:rsidRPr="00416A23">
              <w:rPr>
                <w:sz w:val="28"/>
                <w:szCs w:val="28"/>
              </w:rPr>
              <w:t>2</w:t>
            </w:r>
          </w:p>
        </w:tc>
        <w:tc>
          <w:tcPr>
            <w:tcW w:w="3285" w:type="dxa"/>
          </w:tcPr>
          <w:p w:rsidR="00B863C2" w:rsidRPr="00416A23" w:rsidRDefault="00B863C2" w:rsidP="00776EF8">
            <w:pPr>
              <w:jc w:val="center"/>
              <w:rPr>
                <w:sz w:val="28"/>
                <w:szCs w:val="28"/>
              </w:rPr>
            </w:pPr>
            <w:r w:rsidRPr="00416A23">
              <w:rPr>
                <w:sz w:val="28"/>
                <w:szCs w:val="28"/>
              </w:rPr>
              <w:t>20%</w:t>
            </w:r>
          </w:p>
        </w:tc>
      </w:tr>
      <w:tr w:rsidR="00B863C2" w:rsidRPr="00416A23" w:rsidTr="001F6727">
        <w:tc>
          <w:tcPr>
            <w:tcW w:w="3284" w:type="dxa"/>
          </w:tcPr>
          <w:p w:rsidR="00B863C2" w:rsidRPr="00416A23" w:rsidRDefault="00B863C2" w:rsidP="00776EF8">
            <w:pPr>
              <w:jc w:val="both"/>
              <w:rPr>
                <w:sz w:val="28"/>
                <w:szCs w:val="28"/>
              </w:rPr>
            </w:pPr>
            <w:r w:rsidRPr="00416A23">
              <w:rPr>
                <w:sz w:val="28"/>
                <w:szCs w:val="28"/>
              </w:rPr>
              <w:t xml:space="preserve">Низкий </w:t>
            </w:r>
          </w:p>
        </w:tc>
        <w:tc>
          <w:tcPr>
            <w:tcW w:w="3284" w:type="dxa"/>
          </w:tcPr>
          <w:p w:rsidR="00B863C2" w:rsidRPr="00416A23" w:rsidRDefault="00B863C2" w:rsidP="00776EF8">
            <w:pPr>
              <w:jc w:val="center"/>
              <w:rPr>
                <w:sz w:val="28"/>
                <w:szCs w:val="28"/>
              </w:rPr>
            </w:pPr>
            <w:r w:rsidRPr="00416A23">
              <w:rPr>
                <w:sz w:val="28"/>
                <w:szCs w:val="28"/>
              </w:rPr>
              <w:t>2</w:t>
            </w:r>
          </w:p>
        </w:tc>
        <w:tc>
          <w:tcPr>
            <w:tcW w:w="3285" w:type="dxa"/>
          </w:tcPr>
          <w:p w:rsidR="00B863C2" w:rsidRPr="00416A23" w:rsidRDefault="00B863C2" w:rsidP="00776EF8">
            <w:pPr>
              <w:jc w:val="center"/>
              <w:rPr>
                <w:sz w:val="28"/>
                <w:szCs w:val="28"/>
              </w:rPr>
            </w:pPr>
            <w:r w:rsidRPr="00416A23">
              <w:rPr>
                <w:sz w:val="28"/>
                <w:szCs w:val="28"/>
              </w:rPr>
              <w:t>20%</w:t>
            </w:r>
          </w:p>
        </w:tc>
      </w:tr>
      <w:tr w:rsidR="00B863C2" w:rsidRPr="00416A23" w:rsidTr="001F6727">
        <w:tc>
          <w:tcPr>
            <w:tcW w:w="3284" w:type="dxa"/>
          </w:tcPr>
          <w:p w:rsidR="00B863C2" w:rsidRPr="00416A23" w:rsidRDefault="00B863C2" w:rsidP="00776EF8">
            <w:pPr>
              <w:jc w:val="both"/>
              <w:rPr>
                <w:sz w:val="28"/>
                <w:szCs w:val="28"/>
              </w:rPr>
            </w:pPr>
            <w:r w:rsidRPr="00416A23">
              <w:rPr>
                <w:sz w:val="28"/>
                <w:szCs w:val="28"/>
              </w:rPr>
              <w:t>Низший</w:t>
            </w:r>
          </w:p>
        </w:tc>
        <w:tc>
          <w:tcPr>
            <w:tcW w:w="3284" w:type="dxa"/>
          </w:tcPr>
          <w:p w:rsidR="00B863C2" w:rsidRPr="00416A23" w:rsidRDefault="00B863C2" w:rsidP="00776EF8">
            <w:pPr>
              <w:jc w:val="center"/>
              <w:rPr>
                <w:sz w:val="28"/>
                <w:szCs w:val="28"/>
              </w:rPr>
            </w:pPr>
            <w:r w:rsidRPr="00416A23">
              <w:rPr>
                <w:sz w:val="28"/>
                <w:szCs w:val="28"/>
              </w:rPr>
              <w:t>6</w:t>
            </w:r>
          </w:p>
        </w:tc>
        <w:tc>
          <w:tcPr>
            <w:tcW w:w="3285" w:type="dxa"/>
          </w:tcPr>
          <w:p w:rsidR="00B863C2" w:rsidRPr="00416A23" w:rsidRDefault="00B863C2" w:rsidP="00776EF8">
            <w:pPr>
              <w:jc w:val="center"/>
              <w:rPr>
                <w:sz w:val="28"/>
                <w:szCs w:val="28"/>
              </w:rPr>
            </w:pPr>
            <w:r w:rsidRPr="00416A23">
              <w:rPr>
                <w:sz w:val="28"/>
                <w:szCs w:val="28"/>
              </w:rPr>
              <w:t>60%</w:t>
            </w:r>
          </w:p>
        </w:tc>
      </w:tr>
    </w:tbl>
    <w:p w:rsidR="00B863C2" w:rsidRPr="00416A23" w:rsidRDefault="00B863C2" w:rsidP="00776EF8">
      <w:pPr>
        <w:rPr>
          <w:b/>
          <w:color w:val="C00000"/>
          <w:sz w:val="28"/>
          <w:szCs w:val="28"/>
        </w:rPr>
      </w:pPr>
    </w:p>
    <w:p w:rsidR="00B863C2" w:rsidRPr="00416A23" w:rsidRDefault="00B863C2" w:rsidP="00776EF8">
      <w:pPr>
        <w:jc w:val="center"/>
        <w:rPr>
          <w:b/>
          <w:sz w:val="28"/>
          <w:szCs w:val="28"/>
        </w:rPr>
      </w:pPr>
      <w:r w:rsidRPr="00416A23">
        <w:rPr>
          <w:b/>
          <w:sz w:val="28"/>
          <w:szCs w:val="28"/>
        </w:rPr>
        <w:t xml:space="preserve">Результаты мониторинга (диагностики) воспитанников  </w:t>
      </w:r>
    </w:p>
    <w:p w:rsidR="00B863C2" w:rsidRPr="00416A23" w:rsidRDefault="00B863C2" w:rsidP="00776EF8">
      <w:pPr>
        <w:jc w:val="center"/>
        <w:rPr>
          <w:b/>
          <w:sz w:val="28"/>
          <w:szCs w:val="28"/>
        </w:rPr>
      </w:pPr>
      <w:r w:rsidRPr="00416A23">
        <w:rPr>
          <w:b/>
          <w:sz w:val="28"/>
          <w:szCs w:val="28"/>
        </w:rPr>
        <w:t>в 2020-2021 учебном году (январь) (педагог-психолог)</w:t>
      </w:r>
    </w:p>
    <w:p w:rsidR="00B863C2" w:rsidRPr="00416A23" w:rsidRDefault="00B863C2" w:rsidP="00776EF8">
      <w:pPr>
        <w:jc w:val="center"/>
        <w:rPr>
          <w:b/>
          <w:sz w:val="28"/>
          <w:szCs w:val="28"/>
        </w:rPr>
      </w:pPr>
      <w:r w:rsidRPr="00416A23">
        <w:rPr>
          <w:b/>
          <w:sz w:val="28"/>
          <w:szCs w:val="28"/>
        </w:rPr>
        <w:t>группа «Особый ребенок 1,2»</w:t>
      </w:r>
    </w:p>
    <w:tbl>
      <w:tblPr>
        <w:tblStyle w:val="140"/>
        <w:tblW w:w="0" w:type="auto"/>
        <w:tblLook w:val="04A0" w:firstRow="1" w:lastRow="0" w:firstColumn="1" w:lastColumn="0" w:noHBand="0" w:noVBand="1"/>
      </w:tblPr>
      <w:tblGrid>
        <w:gridCol w:w="3206"/>
        <w:gridCol w:w="3219"/>
        <w:gridCol w:w="3202"/>
      </w:tblGrid>
      <w:tr w:rsidR="00B863C2" w:rsidRPr="00416A23" w:rsidTr="001F6727">
        <w:tc>
          <w:tcPr>
            <w:tcW w:w="3206" w:type="dxa"/>
          </w:tcPr>
          <w:p w:rsidR="00B863C2" w:rsidRPr="00416A23" w:rsidRDefault="00B863C2" w:rsidP="00776EF8">
            <w:pPr>
              <w:jc w:val="both"/>
              <w:rPr>
                <w:b/>
                <w:sz w:val="28"/>
                <w:szCs w:val="28"/>
              </w:rPr>
            </w:pPr>
            <w:r w:rsidRPr="00416A23">
              <w:rPr>
                <w:b/>
                <w:sz w:val="28"/>
                <w:szCs w:val="28"/>
              </w:rPr>
              <w:t>Уровень развития</w:t>
            </w:r>
          </w:p>
        </w:tc>
        <w:tc>
          <w:tcPr>
            <w:tcW w:w="3219" w:type="dxa"/>
          </w:tcPr>
          <w:p w:rsidR="00B863C2" w:rsidRPr="00416A23" w:rsidRDefault="00B863C2" w:rsidP="00776EF8">
            <w:pPr>
              <w:jc w:val="both"/>
              <w:rPr>
                <w:b/>
                <w:sz w:val="28"/>
                <w:szCs w:val="28"/>
              </w:rPr>
            </w:pPr>
            <w:r w:rsidRPr="00416A23">
              <w:rPr>
                <w:b/>
                <w:sz w:val="28"/>
                <w:szCs w:val="28"/>
              </w:rPr>
              <w:t>Количество детей</w:t>
            </w:r>
          </w:p>
        </w:tc>
        <w:tc>
          <w:tcPr>
            <w:tcW w:w="3202" w:type="dxa"/>
          </w:tcPr>
          <w:p w:rsidR="00B863C2" w:rsidRPr="00416A23" w:rsidRDefault="00B863C2" w:rsidP="00776EF8">
            <w:pPr>
              <w:jc w:val="both"/>
              <w:rPr>
                <w:b/>
                <w:sz w:val="28"/>
                <w:szCs w:val="28"/>
              </w:rPr>
            </w:pPr>
            <w:r w:rsidRPr="00416A23">
              <w:rPr>
                <w:b/>
                <w:sz w:val="28"/>
                <w:szCs w:val="28"/>
              </w:rPr>
              <w:t>Уровень в %</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Высокий</w:t>
            </w:r>
          </w:p>
        </w:tc>
        <w:tc>
          <w:tcPr>
            <w:tcW w:w="3219" w:type="dxa"/>
          </w:tcPr>
          <w:p w:rsidR="00B863C2" w:rsidRPr="00416A23" w:rsidRDefault="00B863C2" w:rsidP="00776EF8">
            <w:pPr>
              <w:jc w:val="center"/>
              <w:rPr>
                <w:b/>
                <w:sz w:val="28"/>
                <w:szCs w:val="28"/>
              </w:rPr>
            </w:pPr>
            <w:r w:rsidRPr="00416A23">
              <w:rPr>
                <w:b/>
                <w:sz w:val="28"/>
                <w:szCs w:val="28"/>
              </w:rPr>
              <w:t>0</w:t>
            </w:r>
          </w:p>
        </w:tc>
        <w:tc>
          <w:tcPr>
            <w:tcW w:w="3202" w:type="dxa"/>
          </w:tcPr>
          <w:p w:rsidR="00B863C2" w:rsidRPr="00416A23" w:rsidRDefault="00B863C2" w:rsidP="00776EF8">
            <w:pPr>
              <w:jc w:val="center"/>
              <w:rPr>
                <w:b/>
                <w:sz w:val="28"/>
                <w:szCs w:val="28"/>
              </w:rPr>
            </w:pPr>
            <w:r w:rsidRPr="00416A23">
              <w:rPr>
                <w:b/>
                <w:sz w:val="28"/>
                <w:szCs w:val="28"/>
              </w:rPr>
              <w:t>-</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Выше среднего</w:t>
            </w:r>
          </w:p>
        </w:tc>
        <w:tc>
          <w:tcPr>
            <w:tcW w:w="3219" w:type="dxa"/>
          </w:tcPr>
          <w:p w:rsidR="00B863C2" w:rsidRPr="00416A23" w:rsidRDefault="00B863C2" w:rsidP="00776EF8">
            <w:pPr>
              <w:jc w:val="center"/>
              <w:rPr>
                <w:sz w:val="28"/>
                <w:szCs w:val="28"/>
              </w:rPr>
            </w:pPr>
            <w:r w:rsidRPr="00416A23">
              <w:rPr>
                <w:sz w:val="28"/>
                <w:szCs w:val="28"/>
              </w:rPr>
              <w:t>0</w:t>
            </w:r>
          </w:p>
        </w:tc>
        <w:tc>
          <w:tcPr>
            <w:tcW w:w="3202" w:type="dxa"/>
          </w:tcPr>
          <w:p w:rsidR="00B863C2" w:rsidRPr="00416A23" w:rsidRDefault="00B863C2" w:rsidP="00776EF8">
            <w:pPr>
              <w:jc w:val="center"/>
              <w:rPr>
                <w:sz w:val="28"/>
                <w:szCs w:val="28"/>
              </w:rPr>
            </w:pPr>
            <w:r w:rsidRPr="00416A23">
              <w:rPr>
                <w:sz w:val="28"/>
                <w:szCs w:val="28"/>
              </w:rPr>
              <w:t>-</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Средний</w:t>
            </w:r>
          </w:p>
        </w:tc>
        <w:tc>
          <w:tcPr>
            <w:tcW w:w="3219" w:type="dxa"/>
          </w:tcPr>
          <w:p w:rsidR="00B863C2" w:rsidRPr="00416A23" w:rsidRDefault="00B863C2" w:rsidP="00776EF8">
            <w:pPr>
              <w:jc w:val="center"/>
              <w:rPr>
                <w:sz w:val="28"/>
                <w:szCs w:val="28"/>
              </w:rPr>
            </w:pPr>
            <w:r w:rsidRPr="00416A23">
              <w:rPr>
                <w:sz w:val="28"/>
                <w:szCs w:val="28"/>
              </w:rPr>
              <w:t>0</w:t>
            </w:r>
          </w:p>
        </w:tc>
        <w:tc>
          <w:tcPr>
            <w:tcW w:w="3202" w:type="dxa"/>
          </w:tcPr>
          <w:p w:rsidR="00B863C2" w:rsidRPr="00416A23" w:rsidRDefault="00B863C2" w:rsidP="00776EF8">
            <w:pPr>
              <w:jc w:val="center"/>
              <w:rPr>
                <w:sz w:val="28"/>
                <w:szCs w:val="28"/>
              </w:rPr>
            </w:pPr>
            <w:r w:rsidRPr="00416A23">
              <w:rPr>
                <w:sz w:val="28"/>
                <w:szCs w:val="28"/>
              </w:rPr>
              <w:t>-</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Ниже среднего</w:t>
            </w:r>
          </w:p>
        </w:tc>
        <w:tc>
          <w:tcPr>
            <w:tcW w:w="3219" w:type="dxa"/>
          </w:tcPr>
          <w:p w:rsidR="00B863C2" w:rsidRPr="00416A23" w:rsidRDefault="00B863C2" w:rsidP="00776EF8">
            <w:pPr>
              <w:jc w:val="center"/>
              <w:rPr>
                <w:sz w:val="28"/>
                <w:szCs w:val="28"/>
              </w:rPr>
            </w:pPr>
            <w:r w:rsidRPr="00416A23">
              <w:rPr>
                <w:sz w:val="28"/>
                <w:szCs w:val="28"/>
              </w:rPr>
              <w:t>2</w:t>
            </w:r>
          </w:p>
        </w:tc>
        <w:tc>
          <w:tcPr>
            <w:tcW w:w="3202" w:type="dxa"/>
          </w:tcPr>
          <w:p w:rsidR="00B863C2" w:rsidRPr="00416A23" w:rsidRDefault="00B863C2" w:rsidP="00776EF8">
            <w:pPr>
              <w:jc w:val="center"/>
              <w:rPr>
                <w:sz w:val="28"/>
                <w:szCs w:val="28"/>
              </w:rPr>
            </w:pPr>
            <w:r w:rsidRPr="00416A23">
              <w:rPr>
                <w:sz w:val="28"/>
                <w:szCs w:val="28"/>
              </w:rPr>
              <w:t>17%</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 xml:space="preserve">Низкий </w:t>
            </w:r>
          </w:p>
        </w:tc>
        <w:tc>
          <w:tcPr>
            <w:tcW w:w="3219" w:type="dxa"/>
          </w:tcPr>
          <w:p w:rsidR="00B863C2" w:rsidRPr="00416A23" w:rsidRDefault="00B863C2" w:rsidP="00776EF8">
            <w:pPr>
              <w:jc w:val="center"/>
              <w:rPr>
                <w:sz w:val="28"/>
                <w:szCs w:val="28"/>
              </w:rPr>
            </w:pPr>
            <w:r w:rsidRPr="00416A23">
              <w:rPr>
                <w:sz w:val="28"/>
                <w:szCs w:val="28"/>
              </w:rPr>
              <w:t>2</w:t>
            </w:r>
          </w:p>
        </w:tc>
        <w:tc>
          <w:tcPr>
            <w:tcW w:w="3202" w:type="dxa"/>
          </w:tcPr>
          <w:p w:rsidR="00B863C2" w:rsidRPr="00416A23" w:rsidRDefault="00B863C2" w:rsidP="00776EF8">
            <w:pPr>
              <w:jc w:val="center"/>
              <w:rPr>
                <w:sz w:val="28"/>
                <w:szCs w:val="28"/>
              </w:rPr>
            </w:pPr>
            <w:r w:rsidRPr="00416A23">
              <w:rPr>
                <w:sz w:val="28"/>
                <w:szCs w:val="28"/>
              </w:rPr>
              <w:t>17%</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Низший</w:t>
            </w:r>
          </w:p>
        </w:tc>
        <w:tc>
          <w:tcPr>
            <w:tcW w:w="3219" w:type="dxa"/>
          </w:tcPr>
          <w:p w:rsidR="00B863C2" w:rsidRPr="00416A23" w:rsidRDefault="00B863C2" w:rsidP="00776EF8">
            <w:pPr>
              <w:jc w:val="center"/>
              <w:rPr>
                <w:sz w:val="28"/>
                <w:szCs w:val="28"/>
              </w:rPr>
            </w:pPr>
            <w:r w:rsidRPr="00416A23">
              <w:rPr>
                <w:sz w:val="28"/>
                <w:szCs w:val="28"/>
              </w:rPr>
              <w:t>8</w:t>
            </w:r>
          </w:p>
        </w:tc>
        <w:tc>
          <w:tcPr>
            <w:tcW w:w="3202" w:type="dxa"/>
          </w:tcPr>
          <w:p w:rsidR="00B863C2" w:rsidRPr="00416A23" w:rsidRDefault="00B863C2" w:rsidP="00776EF8">
            <w:pPr>
              <w:jc w:val="center"/>
              <w:rPr>
                <w:sz w:val="28"/>
                <w:szCs w:val="28"/>
              </w:rPr>
            </w:pPr>
            <w:r w:rsidRPr="00416A23">
              <w:rPr>
                <w:sz w:val="28"/>
                <w:szCs w:val="28"/>
              </w:rPr>
              <w:t>66%</w:t>
            </w:r>
          </w:p>
        </w:tc>
      </w:tr>
    </w:tbl>
    <w:p w:rsidR="00B863C2" w:rsidRDefault="00B863C2" w:rsidP="00776EF8">
      <w:pPr>
        <w:jc w:val="both"/>
        <w:rPr>
          <w:rFonts w:cs="Times New Roman"/>
          <w:color w:val="C00000"/>
          <w:sz w:val="28"/>
          <w:szCs w:val="28"/>
          <w:lang w:bidi="ar-SA"/>
        </w:rPr>
      </w:pPr>
    </w:p>
    <w:p w:rsidR="00B863C2" w:rsidRPr="00416A23" w:rsidRDefault="00B863C2" w:rsidP="00776EF8">
      <w:pPr>
        <w:jc w:val="center"/>
        <w:rPr>
          <w:b/>
          <w:sz w:val="28"/>
          <w:szCs w:val="28"/>
        </w:rPr>
      </w:pPr>
      <w:r w:rsidRPr="00416A23">
        <w:rPr>
          <w:b/>
          <w:sz w:val="28"/>
          <w:szCs w:val="28"/>
        </w:rPr>
        <w:t xml:space="preserve">Результаты мониторинга (диагностики) воспитанников  </w:t>
      </w:r>
    </w:p>
    <w:p w:rsidR="00B863C2" w:rsidRPr="00416A23" w:rsidRDefault="00B863C2" w:rsidP="00776EF8">
      <w:pPr>
        <w:jc w:val="center"/>
        <w:rPr>
          <w:b/>
          <w:sz w:val="28"/>
          <w:szCs w:val="28"/>
        </w:rPr>
      </w:pPr>
      <w:r w:rsidRPr="00416A23">
        <w:rPr>
          <w:b/>
          <w:sz w:val="28"/>
          <w:szCs w:val="28"/>
        </w:rPr>
        <w:t>в 2020-2021</w:t>
      </w:r>
      <w:r>
        <w:rPr>
          <w:b/>
          <w:sz w:val="28"/>
          <w:szCs w:val="28"/>
        </w:rPr>
        <w:t xml:space="preserve"> учебном году (май) </w:t>
      </w:r>
      <w:r w:rsidRPr="00416A23">
        <w:rPr>
          <w:b/>
          <w:sz w:val="28"/>
          <w:szCs w:val="28"/>
        </w:rPr>
        <w:t>(педагог-психолог)</w:t>
      </w:r>
    </w:p>
    <w:p w:rsidR="00B863C2" w:rsidRPr="00416A23" w:rsidRDefault="00B863C2" w:rsidP="00776EF8">
      <w:pPr>
        <w:jc w:val="center"/>
        <w:rPr>
          <w:b/>
          <w:sz w:val="28"/>
          <w:szCs w:val="28"/>
        </w:rPr>
      </w:pPr>
      <w:r w:rsidRPr="00416A23">
        <w:rPr>
          <w:b/>
          <w:sz w:val="28"/>
          <w:szCs w:val="28"/>
        </w:rPr>
        <w:t>группа «Особый ребенок 1,2»</w:t>
      </w:r>
    </w:p>
    <w:tbl>
      <w:tblPr>
        <w:tblStyle w:val="140"/>
        <w:tblW w:w="0" w:type="auto"/>
        <w:tblLook w:val="04A0" w:firstRow="1" w:lastRow="0" w:firstColumn="1" w:lastColumn="0" w:noHBand="0" w:noVBand="1"/>
      </w:tblPr>
      <w:tblGrid>
        <w:gridCol w:w="3206"/>
        <w:gridCol w:w="3219"/>
        <w:gridCol w:w="3202"/>
      </w:tblGrid>
      <w:tr w:rsidR="00B863C2" w:rsidRPr="00416A23" w:rsidTr="001F6727">
        <w:tc>
          <w:tcPr>
            <w:tcW w:w="3206" w:type="dxa"/>
          </w:tcPr>
          <w:p w:rsidR="00B863C2" w:rsidRPr="00416A23" w:rsidRDefault="00B863C2" w:rsidP="00776EF8">
            <w:pPr>
              <w:jc w:val="both"/>
              <w:rPr>
                <w:b/>
                <w:sz w:val="28"/>
                <w:szCs w:val="28"/>
              </w:rPr>
            </w:pPr>
            <w:r w:rsidRPr="00416A23">
              <w:rPr>
                <w:b/>
                <w:sz w:val="28"/>
                <w:szCs w:val="28"/>
              </w:rPr>
              <w:t>Уровень развития</w:t>
            </w:r>
          </w:p>
        </w:tc>
        <w:tc>
          <w:tcPr>
            <w:tcW w:w="3219" w:type="dxa"/>
          </w:tcPr>
          <w:p w:rsidR="00B863C2" w:rsidRPr="00416A23" w:rsidRDefault="00B863C2" w:rsidP="00776EF8">
            <w:pPr>
              <w:jc w:val="both"/>
              <w:rPr>
                <w:b/>
                <w:sz w:val="28"/>
                <w:szCs w:val="28"/>
              </w:rPr>
            </w:pPr>
            <w:r w:rsidRPr="00416A23">
              <w:rPr>
                <w:b/>
                <w:sz w:val="28"/>
                <w:szCs w:val="28"/>
              </w:rPr>
              <w:t>Количество детей</w:t>
            </w:r>
          </w:p>
        </w:tc>
        <w:tc>
          <w:tcPr>
            <w:tcW w:w="3202" w:type="dxa"/>
          </w:tcPr>
          <w:p w:rsidR="00B863C2" w:rsidRPr="00416A23" w:rsidRDefault="00B863C2" w:rsidP="00776EF8">
            <w:pPr>
              <w:jc w:val="both"/>
              <w:rPr>
                <w:b/>
                <w:sz w:val="28"/>
                <w:szCs w:val="28"/>
              </w:rPr>
            </w:pPr>
            <w:r w:rsidRPr="00416A23">
              <w:rPr>
                <w:b/>
                <w:sz w:val="28"/>
                <w:szCs w:val="28"/>
              </w:rPr>
              <w:t>Уровень в %</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Высокий</w:t>
            </w:r>
          </w:p>
        </w:tc>
        <w:tc>
          <w:tcPr>
            <w:tcW w:w="3219" w:type="dxa"/>
          </w:tcPr>
          <w:p w:rsidR="00B863C2" w:rsidRPr="00416A23" w:rsidRDefault="00B863C2" w:rsidP="00776EF8">
            <w:pPr>
              <w:jc w:val="center"/>
              <w:rPr>
                <w:b/>
                <w:sz w:val="28"/>
                <w:szCs w:val="28"/>
              </w:rPr>
            </w:pPr>
            <w:r>
              <w:rPr>
                <w:b/>
                <w:sz w:val="28"/>
                <w:szCs w:val="28"/>
              </w:rPr>
              <w:t>-</w:t>
            </w:r>
          </w:p>
        </w:tc>
        <w:tc>
          <w:tcPr>
            <w:tcW w:w="3202" w:type="dxa"/>
          </w:tcPr>
          <w:p w:rsidR="00B863C2" w:rsidRPr="00416A23" w:rsidRDefault="00B863C2" w:rsidP="00776EF8">
            <w:pPr>
              <w:jc w:val="center"/>
              <w:rPr>
                <w:b/>
                <w:sz w:val="28"/>
                <w:szCs w:val="28"/>
              </w:rPr>
            </w:pPr>
            <w:r>
              <w:rPr>
                <w:b/>
                <w:sz w:val="28"/>
                <w:szCs w:val="28"/>
              </w:rPr>
              <w:t>-</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Выше среднего</w:t>
            </w:r>
          </w:p>
        </w:tc>
        <w:tc>
          <w:tcPr>
            <w:tcW w:w="3219" w:type="dxa"/>
          </w:tcPr>
          <w:p w:rsidR="00B863C2" w:rsidRPr="00416A23" w:rsidRDefault="00B863C2" w:rsidP="00776EF8">
            <w:pPr>
              <w:jc w:val="center"/>
              <w:rPr>
                <w:sz w:val="28"/>
                <w:szCs w:val="28"/>
              </w:rPr>
            </w:pPr>
            <w:r>
              <w:rPr>
                <w:sz w:val="28"/>
                <w:szCs w:val="28"/>
              </w:rPr>
              <w:t>-</w:t>
            </w:r>
          </w:p>
        </w:tc>
        <w:tc>
          <w:tcPr>
            <w:tcW w:w="3202" w:type="dxa"/>
          </w:tcPr>
          <w:p w:rsidR="00B863C2" w:rsidRPr="00416A23" w:rsidRDefault="00B863C2" w:rsidP="00776EF8">
            <w:pPr>
              <w:jc w:val="center"/>
              <w:rPr>
                <w:sz w:val="28"/>
                <w:szCs w:val="28"/>
              </w:rPr>
            </w:pPr>
            <w:r>
              <w:rPr>
                <w:sz w:val="28"/>
                <w:szCs w:val="28"/>
              </w:rPr>
              <w:t>-</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Средний</w:t>
            </w:r>
          </w:p>
        </w:tc>
        <w:tc>
          <w:tcPr>
            <w:tcW w:w="3219" w:type="dxa"/>
          </w:tcPr>
          <w:p w:rsidR="00B863C2" w:rsidRPr="00416A23" w:rsidRDefault="00B863C2" w:rsidP="00776EF8">
            <w:pPr>
              <w:jc w:val="center"/>
              <w:rPr>
                <w:sz w:val="28"/>
                <w:szCs w:val="28"/>
              </w:rPr>
            </w:pPr>
            <w:r>
              <w:rPr>
                <w:sz w:val="28"/>
                <w:szCs w:val="28"/>
              </w:rPr>
              <w:t>-</w:t>
            </w:r>
          </w:p>
        </w:tc>
        <w:tc>
          <w:tcPr>
            <w:tcW w:w="3202" w:type="dxa"/>
          </w:tcPr>
          <w:p w:rsidR="00B863C2" w:rsidRPr="00416A23" w:rsidRDefault="00B863C2" w:rsidP="00776EF8">
            <w:pPr>
              <w:jc w:val="center"/>
              <w:rPr>
                <w:sz w:val="28"/>
                <w:szCs w:val="28"/>
              </w:rPr>
            </w:pPr>
            <w:r>
              <w:rPr>
                <w:sz w:val="28"/>
                <w:szCs w:val="28"/>
              </w:rPr>
              <w:t>-</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Ниже среднего</w:t>
            </w:r>
          </w:p>
        </w:tc>
        <w:tc>
          <w:tcPr>
            <w:tcW w:w="3219" w:type="dxa"/>
          </w:tcPr>
          <w:p w:rsidR="00B863C2" w:rsidRPr="00416A23" w:rsidRDefault="00B863C2" w:rsidP="00776EF8">
            <w:pPr>
              <w:jc w:val="center"/>
              <w:rPr>
                <w:sz w:val="28"/>
                <w:szCs w:val="28"/>
              </w:rPr>
            </w:pPr>
            <w:r>
              <w:rPr>
                <w:sz w:val="28"/>
                <w:szCs w:val="28"/>
              </w:rPr>
              <w:t>2</w:t>
            </w:r>
          </w:p>
        </w:tc>
        <w:tc>
          <w:tcPr>
            <w:tcW w:w="3202" w:type="dxa"/>
          </w:tcPr>
          <w:p w:rsidR="00B863C2" w:rsidRPr="00416A23" w:rsidRDefault="00B863C2" w:rsidP="00776EF8">
            <w:pPr>
              <w:jc w:val="center"/>
              <w:rPr>
                <w:sz w:val="28"/>
                <w:szCs w:val="28"/>
              </w:rPr>
            </w:pPr>
            <w:r>
              <w:rPr>
                <w:sz w:val="28"/>
                <w:szCs w:val="28"/>
              </w:rPr>
              <w:t>15%</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 xml:space="preserve">Низкий </w:t>
            </w:r>
          </w:p>
        </w:tc>
        <w:tc>
          <w:tcPr>
            <w:tcW w:w="3219" w:type="dxa"/>
          </w:tcPr>
          <w:p w:rsidR="00B863C2" w:rsidRPr="00416A23" w:rsidRDefault="00B863C2" w:rsidP="00776EF8">
            <w:pPr>
              <w:jc w:val="center"/>
              <w:rPr>
                <w:sz w:val="28"/>
                <w:szCs w:val="28"/>
              </w:rPr>
            </w:pPr>
            <w:r>
              <w:rPr>
                <w:sz w:val="28"/>
                <w:szCs w:val="28"/>
              </w:rPr>
              <w:t>1</w:t>
            </w:r>
          </w:p>
        </w:tc>
        <w:tc>
          <w:tcPr>
            <w:tcW w:w="3202" w:type="dxa"/>
          </w:tcPr>
          <w:p w:rsidR="00B863C2" w:rsidRPr="00416A23" w:rsidRDefault="00B863C2" w:rsidP="00776EF8">
            <w:pPr>
              <w:jc w:val="center"/>
              <w:rPr>
                <w:sz w:val="28"/>
                <w:szCs w:val="28"/>
              </w:rPr>
            </w:pPr>
            <w:r>
              <w:rPr>
                <w:sz w:val="28"/>
                <w:szCs w:val="28"/>
              </w:rPr>
              <w:t>8%</w:t>
            </w:r>
          </w:p>
        </w:tc>
      </w:tr>
      <w:tr w:rsidR="00B863C2" w:rsidRPr="00416A23" w:rsidTr="001F6727">
        <w:tc>
          <w:tcPr>
            <w:tcW w:w="3206" w:type="dxa"/>
          </w:tcPr>
          <w:p w:rsidR="00B863C2" w:rsidRPr="00416A23" w:rsidRDefault="00B863C2" w:rsidP="00776EF8">
            <w:pPr>
              <w:jc w:val="both"/>
              <w:rPr>
                <w:sz w:val="28"/>
                <w:szCs w:val="28"/>
              </w:rPr>
            </w:pPr>
            <w:r w:rsidRPr="00416A23">
              <w:rPr>
                <w:sz w:val="28"/>
                <w:szCs w:val="28"/>
              </w:rPr>
              <w:t>Низший</w:t>
            </w:r>
          </w:p>
        </w:tc>
        <w:tc>
          <w:tcPr>
            <w:tcW w:w="3219" w:type="dxa"/>
          </w:tcPr>
          <w:p w:rsidR="00B863C2" w:rsidRPr="00416A23" w:rsidRDefault="00B863C2" w:rsidP="00776EF8">
            <w:pPr>
              <w:jc w:val="center"/>
              <w:rPr>
                <w:sz w:val="28"/>
                <w:szCs w:val="28"/>
              </w:rPr>
            </w:pPr>
            <w:r>
              <w:rPr>
                <w:sz w:val="28"/>
                <w:szCs w:val="28"/>
              </w:rPr>
              <w:t>10</w:t>
            </w:r>
          </w:p>
        </w:tc>
        <w:tc>
          <w:tcPr>
            <w:tcW w:w="3202" w:type="dxa"/>
          </w:tcPr>
          <w:p w:rsidR="00B863C2" w:rsidRPr="00416A23" w:rsidRDefault="00B863C2" w:rsidP="00776EF8">
            <w:pPr>
              <w:jc w:val="center"/>
              <w:rPr>
                <w:sz w:val="28"/>
                <w:szCs w:val="28"/>
              </w:rPr>
            </w:pPr>
            <w:r>
              <w:rPr>
                <w:sz w:val="28"/>
                <w:szCs w:val="28"/>
              </w:rPr>
              <w:t>77%</w:t>
            </w:r>
          </w:p>
        </w:tc>
      </w:tr>
    </w:tbl>
    <w:p w:rsidR="00B863C2" w:rsidRDefault="00B863C2" w:rsidP="00776EF8">
      <w:pPr>
        <w:jc w:val="both"/>
        <w:rPr>
          <w:rFonts w:cs="Times New Roman"/>
          <w:color w:val="C00000"/>
          <w:sz w:val="28"/>
          <w:szCs w:val="28"/>
          <w:lang w:bidi="ar-SA"/>
        </w:rPr>
      </w:pPr>
    </w:p>
    <w:p w:rsidR="00B863C2" w:rsidRPr="001D673B" w:rsidRDefault="00B863C2" w:rsidP="00776EF8">
      <w:pPr>
        <w:jc w:val="center"/>
        <w:rPr>
          <w:b/>
          <w:sz w:val="28"/>
          <w:szCs w:val="28"/>
        </w:rPr>
      </w:pPr>
      <w:r w:rsidRPr="000E01BB">
        <w:rPr>
          <w:rFonts w:cs="Times New Roman"/>
          <w:color w:val="C00000"/>
          <w:sz w:val="28"/>
          <w:szCs w:val="28"/>
          <w:lang w:bidi="ar-SA"/>
        </w:rPr>
        <w:lastRenderedPageBreak/>
        <w:t xml:space="preserve"> </w:t>
      </w:r>
      <w:r w:rsidRPr="001D673B">
        <w:rPr>
          <w:b/>
          <w:sz w:val="28"/>
          <w:szCs w:val="28"/>
        </w:rPr>
        <w:t xml:space="preserve">Результаты мониторинга (диагностики) уровня развития воспитанников  </w:t>
      </w:r>
    </w:p>
    <w:p w:rsidR="00B863C2" w:rsidRPr="001D673B" w:rsidRDefault="00B863C2" w:rsidP="00776EF8">
      <w:pPr>
        <w:jc w:val="center"/>
        <w:rPr>
          <w:b/>
          <w:sz w:val="28"/>
          <w:szCs w:val="28"/>
        </w:rPr>
      </w:pPr>
      <w:r w:rsidRPr="001D673B">
        <w:rPr>
          <w:b/>
          <w:sz w:val="28"/>
          <w:szCs w:val="28"/>
        </w:rPr>
        <w:t>в 2020-2021 учебном году (сентябрь) (педагог-психолог)</w:t>
      </w:r>
    </w:p>
    <w:p w:rsidR="00B863C2" w:rsidRPr="001D673B" w:rsidRDefault="00B863C2" w:rsidP="00776EF8">
      <w:pPr>
        <w:jc w:val="center"/>
        <w:rPr>
          <w:b/>
          <w:sz w:val="28"/>
          <w:szCs w:val="28"/>
        </w:rPr>
      </w:pPr>
      <w:r w:rsidRPr="001D673B">
        <w:rPr>
          <w:b/>
          <w:sz w:val="28"/>
          <w:szCs w:val="28"/>
        </w:rPr>
        <w:t>группа «Особый ребенок 3,4»</w:t>
      </w:r>
    </w:p>
    <w:tbl>
      <w:tblPr>
        <w:tblStyle w:val="150"/>
        <w:tblW w:w="0" w:type="auto"/>
        <w:tblLook w:val="04A0" w:firstRow="1" w:lastRow="0" w:firstColumn="1" w:lastColumn="0" w:noHBand="0" w:noVBand="1"/>
      </w:tblPr>
      <w:tblGrid>
        <w:gridCol w:w="3284"/>
        <w:gridCol w:w="3284"/>
        <w:gridCol w:w="3285"/>
      </w:tblGrid>
      <w:tr w:rsidR="00B863C2" w:rsidRPr="001D673B" w:rsidTr="001F6727">
        <w:tc>
          <w:tcPr>
            <w:tcW w:w="3284" w:type="dxa"/>
          </w:tcPr>
          <w:p w:rsidR="00B863C2" w:rsidRPr="001D673B" w:rsidRDefault="00B863C2" w:rsidP="00776EF8">
            <w:pPr>
              <w:jc w:val="both"/>
              <w:rPr>
                <w:b/>
                <w:sz w:val="28"/>
                <w:szCs w:val="28"/>
              </w:rPr>
            </w:pPr>
            <w:r w:rsidRPr="001D673B">
              <w:rPr>
                <w:b/>
                <w:sz w:val="28"/>
                <w:szCs w:val="28"/>
              </w:rPr>
              <w:t>Уровень развития</w:t>
            </w:r>
          </w:p>
        </w:tc>
        <w:tc>
          <w:tcPr>
            <w:tcW w:w="3284" w:type="dxa"/>
          </w:tcPr>
          <w:p w:rsidR="00B863C2" w:rsidRPr="001D673B" w:rsidRDefault="00B863C2" w:rsidP="00776EF8">
            <w:pPr>
              <w:jc w:val="both"/>
              <w:rPr>
                <w:b/>
                <w:sz w:val="28"/>
                <w:szCs w:val="28"/>
              </w:rPr>
            </w:pPr>
            <w:r w:rsidRPr="001D673B">
              <w:rPr>
                <w:b/>
                <w:sz w:val="28"/>
                <w:szCs w:val="28"/>
              </w:rPr>
              <w:t>Количество детей</w:t>
            </w:r>
          </w:p>
        </w:tc>
        <w:tc>
          <w:tcPr>
            <w:tcW w:w="3285" w:type="dxa"/>
          </w:tcPr>
          <w:p w:rsidR="00B863C2" w:rsidRPr="001D673B" w:rsidRDefault="00B863C2" w:rsidP="00776EF8">
            <w:pPr>
              <w:jc w:val="both"/>
              <w:rPr>
                <w:b/>
                <w:sz w:val="28"/>
                <w:szCs w:val="28"/>
              </w:rPr>
            </w:pPr>
            <w:r w:rsidRPr="001D673B">
              <w:rPr>
                <w:b/>
                <w:sz w:val="28"/>
                <w:szCs w:val="28"/>
              </w:rPr>
              <w:t>Уровень в %</w:t>
            </w:r>
          </w:p>
        </w:tc>
      </w:tr>
      <w:tr w:rsidR="00B863C2" w:rsidRPr="001D673B" w:rsidTr="001F6727">
        <w:tc>
          <w:tcPr>
            <w:tcW w:w="3284" w:type="dxa"/>
          </w:tcPr>
          <w:p w:rsidR="00B863C2" w:rsidRPr="001D673B" w:rsidRDefault="00B863C2" w:rsidP="00776EF8">
            <w:pPr>
              <w:jc w:val="both"/>
              <w:rPr>
                <w:sz w:val="28"/>
                <w:szCs w:val="28"/>
              </w:rPr>
            </w:pPr>
            <w:r w:rsidRPr="001D673B">
              <w:rPr>
                <w:sz w:val="28"/>
                <w:szCs w:val="28"/>
              </w:rPr>
              <w:t>Высокий</w:t>
            </w:r>
          </w:p>
        </w:tc>
        <w:tc>
          <w:tcPr>
            <w:tcW w:w="3284" w:type="dxa"/>
          </w:tcPr>
          <w:p w:rsidR="00B863C2" w:rsidRPr="001D673B" w:rsidRDefault="00B863C2" w:rsidP="00776EF8">
            <w:pPr>
              <w:jc w:val="center"/>
              <w:rPr>
                <w:b/>
                <w:sz w:val="28"/>
                <w:szCs w:val="28"/>
              </w:rPr>
            </w:pPr>
            <w:r w:rsidRPr="001D673B">
              <w:rPr>
                <w:b/>
                <w:sz w:val="28"/>
                <w:szCs w:val="28"/>
              </w:rPr>
              <w:t>-</w:t>
            </w:r>
          </w:p>
        </w:tc>
        <w:tc>
          <w:tcPr>
            <w:tcW w:w="3285" w:type="dxa"/>
          </w:tcPr>
          <w:p w:rsidR="00B863C2" w:rsidRPr="001D673B" w:rsidRDefault="00B863C2" w:rsidP="00776EF8">
            <w:pPr>
              <w:jc w:val="center"/>
              <w:rPr>
                <w:b/>
                <w:sz w:val="28"/>
                <w:szCs w:val="28"/>
              </w:rPr>
            </w:pPr>
            <w:r w:rsidRPr="001D673B">
              <w:rPr>
                <w:b/>
                <w:sz w:val="28"/>
                <w:szCs w:val="28"/>
              </w:rPr>
              <w:t>-</w:t>
            </w:r>
          </w:p>
        </w:tc>
      </w:tr>
      <w:tr w:rsidR="00B863C2" w:rsidRPr="001D673B" w:rsidTr="001F6727">
        <w:tc>
          <w:tcPr>
            <w:tcW w:w="3284" w:type="dxa"/>
          </w:tcPr>
          <w:p w:rsidR="00B863C2" w:rsidRPr="001D673B" w:rsidRDefault="00B863C2" w:rsidP="00776EF8">
            <w:pPr>
              <w:jc w:val="both"/>
              <w:rPr>
                <w:sz w:val="28"/>
                <w:szCs w:val="28"/>
              </w:rPr>
            </w:pPr>
            <w:r w:rsidRPr="001D673B">
              <w:rPr>
                <w:sz w:val="28"/>
                <w:szCs w:val="28"/>
              </w:rPr>
              <w:t>Выше среднего</w:t>
            </w:r>
          </w:p>
        </w:tc>
        <w:tc>
          <w:tcPr>
            <w:tcW w:w="3284" w:type="dxa"/>
          </w:tcPr>
          <w:p w:rsidR="00B863C2" w:rsidRPr="001D673B" w:rsidRDefault="00B863C2" w:rsidP="00776EF8">
            <w:pPr>
              <w:jc w:val="center"/>
              <w:rPr>
                <w:sz w:val="28"/>
                <w:szCs w:val="28"/>
              </w:rPr>
            </w:pPr>
            <w:r w:rsidRPr="001D673B">
              <w:rPr>
                <w:sz w:val="28"/>
                <w:szCs w:val="28"/>
              </w:rPr>
              <w:t>-</w:t>
            </w:r>
          </w:p>
        </w:tc>
        <w:tc>
          <w:tcPr>
            <w:tcW w:w="3285" w:type="dxa"/>
          </w:tcPr>
          <w:p w:rsidR="00B863C2" w:rsidRPr="001D673B" w:rsidRDefault="00B863C2" w:rsidP="00776EF8">
            <w:pPr>
              <w:jc w:val="center"/>
              <w:rPr>
                <w:sz w:val="28"/>
                <w:szCs w:val="28"/>
              </w:rPr>
            </w:pPr>
            <w:r w:rsidRPr="001D673B">
              <w:rPr>
                <w:sz w:val="28"/>
                <w:szCs w:val="28"/>
              </w:rPr>
              <w:t>-</w:t>
            </w:r>
          </w:p>
        </w:tc>
      </w:tr>
      <w:tr w:rsidR="00B863C2" w:rsidRPr="001D673B" w:rsidTr="001F6727">
        <w:tc>
          <w:tcPr>
            <w:tcW w:w="3284" w:type="dxa"/>
          </w:tcPr>
          <w:p w:rsidR="00B863C2" w:rsidRPr="001D673B" w:rsidRDefault="00B863C2" w:rsidP="00776EF8">
            <w:pPr>
              <w:jc w:val="both"/>
              <w:rPr>
                <w:sz w:val="28"/>
                <w:szCs w:val="28"/>
              </w:rPr>
            </w:pPr>
            <w:r w:rsidRPr="001D673B">
              <w:rPr>
                <w:sz w:val="28"/>
                <w:szCs w:val="28"/>
              </w:rPr>
              <w:t>Средний</w:t>
            </w:r>
          </w:p>
        </w:tc>
        <w:tc>
          <w:tcPr>
            <w:tcW w:w="3284" w:type="dxa"/>
          </w:tcPr>
          <w:p w:rsidR="00B863C2" w:rsidRPr="001D673B" w:rsidRDefault="00B863C2" w:rsidP="00776EF8">
            <w:pPr>
              <w:jc w:val="center"/>
              <w:rPr>
                <w:sz w:val="28"/>
                <w:szCs w:val="28"/>
              </w:rPr>
            </w:pPr>
            <w:r w:rsidRPr="001D673B">
              <w:rPr>
                <w:sz w:val="28"/>
                <w:szCs w:val="28"/>
              </w:rPr>
              <w:t>-</w:t>
            </w:r>
          </w:p>
        </w:tc>
        <w:tc>
          <w:tcPr>
            <w:tcW w:w="3285" w:type="dxa"/>
          </w:tcPr>
          <w:p w:rsidR="00B863C2" w:rsidRPr="001D673B" w:rsidRDefault="00B863C2" w:rsidP="00776EF8">
            <w:pPr>
              <w:jc w:val="center"/>
              <w:rPr>
                <w:sz w:val="28"/>
                <w:szCs w:val="28"/>
              </w:rPr>
            </w:pPr>
            <w:r w:rsidRPr="001D673B">
              <w:rPr>
                <w:sz w:val="28"/>
                <w:szCs w:val="28"/>
              </w:rPr>
              <w:t>-</w:t>
            </w:r>
          </w:p>
        </w:tc>
      </w:tr>
      <w:tr w:rsidR="00B863C2" w:rsidRPr="001D673B" w:rsidTr="001F6727">
        <w:tc>
          <w:tcPr>
            <w:tcW w:w="3284" w:type="dxa"/>
          </w:tcPr>
          <w:p w:rsidR="00B863C2" w:rsidRPr="001D673B" w:rsidRDefault="00B863C2" w:rsidP="00776EF8">
            <w:pPr>
              <w:jc w:val="both"/>
              <w:rPr>
                <w:sz w:val="28"/>
                <w:szCs w:val="28"/>
              </w:rPr>
            </w:pPr>
            <w:r w:rsidRPr="001D673B">
              <w:rPr>
                <w:sz w:val="28"/>
                <w:szCs w:val="28"/>
              </w:rPr>
              <w:t>Ниже среднего</w:t>
            </w:r>
          </w:p>
        </w:tc>
        <w:tc>
          <w:tcPr>
            <w:tcW w:w="3284" w:type="dxa"/>
          </w:tcPr>
          <w:p w:rsidR="00B863C2" w:rsidRPr="001D673B" w:rsidRDefault="00B863C2" w:rsidP="00776EF8">
            <w:pPr>
              <w:jc w:val="center"/>
              <w:rPr>
                <w:sz w:val="28"/>
                <w:szCs w:val="28"/>
              </w:rPr>
            </w:pPr>
            <w:r w:rsidRPr="001D673B">
              <w:rPr>
                <w:sz w:val="28"/>
                <w:szCs w:val="28"/>
              </w:rPr>
              <w:t>2</w:t>
            </w:r>
          </w:p>
        </w:tc>
        <w:tc>
          <w:tcPr>
            <w:tcW w:w="3285" w:type="dxa"/>
          </w:tcPr>
          <w:p w:rsidR="00B863C2" w:rsidRPr="001D673B" w:rsidRDefault="00B863C2" w:rsidP="00776EF8">
            <w:pPr>
              <w:jc w:val="center"/>
              <w:rPr>
                <w:sz w:val="28"/>
                <w:szCs w:val="28"/>
              </w:rPr>
            </w:pPr>
            <w:r w:rsidRPr="001D673B">
              <w:rPr>
                <w:sz w:val="28"/>
                <w:szCs w:val="28"/>
              </w:rPr>
              <w:t>23%</w:t>
            </w:r>
          </w:p>
        </w:tc>
      </w:tr>
      <w:tr w:rsidR="00B863C2" w:rsidRPr="001D673B" w:rsidTr="001F6727">
        <w:tc>
          <w:tcPr>
            <w:tcW w:w="3284" w:type="dxa"/>
          </w:tcPr>
          <w:p w:rsidR="00B863C2" w:rsidRPr="001D673B" w:rsidRDefault="00B863C2" w:rsidP="00776EF8">
            <w:pPr>
              <w:jc w:val="both"/>
              <w:rPr>
                <w:sz w:val="28"/>
                <w:szCs w:val="28"/>
              </w:rPr>
            </w:pPr>
            <w:r w:rsidRPr="001D673B">
              <w:rPr>
                <w:sz w:val="28"/>
                <w:szCs w:val="28"/>
              </w:rPr>
              <w:t xml:space="preserve">Низкий </w:t>
            </w:r>
          </w:p>
        </w:tc>
        <w:tc>
          <w:tcPr>
            <w:tcW w:w="3284" w:type="dxa"/>
          </w:tcPr>
          <w:p w:rsidR="00B863C2" w:rsidRPr="001D673B" w:rsidRDefault="00B863C2" w:rsidP="00776EF8">
            <w:pPr>
              <w:jc w:val="center"/>
              <w:rPr>
                <w:sz w:val="28"/>
                <w:szCs w:val="28"/>
              </w:rPr>
            </w:pPr>
            <w:r w:rsidRPr="001D673B">
              <w:rPr>
                <w:sz w:val="28"/>
                <w:szCs w:val="28"/>
              </w:rPr>
              <w:t>4</w:t>
            </w:r>
          </w:p>
        </w:tc>
        <w:tc>
          <w:tcPr>
            <w:tcW w:w="3285" w:type="dxa"/>
          </w:tcPr>
          <w:p w:rsidR="00B863C2" w:rsidRPr="001D673B" w:rsidRDefault="00B863C2" w:rsidP="00776EF8">
            <w:pPr>
              <w:jc w:val="center"/>
              <w:rPr>
                <w:sz w:val="28"/>
                <w:szCs w:val="28"/>
              </w:rPr>
            </w:pPr>
            <w:r w:rsidRPr="001D673B">
              <w:rPr>
                <w:sz w:val="28"/>
                <w:szCs w:val="28"/>
              </w:rPr>
              <w:t>44%</w:t>
            </w:r>
          </w:p>
        </w:tc>
      </w:tr>
      <w:tr w:rsidR="00B863C2" w:rsidRPr="001D673B" w:rsidTr="001F6727">
        <w:tc>
          <w:tcPr>
            <w:tcW w:w="3284" w:type="dxa"/>
          </w:tcPr>
          <w:p w:rsidR="00B863C2" w:rsidRPr="001D673B" w:rsidRDefault="00B863C2" w:rsidP="00776EF8">
            <w:pPr>
              <w:jc w:val="both"/>
              <w:rPr>
                <w:sz w:val="28"/>
                <w:szCs w:val="28"/>
              </w:rPr>
            </w:pPr>
            <w:r w:rsidRPr="001D673B">
              <w:rPr>
                <w:sz w:val="28"/>
                <w:szCs w:val="28"/>
              </w:rPr>
              <w:t>Низший</w:t>
            </w:r>
          </w:p>
        </w:tc>
        <w:tc>
          <w:tcPr>
            <w:tcW w:w="3284" w:type="dxa"/>
          </w:tcPr>
          <w:p w:rsidR="00B863C2" w:rsidRPr="001D673B" w:rsidRDefault="00B863C2" w:rsidP="00776EF8">
            <w:pPr>
              <w:jc w:val="center"/>
              <w:rPr>
                <w:sz w:val="28"/>
                <w:szCs w:val="28"/>
              </w:rPr>
            </w:pPr>
            <w:r w:rsidRPr="001D673B">
              <w:rPr>
                <w:sz w:val="28"/>
                <w:szCs w:val="28"/>
              </w:rPr>
              <w:t>3</w:t>
            </w:r>
          </w:p>
        </w:tc>
        <w:tc>
          <w:tcPr>
            <w:tcW w:w="3285" w:type="dxa"/>
          </w:tcPr>
          <w:p w:rsidR="00B863C2" w:rsidRPr="001D673B" w:rsidRDefault="00B863C2" w:rsidP="00776EF8">
            <w:pPr>
              <w:jc w:val="center"/>
              <w:rPr>
                <w:sz w:val="28"/>
                <w:szCs w:val="28"/>
              </w:rPr>
            </w:pPr>
            <w:r w:rsidRPr="001D673B">
              <w:rPr>
                <w:sz w:val="28"/>
                <w:szCs w:val="28"/>
              </w:rPr>
              <w:t>33%</w:t>
            </w:r>
          </w:p>
        </w:tc>
      </w:tr>
    </w:tbl>
    <w:p w:rsidR="00B863C2" w:rsidRPr="001D673B" w:rsidRDefault="00B863C2" w:rsidP="00776EF8">
      <w:pPr>
        <w:jc w:val="both"/>
        <w:rPr>
          <w:color w:val="C00000"/>
          <w:sz w:val="28"/>
          <w:szCs w:val="28"/>
        </w:rPr>
      </w:pPr>
    </w:p>
    <w:p w:rsidR="00B863C2" w:rsidRDefault="00B863C2" w:rsidP="00776EF8">
      <w:pPr>
        <w:jc w:val="center"/>
        <w:rPr>
          <w:b/>
          <w:sz w:val="28"/>
          <w:szCs w:val="28"/>
        </w:rPr>
      </w:pPr>
    </w:p>
    <w:p w:rsidR="00B863C2" w:rsidRPr="001D673B" w:rsidRDefault="00B863C2" w:rsidP="00776EF8">
      <w:pPr>
        <w:jc w:val="center"/>
        <w:rPr>
          <w:b/>
          <w:sz w:val="28"/>
          <w:szCs w:val="28"/>
        </w:rPr>
      </w:pPr>
      <w:r w:rsidRPr="001D673B">
        <w:rPr>
          <w:b/>
          <w:sz w:val="28"/>
          <w:szCs w:val="28"/>
        </w:rPr>
        <w:t xml:space="preserve">Результаты мониторинга (диагностики) уровня развития воспитанников  </w:t>
      </w:r>
    </w:p>
    <w:p w:rsidR="00B863C2" w:rsidRPr="001D673B" w:rsidRDefault="00B863C2" w:rsidP="00776EF8">
      <w:pPr>
        <w:jc w:val="center"/>
        <w:rPr>
          <w:b/>
          <w:sz w:val="28"/>
          <w:szCs w:val="28"/>
        </w:rPr>
      </w:pPr>
      <w:r w:rsidRPr="001D673B">
        <w:rPr>
          <w:b/>
          <w:sz w:val="28"/>
          <w:szCs w:val="28"/>
        </w:rPr>
        <w:t>в 2020-2021 учебном году (январь) (педагог-психолог)</w:t>
      </w:r>
    </w:p>
    <w:p w:rsidR="00B863C2" w:rsidRPr="001D673B" w:rsidRDefault="00B863C2" w:rsidP="00776EF8">
      <w:pPr>
        <w:jc w:val="center"/>
        <w:rPr>
          <w:b/>
          <w:sz w:val="28"/>
          <w:szCs w:val="28"/>
        </w:rPr>
      </w:pPr>
      <w:r w:rsidRPr="001D673B">
        <w:rPr>
          <w:b/>
          <w:sz w:val="28"/>
          <w:szCs w:val="28"/>
        </w:rPr>
        <w:t>группа «Особый ребенок 3,4»</w:t>
      </w:r>
    </w:p>
    <w:tbl>
      <w:tblPr>
        <w:tblStyle w:val="150"/>
        <w:tblW w:w="0" w:type="auto"/>
        <w:tblLook w:val="04A0" w:firstRow="1" w:lastRow="0" w:firstColumn="1" w:lastColumn="0" w:noHBand="0" w:noVBand="1"/>
      </w:tblPr>
      <w:tblGrid>
        <w:gridCol w:w="3206"/>
        <w:gridCol w:w="3219"/>
        <w:gridCol w:w="3202"/>
      </w:tblGrid>
      <w:tr w:rsidR="00B863C2" w:rsidRPr="001D673B" w:rsidTr="001F6727">
        <w:tc>
          <w:tcPr>
            <w:tcW w:w="3206" w:type="dxa"/>
          </w:tcPr>
          <w:p w:rsidR="00B863C2" w:rsidRPr="001D673B" w:rsidRDefault="00B863C2" w:rsidP="00776EF8">
            <w:pPr>
              <w:jc w:val="both"/>
              <w:rPr>
                <w:b/>
                <w:sz w:val="28"/>
                <w:szCs w:val="28"/>
              </w:rPr>
            </w:pPr>
            <w:r w:rsidRPr="001D673B">
              <w:rPr>
                <w:b/>
                <w:sz w:val="28"/>
                <w:szCs w:val="28"/>
              </w:rPr>
              <w:t>Уровень развития</w:t>
            </w:r>
          </w:p>
        </w:tc>
        <w:tc>
          <w:tcPr>
            <w:tcW w:w="3219" w:type="dxa"/>
          </w:tcPr>
          <w:p w:rsidR="00B863C2" w:rsidRPr="001D673B" w:rsidRDefault="00B863C2" w:rsidP="00776EF8">
            <w:pPr>
              <w:jc w:val="both"/>
              <w:rPr>
                <w:b/>
                <w:sz w:val="28"/>
                <w:szCs w:val="28"/>
              </w:rPr>
            </w:pPr>
            <w:r w:rsidRPr="001D673B">
              <w:rPr>
                <w:b/>
                <w:sz w:val="28"/>
                <w:szCs w:val="28"/>
              </w:rPr>
              <w:t>Количество детей</w:t>
            </w:r>
          </w:p>
        </w:tc>
        <w:tc>
          <w:tcPr>
            <w:tcW w:w="3202" w:type="dxa"/>
          </w:tcPr>
          <w:p w:rsidR="00B863C2" w:rsidRPr="001D673B" w:rsidRDefault="00B863C2" w:rsidP="00776EF8">
            <w:pPr>
              <w:jc w:val="both"/>
              <w:rPr>
                <w:b/>
                <w:sz w:val="28"/>
                <w:szCs w:val="28"/>
              </w:rPr>
            </w:pPr>
            <w:r w:rsidRPr="001D673B">
              <w:rPr>
                <w:b/>
                <w:sz w:val="28"/>
                <w:szCs w:val="28"/>
              </w:rPr>
              <w:t>Уровень в %</w:t>
            </w:r>
          </w:p>
        </w:tc>
      </w:tr>
      <w:tr w:rsidR="00B863C2" w:rsidRPr="001D673B" w:rsidTr="001F6727">
        <w:tc>
          <w:tcPr>
            <w:tcW w:w="3206" w:type="dxa"/>
          </w:tcPr>
          <w:p w:rsidR="00B863C2" w:rsidRPr="001D673B" w:rsidRDefault="00B863C2" w:rsidP="00776EF8">
            <w:pPr>
              <w:jc w:val="both"/>
              <w:rPr>
                <w:sz w:val="28"/>
                <w:szCs w:val="28"/>
              </w:rPr>
            </w:pPr>
            <w:r w:rsidRPr="001D673B">
              <w:rPr>
                <w:sz w:val="28"/>
                <w:szCs w:val="28"/>
              </w:rPr>
              <w:t>Высокий</w:t>
            </w:r>
          </w:p>
        </w:tc>
        <w:tc>
          <w:tcPr>
            <w:tcW w:w="3219" w:type="dxa"/>
          </w:tcPr>
          <w:p w:rsidR="00B863C2" w:rsidRPr="001D673B" w:rsidRDefault="00B863C2" w:rsidP="00776EF8">
            <w:pPr>
              <w:jc w:val="center"/>
              <w:rPr>
                <w:b/>
                <w:sz w:val="28"/>
                <w:szCs w:val="28"/>
              </w:rPr>
            </w:pPr>
            <w:r w:rsidRPr="001D673B">
              <w:rPr>
                <w:b/>
                <w:sz w:val="28"/>
                <w:szCs w:val="28"/>
              </w:rPr>
              <w:t>-</w:t>
            </w:r>
          </w:p>
        </w:tc>
        <w:tc>
          <w:tcPr>
            <w:tcW w:w="3202" w:type="dxa"/>
          </w:tcPr>
          <w:p w:rsidR="00B863C2" w:rsidRPr="001D673B" w:rsidRDefault="00B863C2" w:rsidP="00776EF8">
            <w:pPr>
              <w:jc w:val="center"/>
              <w:rPr>
                <w:b/>
                <w:sz w:val="28"/>
                <w:szCs w:val="28"/>
              </w:rPr>
            </w:pPr>
            <w:r w:rsidRPr="001D673B">
              <w:rPr>
                <w:b/>
                <w:sz w:val="28"/>
                <w:szCs w:val="28"/>
              </w:rPr>
              <w:t>-</w:t>
            </w:r>
          </w:p>
        </w:tc>
      </w:tr>
      <w:tr w:rsidR="00B863C2" w:rsidRPr="001D673B" w:rsidTr="001F6727">
        <w:tc>
          <w:tcPr>
            <w:tcW w:w="3206" w:type="dxa"/>
          </w:tcPr>
          <w:p w:rsidR="00B863C2" w:rsidRPr="001D673B" w:rsidRDefault="00B863C2" w:rsidP="00776EF8">
            <w:pPr>
              <w:jc w:val="both"/>
              <w:rPr>
                <w:sz w:val="28"/>
                <w:szCs w:val="28"/>
              </w:rPr>
            </w:pPr>
            <w:r w:rsidRPr="001D673B">
              <w:rPr>
                <w:sz w:val="28"/>
                <w:szCs w:val="28"/>
              </w:rPr>
              <w:t>Выше среднего</w:t>
            </w:r>
          </w:p>
        </w:tc>
        <w:tc>
          <w:tcPr>
            <w:tcW w:w="3219" w:type="dxa"/>
          </w:tcPr>
          <w:p w:rsidR="00B863C2" w:rsidRPr="001D673B" w:rsidRDefault="00B863C2" w:rsidP="00776EF8">
            <w:pPr>
              <w:jc w:val="center"/>
              <w:rPr>
                <w:sz w:val="28"/>
                <w:szCs w:val="28"/>
              </w:rPr>
            </w:pPr>
            <w:r w:rsidRPr="001D673B">
              <w:rPr>
                <w:sz w:val="28"/>
                <w:szCs w:val="28"/>
              </w:rPr>
              <w:t>-</w:t>
            </w:r>
          </w:p>
        </w:tc>
        <w:tc>
          <w:tcPr>
            <w:tcW w:w="3202" w:type="dxa"/>
          </w:tcPr>
          <w:p w:rsidR="00B863C2" w:rsidRPr="001D673B" w:rsidRDefault="00B863C2" w:rsidP="00776EF8">
            <w:pPr>
              <w:jc w:val="center"/>
              <w:rPr>
                <w:sz w:val="28"/>
                <w:szCs w:val="28"/>
              </w:rPr>
            </w:pPr>
            <w:r w:rsidRPr="001D673B">
              <w:rPr>
                <w:sz w:val="28"/>
                <w:szCs w:val="28"/>
              </w:rPr>
              <w:t>-</w:t>
            </w:r>
          </w:p>
        </w:tc>
      </w:tr>
      <w:tr w:rsidR="00B863C2" w:rsidRPr="001D673B" w:rsidTr="001F6727">
        <w:tc>
          <w:tcPr>
            <w:tcW w:w="3206" w:type="dxa"/>
          </w:tcPr>
          <w:p w:rsidR="00B863C2" w:rsidRPr="001D673B" w:rsidRDefault="00B863C2" w:rsidP="00776EF8">
            <w:pPr>
              <w:jc w:val="both"/>
              <w:rPr>
                <w:sz w:val="28"/>
                <w:szCs w:val="28"/>
              </w:rPr>
            </w:pPr>
            <w:r w:rsidRPr="001D673B">
              <w:rPr>
                <w:sz w:val="28"/>
                <w:szCs w:val="28"/>
              </w:rPr>
              <w:t>Средний</w:t>
            </w:r>
          </w:p>
        </w:tc>
        <w:tc>
          <w:tcPr>
            <w:tcW w:w="3219" w:type="dxa"/>
          </w:tcPr>
          <w:p w:rsidR="00B863C2" w:rsidRPr="001D673B" w:rsidRDefault="00B863C2" w:rsidP="00776EF8">
            <w:pPr>
              <w:jc w:val="center"/>
              <w:rPr>
                <w:sz w:val="28"/>
                <w:szCs w:val="28"/>
              </w:rPr>
            </w:pPr>
            <w:r w:rsidRPr="001D673B">
              <w:rPr>
                <w:sz w:val="28"/>
                <w:szCs w:val="28"/>
              </w:rPr>
              <w:t>-</w:t>
            </w:r>
          </w:p>
        </w:tc>
        <w:tc>
          <w:tcPr>
            <w:tcW w:w="3202" w:type="dxa"/>
          </w:tcPr>
          <w:p w:rsidR="00B863C2" w:rsidRPr="001D673B" w:rsidRDefault="00B863C2" w:rsidP="00776EF8">
            <w:pPr>
              <w:jc w:val="center"/>
              <w:rPr>
                <w:sz w:val="28"/>
                <w:szCs w:val="28"/>
              </w:rPr>
            </w:pPr>
            <w:r w:rsidRPr="001D673B">
              <w:rPr>
                <w:sz w:val="28"/>
                <w:szCs w:val="28"/>
              </w:rPr>
              <w:t>-</w:t>
            </w:r>
          </w:p>
        </w:tc>
      </w:tr>
      <w:tr w:rsidR="00B863C2" w:rsidRPr="001D673B" w:rsidTr="001F6727">
        <w:tc>
          <w:tcPr>
            <w:tcW w:w="3206" w:type="dxa"/>
          </w:tcPr>
          <w:p w:rsidR="00B863C2" w:rsidRPr="001D673B" w:rsidRDefault="00B863C2" w:rsidP="00776EF8">
            <w:pPr>
              <w:jc w:val="both"/>
              <w:rPr>
                <w:sz w:val="28"/>
                <w:szCs w:val="28"/>
              </w:rPr>
            </w:pPr>
            <w:r w:rsidRPr="001D673B">
              <w:rPr>
                <w:sz w:val="28"/>
                <w:szCs w:val="28"/>
              </w:rPr>
              <w:t>Ниже среднего</w:t>
            </w:r>
          </w:p>
        </w:tc>
        <w:tc>
          <w:tcPr>
            <w:tcW w:w="3219" w:type="dxa"/>
          </w:tcPr>
          <w:p w:rsidR="00B863C2" w:rsidRPr="001D673B" w:rsidRDefault="00B863C2" w:rsidP="00776EF8">
            <w:pPr>
              <w:jc w:val="center"/>
              <w:rPr>
                <w:sz w:val="28"/>
                <w:szCs w:val="28"/>
              </w:rPr>
            </w:pPr>
            <w:r w:rsidRPr="001D673B">
              <w:rPr>
                <w:sz w:val="28"/>
                <w:szCs w:val="28"/>
              </w:rPr>
              <w:t>2</w:t>
            </w:r>
          </w:p>
        </w:tc>
        <w:tc>
          <w:tcPr>
            <w:tcW w:w="3202" w:type="dxa"/>
          </w:tcPr>
          <w:p w:rsidR="00B863C2" w:rsidRPr="001D673B" w:rsidRDefault="00B863C2" w:rsidP="00776EF8">
            <w:pPr>
              <w:jc w:val="center"/>
              <w:rPr>
                <w:sz w:val="28"/>
                <w:szCs w:val="28"/>
              </w:rPr>
            </w:pPr>
            <w:r w:rsidRPr="001D673B">
              <w:rPr>
                <w:sz w:val="28"/>
                <w:szCs w:val="28"/>
              </w:rPr>
              <w:t>20%</w:t>
            </w:r>
          </w:p>
        </w:tc>
      </w:tr>
      <w:tr w:rsidR="00B863C2" w:rsidRPr="001D673B" w:rsidTr="001F6727">
        <w:tc>
          <w:tcPr>
            <w:tcW w:w="3206" w:type="dxa"/>
          </w:tcPr>
          <w:p w:rsidR="00B863C2" w:rsidRPr="001D673B" w:rsidRDefault="00B863C2" w:rsidP="00776EF8">
            <w:pPr>
              <w:jc w:val="both"/>
              <w:rPr>
                <w:sz w:val="28"/>
                <w:szCs w:val="28"/>
              </w:rPr>
            </w:pPr>
            <w:r w:rsidRPr="001D673B">
              <w:rPr>
                <w:sz w:val="28"/>
                <w:szCs w:val="28"/>
              </w:rPr>
              <w:t xml:space="preserve">Низкий </w:t>
            </w:r>
          </w:p>
        </w:tc>
        <w:tc>
          <w:tcPr>
            <w:tcW w:w="3219" w:type="dxa"/>
          </w:tcPr>
          <w:p w:rsidR="00B863C2" w:rsidRPr="001D673B" w:rsidRDefault="00B863C2" w:rsidP="00776EF8">
            <w:pPr>
              <w:jc w:val="center"/>
              <w:rPr>
                <w:sz w:val="28"/>
                <w:szCs w:val="28"/>
              </w:rPr>
            </w:pPr>
            <w:r w:rsidRPr="001D673B">
              <w:rPr>
                <w:sz w:val="28"/>
                <w:szCs w:val="28"/>
              </w:rPr>
              <w:t>3</w:t>
            </w:r>
          </w:p>
        </w:tc>
        <w:tc>
          <w:tcPr>
            <w:tcW w:w="3202" w:type="dxa"/>
          </w:tcPr>
          <w:p w:rsidR="00B863C2" w:rsidRPr="001D673B" w:rsidRDefault="00B863C2" w:rsidP="00776EF8">
            <w:pPr>
              <w:jc w:val="center"/>
              <w:rPr>
                <w:sz w:val="28"/>
                <w:szCs w:val="28"/>
              </w:rPr>
            </w:pPr>
            <w:r w:rsidRPr="001D673B">
              <w:rPr>
                <w:sz w:val="28"/>
                <w:szCs w:val="28"/>
              </w:rPr>
              <w:t>35%</w:t>
            </w:r>
          </w:p>
        </w:tc>
      </w:tr>
      <w:tr w:rsidR="00B863C2" w:rsidRPr="001D673B" w:rsidTr="001F6727">
        <w:tc>
          <w:tcPr>
            <w:tcW w:w="3206" w:type="dxa"/>
          </w:tcPr>
          <w:p w:rsidR="00B863C2" w:rsidRPr="001D673B" w:rsidRDefault="00B863C2" w:rsidP="00776EF8">
            <w:pPr>
              <w:jc w:val="both"/>
              <w:rPr>
                <w:sz w:val="28"/>
                <w:szCs w:val="28"/>
              </w:rPr>
            </w:pPr>
            <w:r w:rsidRPr="001D673B">
              <w:rPr>
                <w:sz w:val="28"/>
                <w:szCs w:val="28"/>
              </w:rPr>
              <w:t>Низший</w:t>
            </w:r>
          </w:p>
        </w:tc>
        <w:tc>
          <w:tcPr>
            <w:tcW w:w="3219" w:type="dxa"/>
          </w:tcPr>
          <w:p w:rsidR="00B863C2" w:rsidRPr="001D673B" w:rsidRDefault="00B863C2" w:rsidP="00776EF8">
            <w:pPr>
              <w:jc w:val="center"/>
              <w:rPr>
                <w:sz w:val="28"/>
                <w:szCs w:val="28"/>
              </w:rPr>
            </w:pPr>
            <w:r w:rsidRPr="001D673B">
              <w:rPr>
                <w:sz w:val="28"/>
                <w:szCs w:val="28"/>
              </w:rPr>
              <w:t>4</w:t>
            </w:r>
          </w:p>
        </w:tc>
        <w:tc>
          <w:tcPr>
            <w:tcW w:w="3202" w:type="dxa"/>
          </w:tcPr>
          <w:p w:rsidR="00B863C2" w:rsidRPr="001D673B" w:rsidRDefault="00B863C2" w:rsidP="00776EF8">
            <w:pPr>
              <w:jc w:val="center"/>
              <w:rPr>
                <w:sz w:val="28"/>
                <w:szCs w:val="28"/>
              </w:rPr>
            </w:pPr>
            <w:r w:rsidRPr="001D673B">
              <w:rPr>
                <w:sz w:val="28"/>
                <w:szCs w:val="28"/>
              </w:rPr>
              <w:t>45%</w:t>
            </w:r>
          </w:p>
        </w:tc>
      </w:tr>
    </w:tbl>
    <w:p w:rsidR="00B863C2" w:rsidRPr="001D673B" w:rsidRDefault="00B863C2" w:rsidP="00776EF8">
      <w:pPr>
        <w:jc w:val="both"/>
        <w:rPr>
          <w:rFonts w:cs="Times New Roman"/>
          <w:color w:val="C00000"/>
          <w:sz w:val="28"/>
          <w:szCs w:val="28"/>
          <w:lang w:bidi="ar-SA"/>
        </w:rPr>
      </w:pPr>
      <w:r w:rsidRPr="001D673B">
        <w:rPr>
          <w:rFonts w:cs="Times New Roman"/>
          <w:color w:val="C00000"/>
          <w:sz w:val="28"/>
          <w:szCs w:val="28"/>
          <w:lang w:bidi="ar-SA"/>
        </w:rPr>
        <w:t xml:space="preserve">      </w:t>
      </w:r>
    </w:p>
    <w:p w:rsidR="00B863C2" w:rsidRPr="001D673B" w:rsidRDefault="00B863C2" w:rsidP="00776EF8">
      <w:pPr>
        <w:jc w:val="center"/>
        <w:rPr>
          <w:b/>
          <w:sz w:val="28"/>
          <w:szCs w:val="28"/>
        </w:rPr>
      </w:pPr>
      <w:r w:rsidRPr="000E01BB">
        <w:rPr>
          <w:rFonts w:cs="Times New Roman"/>
          <w:color w:val="C00000"/>
          <w:sz w:val="28"/>
          <w:szCs w:val="28"/>
          <w:lang w:bidi="ar-SA"/>
        </w:rPr>
        <w:t xml:space="preserve">  </w:t>
      </w:r>
      <w:r w:rsidRPr="001D673B">
        <w:rPr>
          <w:b/>
          <w:sz w:val="28"/>
          <w:szCs w:val="28"/>
        </w:rPr>
        <w:t xml:space="preserve">Результаты мониторинга (диагностики) уровня развития воспитанников  </w:t>
      </w:r>
    </w:p>
    <w:p w:rsidR="00B863C2" w:rsidRPr="001D673B" w:rsidRDefault="00B863C2" w:rsidP="00776EF8">
      <w:pPr>
        <w:jc w:val="center"/>
        <w:rPr>
          <w:b/>
          <w:sz w:val="28"/>
          <w:szCs w:val="28"/>
        </w:rPr>
      </w:pPr>
      <w:r w:rsidRPr="001D673B">
        <w:rPr>
          <w:b/>
          <w:sz w:val="28"/>
          <w:szCs w:val="28"/>
        </w:rPr>
        <w:t>в 2020-2021</w:t>
      </w:r>
      <w:r>
        <w:rPr>
          <w:b/>
          <w:sz w:val="28"/>
          <w:szCs w:val="28"/>
        </w:rPr>
        <w:t xml:space="preserve"> учебном году (май</w:t>
      </w:r>
      <w:r w:rsidRPr="001D673B">
        <w:rPr>
          <w:b/>
          <w:sz w:val="28"/>
          <w:szCs w:val="28"/>
        </w:rPr>
        <w:t>) (педагог-психолог)</w:t>
      </w:r>
    </w:p>
    <w:p w:rsidR="00B863C2" w:rsidRPr="001D673B" w:rsidRDefault="00B863C2" w:rsidP="00776EF8">
      <w:pPr>
        <w:jc w:val="center"/>
        <w:rPr>
          <w:b/>
          <w:sz w:val="28"/>
          <w:szCs w:val="28"/>
        </w:rPr>
      </w:pPr>
      <w:r w:rsidRPr="001D673B">
        <w:rPr>
          <w:b/>
          <w:sz w:val="28"/>
          <w:szCs w:val="28"/>
        </w:rPr>
        <w:t>группа «Особый ребенок 3,4»</w:t>
      </w:r>
    </w:p>
    <w:tbl>
      <w:tblPr>
        <w:tblStyle w:val="150"/>
        <w:tblW w:w="0" w:type="auto"/>
        <w:tblLook w:val="04A0" w:firstRow="1" w:lastRow="0" w:firstColumn="1" w:lastColumn="0" w:noHBand="0" w:noVBand="1"/>
      </w:tblPr>
      <w:tblGrid>
        <w:gridCol w:w="3206"/>
        <w:gridCol w:w="3219"/>
        <w:gridCol w:w="3202"/>
      </w:tblGrid>
      <w:tr w:rsidR="00B863C2" w:rsidRPr="001D673B" w:rsidTr="001F6727">
        <w:tc>
          <w:tcPr>
            <w:tcW w:w="3206" w:type="dxa"/>
          </w:tcPr>
          <w:p w:rsidR="00B863C2" w:rsidRPr="001D673B" w:rsidRDefault="00B863C2" w:rsidP="00776EF8">
            <w:pPr>
              <w:jc w:val="both"/>
              <w:rPr>
                <w:b/>
                <w:sz w:val="28"/>
                <w:szCs w:val="28"/>
              </w:rPr>
            </w:pPr>
            <w:r w:rsidRPr="001D673B">
              <w:rPr>
                <w:b/>
                <w:sz w:val="28"/>
                <w:szCs w:val="28"/>
              </w:rPr>
              <w:t>Уровень развития</w:t>
            </w:r>
          </w:p>
        </w:tc>
        <w:tc>
          <w:tcPr>
            <w:tcW w:w="3219" w:type="dxa"/>
          </w:tcPr>
          <w:p w:rsidR="00B863C2" w:rsidRPr="001D673B" w:rsidRDefault="00B863C2" w:rsidP="00776EF8">
            <w:pPr>
              <w:jc w:val="both"/>
              <w:rPr>
                <w:b/>
                <w:sz w:val="28"/>
                <w:szCs w:val="28"/>
              </w:rPr>
            </w:pPr>
            <w:r w:rsidRPr="001D673B">
              <w:rPr>
                <w:b/>
                <w:sz w:val="28"/>
                <w:szCs w:val="28"/>
              </w:rPr>
              <w:t>Количество детей</w:t>
            </w:r>
          </w:p>
        </w:tc>
        <w:tc>
          <w:tcPr>
            <w:tcW w:w="3202" w:type="dxa"/>
          </w:tcPr>
          <w:p w:rsidR="00B863C2" w:rsidRPr="001D673B" w:rsidRDefault="00B863C2" w:rsidP="00776EF8">
            <w:pPr>
              <w:jc w:val="both"/>
              <w:rPr>
                <w:b/>
                <w:sz w:val="28"/>
                <w:szCs w:val="28"/>
              </w:rPr>
            </w:pPr>
            <w:r w:rsidRPr="001D673B">
              <w:rPr>
                <w:b/>
                <w:sz w:val="28"/>
                <w:szCs w:val="28"/>
              </w:rPr>
              <w:t>Уровень в %</w:t>
            </w:r>
          </w:p>
        </w:tc>
      </w:tr>
      <w:tr w:rsidR="00B863C2" w:rsidRPr="001D673B" w:rsidTr="001F6727">
        <w:tc>
          <w:tcPr>
            <w:tcW w:w="3206" w:type="dxa"/>
          </w:tcPr>
          <w:p w:rsidR="00B863C2" w:rsidRPr="001D673B" w:rsidRDefault="00B863C2" w:rsidP="00776EF8">
            <w:pPr>
              <w:jc w:val="both"/>
              <w:rPr>
                <w:sz w:val="28"/>
                <w:szCs w:val="28"/>
              </w:rPr>
            </w:pPr>
            <w:r w:rsidRPr="001D673B">
              <w:rPr>
                <w:sz w:val="28"/>
                <w:szCs w:val="28"/>
              </w:rPr>
              <w:t>Высокий</w:t>
            </w:r>
          </w:p>
        </w:tc>
        <w:tc>
          <w:tcPr>
            <w:tcW w:w="3219" w:type="dxa"/>
          </w:tcPr>
          <w:p w:rsidR="00B863C2" w:rsidRPr="001D673B" w:rsidRDefault="00B863C2" w:rsidP="00776EF8">
            <w:pPr>
              <w:jc w:val="center"/>
              <w:rPr>
                <w:b/>
                <w:sz w:val="28"/>
                <w:szCs w:val="28"/>
              </w:rPr>
            </w:pPr>
            <w:r>
              <w:rPr>
                <w:b/>
                <w:sz w:val="28"/>
                <w:szCs w:val="28"/>
              </w:rPr>
              <w:t>-</w:t>
            </w:r>
          </w:p>
        </w:tc>
        <w:tc>
          <w:tcPr>
            <w:tcW w:w="3202" w:type="dxa"/>
          </w:tcPr>
          <w:p w:rsidR="00B863C2" w:rsidRPr="001D673B" w:rsidRDefault="00B863C2" w:rsidP="00776EF8">
            <w:pPr>
              <w:jc w:val="center"/>
              <w:rPr>
                <w:b/>
                <w:sz w:val="28"/>
                <w:szCs w:val="28"/>
              </w:rPr>
            </w:pPr>
            <w:r>
              <w:rPr>
                <w:b/>
                <w:sz w:val="28"/>
                <w:szCs w:val="28"/>
              </w:rPr>
              <w:t>-</w:t>
            </w:r>
          </w:p>
        </w:tc>
      </w:tr>
      <w:tr w:rsidR="00B863C2" w:rsidRPr="001D673B" w:rsidTr="001F6727">
        <w:tc>
          <w:tcPr>
            <w:tcW w:w="3206" w:type="dxa"/>
          </w:tcPr>
          <w:p w:rsidR="00B863C2" w:rsidRPr="001D673B" w:rsidRDefault="00B863C2" w:rsidP="00776EF8">
            <w:pPr>
              <w:jc w:val="both"/>
              <w:rPr>
                <w:sz w:val="28"/>
                <w:szCs w:val="28"/>
              </w:rPr>
            </w:pPr>
            <w:r w:rsidRPr="001D673B">
              <w:rPr>
                <w:sz w:val="28"/>
                <w:szCs w:val="28"/>
              </w:rPr>
              <w:t>Выше среднего</w:t>
            </w:r>
          </w:p>
        </w:tc>
        <w:tc>
          <w:tcPr>
            <w:tcW w:w="3219" w:type="dxa"/>
          </w:tcPr>
          <w:p w:rsidR="00B863C2" w:rsidRPr="001D673B" w:rsidRDefault="00B863C2" w:rsidP="00776EF8">
            <w:pPr>
              <w:jc w:val="center"/>
              <w:rPr>
                <w:sz w:val="28"/>
                <w:szCs w:val="28"/>
              </w:rPr>
            </w:pPr>
            <w:r>
              <w:rPr>
                <w:sz w:val="28"/>
                <w:szCs w:val="28"/>
              </w:rPr>
              <w:t>-</w:t>
            </w:r>
          </w:p>
        </w:tc>
        <w:tc>
          <w:tcPr>
            <w:tcW w:w="3202" w:type="dxa"/>
          </w:tcPr>
          <w:p w:rsidR="00B863C2" w:rsidRPr="001D673B" w:rsidRDefault="00B863C2" w:rsidP="00776EF8">
            <w:pPr>
              <w:jc w:val="center"/>
              <w:rPr>
                <w:sz w:val="28"/>
                <w:szCs w:val="28"/>
              </w:rPr>
            </w:pPr>
            <w:r>
              <w:rPr>
                <w:sz w:val="28"/>
                <w:szCs w:val="28"/>
              </w:rPr>
              <w:t>-</w:t>
            </w:r>
          </w:p>
        </w:tc>
      </w:tr>
      <w:tr w:rsidR="00B863C2" w:rsidRPr="001D673B" w:rsidTr="001F6727">
        <w:tc>
          <w:tcPr>
            <w:tcW w:w="3206" w:type="dxa"/>
          </w:tcPr>
          <w:p w:rsidR="00B863C2" w:rsidRPr="001D673B" w:rsidRDefault="00B863C2" w:rsidP="00776EF8">
            <w:pPr>
              <w:jc w:val="both"/>
              <w:rPr>
                <w:sz w:val="28"/>
                <w:szCs w:val="28"/>
              </w:rPr>
            </w:pPr>
            <w:r w:rsidRPr="001D673B">
              <w:rPr>
                <w:sz w:val="28"/>
                <w:szCs w:val="28"/>
              </w:rPr>
              <w:t>Средний</w:t>
            </w:r>
          </w:p>
        </w:tc>
        <w:tc>
          <w:tcPr>
            <w:tcW w:w="3219" w:type="dxa"/>
          </w:tcPr>
          <w:p w:rsidR="00B863C2" w:rsidRPr="001D673B" w:rsidRDefault="00B863C2" w:rsidP="00776EF8">
            <w:pPr>
              <w:jc w:val="center"/>
              <w:rPr>
                <w:sz w:val="28"/>
                <w:szCs w:val="28"/>
              </w:rPr>
            </w:pPr>
            <w:r>
              <w:rPr>
                <w:sz w:val="28"/>
                <w:szCs w:val="28"/>
              </w:rPr>
              <w:t>-</w:t>
            </w:r>
          </w:p>
        </w:tc>
        <w:tc>
          <w:tcPr>
            <w:tcW w:w="3202" w:type="dxa"/>
          </w:tcPr>
          <w:p w:rsidR="00B863C2" w:rsidRPr="001D673B" w:rsidRDefault="00B863C2" w:rsidP="00776EF8">
            <w:pPr>
              <w:jc w:val="center"/>
              <w:rPr>
                <w:sz w:val="28"/>
                <w:szCs w:val="28"/>
              </w:rPr>
            </w:pPr>
            <w:r>
              <w:rPr>
                <w:sz w:val="28"/>
                <w:szCs w:val="28"/>
              </w:rPr>
              <w:t>-</w:t>
            </w:r>
          </w:p>
        </w:tc>
      </w:tr>
      <w:tr w:rsidR="00B863C2" w:rsidRPr="001D673B" w:rsidTr="001F6727">
        <w:tc>
          <w:tcPr>
            <w:tcW w:w="3206" w:type="dxa"/>
          </w:tcPr>
          <w:p w:rsidR="00B863C2" w:rsidRPr="001D673B" w:rsidRDefault="00B863C2" w:rsidP="00776EF8">
            <w:pPr>
              <w:jc w:val="both"/>
              <w:rPr>
                <w:sz w:val="28"/>
                <w:szCs w:val="28"/>
              </w:rPr>
            </w:pPr>
            <w:r w:rsidRPr="001D673B">
              <w:rPr>
                <w:sz w:val="28"/>
                <w:szCs w:val="28"/>
              </w:rPr>
              <w:t>Ниже среднего</w:t>
            </w:r>
          </w:p>
        </w:tc>
        <w:tc>
          <w:tcPr>
            <w:tcW w:w="3219" w:type="dxa"/>
          </w:tcPr>
          <w:p w:rsidR="00B863C2" w:rsidRPr="001D673B" w:rsidRDefault="00B863C2" w:rsidP="00776EF8">
            <w:pPr>
              <w:jc w:val="center"/>
              <w:rPr>
                <w:sz w:val="28"/>
                <w:szCs w:val="28"/>
              </w:rPr>
            </w:pPr>
            <w:r>
              <w:rPr>
                <w:sz w:val="28"/>
                <w:szCs w:val="28"/>
              </w:rPr>
              <w:t>1</w:t>
            </w:r>
          </w:p>
        </w:tc>
        <w:tc>
          <w:tcPr>
            <w:tcW w:w="3202" w:type="dxa"/>
          </w:tcPr>
          <w:p w:rsidR="00B863C2" w:rsidRPr="001D673B" w:rsidRDefault="00B863C2" w:rsidP="00776EF8">
            <w:pPr>
              <w:jc w:val="center"/>
              <w:rPr>
                <w:sz w:val="28"/>
                <w:szCs w:val="28"/>
              </w:rPr>
            </w:pPr>
            <w:r>
              <w:rPr>
                <w:sz w:val="28"/>
                <w:szCs w:val="28"/>
              </w:rPr>
              <w:t>9%</w:t>
            </w:r>
          </w:p>
        </w:tc>
      </w:tr>
      <w:tr w:rsidR="00B863C2" w:rsidRPr="001D673B" w:rsidTr="001F6727">
        <w:tc>
          <w:tcPr>
            <w:tcW w:w="3206" w:type="dxa"/>
          </w:tcPr>
          <w:p w:rsidR="00B863C2" w:rsidRPr="001D673B" w:rsidRDefault="00B863C2" w:rsidP="00776EF8">
            <w:pPr>
              <w:jc w:val="both"/>
              <w:rPr>
                <w:sz w:val="28"/>
                <w:szCs w:val="28"/>
              </w:rPr>
            </w:pPr>
            <w:r w:rsidRPr="001D673B">
              <w:rPr>
                <w:sz w:val="28"/>
                <w:szCs w:val="28"/>
              </w:rPr>
              <w:t xml:space="preserve">Низкий </w:t>
            </w:r>
          </w:p>
        </w:tc>
        <w:tc>
          <w:tcPr>
            <w:tcW w:w="3219" w:type="dxa"/>
          </w:tcPr>
          <w:p w:rsidR="00B863C2" w:rsidRPr="001D673B" w:rsidRDefault="00B863C2" w:rsidP="00776EF8">
            <w:pPr>
              <w:jc w:val="center"/>
              <w:rPr>
                <w:sz w:val="28"/>
                <w:szCs w:val="28"/>
              </w:rPr>
            </w:pPr>
            <w:r>
              <w:rPr>
                <w:sz w:val="28"/>
                <w:szCs w:val="28"/>
              </w:rPr>
              <w:t>3</w:t>
            </w:r>
          </w:p>
        </w:tc>
        <w:tc>
          <w:tcPr>
            <w:tcW w:w="3202" w:type="dxa"/>
          </w:tcPr>
          <w:p w:rsidR="00B863C2" w:rsidRPr="001D673B" w:rsidRDefault="00B863C2" w:rsidP="00776EF8">
            <w:pPr>
              <w:jc w:val="center"/>
              <w:rPr>
                <w:sz w:val="28"/>
                <w:szCs w:val="28"/>
              </w:rPr>
            </w:pPr>
            <w:r>
              <w:rPr>
                <w:sz w:val="28"/>
                <w:szCs w:val="28"/>
              </w:rPr>
              <w:t>27%</w:t>
            </w:r>
          </w:p>
        </w:tc>
      </w:tr>
      <w:tr w:rsidR="00B863C2" w:rsidRPr="001D673B" w:rsidTr="001F6727">
        <w:tc>
          <w:tcPr>
            <w:tcW w:w="3206" w:type="dxa"/>
          </w:tcPr>
          <w:p w:rsidR="00B863C2" w:rsidRPr="001D673B" w:rsidRDefault="00B863C2" w:rsidP="00776EF8">
            <w:pPr>
              <w:jc w:val="both"/>
              <w:rPr>
                <w:sz w:val="28"/>
                <w:szCs w:val="28"/>
              </w:rPr>
            </w:pPr>
            <w:r w:rsidRPr="001D673B">
              <w:rPr>
                <w:sz w:val="28"/>
                <w:szCs w:val="28"/>
              </w:rPr>
              <w:t>Низший</w:t>
            </w:r>
          </w:p>
        </w:tc>
        <w:tc>
          <w:tcPr>
            <w:tcW w:w="3219" w:type="dxa"/>
          </w:tcPr>
          <w:p w:rsidR="00B863C2" w:rsidRPr="001D673B" w:rsidRDefault="00B863C2" w:rsidP="00776EF8">
            <w:pPr>
              <w:jc w:val="center"/>
              <w:rPr>
                <w:sz w:val="28"/>
                <w:szCs w:val="28"/>
              </w:rPr>
            </w:pPr>
            <w:r>
              <w:rPr>
                <w:sz w:val="28"/>
                <w:szCs w:val="28"/>
              </w:rPr>
              <w:t>7</w:t>
            </w:r>
          </w:p>
        </w:tc>
        <w:tc>
          <w:tcPr>
            <w:tcW w:w="3202" w:type="dxa"/>
          </w:tcPr>
          <w:p w:rsidR="00B863C2" w:rsidRPr="001D673B" w:rsidRDefault="00B863C2" w:rsidP="00776EF8">
            <w:pPr>
              <w:jc w:val="center"/>
              <w:rPr>
                <w:sz w:val="28"/>
                <w:szCs w:val="28"/>
              </w:rPr>
            </w:pPr>
            <w:r>
              <w:rPr>
                <w:sz w:val="28"/>
                <w:szCs w:val="28"/>
              </w:rPr>
              <w:t>64%</w:t>
            </w:r>
          </w:p>
        </w:tc>
      </w:tr>
    </w:tbl>
    <w:p w:rsidR="00B863C2" w:rsidRPr="001D673B" w:rsidRDefault="00B863C2" w:rsidP="00776EF8">
      <w:pPr>
        <w:jc w:val="both"/>
        <w:rPr>
          <w:rFonts w:cs="Times New Roman"/>
          <w:color w:val="C00000"/>
          <w:sz w:val="28"/>
          <w:szCs w:val="28"/>
          <w:lang w:bidi="ar-SA"/>
        </w:rPr>
      </w:pPr>
      <w:r w:rsidRPr="001D673B">
        <w:rPr>
          <w:rFonts w:cs="Times New Roman"/>
          <w:color w:val="C00000"/>
          <w:sz w:val="28"/>
          <w:szCs w:val="28"/>
          <w:lang w:bidi="ar-SA"/>
        </w:rPr>
        <w:t xml:space="preserve">      </w:t>
      </w:r>
    </w:p>
    <w:p w:rsidR="00B863C2" w:rsidRPr="009872DD" w:rsidRDefault="00B863C2" w:rsidP="00776EF8">
      <w:pPr>
        <w:pStyle w:val="a6"/>
        <w:jc w:val="both"/>
        <w:rPr>
          <w:rFonts w:ascii="Times New Roman" w:eastAsia="SimSun" w:hAnsi="Times New Roman"/>
          <w:i/>
          <w:kern w:val="1"/>
          <w:sz w:val="28"/>
          <w:szCs w:val="28"/>
          <w:lang w:eastAsia="zh-CN"/>
        </w:rPr>
      </w:pPr>
      <w:r w:rsidRPr="000E01BB">
        <w:rPr>
          <w:color w:val="C00000"/>
          <w:sz w:val="28"/>
          <w:szCs w:val="28"/>
        </w:rPr>
        <w:t xml:space="preserve">   </w:t>
      </w:r>
      <w:r w:rsidRPr="009872DD">
        <w:rPr>
          <w:rFonts w:ascii="Times New Roman" w:eastAsia="SimSun" w:hAnsi="Times New Roman"/>
          <w:i/>
          <w:kern w:val="1"/>
          <w:sz w:val="28"/>
          <w:szCs w:val="28"/>
          <w:lang w:eastAsia="zh-CN"/>
        </w:rPr>
        <w:t xml:space="preserve">В период самоизоляции, введенной в качестве ограничительного мероприятия Кавказской районе, педагоги вели занятия с детьми дистанционно через </w:t>
      </w:r>
      <w:r w:rsidRPr="009872DD">
        <w:rPr>
          <w:rFonts w:ascii="Times New Roman" w:eastAsia="SimSun" w:hAnsi="Times New Roman"/>
          <w:i/>
          <w:kern w:val="1"/>
          <w:sz w:val="28"/>
          <w:szCs w:val="28"/>
          <w:lang w:val="en-US" w:eastAsia="zh-CN"/>
        </w:rPr>
        <w:t>Skype</w:t>
      </w:r>
      <w:r w:rsidRPr="009872DD">
        <w:rPr>
          <w:rFonts w:ascii="Times New Roman" w:eastAsia="SimSun" w:hAnsi="Times New Roman"/>
          <w:i/>
          <w:kern w:val="1"/>
          <w:sz w:val="28"/>
          <w:szCs w:val="28"/>
          <w:lang w:eastAsia="zh-CN"/>
        </w:rPr>
        <w:t xml:space="preserve">, </w:t>
      </w:r>
      <w:r w:rsidRPr="009872DD">
        <w:rPr>
          <w:rFonts w:ascii="Times New Roman" w:eastAsia="SimSun" w:hAnsi="Times New Roman"/>
          <w:i/>
          <w:kern w:val="1"/>
          <w:sz w:val="28"/>
          <w:szCs w:val="28"/>
          <w:lang w:val="en-US" w:eastAsia="zh-CN"/>
        </w:rPr>
        <w:t>Zoom</w:t>
      </w:r>
      <w:r w:rsidRPr="009872DD">
        <w:rPr>
          <w:rFonts w:ascii="Times New Roman" w:eastAsia="SimSun" w:hAnsi="Times New Roman"/>
          <w:i/>
          <w:kern w:val="1"/>
          <w:sz w:val="28"/>
          <w:szCs w:val="28"/>
          <w:lang w:eastAsia="zh-CN"/>
        </w:rPr>
        <w:t xml:space="preserve">, </w:t>
      </w:r>
      <w:r w:rsidRPr="009872DD">
        <w:rPr>
          <w:rFonts w:ascii="Times New Roman" w:eastAsia="SimSun" w:hAnsi="Times New Roman"/>
          <w:i/>
          <w:kern w:val="1"/>
          <w:sz w:val="28"/>
          <w:szCs w:val="28"/>
          <w:lang w:val="en-US" w:eastAsia="zh-CN"/>
        </w:rPr>
        <w:t>WhatsApp</w:t>
      </w:r>
      <w:r w:rsidRPr="009872DD">
        <w:rPr>
          <w:rFonts w:ascii="Times New Roman" w:eastAsia="SimSun" w:hAnsi="Times New Roman"/>
          <w:i/>
          <w:kern w:val="1"/>
          <w:sz w:val="28"/>
          <w:szCs w:val="28"/>
          <w:lang w:eastAsia="zh-CN"/>
        </w:rPr>
        <w:t>, социальные сети. Подключали к работе родителей (законных представителей), чтобы они могли участвовать в обучении и воспитании детей, организовывали консультации, помогали с литературой, совместно решали технические проблемы.</w:t>
      </w:r>
    </w:p>
    <w:p w:rsidR="000E01BB" w:rsidRPr="000E01BB" w:rsidRDefault="000E01BB" w:rsidP="00776EF8">
      <w:pPr>
        <w:shd w:val="clear" w:color="auto" w:fill="FFFFFF"/>
        <w:rPr>
          <w:sz w:val="28"/>
          <w:szCs w:val="28"/>
        </w:rPr>
      </w:pPr>
      <w:r w:rsidRPr="000E01BB">
        <w:rPr>
          <w:sz w:val="28"/>
          <w:szCs w:val="28"/>
        </w:rPr>
        <w:t xml:space="preserve">   </w:t>
      </w:r>
    </w:p>
    <w:p w:rsidR="00DE4696" w:rsidRDefault="000E01BB" w:rsidP="00776EF8">
      <w:pPr>
        <w:jc w:val="both"/>
        <w:rPr>
          <w:rFonts w:cs="Times New Roman"/>
          <w:sz w:val="28"/>
          <w:szCs w:val="28"/>
          <w:shd w:val="clear" w:color="auto" w:fill="FFFFFF"/>
          <w:lang w:bidi="ar-SA"/>
        </w:rPr>
      </w:pPr>
      <w:r w:rsidRPr="000E01BB">
        <w:rPr>
          <w:rFonts w:cs="Times New Roman"/>
          <w:color w:val="C00000"/>
          <w:sz w:val="28"/>
          <w:szCs w:val="28"/>
          <w:lang w:bidi="ar-SA"/>
        </w:rPr>
        <w:t xml:space="preserve">      </w:t>
      </w:r>
      <w:r w:rsidRPr="000E01BB">
        <w:rPr>
          <w:rFonts w:cs="Times New Roman"/>
          <w:b/>
          <w:i/>
          <w:sz w:val="28"/>
          <w:szCs w:val="28"/>
          <w:lang w:bidi="ar-SA"/>
        </w:rPr>
        <w:t>Вывод</w:t>
      </w:r>
      <w:r w:rsidRPr="000E01BB">
        <w:rPr>
          <w:rFonts w:cs="Times New Roman"/>
          <w:i/>
          <w:sz w:val="28"/>
          <w:szCs w:val="28"/>
          <w:lang w:bidi="ar-SA"/>
        </w:rPr>
        <w:t>:</w:t>
      </w:r>
      <w:r w:rsidRPr="000E01BB">
        <w:rPr>
          <w:rFonts w:cs="Times New Roman"/>
          <w:sz w:val="28"/>
          <w:szCs w:val="28"/>
          <w:lang w:bidi="ar-SA"/>
        </w:rPr>
        <w:t xml:space="preserve"> </w:t>
      </w:r>
      <w:r w:rsidRPr="000E01BB">
        <w:rPr>
          <w:rFonts w:cs="Times New Roman"/>
          <w:sz w:val="28"/>
          <w:szCs w:val="28"/>
          <w:shd w:val="clear" w:color="auto" w:fill="FFFFFF"/>
          <w:lang w:bidi="ar-SA"/>
        </w:rPr>
        <w:t xml:space="preserve">организация образовательного процесса в детском саду осуществляется успешно в соответствии с   основной общеобразовательной программой дошкольного образования, с </w:t>
      </w:r>
      <w:r w:rsidRPr="000E01BB">
        <w:rPr>
          <w:rFonts w:cs="Times New Roman"/>
          <w:sz w:val="28"/>
          <w:szCs w:val="28"/>
          <w:lang w:bidi="ar-SA"/>
        </w:rPr>
        <w:t>адаптированной основной образовательной программой</w:t>
      </w:r>
      <w:r w:rsidRPr="000E01BB">
        <w:rPr>
          <w:rFonts w:cs="Times New Roman"/>
          <w:color w:val="000000"/>
          <w:sz w:val="28"/>
          <w:szCs w:val="28"/>
          <w:lang w:bidi="ar-SA"/>
        </w:rPr>
        <w:t xml:space="preserve"> ДО для детей с тяжелыми нарушениями речи, с адаптированной основной </w:t>
      </w:r>
      <w:r w:rsidRPr="000E01BB">
        <w:rPr>
          <w:rFonts w:cs="Times New Roman"/>
          <w:color w:val="000000"/>
          <w:sz w:val="28"/>
          <w:szCs w:val="28"/>
          <w:lang w:bidi="ar-SA"/>
        </w:rPr>
        <w:lastRenderedPageBreak/>
        <w:t xml:space="preserve">образовательной программой ДО для детей с задержкой психического развития, с адаптированной </w:t>
      </w:r>
      <w:r w:rsidRPr="000E01BB">
        <w:rPr>
          <w:rFonts w:cs="Times New Roman"/>
          <w:sz w:val="28"/>
          <w:szCs w:val="28"/>
          <w:lang w:bidi="ar-SA"/>
        </w:rPr>
        <w:t xml:space="preserve">основной образовательная программа ДО для детей-инвалидов дошкольного возраста с умственной отсталостью (умеренной и тяжелой), адаптированной основной образовательной программой дошкольного образования для детей-инвалидов дошкольного возраста с умственной отсталостью (тяжелой и глубокой), с тяжелыми и множественными нарушениями развития (вариант 2) </w:t>
      </w:r>
      <w:r w:rsidRPr="000E01BB">
        <w:rPr>
          <w:rFonts w:cs="Times New Roman"/>
          <w:sz w:val="28"/>
          <w:szCs w:val="28"/>
          <w:shd w:val="clear" w:color="auto" w:fill="FFFFFF"/>
          <w:lang w:bidi="ar-SA"/>
        </w:rPr>
        <w:t>с учетом ФГОС ДО, ФГОС для детей с ОВЗ и учебным планом образовательной деятельности.  Целесообразное использование новых педагогических технологий (здоровьесберегающие, информационно-коммуникативные, технологии деятельностного типа) позволило повысить уровень освоения детьми образовательных прог</w:t>
      </w:r>
      <w:r w:rsidR="00C156B7">
        <w:rPr>
          <w:rFonts w:cs="Times New Roman"/>
          <w:sz w:val="28"/>
          <w:szCs w:val="28"/>
          <w:shd w:val="clear" w:color="auto" w:fill="FFFFFF"/>
          <w:lang w:bidi="ar-SA"/>
        </w:rPr>
        <w:t>рамм МАДОУ.</w:t>
      </w:r>
    </w:p>
    <w:p w:rsidR="00B863C2" w:rsidRDefault="00B863C2" w:rsidP="00776EF8">
      <w:pPr>
        <w:jc w:val="both"/>
        <w:rPr>
          <w:rFonts w:cs="Times New Roman"/>
          <w:sz w:val="28"/>
          <w:szCs w:val="28"/>
          <w:shd w:val="clear" w:color="auto" w:fill="FFFFFF"/>
          <w:lang w:bidi="ar-SA"/>
        </w:rPr>
      </w:pPr>
    </w:p>
    <w:p w:rsidR="00B863C2" w:rsidRPr="009872DD" w:rsidRDefault="00B863C2" w:rsidP="00776EF8">
      <w:pPr>
        <w:jc w:val="both"/>
        <w:rPr>
          <w:rFonts w:eastAsia="Times New Roman" w:cs="Times New Roman"/>
          <w:i/>
          <w:kern w:val="0"/>
          <w:sz w:val="28"/>
          <w:szCs w:val="28"/>
          <w:lang w:eastAsia="en-US" w:bidi="ar-SA"/>
        </w:rPr>
      </w:pPr>
      <w:r w:rsidRPr="009872DD">
        <w:rPr>
          <w:rFonts w:eastAsia="Times New Roman" w:cs="Times New Roman"/>
          <w:i/>
          <w:kern w:val="0"/>
          <w:sz w:val="28"/>
          <w:szCs w:val="28"/>
          <w:lang w:eastAsia="en-US" w:bidi="ar-SA"/>
        </w:rPr>
        <w:t xml:space="preserve">Опрос музыкальных руководителей, инструкторов по физической культуре, педагогов-психологов, учителей-логопедов, учителей-дефектологов показал, что наряду с техническими сложностями проведения занятий в дистанционном режиме, были трудности в их организации со стороны родителей (законных представителей). </w:t>
      </w:r>
      <w:r w:rsidRPr="009872DD">
        <w:rPr>
          <w:rFonts w:eastAsia="Times New Roman" w:cs="Times New Roman"/>
          <w:b/>
          <w:i/>
          <w:kern w:val="0"/>
          <w:sz w:val="28"/>
          <w:szCs w:val="28"/>
          <w:lang w:eastAsia="en-US" w:bidi="ar-SA"/>
        </w:rPr>
        <w:t>Вывод:</w:t>
      </w:r>
      <w:r w:rsidRPr="009872DD">
        <w:rPr>
          <w:rFonts w:eastAsia="Times New Roman" w:cs="Times New Roman"/>
          <w:i/>
          <w:kern w:val="0"/>
          <w:sz w:val="28"/>
          <w:szCs w:val="28"/>
          <w:lang w:eastAsia="en-US" w:bidi="ar-SA"/>
        </w:rPr>
        <w:t xml:space="preserve"> занятия лучше проводить при очном взаимодействии педагога и воспитанника.</w:t>
      </w:r>
    </w:p>
    <w:p w:rsidR="00B863C2" w:rsidRPr="00C156B7" w:rsidRDefault="00B863C2" w:rsidP="00776EF8">
      <w:pPr>
        <w:jc w:val="both"/>
        <w:rPr>
          <w:rFonts w:cs="Times New Roman"/>
          <w:sz w:val="28"/>
          <w:szCs w:val="28"/>
          <w:shd w:val="clear" w:color="auto" w:fill="FFFFFF"/>
          <w:lang w:bidi="ar-SA"/>
        </w:rPr>
      </w:pPr>
    </w:p>
    <w:p w:rsidR="00AD369E" w:rsidRPr="00AA6B54" w:rsidRDefault="00AD369E" w:rsidP="00776EF8">
      <w:pPr>
        <w:tabs>
          <w:tab w:val="left" w:pos="360"/>
        </w:tabs>
        <w:spacing w:after="200" w:line="276" w:lineRule="auto"/>
        <w:rPr>
          <w:b/>
          <w:bCs/>
          <w:iCs/>
          <w:sz w:val="28"/>
          <w:szCs w:val="28"/>
          <w:u w:val="single"/>
        </w:rPr>
      </w:pPr>
      <w:r w:rsidRPr="00AA6B54">
        <w:rPr>
          <w:b/>
          <w:bCs/>
          <w:iCs/>
          <w:sz w:val="28"/>
          <w:szCs w:val="28"/>
          <w:u w:val="single"/>
        </w:rPr>
        <w:t>8.2. Данные о выпускниках</w:t>
      </w:r>
    </w:p>
    <w:tbl>
      <w:tblPr>
        <w:tblW w:w="9130" w:type="dxa"/>
        <w:tblInd w:w="139" w:type="dxa"/>
        <w:tblLayout w:type="fixed"/>
        <w:tblCellMar>
          <w:top w:w="55" w:type="dxa"/>
          <w:left w:w="55" w:type="dxa"/>
          <w:bottom w:w="55" w:type="dxa"/>
          <w:right w:w="55" w:type="dxa"/>
        </w:tblCellMar>
        <w:tblLook w:val="00A0" w:firstRow="1" w:lastRow="0" w:firstColumn="1" w:lastColumn="0" w:noHBand="0" w:noVBand="0"/>
      </w:tblPr>
      <w:tblGrid>
        <w:gridCol w:w="5245"/>
        <w:gridCol w:w="1984"/>
        <w:gridCol w:w="1901"/>
      </w:tblGrid>
      <w:tr w:rsidR="00AA6B54" w:rsidRPr="00A53810" w:rsidTr="001F6727">
        <w:trPr>
          <w:trHeight w:hRule="exact" w:val="387"/>
        </w:trPr>
        <w:tc>
          <w:tcPr>
            <w:tcW w:w="5245" w:type="dxa"/>
            <w:vMerge w:val="restart"/>
            <w:tcBorders>
              <w:top w:val="single" w:sz="2" w:space="0" w:color="000000"/>
              <w:left w:val="single" w:sz="2" w:space="0" w:color="000000"/>
              <w:bottom w:val="single" w:sz="2" w:space="0" w:color="000000"/>
              <w:right w:val="nil"/>
            </w:tcBorders>
          </w:tcPr>
          <w:p w:rsidR="00AA6B54" w:rsidRPr="00A53810" w:rsidRDefault="00AA6B54" w:rsidP="00776EF8">
            <w:pPr>
              <w:suppressLineNumbers/>
              <w:snapToGrid w:val="0"/>
              <w:jc w:val="both"/>
              <w:rPr>
                <w:b/>
                <w:bCs/>
                <w:kern w:val="2"/>
                <w:sz w:val="28"/>
                <w:szCs w:val="28"/>
              </w:rPr>
            </w:pPr>
            <w:r w:rsidRPr="00A53810">
              <w:rPr>
                <w:b/>
                <w:bCs/>
                <w:kern w:val="2"/>
                <w:sz w:val="28"/>
                <w:szCs w:val="28"/>
              </w:rPr>
              <w:t xml:space="preserve">  </w:t>
            </w:r>
          </w:p>
          <w:p w:rsidR="00AA6B54" w:rsidRPr="00A53810" w:rsidRDefault="00AA6B54" w:rsidP="00776EF8">
            <w:pPr>
              <w:suppressLineNumbers/>
              <w:jc w:val="both"/>
              <w:rPr>
                <w:b/>
                <w:bCs/>
                <w:kern w:val="2"/>
                <w:sz w:val="28"/>
                <w:szCs w:val="28"/>
              </w:rPr>
            </w:pPr>
            <w:r w:rsidRPr="00A53810">
              <w:rPr>
                <w:b/>
                <w:bCs/>
                <w:kern w:val="2"/>
                <w:sz w:val="28"/>
                <w:szCs w:val="28"/>
              </w:rPr>
              <w:t xml:space="preserve"> Место поступления, показатели</w:t>
            </w:r>
          </w:p>
        </w:tc>
        <w:tc>
          <w:tcPr>
            <w:tcW w:w="3885" w:type="dxa"/>
            <w:gridSpan w:val="2"/>
            <w:tcBorders>
              <w:top w:val="single" w:sz="2" w:space="0" w:color="000000"/>
              <w:left w:val="single" w:sz="2" w:space="0" w:color="000000"/>
              <w:bottom w:val="single" w:sz="2" w:space="0" w:color="000000"/>
              <w:right w:val="single" w:sz="2" w:space="0" w:color="000000"/>
            </w:tcBorders>
          </w:tcPr>
          <w:p w:rsidR="00AA6B54" w:rsidRPr="00A53810" w:rsidRDefault="00AA6B54" w:rsidP="00776EF8">
            <w:pPr>
              <w:suppressLineNumbers/>
              <w:snapToGrid w:val="0"/>
              <w:jc w:val="both"/>
              <w:rPr>
                <w:b/>
                <w:bCs/>
                <w:kern w:val="2"/>
                <w:sz w:val="28"/>
                <w:szCs w:val="28"/>
              </w:rPr>
            </w:pPr>
            <w:r w:rsidRPr="00A53810">
              <w:rPr>
                <w:b/>
                <w:bCs/>
                <w:kern w:val="2"/>
                <w:sz w:val="28"/>
                <w:szCs w:val="28"/>
              </w:rPr>
              <w:t xml:space="preserve">     Выпускники </w:t>
            </w:r>
          </w:p>
        </w:tc>
      </w:tr>
      <w:tr w:rsidR="00AA6B54" w:rsidRPr="00A53810" w:rsidTr="001F6727">
        <w:tc>
          <w:tcPr>
            <w:tcW w:w="5245" w:type="dxa"/>
            <w:vMerge/>
            <w:tcBorders>
              <w:top w:val="single" w:sz="2" w:space="0" w:color="000000"/>
              <w:left w:val="single" w:sz="2" w:space="0" w:color="000000"/>
              <w:bottom w:val="single" w:sz="2" w:space="0" w:color="000000"/>
              <w:right w:val="nil"/>
            </w:tcBorders>
            <w:vAlign w:val="center"/>
          </w:tcPr>
          <w:p w:rsidR="00AA6B54" w:rsidRPr="00A53810" w:rsidRDefault="00AA6B54" w:rsidP="00776EF8">
            <w:pPr>
              <w:spacing w:after="200" w:line="276" w:lineRule="auto"/>
              <w:jc w:val="both"/>
              <w:rPr>
                <w:b/>
                <w:bCs/>
                <w:kern w:val="2"/>
                <w:sz w:val="28"/>
                <w:szCs w:val="28"/>
              </w:rPr>
            </w:pPr>
          </w:p>
        </w:tc>
        <w:tc>
          <w:tcPr>
            <w:tcW w:w="1984" w:type="dxa"/>
            <w:tcBorders>
              <w:top w:val="nil"/>
              <w:left w:val="single" w:sz="2" w:space="0" w:color="000000"/>
              <w:bottom w:val="single" w:sz="2" w:space="0" w:color="000000"/>
              <w:right w:val="single" w:sz="2" w:space="0" w:color="000000"/>
            </w:tcBorders>
          </w:tcPr>
          <w:p w:rsidR="00AA6B54" w:rsidRPr="00A53810" w:rsidRDefault="00AA6B54" w:rsidP="00776EF8">
            <w:pPr>
              <w:suppressLineNumbers/>
              <w:snapToGrid w:val="0"/>
              <w:jc w:val="both"/>
              <w:rPr>
                <w:b/>
                <w:bCs/>
                <w:kern w:val="2"/>
                <w:sz w:val="28"/>
                <w:szCs w:val="28"/>
              </w:rPr>
            </w:pPr>
            <w:r w:rsidRPr="00A53810">
              <w:rPr>
                <w:b/>
                <w:bCs/>
                <w:kern w:val="2"/>
                <w:sz w:val="28"/>
                <w:szCs w:val="28"/>
              </w:rPr>
              <w:t>2019-2020</w:t>
            </w:r>
          </w:p>
        </w:tc>
        <w:tc>
          <w:tcPr>
            <w:tcW w:w="1901" w:type="dxa"/>
            <w:tcBorders>
              <w:top w:val="nil"/>
              <w:left w:val="single" w:sz="2" w:space="0" w:color="000000"/>
              <w:bottom w:val="single" w:sz="2" w:space="0" w:color="000000"/>
              <w:right w:val="single" w:sz="2" w:space="0" w:color="000000"/>
            </w:tcBorders>
          </w:tcPr>
          <w:p w:rsidR="00AA6B54" w:rsidRPr="00A53810" w:rsidRDefault="00AA6B54" w:rsidP="00776EF8">
            <w:pPr>
              <w:suppressLineNumbers/>
              <w:snapToGrid w:val="0"/>
              <w:jc w:val="both"/>
              <w:rPr>
                <w:b/>
                <w:bCs/>
                <w:kern w:val="2"/>
                <w:sz w:val="28"/>
                <w:szCs w:val="28"/>
              </w:rPr>
            </w:pPr>
            <w:r w:rsidRPr="00A53810">
              <w:rPr>
                <w:b/>
                <w:bCs/>
                <w:kern w:val="2"/>
                <w:sz w:val="28"/>
                <w:szCs w:val="28"/>
              </w:rPr>
              <w:t>2020-2021</w:t>
            </w:r>
          </w:p>
        </w:tc>
      </w:tr>
      <w:tr w:rsidR="00AA6B54" w:rsidRPr="00A53810" w:rsidTr="001F6727">
        <w:tc>
          <w:tcPr>
            <w:tcW w:w="5245" w:type="dxa"/>
            <w:tcBorders>
              <w:top w:val="nil"/>
              <w:left w:val="single" w:sz="2" w:space="0" w:color="000000"/>
              <w:bottom w:val="single" w:sz="2" w:space="0" w:color="000000"/>
              <w:right w:val="nil"/>
            </w:tcBorders>
          </w:tcPr>
          <w:p w:rsidR="00AA6B54" w:rsidRPr="00A53810" w:rsidRDefault="00AA6B54" w:rsidP="00776EF8">
            <w:pPr>
              <w:suppressLineNumbers/>
              <w:snapToGrid w:val="0"/>
              <w:jc w:val="both"/>
              <w:rPr>
                <w:b/>
                <w:bCs/>
                <w:kern w:val="2"/>
                <w:sz w:val="28"/>
                <w:szCs w:val="28"/>
              </w:rPr>
            </w:pPr>
            <w:r w:rsidRPr="00A53810">
              <w:rPr>
                <w:b/>
                <w:bCs/>
                <w:kern w:val="2"/>
                <w:sz w:val="28"/>
                <w:szCs w:val="28"/>
              </w:rPr>
              <w:t>Общее число</w:t>
            </w:r>
          </w:p>
        </w:tc>
        <w:tc>
          <w:tcPr>
            <w:tcW w:w="1984" w:type="dxa"/>
            <w:tcBorders>
              <w:top w:val="nil"/>
              <w:left w:val="single" w:sz="2" w:space="0" w:color="000000"/>
              <w:bottom w:val="single" w:sz="2" w:space="0" w:color="000000"/>
              <w:right w:val="single" w:sz="2" w:space="0" w:color="000000"/>
            </w:tcBorders>
          </w:tcPr>
          <w:p w:rsidR="00AA6B54" w:rsidRPr="00A53810" w:rsidRDefault="00AA6B54" w:rsidP="00776EF8">
            <w:pPr>
              <w:suppressLineNumbers/>
              <w:snapToGrid w:val="0"/>
              <w:jc w:val="both"/>
              <w:rPr>
                <w:kern w:val="2"/>
                <w:sz w:val="28"/>
                <w:szCs w:val="28"/>
              </w:rPr>
            </w:pPr>
            <w:r w:rsidRPr="00A53810">
              <w:rPr>
                <w:kern w:val="2"/>
                <w:sz w:val="28"/>
                <w:szCs w:val="28"/>
              </w:rPr>
              <w:t>65</w:t>
            </w:r>
          </w:p>
        </w:tc>
        <w:tc>
          <w:tcPr>
            <w:tcW w:w="1901" w:type="dxa"/>
            <w:tcBorders>
              <w:top w:val="nil"/>
              <w:left w:val="single" w:sz="2" w:space="0" w:color="000000"/>
              <w:bottom w:val="single" w:sz="2" w:space="0" w:color="000000"/>
              <w:right w:val="single" w:sz="2" w:space="0" w:color="000000"/>
            </w:tcBorders>
          </w:tcPr>
          <w:p w:rsidR="00AA6B54" w:rsidRPr="00A53810" w:rsidRDefault="00AA6B54" w:rsidP="00776EF8">
            <w:pPr>
              <w:suppressLineNumbers/>
              <w:snapToGrid w:val="0"/>
              <w:jc w:val="both"/>
              <w:rPr>
                <w:kern w:val="2"/>
                <w:sz w:val="28"/>
                <w:szCs w:val="28"/>
              </w:rPr>
            </w:pPr>
            <w:r w:rsidRPr="00A53810">
              <w:rPr>
                <w:kern w:val="2"/>
                <w:sz w:val="28"/>
                <w:szCs w:val="28"/>
              </w:rPr>
              <w:t>72</w:t>
            </w:r>
          </w:p>
        </w:tc>
      </w:tr>
      <w:tr w:rsidR="00AA6B54" w:rsidRPr="00A53810" w:rsidTr="001F6727">
        <w:tc>
          <w:tcPr>
            <w:tcW w:w="5245" w:type="dxa"/>
            <w:tcBorders>
              <w:top w:val="nil"/>
              <w:left w:val="single" w:sz="2" w:space="0" w:color="000000"/>
              <w:bottom w:val="single" w:sz="2" w:space="0" w:color="000000"/>
              <w:right w:val="nil"/>
            </w:tcBorders>
          </w:tcPr>
          <w:p w:rsidR="00AA6B54" w:rsidRPr="00A53810" w:rsidRDefault="00AA6B54" w:rsidP="00776EF8">
            <w:pPr>
              <w:suppressLineNumbers/>
              <w:snapToGrid w:val="0"/>
              <w:jc w:val="both"/>
              <w:rPr>
                <w:b/>
                <w:bCs/>
                <w:kern w:val="2"/>
                <w:sz w:val="28"/>
                <w:szCs w:val="28"/>
              </w:rPr>
            </w:pPr>
            <w:r w:rsidRPr="00A53810">
              <w:rPr>
                <w:b/>
                <w:bCs/>
                <w:kern w:val="2"/>
                <w:sz w:val="28"/>
                <w:szCs w:val="28"/>
              </w:rPr>
              <w:t>Массовая школа (общеобразовательные классы)</w:t>
            </w:r>
          </w:p>
        </w:tc>
        <w:tc>
          <w:tcPr>
            <w:tcW w:w="1984" w:type="dxa"/>
            <w:tcBorders>
              <w:top w:val="nil"/>
              <w:left w:val="single" w:sz="2" w:space="0" w:color="000000"/>
              <w:bottom w:val="single" w:sz="2" w:space="0" w:color="000000"/>
              <w:right w:val="single" w:sz="2" w:space="0" w:color="000000"/>
            </w:tcBorders>
          </w:tcPr>
          <w:p w:rsidR="00AA6B54" w:rsidRPr="00A53810" w:rsidRDefault="00AA6B54" w:rsidP="00776EF8">
            <w:pPr>
              <w:suppressLineNumbers/>
              <w:snapToGrid w:val="0"/>
              <w:jc w:val="both"/>
              <w:rPr>
                <w:kern w:val="2"/>
                <w:sz w:val="28"/>
                <w:szCs w:val="28"/>
              </w:rPr>
            </w:pPr>
            <w:r w:rsidRPr="00A53810">
              <w:rPr>
                <w:kern w:val="2"/>
                <w:sz w:val="28"/>
                <w:szCs w:val="28"/>
              </w:rPr>
              <w:t>59</w:t>
            </w:r>
          </w:p>
        </w:tc>
        <w:tc>
          <w:tcPr>
            <w:tcW w:w="1901" w:type="dxa"/>
            <w:tcBorders>
              <w:top w:val="nil"/>
              <w:left w:val="single" w:sz="2" w:space="0" w:color="000000"/>
              <w:bottom w:val="single" w:sz="2" w:space="0" w:color="000000"/>
              <w:right w:val="single" w:sz="2" w:space="0" w:color="000000"/>
            </w:tcBorders>
          </w:tcPr>
          <w:p w:rsidR="00AA6B54" w:rsidRPr="00A53810" w:rsidRDefault="00AA6B54" w:rsidP="00776EF8">
            <w:pPr>
              <w:suppressLineNumbers/>
              <w:snapToGrid w:val="0"/>
              <w:jc w:val="both"/>
              <w:rPr>
                <w:kern w:val="2"/>
                <w:sz w:val="28"/>
                <w:szCs w:val="28"/>
              </w:rPr>
            </w:pPr>
            <w:r w:rsidRPr="00A53810">
              <w:rPr>
                <w:kern w:val="2"/>
                <w:sz w:val="28"/>
                <w:szCs w:val="28"/>
              </w:rPr>
              <w:t>71</w:t>
            </w:r>
          </w:p>
        </w:tc>
      </w:tr>
      <w:tr w:rsidR="00AA6B54" w:rsidRPr="00A53810" w:rsidTr="001F6727">
        <w:tc>
          <w:tcPr>
            <w:tcW w:w="5245" w:type="dxa"/>
            <w:tcBorders>
              <w:top w:val="nil"/>
              <w:left w:val="single" w:sz="2" w:space="0" w:color="000000"/>
              <w:bottom w:val="single" w:sz="2" w:space="0" w:color="000000"/>
              <w:right w:val="nil"/>
            </w:tcBorders>
          </w:tcPr>
          <w:p w:rsidR="00AA6B54" w:rsidRPr="00A53810" w:rsidRDefault="00AA6B54" w:rsidP="00776EF8">
            <w:pPr>
              <w:suppressLineNumbers/>
              <w:snapToGrid w:val="0"/>
              <w:jc w:val="both"/>
              <w:rPr>
                <w:b/>
                <w:bCs/>
                <w:kern w:val="2"/>
                <w:sz w:val="28"/>
                <w:szCs w:val="28"/>
              </w:rPr>
            </w:pPr>
            <w:r w:rsidRPr="00A53810">
              <w:rPr>
                <w:b/>
                <w:bCs/>
                <w:kern w:val="2"/>
                <w:sz w:val="28"/>
                <w:szCs w:val="28"/>
              </w:rPr>
              <w:t>Школа или классы с углубленным изучением иностранного языка или других предметов</w:t>
            </w:r>
          </w:p>
        </w:tc>
        <w:tc>
          <w:tcPr>
            <w:tcW w:w="1984" w:type="dxa"/>
            <w:tcBorders>
              <w:top w:val="nil"/>
              <w:left w:val="single" w:sz="2" w:space="0" w:color="000000"/>
              <w:bottom w:val="single" w:sz="2" w:space="0" w:color="000000"/>
              <w:right w:val="single" w:sz="2" w:space="0" w:color="000000"/>
            </w:tcBorders>
          </w:tcPr>
          <w:p w:rsidR="00AA6B54" w:rsidRPr="00A53810" w:rsidRDefault="00AA6B54" w:rsidP="00776EF8">
            <w:pPr>
              <w:suppressLineNumbers/>
              <w:snapToGrid w:val="0"/>
              <w:jc w:val="both"/>
              <w:rPr>
                <w:kern w:val="2"/>
                <w:sz w:val="28"/>
                <w:szCs w:val="28"/>
              </w:rPr>
            </w:pPr>
            <w:r w:rsidRPr="00A53810">
              <w:rPr>
                <w:kern w:val="2"/>
                <w:sz w:val="28"/>
                <w:szCs w:val="28"/>
              </w:rPr>
              <w:t>-</w:t>
            </w:r>
          </w:p>
        </w:tc>
        <w:tc>
          <w:tcPr>
            <w:tcW w:w="1901" w:type="dxa"/>
            <w:tcBorders>
              <w:top w:val="nil"/>
              <w:left w:val="single" w:sz="2" w:space="0" w:color="000000"/>
              <w:bottom w:val="single" w:sz="2" w:space="0" w:color="000000"/>
              <w:right w:val="single" w:sz="2" w:space="0" w:color="000000"/>
            </w:tcBorders>
          </w:tcPr>
          <w:p w:rsidR="00AA6B54" w:rsidRPr="00A53810" w:rsidRDefault="00AA6B54" w:rsidP="00776EF8">
            <w:pPr>
              <w:suppressLineNumbers/>
              <w:snapToGrid w:val="0"/>
              <w:jc w:val="both"/>
              <w:rPr>
                <w:kern w:val="2"/>
                <w:sz w:val="28"/>
                <w:szCs w:val="28"/>
              </w:rPr>
            </w:pPr>
          </w:p>
        </w:tc>
      </w:tr>
      <w:tr w:rsidR="00AA6B54" w:rsidRPr="00A53810" w:rsidTr="001F6727">
        <w:tc>
          <w:tcPr>
            <w:tcW w:w="5245" w:type="dxa"/>
            <w:tcBorders>
              <w:top w:val="nil"/>
              <w:left w:val="single" w:sz="2" w:space="0" w:color="000000"/>
              <w:bottom w:val="single" w:sz="2" w:space="0" w:color="000000"/>
              <w:right w:val="nil"/>
            </w:tcBorders>
          </w:tcPr>
          <w:p w:rsidR="00AA6B54" w:rsidRPr="00A53810" w:rsidRDefault="00AA6B54" w:rsidP="00776EF8">
            <w:pPr>
              <w:suppressLineNumbers/>
              <w:snapToGrid w:val="0"/>
              <w:jc w:val="both"/>
              <w:rPr>
                <w:b/>
                <w:bCs/>
                <w:kern w:val="2"/>
                <w:sz w:val="28"/>
                <w:szCs w:val="28"/>
              </w:rPr>
            </w:pPr>
            <w:r w:rsidRPr="00A53810">
              <w:rPr>
                <w:b/>
                <w:bCs/>
                <w:kern w:val="2"/>
                <w:sz w:val="28"/>
                <w:szCs w:val="28"/>
              </w:rPr>
              <w:t>Коррекционная школа, интернат</w:t>
            </w:r>
          </w:p>
        </w:tc>
        <w:tc>
          <w:tcPr>
            <w:tcW w:w="1984" w:type="dxa"/>
            <w:tcBorders>
              <w:top w:val="nil"/>
              <w:left w:val="single" w:sz="2" w:space="0" w:color="000000"/>
              <w:bottom w:val="single" w:sz="2" w:space="0" w:color="000000"/>
              <w:right w:val="single" w:sz="2" w:space="0" w:color="000000"/>
            </w:tcBorders>
          </w:tcPr>
          <w:p w:rsidR="00AA6B54" w:rsidRPr="00A53810" w:rsidRDefault="00AA6B54" w:rsidP="00776EF8">
            <w:pPr>
              <w:suppressLineNumbers/>
              <w:snapToGrid w:val="0"/>
              <w:jc w:val="both"/>
              <w:rPr>
                <w:kern w:val="2"/>
                <w:sz w:val="28"/>
                <w:szCs w:val="28"/>
              </w:rPr>
            </w:pPr>
            <w:r w:rsidRPr="00A53810">
              <w:rPr>
                <w:kern w:val="2"/>
                <w:sz w:val="28"/>
                <w:szCs w:val="28"/>
              </w:rPr>
              <w:t>3</w:t>
            </w:r>
          </w:p>
        </w:tc>
        <w:tc>
          <w:tcPr>
            <w:tcW w:w="1901" w:type="dxa"/>
            <w:tcBorders>
              <w:top w:val="nil"/>
              <w:left w:val="single" w:sz="2" w:space="0" w:color="000000"/>
              <w:bottom w:val="single" w:sz="2" w:space="0" w:color="000000"/>
              <w:right w:val="single" w:sz="2" w:space="0" w:color="000000"/>
            </w:tcBorders>
          </w:tcPr>
          <w:p w:rsidR="00AA6B54" w:rsidRPr="00A53810" w:rsidRDefault="00AA6B54" w:rsidP="00776EF8">
            <w:pPr>
              <w:suppressLineNumbers/>
              <w:snapToGrid w:val="0"/>
              <w:jc w:val="both"/>
              <w:rPr>
                <w:kern w:val="2"/>
                <w:sz w:val="28"/>
                <w:szCs w:val="28"/>
              </w:rPr>
            </w:pPr>
            <w:r w:rsidRPr="00A53810">
              <w:rPr>
                <w:kern w:val="2"/>
                <w:sz w:val="28"/>
                <w:szCs w:val="28"/>
              </w:rPr>
              <w:t>1</w:t>
            </w:r>
          </w:p>
        </w:tc>
      </w:tr>
      <w:tr w:rsidR="00AA6B54" w:rsidRPr="00A53810" w:rsidTr="001F6727">
        <w:tc>
          <w:tcPr>
            <w:tcW w:w="5245" w:type="dxa"/>
            <w:tcBorders>
              <w:top w:val="nil"/>
              <w:left w:val="single" w:sz="2" w:space="0" w:color="000000"/>
              <w:bottom w:val="single" w:sz="2" w:space="0" w:color="000000"/>
              <w:right w:val="nil"/>
            </w:tcBorders>
          </w:tcPr>
          <w:p w:rsidR="00AA6B54" w:rsidRPr="00A53810" w:rsidRDefault="00AA6B54" w:rsidP="00776EF8">
            <w:pPr>
              <w:suppressLineNumbers/>
              <w:snapToGrid w:val="0"/>
              <w:jc w:val="both"/>
              <w:rPr>
                <w:b/>
                <w:bCs/>
                <w:kern w:val="2"/>
                <w:sz w:val="28"/>
                <w:szCs w:val="28"/>
              </w:rPr>
            </w:pPr>
            <w:r w:rsidRPr="00A53810">
              <w:rPr>
                <w:b/>
                <w:bCs/>
                <w:kern w:val="2"/>
                <w:sz w:val="28"/>
                <w:szCs w:val="28"/>
              </w:rPr>
              <w:t>Речевая школа</w:t>
            </w:r>
          </w:p>
        </w:tc>
        <w:tc>
          <w:tcPr>
            <w:tcW w:w="1984" w:type="dxa"/>
            <w:tcBorders>
              <w:top w:val="nil"/>
              <w:left w:val="single" w:sz="2" w:space="0" w:color="000000"/>
              <w:bottom w:val="single" w:sz="2" w:space="0" w:color="000000"/>
              <w:right w:val="single" w:sz="2" w:space="0" w:color="000000"/>
            </w:tcBorders>
          </w:tcPr>
          <w:p w:rsidR="00AA6B54" w:rsidRPr="00A53810" w:rsidRDefault="00AA6B54" w:rsidP="00776EF8">
            <w:pPr>
              <w:suppressLineNumbers/>
              <w:snapToGrid w:val="0"/>
              <w:jc w:val="both"/>
              <w:rPr>
                <w:kern w:val="2"/>
                <w:sz w:val="28"/>
                <w:szCs w:val="28"/>
              </w:rPr>
            </w:pPr>
            <w:r w:rsidRPr="00A53810">
              <w:rPr>
                <w:kern w:val="2"/>
                <w:sz w:val="28"/>
                <w:szCs w:val="28"/>
              </w:rPr>
              <w:t>-</w:t>
            </w:r>
          </w:p>
        </w:tc>
        <w:tc>
          <w:tcPr>
            <w:tcW w:w="1901" w:type="dxa"/>
            <w:tcBorders>
              <w:top w:val="nil"/>
              <w:left w:val="single" w:sz="2" w:space="0" w:color="000000"/>
              <w:bottom w:val="single" w:sz="2" w:space="0" w:color="000000"/>
              <w:right w:val="single" w:sz="2" w:space="0" w:color="000000"/>
            </w:tcBorders>
          </w:tcPr>
          <w:p w:rsidR="00AA6B54" w:rsidRPr="00A53810" w:rsidRDefault="00AA6B54" w:rsidP="00776EF8">
            <w:pPr>
              <w:suppressLineNumbers/>
              <w:snapToGrid w:val="0"/>
              <w:jc w:val="both"/>
              <w:rPr>
                <w:kern w:val="2"/>
                <w:sz w:val="28"/>
                <w:szCs w:val="28"/>
              </w:rPr>
            </w:pPr>
            <w:r w:rsidRPr="00A53810">
              <w:rPr>
                <w:kern w:val="2"/>
                <w:sz w:val="28"/>
                <w:szCs w:val="28"/>
              </w:rPr>
              <w:t>-</w:t>
            </w:r>
          </w:p>
        </w:tc>
      </w:tr>
      <w:tr w:rsidR="00AA6B54" w:rsidRPr="00A53810" w:rsidTr="001F6727">
        <w:tc>
          <w:tcPr>
            <w:tcW w:w="5245" w:type="dxa"/>
            <w:tcBorders>
              <w:top w:val="nil"/>
              <w:left w:val="single" w:sz="2" w:space="0" w:color="000000"/>
              <w:bottom w:val="single" w:sz="2" w:space="0" w:color="000000"/>
              <w:right w:val="nil"/>
            </w:tcBorders>
          </w:tcPr>
          <w:p w:rsidR="00AA6B54" w:rsidRPr="00A53810" w:rsidRDefault="00AA6B54" w:rsidP="00776EF8">
            <w:pPr>
              <w:suppressLineNumbers/>
              <w:snapToGrid w:val="0"/>
              <w:jc w:val="both"/>
              <w:rPr>
                <w:b/>
                <w:bCs/>
                <w:kern w:val="2"/>
                <w:sz w:val="28"/>
                <w:szCs w:val="28"/>
              </w:rPr>
            </w:pPr>
            <w:r w:rsidRPr="00A53810">
              <w:rPr>
                <w:b/>
                <w:bCs/>
                <w:kern w:val="2"/>
                <w:sz w:val="28"/>
                <w:szCs w:val="28"/>
              </w:rPr>
              <w:t>Классы компенсирующего вида</w:t>
            </w:r>
          </w:p>
        </w:tc>
        <w:tc>
          <w:tcPr>
            <w:tcW w:w="1984" w:type="dxa"/>
            <w:tcBorders>
              <w:top w:val="nil"/>
              <w:left w:val="single" w:sz="2" w:space="0" w:color="000000"/>
              <w:bottom w:val="single" w:sz="2" w:space="0" w:color="000000"/>
              <w:right w:val="single" w:sz="2" w:space="0" w:color="000000"/>
            </w:tcBorders>
          </w:tcPr>
          <w:p w:rsidR="00AA6B54" w:rsidRPr="00A53810" w:rsidRDefault="00AA6B54" w:rsidP="00776EF8">
            <w:pPr>
              <w:suppressLineNumbers/>
              <w:snapToGrid w:val="0"/>
              <w:jc w:val="both"/>
              <w:rPr>
                <w:kern w:val="2"/>
                <w:sz w:val="28"/>
                <w:szCs w:val="28"/>
              </w:rPr>
            </w:pPr>
            <w:r w:rsidRPr="00A53810">
              <w:rPr>
                <w:kern w:val="2"/>
                <w:sz w:val="28"/>
                <w:szCs w:val="28"/>
              </w:rPr>
              <w:t>-</w:t>
            </w:r>
          </w:p>
        </w:tc>
        <w:tc>
          <w:tcPr>
            <w:tcW w:w="1901" w:type="dxa"/>
            <w:tcBorders>
              <w:top w:val="nil"/>
              <w:left w:val="single" w:sz="2" w:space="0" w:color="000000"/>
              <w:bottom w:val="single" w:sz="2" w:space="0" w:color="000000"/>
              <w:right w:val="single" w:sz="2" w:space="0" w:color="000000"/>
            </w:tcBorders>
          </w:tcPr>
          <w:p w:rsidR="00AA6B54" w:rsidRPr="00A53810" w:rsidRDefault="00AA6B54" w:rsidP="00776EF8">
            <w:pPr>
              <w:suppressLineNumbers/>
              <w:snapToGrid w:val="0"/>
              <w:jc w:val="both"/>
              <w:rPr>
                <w:kern w:val="2"/>
                <w:sz w:val="28"/>
                <w:szCs w:val="28"/>
              </w:rPr>
            </w:pPr>
            <w:r w:rsidRPr="00A53810">
              <w:rPr>
                <w:kern w:val="2"/>
                <w:sz w:val="28"/>
                <w:szCs w:val="28"/>
              </w:rPr>
              <w:t>-</w:t>
            </w:r>
          </w:p>
        </w:tc>
      </w:tr>
      <w:tr w:rsidR="00AA6B54" w:rsidRPr="00A53810" w:rsidTr="001F6727">
        <w:tc>
          <w:tcPr>
            <w:tcW w:w="5245" w:type="dxa"/>
            <w:tcBorders>
              <w:top w:val="nil"/>
              <w:left w:val="single" w:sz="2" w:space="0" w:color="000000"/>
              <w:bottom w:val="single" w:sz="2" w:space="0" w:color="000000"/>
              <w:right w:val="nil"/>
            </w:tcBorders>
          </w:tcPr>
          <w:p w:rsidR="00AA6B54" w:rsidRPr="00A53810" w:rsidRDefault="00AA6B54" w:rsidP="00776EF8">
            <w:pPr>
              <w:suppressLineNumbers/>
              <w:snapToGrid w:val="0"/>
              <w:jc w:val="both"/>
              <w:rPr>
                <w:b/>
                <w:bCs/>
                <w:kern w:val="2"/>
                <w:sz w:val="28"/>
                <w:szCs w:val="28"/>
              </w:rPr>
            </w:pPr>
            <w:r w:rsidRPr="00A53810">
              <w:rPr>
                <w:b/>
                <w:bCs/>
                <w:kern w:val="2"/>
                <w:sz w:val="28"/>
                <w:szCs w:val="28"/>
              </w:rPr>
              <w:t xml:space="preserve"> Классы коррекционно- реабилитационного обучения</w:t>
            </w:r>
          </w:p>
        </w:tc>
        <w:tc>
          <w:tcPr>
            <w:tcW w:w="1984" w:type="dxa"/>
            <w:tcBorders>
              <w:top w:val="nil"/>
              <w:left w:val="single" w:sz="2" w:space="0" w:color="000000"/>
              <w:bottom w:val="single" w:sz="2" w:space="0" w:color="000000"/>
              <w:right w:val="single" w:sz="2" w:space="0" w:color="000000"/>
            </w:tcBorders>
          </w:tcPr>
          <w:p w:rsidR="00AA6B54" w:rsidRPr="00A53810" w:rsidRDefault="00AA6B54" w:rsidP="00776EF8">
            <w:pPr>
              <w:suppressLineNumbers/>
              <w:snapToGrid w:val="0"/>
              <w:jc w:val="both"/>
              <w:rPr>
                <w:kern w:val="2"/>
                <w:sz w:val="28"/>
                <w:szCs w:val="28"/>
              </w:rPr>
            </w:pPr>
            <w:r w:rsidRPr="00A53810">
              <w:rPr>
                <w:kern w:val="2"/>
                <w:sz w:val="28"/>
                <w:szCs w:val="28"/>
              </w:rPr>
              <w:t>-</w:t>
            </w:r>
          </w:p>
        </w:tc>
        <w:tc>
          <w:tcPr>
            <w:tcW w:w="1901" w:type="dxa"/>
            <w:tcBorders>
              <w:top w:val="nil"/>
              <w:left w:val="single" w:sz="2" w:space="0" w:color="000000"/>
              <w:bottom w:val="single" w:sz="2" w:space="0" w:color="000000"/>
              <w:right w:val="single" w:sz="2" w:space="0" w:color="000000"/>
            </w:tcBorders>
          </w:tcPr>
          <w:p w:rsidR="00AA6B54" w:rsidRPr="00A53810" w:rsidRDefault="00AA6B54" w:rsidP="00776EF8">
            <w:pPr>
              <w:suppressLineNumbers/>
              <w:snapToGrid w:val="0"/>
              <w:jc w:val="both"/>
              <w:rPr>
                <w:kern w:val="2"/>
                <w:sz w:val="28"/>
                <w:szCs w:val="28"/>
              </w:rPr>
            </w:pPr>
            <w:r w:rsidRPr="00A53810">
              <w:rPr>
                <w:kern w:val="2"/>
                <w:sz w:val="28"/>
                <w:szCs w:val="28"/>
              </w:rPr>
              <w:t>-</w:t>
            </w:r>
          </w:p>
        </w:tc>
      </w:tr>
    </w:tbl>
    <w:p w:rsidR="00AD369E" w:rsidRPr="0021162E" w:rsidRDefault="00AD369E" w:rsidP="00776EF8">
      <w:pPr>
        <w:spacing w:before="100" w:beforeAutospacing="1" w:after="100" w:afterAutospacing="1" w:line="276" w:lineRule="auto"/>
        <w:jc w:val="both"/>
        <w:outlineLvl w:val="0"/>
        <w:rPr>
          <w:b/>
          <w:bCs/>
          <w:kern w:val="36"/>
          <w:sz w:val="28"/>
          <w:szCs w:val="28"/>
          <w:u w:val="single"/>
        </w:rPr>
      </w:pPr>
      <w:r w:rsidRPr="0021162E">
        <w:rPr>
          <w:b/>
          <w:bCs/>
          <w:kern w:val="36"/>
          <w:sz w:val="28"/>
          <w:szCs w:val="28"/>
          <w:u w:val="single"/>
        </w:rPr>
        <w:t>8.3. Уровень готовности выпускников к школе.</w:t>
      </w:r>
    </w:p>
    <w:p w:rsidR="0021162E" w:rsidRPr="00CC59C4" w:rsidRDefault="0021162E" w:rsidP="00776EF8">
      <w:pPr>
        <w:jc w:val="both"/>
        <w:rPr>
          <w:sz w:val="28"/>
          <w:szCs w:val="28"/>
        </w:rPr>
      </w:pPr>
      <w:r>
        <w:rPr>
          <w:sz w:val="28"/>
          <w:szCs w:val="28"/>
        </w:rPr>
        <w:t>В 2020-2021</w:t>
      </w:r>
      <w:r w:rsidRPr="00CC59C4">
        <w:rPr>
          <w:sz w:val="28"/>
          <w:szCs w:val="28"/>
        </w:rPr>
        <w:t xml:space="preserve"> учебном году были созданы все условия для решения задач по подготовке детей к школе. Диагностические задания использовались педагогом-психологом </w:t>
      </w:r>
      <w:r>
        <w:rPr>
          <w:sz w:val="28"/>
          <w:szCs w:val="28"/>
        </w:rPr>
        <w:t xml:space="preserve">Лихачовой И.Б. </w:t>
      </w:r>
      <w:r w:rsidRPr="00CC59C4">
        <w:rPr>
          <w:sz w:val="28"/>
          <w:szCs w:val="28"/>
        </w:rPr>
        <w:t xml:space="preserve">для выявления уровня формирования предпосылок действий нравственно-этического оценивая, предпосылок личностных, регулятивных, познавательных, коммуникативных универсальных учебных действий. </w:t>
      </w:r>
    </w:p>
    <w:p w:rsidR="0021162E" w:rsidRPr="00CC59C4" w:rsidRDefault="0021162E" w:rsidP="00776EF8">
      <w:pPr>
        <w:jc w:val="both"/>
        <w:rPr>
          <w:sz w:val="28"/>
          <w:szCs w:val="28"/>
        </w:rPr>
      </w:pPr>
      <w:r w:rsidRPr="00CC59C4">
        <w:rPr>
          <w:sz w:val="28"/>
          <w:szCs w:val="28"/>
        </w:rPr>
        <w:lastRenderedPageBreak/>
        <w:t xml:space="preserve">   По итогам диагностической работы получены следующие результаты:</w:t>
      </w:r>
    </w:p>
    <w:p w:rsidR="0021162E" w:rsidRPr="00CC59C4" w:rsidRDefault="0021162E" w:rsidP="00776EF8">
      <w:pPr>
        <w:jc w:val="both"/>
        <w:rPr>
          <w:sz w:val="28"/>
          <w:szCs w:val="28"/>
        </w:rPr>
      </w:pPr>
      <w:r w:rsidRPr="00CC59C4">
        <w:rPr>
          <w:b/>
          <w:sz w:val="28"/>
          <w:szCs w:val="28"/>
        </w:rPr>
        <w:t xml:space="preserve">Оценка </w:t>
      </w:r>
      <w:r>
        <w:rPr>
          <w:b/>
          <w:sz w:val="28"/>
          <w:szCs w:val="28"/>
        </w:rPr>
        <w:t xml:space="preserve">психологической готовности детей к школе в </w:t>
      </w:r>
      <w:r w:rsidRPr="00CC59C4">
        <w:rPr>
          <w:b/>
          <w:sz w:val="28"/>
          <w:szCs w:val="28"/>
        </w:rPr>
        <w:t>подготовительных   групп</w:t>
      </w:r>
      <w:r>
        <w:rPr>
          <w:b/>
          <w:sz w:val="28"/>
          <w:szCs w:val="28"/>
        </w:rPr>
        <w:t>ах (обследовано – 71</w:t>
      </w:r>
      <w:r w:rsidRPr="00CC59C4">
        <w:rPr>
          <w:b/>
          <w:sz w:val="28"/>
          <w:szCs w:val="28"/>
        </w:rPr>
        <w:t xml:space="preserve"> человек).</w:t>
      </w:r>
    </w:p>
    <w:p w:rsidR="0021162E" w:rsidRPr="00CC59C4" w:rsidRDefault="0021162E" w:rsidP="00776EF8">
      <w:pPr>
        <w:jc w:val="both"/>
        <w:rPr>
          <w:sz w:val="28"/>
          <w:szCs w:val="28"/>
        </w:rPr>
      </w:pPr>
      <w:r w:rsidRPr="00CC59C4">
        <w:rPr>
          <w:sz w:val="28"/>
          <w:szCs w:val="28"/>
        </w:rPr>
        <w:t xml:space="preserve">      </w:t>
      </w:r>
      <w:r>
        <w:rPr>
          <w:sz w:val="28"/>
          <w:szCs w:val="28"/>
        </w:rPr>
        <w:t>Высокий уровень – 79</w:t>
      </w:r>
      <w:r w:rsidRPr="00CC59C4">
        <w:rPr>
          <w:sz w:val="28"/>
          <w:szCs w:val="28"/>
        </w:rPr>
        <w:t xml:space="preserve"> %</w:t>
      </w:r>
    </w:p>
    <w:p w:rsidR="0021162E" w:rsidRDefault="0021162E" w:rsidP="00776EF8">
      <w:pPr>
        <w:jc w:val="both"/>
        <w:rPr>
          <w:sz w:val="28"/>
          <w:szCs w:val="28"/>
        </w:rPr>
      </w:pPr>
      <w:r w:rsidRPr="00CC59C4">
        <w:rPr>
          <w:sz w:val="28"/>
          <w:szCs w:val="28"/>
        </w:rPr>
        <w:t xml:space="preserve">      </w:t>
      </w:r>
      <w:r>
        <w:rPr>
          <w:sz w:val="28"/>
          <w:szCs w:val="28"/>
        </w:rPr>
        <w:t>Средний уровень – 21</w:t>
      </w:r>
      <w:r w:rsidRPr="00CC59C4">
        <w:rPr>
          <w:sz w:val="28"/>
          <w:szCs w:val="28"/>
        </w:rPr>
        <w:t xml:space="preserve"> %</w:t>
      </w:r>
    </w:p>
    <w:p w:rsidR="0021162E" w:rsidRPr="00CC59C4" w:rsidRDefault="0021162E" w:rsidP="00776EF8">
      <w:pPr>
        <w:jc w:val="both"/>
        <w:rPr>
          <w:sz w:val="28"/>
          <w:szCs w:val="28"/>
        </w:rPr>
      </w:pPr>
      <w:r>
        <w:rPr>
          <w:sz w:val="28"/>
          <w:szCs w:val="28"/>
        </w:rPr>
        <w:t xml:space="preserve">      Низкий уровень - 0</w:t>
      </w:r>
    </w:p>
    <w:p w:rsidR="0021162E" w:rsidRPr="00CC59C4" w:rsidRDefault="0021162E" w:rsidP="00776EF8">
      <w:pPr>
        <w:jc w:val="both"/>
        <w:rPr>
          <w:sz w:val="28"/>
          <w:szCs w:val="28"/>
        </w:rPr>
      </w:pPr>
      <w:r w:rsidRPr="00CC59C4">
        <w:rPr>
          <w:sz w:val="28"/>
          <w:szCs w:val="28"/>
        </w:rPr>
        <w:t xml:space="preserve">      </w:t>
      </w:r>
      <w:r>
        <w:rPr>
          <w:sz w:val="28"/>
          <w:szCs w:val="28"/>
        </w:rPr>
        <w:t>Очень н</w:t>
      </w:r>
      <w:r w:rsidRPr="00CC59C4">
        <w:rPr>
          <w:sz w:val="28"/>
          <w:szCs w:val="28"/>
        </w:rPr>
        <w:t>изкий уровень - 0</w:t>
      </w:r>
    </w:p>
    <w:p w:rsidR="0021162E" w:rsidRPr="00CC59C4" w:rsidRDefault="0021162E" w:rsidP="00776EF8">
      <w:pPr>
        <w:ind w:firstLine="851"/>
        <w:rPr>
          <w:rFonts w:ascii="Liberation Serif" w:hAnsi="Liberation Serif" w:hint="eastAsia"/>
          <w:sz w:val="28"/>
          <w:szCs w:val="28"/>
          <w:lang w:eastAsia="ru-RU"/>
        </w:rPr>
      </w:pPr>
    </w:p>
    <w:p w:rsidR="0021162E" w:rsidRPr="001967F2" w:rsidRDefault="0021162E" w:rsidP="00776EF8">
      <w:pPr>
        <w:spacing w:after="200" w:line="276" w:lineRule="auto"/>
        <w:jc w:val="center"/>
        <w:rPr>
          <w:b/>
          <w:bCs/>
          <w:iCs/>
          <w:sz w:val="28"/>
          <w:szCs w:val="28"/>
          <w:u w:val="single"/>
        </w:rPr>
      </w:pPr>
      <w:r w:rsidRPr="001967F2">
        <w:rPr>
          <w:b/>
          <w:bCs/>
          <w:iCs/>
          <w:sz w:val="28"/>
          <w:szCs w:val="28"/>
          <w:u w:val="single"/>
        </w:rPr>
        <w:t>8.4. Результаты коррекционной логопедической работы.</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1"/>
        <w:gridCol w:w="3465"/>
        <w:gridCol w:w="1418"/>
        <w:gridCol w:w="1417"/>
        <w:gridCol w:w="1418"/>
        <w:gridCol w:w="1559"/>
      </w:tblGrid>
      <w:tr w:rsidR="0021162E" w:rsidRPr="005F6083" w:rsidTr="001F6727">
        <w:tc>
          <w:tcPr>
            <w:tcW w:w="641" w:type="dxa"/>
            <w:vMerge w:val="restart"/>
          </w:tcPr>
          <w:p w:rsidR="0021162E" w:rsidRPr="001967F2" w:rsidRDefault="0021162E" w:rsidP="00776EF8">
            <w:pPr>
              <w:jc w:val="both"/>
              <w:rPr>
                <w:b/>
                <w:bCs/>
                <w:iCs/>
                <w:sz w:val="28"/>
                <w:szCs w:val="28"/>
              </w:rPr>
            </w:pPr>
            <w:r w:rsidRPr="001967F2">
              <w:rPr>
                <w:b/>
                <w:bCs/>
                <w:iCs/>
                <w:sz w:val="28"/>
                <w:szCs w:val="28"/>
              </w:rPr>
              <w:t>№</w:t>
            </w:r>
          </w:p>
        </w:tc>
        <w:tc>
          <w:tcPr>
            <w:tcW w:w="3465" w:type="dxa"/>
            <w:vMerge w:val="restart"/>
          </w:tcPr>
          <w:p w:rsidR="0021162E" w:rsidRPr="005F6083" w:rsidRDefault="0021162E" w:rsidP="00776EF8">
            <w:pPr>
              <w:suppressLineNumbers/>
              <w:snapToGrid w:val="0"/>
              <w:spacing w:line="276" w:lineRule="auto"/>
              <w:jc w:val="both"/>
              <w:rPr>
                <w:b/>
                <w:kern w:val="2"/>
                <w:sz w:val="28"/>
                <w:szCs w:val="28"/>
              </w:rPr>
            </w:pPr>
            <w:r w:rsidRPr="005F6083">
              <w:rPr>
                <w:b/>
                <w:kern w:val="2"/>
                <w:sz w:val="28"/>
                <w:szCs w:val="28"/>
              </w:rPr>
              <w:t>Показатели</w:t>
            </w:r>
          </w:p>
        </w:tc>
        <w:tc>
          <w:tcPr>
            <w:tcW w:w="2835" w:type="dxa"/>
            <w:gridSpan w:val="2"/>
          </w:tcPr>
          <w:p w:rsidR="0021162E" w:rsidRPr="005F6083" w:rsidRDefault="0021162E" w:rsidP="00776EF8">
            <w:pPr>
              <w:suppressLineNumbers/>
              <w:snapToGrid w:val="0"/>
              <w:spacing w:line="276" w:lineRule="auto"/>
              <w:jc w:val="center"/>
              <w:rPr>
                <w:b/>
                <w:bCs/>
                <w:kern w:val="2"/>
                <w:sz w:val="28"/>
                <w:szCs w:val="28"/>
              </w:rPr>
            </w:pPr>
            <w:r w:rsidRPr="005F6083">
              <w:rPr>
                <w:b/>
                <w:bCs/>
                <w:kern w:val="2"/>
                <w:sz w:val="28"/>
                <w:szCs w:val="28"/>
              </w:rPr>
              <w:t>2019-2020</w:t>
            </w:r>
          </w:p>
        </w:tc>
        <w:tc>
          <w:tcPr>
            <w:tcW w:w="2977" w:type="dxa"/>
            <w:gridSpan w:val="2"/>
          </w:tcPr>
          <w:p w:rsidR="0021162E" w:rsidRPr="005F6083" w:rsidRDefault="0021162E" w:rsidP="00776EF8">
            <w:pPr>
              <w:suppressLineNumbers/>
              <w:snapToGrid w:val="0"/>
              <w:spacing w:line="276" w:lineRule="auto"/>
              <w:jc w:val="center"/>
              <w:rPr>
                <w:b/>
                <w:bCs/>
                <w:kern w:val="2"/>
                <w:sz w:val="28"/>
                <w:szCs w:val="28"/>
              </w:rPr>
            </w:pPr>
            <w:r w:rsidRPr="005F6083">
              <w:rPr>
                <w:b/>
                <w:bCs/>
                <w:kern w:val="2"/>
                <w:sz w:val="28"/>
                <w:szCs w:val="28"/>
              </w:rPr>
              <w:t>2020-2021</w:t>
            </w:r>
          </w:p>
        </w:tc>
      </w:tr>
      <w:tr w:rsidR="0021162E" w:rsidRPr="005F6083" w:rsidTr="001F6727">
        <w:tc>
          <w:tcPr>
            <w:tcW w:w="641" w:type="dxa"/>
            <w:vMerge/>
          </w:tcPr>
          <w:p w:rsidR="0021162E" w:rsidRPr="001967F2" w:rsidRDefault="0021162E" w:rsidP="00776EF8">
            <w:pPr>
              <w:jc w:val="both"/>
              <w:rPr>
                <w:b/>
                <w:bCs/>
                <w:iCs/>
                <w:sz w:val="28"/>
                <w:szCs w:val="28"/>
              </w:rPr>
            </w:pPr>
          </w:p>
        </w:tc>
        <w:tc>
          <w:tcPr>
            <w:tcW w:w="3465" w:type="dxa"/>
            <w:vMerge/>
          </w:tcPr>
          <w:p w:rsidR="0021162E" w:rsidRPr="005F6083" w:rsidRDefault="0021162E" w:rsidP="00776EF8">
            <w:pPr>
              <w:suppressLineNumbers/>
              <w:snapToGrid w:val="0"/>
              <w:spacing w:line="276" w:lineRule="auto"/>
              <w:jc w:val="both"/>
              <w:rPr>
                <w:kern w:val="2"/>
                <w:sz w:val="28"/>
                <w:szCs w:val="28"/>
              </w:rPr>
            </w:pPr>
          </w:p>
        </w:tc>
        <w:tc>
          <w:tcPr>
            <w:tcW w:w="1418" w:type="dxa"/>
          </w:tcPr>
          <w:p w:rsidR="0021162E" w:rsidRPr="005F6083" w:rsidRDefault="0021162E" w:rsidP="00776EF8">
            <w:pPr>
              <w:suppressLineNumbers/>
              <w:snapToGrid w:val="0"/>
              <w:spacing w:line="276" w:lineRule="auto"/>
              <w:jc w:val="both"/>
              <w:rPr>
                <w:b/>
                <w:bCs/>
                <w:kern w:val="2"/>
              </w:rPr>
            </w:pPr>
            <w:r w:rsidRPr="005F6083">
              <w:rPr>
                <w:b/>
                <w:bCs/>
                <w:kern w:val="2"/>
              </w:rPr>
              <w:t>зачислено</w:t>
            </w:r>
          </w:p>
        </w:tc>
        <w:tc>
          <w:tcPr>
            <w:tcW w:w="1417" w:type="dxa"/>
          </w:tcPr>
          <w:p w:rsidR="0021162E" w:rsidRPr="005F6083" w:rsidRDefault="0021162E" w:rsidP="00776EF8">
            <w:pPr>
              <w:suppressLineNumbers/>
              <w:snapToGrid w:val="0"/>
              <w:spacing w:line="276" w:lineRule="auto"/>
              <w:jc w:val="both"/>
              <w:rPr>
                <w:b/>
                <w:bCs/>
                <w:kern w:val="2"/>
              </w:rPr>
            </w:pPr>
            <w:r w:rsidRPr="005F6083">
              <w:rPr>
                <w:b/>
                <w:bCs/>
                <w:kern w:val="2"/>
              </w:rPr>
              <w:t>выпущено</w:t>
            </w:r>
          </w:p>
        </w:tc>
        <w:tc>
          <w:tcPr>
            <w:tcW w:w="1418" w:type="dxa"/>
          </w:tcPr>
          <w:p w:rsidR="0021162E" w:rsidRPr="005F6083" w:rsidRDefault="0021162E" w:rsidP="00776EF8">
            <w:pPr>
              <w:suppressLineNumbers/>
              <w:snapToGrid w:val="0"/>
              <w:spacing w:line="276" w:lineRule="auto"/>
              <w:jc w:val="both"/>
              <w:rPr>
                <w:b/>
                <w:bCs/>
                <w:kern w:val="2"/>
              </w:rPr>
            </w:pPr>
            <w:r w:rsidRPr="005F6083">
              <w:rPr>
                <w:b/>
                <w:bCs/>
                <w:kern w:val="2"/>
              </w:rPr>
              <w:t>зачислено</w:t>
            </w:r>
          </w:p>
        </w:tc>
        <w:tc>
          <w:tcPr>
            <w:tcW w:w="1559" w:type="dxa"/>
          </w:tcPr>
          <w:p w:rsidR="0021162E" w:rsidRPr="005F6083" w:rsidRDefault="0021162E" w:rsidP="00776EF8">
            <w:pPr>
              <w:suppressLineNumbers/>
              <w:snapToGrid w:val="0"/>
              <w:spacing w:line="276" w:lineRule="auto"/>
              <w:jc w:val="both"/>
              <w:rPr>
                <w:b/>
                <w:bCs/>
                <w:kern w:val="2"/>
              </w:rPr>
            </w:pPr>
            <w:r w:rsidRPr="005F6083">
              <w:rPr>
                <w:b/>
                <w:bCs/>
                <w:kern w:val="2"/>
              </w:rPr>
              <w:t>выпущено</w:t>
            </w:r>
          </w:p>
        </w:tc>
      </w:tr>
      <w:tr w:rsidR="0021162E" w:rsidRPr="005F6083" w:rsidTr="001F6727">
        <w:tc>
          <w:tcPr>
            <w:tcW w:w="641" w:type="dxa"/>
            <w:vMerge w:val="restart"/>
          </w:tcPr>
          <w:p w:rsidR="0021162E" w:rsidRPr="001967F2" w:rsidRDefault="0021162E" w:rsidP="00776EF8">
            <w:pPr>
              <w:jc w:val="both"/>
              <w:rPr>
                <w:b/>
                <w:bCs/>
                <w:iCs/>
                <w:sz w:val="28"/>
                <w:szCs w:val="28"/>
              </w:rPr>
            </w:pPr>
            <w:r w:rsidRPr="001967F2">
              <w:rPr>
                <w:b/>
                <w:bCs/>
                <w:iCs/>
                <w:sz w:val="28"/>
                <w:szCs w:val="28"/>
              </w:rPr>
              <w:t>1</w:t>
            </w:r>
          </w:p>
        </w:tc>
        <w:tc>
          <w:tcPr>
            <w:tcW w:w="3465" w:type="dxa"/>
          </w:tcPr>
          <w:p w:rsidR="0021162E" w:rsidRPr="005F6083" w:rsidRDefault="0021162E" w:rsidP="00776EF8">
            <w:pPr>
              <w:suppressLineNumbers/>
              <w:snapToGrid w:val="0"/>
              <w:spacing w:line="276" w:lineRule="auto"/>
              <w:jc w:val="both"/>
              <w:rPr>
                <w:kern w:val="2"/>
                <w:sz w:val="28"/>
                <w:szCs w:val="28"/>
              </w:rPr>
            </w:pPr>
            <w:r w:rsidRPr="005F6083">
              <w:rPr>
                <w:kern w:val="2"/>
                <w:sz w:val="28"/>
                <w:szCs w:val="28"/>
              </w:rPr>
              <w:t>Общее количество</w:t>
            </w:r>
          </w:p>
        </w:tc>
        <w:tc>
          <w:tcPr>
            <w:tcW w:w="1418" w:type="dxa"/>
          </w:tcPr>
          <w:p w:rsidR="0021162E" w:rsidRPr="005F6083" w:rsidRDefault="0021162E" w:rsidP="00776EF8">
            <w:pPr>
              <w:suppressLineNumbers/>
              <w:snapToGrid w:val="0"/>
              <w:spacing w:line="276" w:lineRule="auto"/>
              <w:jc w:val="both"/>
              <w:rPr>
                <w:kern w:val="2"/>
                <w:sz w:val="28"/>
                <w:szCs w:val="28"/>
              </w:rPr>
            </w:pPr>
            <w:r w:rsidRPr="005F6083">
              <w:rPr>
                <w:kern w:val="2"/>
                <w:sz w:val="28"/>
                <w:szCs w:val="28"/>
              </w:rPr>
              <w:t>118</w:t>
            </w:r>
          </w:p>
        </w:tc>
        <w:tc>
          <w:tcPr>
            <w:tcW w:w="1417" w:type="dxa"/>
          </w:tcPr>
          <w:p w:rsidR="0021162E" w:rsidRPr="005F6083" w:rsidRDefault="0021162E" w:rsidP="00776EF8">
            <w:pPr>
              <w:suppressLineNumbers/>
              <w:snapToGrid w:val="0"/>
              <w:spacing w:line="276" w:lineRule="auto"/>
              <w:jc w:val="both"/>
              <w:rPr>
                <w:kern w:val="2"/>
                <w:sz w:val="28"/>
                <w:szCs w:val="28"/>
              </w:rPr>
            </w:pPr>
            <w:r w:rsidRPr="005F6083">
              <w:rPr>
                <w:kern w:val="2"/>
                <w:sz w:val="28"/>
                <w:szCs w:val="28"/>
              </w:rPr>
              <w:t>29</w:t>
            </w:r>
          </w:p>
        </w:tc>
        <w:tc>
          <w:tcPr>
            <w:tcW w:w="1418" w:type="dxa"/>
          </w:tcPr>
          <w:p w:rsidR="0021162E" w:rsidRPr="005F6083" w:rsidRDefault="0021162E" w:rsidP="00776EF8">
            <w:pPr>
              <w:suppressLineNumbers/>
              <w:snapToGrid w:val="0"/>
              <w:spacing w:line="276" w:lineRule="auto"/>
              <w:jc w:val="both"/>
              <w:rPr>
                <w:kern w:val="2"/>
                <w:sz w:val="28"/>
                <w:szCs w:val="28"/>
              </w:rPr>
            </w:pPr>
            <w:r w:rsidRPr="005F6083">
              <w:rPr>
                <w:kern w:val="2"/>
                <w:sz w:val="28"/>
                <w:szCs w:val="28"/>
              </w:rPr>
              <w:t>111</w:t>
            </w:r>
          </w:p>
        </w:tc>
        <w:tc>
          <w:tcPr>
            <w:tcW w:w="1559" w:type="dxa"/>
          </w:tcPr>
          <w:p w:rsidR="0021162E" w:rsidRPr="005F6083" w:rsidRDefault="0021162E" w:rsidP="00776EF8">
            <w:pPr>
              <w:suppressLineNumbers/>
              <w:snapToGrid w:val="0"/>
              <w:spacing w:line="276" w:lineRule="auto"/>
              <w:jc w:val="both"/>
              <w:rPr>
                <w:kern w:val="2"/>
                <w:sz w:val="28"/>
                <w:szCs w:val="28"/>
              </w:rPr>
            </w:pPr>
            <w:r w:rsidRPr="005F6083">
              <w:rPr>
                <w:kern w:val="2"/>
                <w:sz w:val="28"/>
                <w:szCs w:val="28"/>
              </w:rPr>
              <w:t>72</w:t>
            </w:r>
          </w:p>
        </w:tc>
      </w:tr>
      <w:tr w:rsidR="0021162E" w:rsidRPr="005F6083" w:rsidTr="001F6727">
        <w:tc>
          <w:tcPr>
            <w:tcW w:w="641" w:type="dxa"/>
            <w:vMerge/>
          </w:tcPr>
          <w:p w:rsidR="0021162E" w:rsidRPr="001967F2" w:rsidRDefault="0021162E" w:rsidP="00776EF8">
            <w:pPr>
              <w:jc w:val="both"/>
              <w:rPr>
                <w:b/>
                <w:bCs/>
                <w:iCs/>
                <w:sz w:val="28"/>
                <w:szCs w:val="28"/>
              </w:rPr>
            </w:pPr>
          </w:p>
        </w:tc>
        <w:tc>
          <w:tcPr>
            <w:tcW w:w="3465" w:type="dxa"/>
          </w:tcPr>
          <w:p w:rsidR="0021162E" w:rsidRPr="005F6083" w:rsidRDefault="0021162E" w:rsidP="00776EF8">
            <w:pPr>
              <w:suppressLineNumbers/>
              <w:snapToGrid w:val="0"/>
              <w:spacing w:line="276" w:lineRule="auto"/>
              <w:jc w:val="both"/>
              <w:rPr>
                <w:kern w:val="2"/>
                <w:sz w:val="28"/>
                <w:szCs w:val="28"/>
              </w:rPr>
            </w:pPr>
            <w:r w:rsidRPr="005F6083">
              <w:rPr>
                <w:kern w:val="2"/>
                <w:sz w:val="28"/>
                <w:szCs w:val="28"/>
              </w:rPr>
              <w:t xml:space="preserve">Общее недоразвитие речи ОНР </w:t>
            </w:r>
          </w:p>
        </w:tc>
        <w:tc>
          <w:tcPr>
            <w:tcW w:w="1418" w:type="dxa"/>
          </w:tcPr>
          <w:p w:rsidR="0021162E" w:rsidRPr="005F6083" w:rsidRDefault="0021162E" w:rsidP="00776EF8">
            <w:pPr>
              <w:suppressLineNumbers/>
              <w:snapToGrid w:val="0"/>
              <w:spacing w:line="276" w:lineRule="auto"/>
              <w:jc w:val="both"/>
              <w:rPr>
                <w:kern w:val="2"/>
                <w:sz w:val="28"/>
                <w:szCs w:val="28"/>
              </w:rPr>
            </w:pPr>
            <w:r w:rsidRPr="005F6083">
              <w:rPr>
                <w:kern w:val="2"/>
                <w:sz w:val="28"/>
                <w:szCs w:val="28"/>
              </w:rPr>
              <w:t>65</w:t>
            </w:r>
          </w:p>
        </w:tc>
        <w:tc>
          <w:tcPr>
            <w:tcW w:w="1417" w:type="dxa"/>
          </w:tcPr>
          <w:p w:rsidR="0021162E" w:rsidRPr="005F6083" w:rsidRDefault="0021162E" w:rsidP="00776EF8">
            <w:pPr>
              <w:suppressLineNumbers/>
              <w:snapToGrid w:val="0"/>
              <w:spacing w:line="276" w:lineRule="auto"/>
              <w:jc w:val="both"/>
              <w:rPr>
                <w:kern w:val="2"/>
                <w:sz w:val="28"/>
                <w:szCs w:val="28"/>
              </w:rPr>
            </w:pPr>
            <w:r w:rsidRPr="005F6083">
              <w:rPr>
                <w:kern w:val="2"/>
                <w:sz w:val="28"/>
                <w:szCs w:val="28"/>
              </w:rPr>
              <w:t>24</w:t>
            </w:r>
          </w:p>
        </w:tc>
        <w:tc>
          <w:tcPr>
            <w:tcW w:w="1418" w:type="dxa"/>
          </w:tcPr>
          <w:p w:rsidR="0021162E" w:rsidRPr="005F6083" w:rsidRDefault="0021162E" w:rsidP="00776EF8">
            <w:pPr>
              <w:suppressLineNumbers/>
              <w:snapToGrid w:val="0"/>
              <w:spacing w:line="276" w:lineRule="auto"/>
              <w:jc w:val="both"/>
              <w:rPr>
                <w:kern w:val="2"/>
                <w:sz w:val="28"/>
                <w:szCs w:val="28"/>
              </w:rPr>
            </w:pPr>
            <w:r w:rsidRPr="005F6083">
              <w:rPr>
                <w:kern w:val="2"/>
                <w:sz w:val="28"/>
                <w:szCs w:val="28"/>
              </w:rPr>
              <w:t>63</w:t>
            </w:r>
          </w:p>
        </w:tc>
        <w:tc>
          <w:tcPr>
            <w:tcW w:w="1559" w:type="dxa"/>
          </w:tcPr>
          <w:p w:rsidR="0021162E" w:rsidRPr="005F6083" w:rsidRDefault="0021162E" w:rsidP="00776EF8">
            <w:pPr>
              <w:suppressLineNumbers/>
              <w:snapToGrid w:val="0"/>
              <w:spacing w:line="276" w:lineRule="auto"/>
              <w:jc w:val="both"/>
              <w:rPr>
                <w:kern w:val="2"/>
                <w:sz w:val="28"/>
                <w:szCs w:val="28"/>
              </w:rPr>
            </w:pPr>
            <w:r w:rsidRPr="005F6083">
              <w:rPr>
                <w:kern w:val="2"/>
                <w:sz w:val="28"/>
                <w:szCs w:val="28"/>
              </w:rPr>
              <w:t>41</w:t>
            </w:r>
          </w:p>
        </w:tc>
      </w:tr>
      <w:tr w:rsidR="0021162E" w:rsidRPr="005F6083" w:rsidTr="001F6727">
        <w:tc>
          <w:tcPr>
            <w:tcW w:w="641" w:type="dxa"/>
            <w:vMerge/>
          </w:tcPr>
          <w:p w:rsidR="0021162E" w:rsidRPr="001967F2" w:rsidRDefault="0021162E" w:rsidP="00776EF8">
            <w:pPr>
              <w:jc w:val="both"/>
              <w:rPr>
                <w:b/>
                <w:bCs/>
                <w:iCs/>
                <w:sz w:val="28"/>
                <w:szCs w:val="28"/>
              </w:rPr>
            </w:pPr>
          </w:p>
        </w:tc>
        <w:tc>
          <w:tcPr>
            <w:tcW w:w="3465" w:type="dxa"/>
          </w:tcPr>
          <w:p w:rsidR="0021162E" w:rsidRPr="005F6083" w:rsidRDefault="0021162E" w:rsidP="00776EF8">
            <w:pPr>
              <w:suppressLineNumbers/>
              <w:snapToGrid w:val="0"/>
              <w:spacing w:line="276" w:lineRule="auto"/>
              <w:jc w:val="both"/>
              <w:rPr>
                <w:kern w:val="2"/>
                <w:sz w:val="28"/>
                <w:szCs w:val="28"/>
              </w:rPr>
            </w:pPr>
            <w:r w:rsidRPr="005F6083">
              <w:rPr>
                <w:kern w:val="2"/>
                <w:sz w:val="28"/>
                <w:szCs w:val="28"/>
              </w:rPr>
              <w:t xml:space="preserve"> Фонетико-фонематическое недоразвитие речи (ФФН)</w:t>
            </w:r>
          </w:p>
        </w:tc>
        <w:tc>
          <w:tcPr>
            <w:tcW w:w="1418" w:type="dxa"/>
          </w:tcPr>
          <w:p w:rsidR="0021162E" w:rsidRPr="005F6083" w:rsidRDefault="0021162E" w:rsidP="00776EF8">
            <w:pPr>
              <w:suppressLineNumbers/>
              <w:snapToGrid w:val="0"/>
              <w:spacing w:line="276" w:lineRule="auto"/>
              <w:jc w:val="both"/>
              <w:rPr>
                <w:kern w:val="2"/>
                <w:sz w:val="28"/>
                <w:szCs w:val="28"/>
              </w:rPr>
            </w:pPr>
            <w:r w:rsidRPr="005F6083">
              <w:rPr>
                <w:kern w:val="2"/>
                <w:sz w:val="28"/>
                <w:szCs w:val="28"/>
              </w:rPr>
              <w:t>-</w:t>
            </w:r>
          </w:p>
        </w:tc>
        <w:tc>
          <w:tcPr>
            <w:tcW w:w="1417" w:type="dxa"/>
          </w:tcPr>
          <w:p w:rsidR="0021162E" w:rsidRPr="005F6083" w:rsidRDefault="0021162E" w:rsidP="00776EF8">
            <w:pPr>
              <w:suppressLineNumbers/>
              <w:snapToGrid w:val="0"/>
              <w:spacing w:line="276" w:lineRule="auto"/>
              <w:jc w:val="both"/>
              <w:rPr>
                <w:kern w:val="2"/>
                <w:sz w:val="28"/>
                <w:szCs w:val="28"/>
              </w:rPr>
            </w:pPr>
            <w:r w:rsidRPr="005F6083">
              <w:rPr>
                <w:kern w:val="2"/>
                <w:sz w:val="28"/>
                <w:szCs w:val="28"/>
              </w:rPr>
              <w:t>-</w:t>
            </w:r>
          </w:p>
        </w:tc>
        <w:tc>
          <w:tcPr>
            <w:tcW w:w="1418" w:type="dxa"/>
          </w:tcPr>
          <w:p w:rsidR="0021162E" w:rsidRPr="005F6083" w:rsidRDefault="0021162E" w:rsidP="00776EF8">
            <w:pPr>
              <w:suppressLineNumbers/>
              <w:snapToGrid w:val="0"/>
              <w:spacing w:line="276" w:lineRule="auto"/>
              <w:jc w:val="both"/>
              <w:rPr>
                <w:kern w:val="2"/>
                <w:sz w:val="28"/>
                <w:szCs w:val="28"/>
              </w:rPr>
            </w:pPr>
            <w:r w:rsidRPr="005F6083">
              <w:rPr>
                <w:kern w:val="2"/>
                <w:sz w:val="28"/>
                <w:szCs w:val="28"/>
              </w:rPr>
              <w:t>-</w:t>
            </w:r>
          </w:p>
        </w:tc>
        <w:tc>
          <w:tcPr>
            <w:tcW w:w="1559" w:type="dxa"/>
          </w:tcPr>
          <w:p w:rsidR="0021162E" w:rsidRPr="005F6083" w:rsidRDefault="0021162E" w:rsidP="00776EF8">
            <w:pPr>
              <w:suppressLineNumbers/>
              <w:snapToGrid w:val="0"/>
              <w:spacing w:line="276" w:lineRule="auto"/>
              <w:jc w:val="both"/>
              <w:rPr>
                <w:kern w:val="2"/>
                <w:sz w:val="28"/>
                <w:szCs w:val="28"/>
              </w:rPr>
            </w:pPr>
            <w:r w:rsidRPr="005F6083">
              <w:rPr>
                <w:kern w:val="2"/>
                <w:sz w:val="28"/>
                <w:szCs w:val="28"/>
              </w:rPr>
              <w:t>-</w:t>
            </w:r>
          </w:p>
        </w:tc>
      </w:tr>
      <w:tr w:rsidR="0021162E" w:rsidRPr="005F6083" w:rsidTr="001F6727">
        <w:tc>
          <w:tcPr>
            <w:tcW w:w="641" w:type="dxa"/>
            <w:vMerge/>
          </w:tcPr>
          <w:p w:rsidR="0021162E" w:rsidRPr="001967F2" w:rsidRDefault="0021162E" w:rsidP="00776EF8">
            <w:pPr>
              <w:jc w:val="both"/>
              <w:rPr>
                <w:b/>
                <w:bCs/>
                <w:iCs/>
                <w:sz w:val="28"/>
                <w:szCs w:val="28"/>
              </w:rPr>
            </w:pPr>
          </w:p>
        </w:tc>
        <w:tc>
          <w:tcPr>
            <w:tcW w:w="3465" w:type="dxa"/>
          </w:tcPr>
          <w:p w:rsidR="0021162E" w:rsidRPr="005F6083" w:rsidRDefault="0021162E" w:rsidP="00776EF8">
            <w:pPr>
              <w:suppressLineNumbers/>
              <w:snapToGrid w:val="0"/>
              <w:spacing w:line="276" w:lineRule="auto"/>
              <w:jc w:val="both"/>
              <w:rPr>
                <w:kern w:val="2"/>
                <w:sz w:val="28"/>
                <w:szCs w:val="28"/>
              </w:rPr>
            </w:pPr>
            <w:r w:rsidRPr="005F6083">
              <w:rPr>
                <w:kern w:val="2"/>
                <w:sz w:val="28"/>
                <w:szCs w:val="28"/>
              </w:rPr>
              <w:t xml:space="preserve"> Фонетическое недоразвитие речи (ФН)</w:t>
            </w:r>
          </w:p>
        </w:tc>
        <w:tc>
          <w:tcPr>
            <w:tcW w:w="1418" w:type="dxa"/>
          </w:tcPr>
          <w:p w:rsidR="0021162E" w:rsidRPr="005F6083" w:rsidRDefault="0021162E" w:rsidP="00776EF8">
            <w:pPr>
              <w:suppressLineNumbers/>
              <w:snapToGrid w:val="0"/>
              <w:spacing w:line="276" w:lineRule="auto"/>
              <w:jc w:val="both"/>
              <w:rPr>
                <w:kern w:val="2"/>
                <w:sz w:val="28"/>
                <w:szCs w:val="28"/>
              </w:rPr>
            </w:pPr>
            <w:r w:rsidRPr="005F6083">
              <w:rPr>
                <w:kern w:val="2"/>
                <w:sz w:val="28"/>
                <w:szCs w:val="28"/>
              </w:rPr>
              <w:t>-</w:t>
            </w:r>
          </w:p>
        </w:tc>
        <w:tc>
          <w:tcPr>
            <w:tcW w:w="1417" w:type="dxa"/>
          </w:tcPr>
          <w:p w:rsidR="0021162E" w:rsidRPr="005F6083" w:rsidRDefault="0021162E" w:rsidP="00776EF8">
            <w:pPr>
              <w:suppressLineNumbers/>
              <w:snapToGrid w:val="0"/>
              <w:spacing w:line="276" w:lineRule="auto"/>
              <w:jc w:val="both"/>
              <w:rPr>
                <w:kern w:val="2"/>
                <w:sz w:val="28"/>
                <w:szCs w:val="28"/>
              </w:rPr>
            </w:pPr>
            <w:r w:rsidRPr="005F6083">
              <w:rPr>
                <w:kern w:val="2"/>
                <w:sz w:val="28"/>
                <w:szCs w:val="28"/>
              </w:rPr>
              <w:t>-</w:t>
            </w:r>
          </w:p>
        </w:tc>
        <w:tc>
          <w:tcPr>
            <w:tcW w:w="1418" w:type="dxa"/>
          </w:tcPr>
          <w:p w:rsidR="0021162E" w:rsidRPr="005F6083" w:rsidRDefault="0021162E" w:rsidP="00776EF8">
            <w:pPr>
              <w:suppressLineNumbers/>
              <w:snapToGrid w:val="0"/>
              <w:spacing w:line="276" w:lineRule="auto"/>
              <w:jc w:val="both"/>
              <w:rPr>
                <w:kern w:val="2"/>
                <w:sz w:val="28"/>
                <w:szCs w:val="28"/>
              </w:rPr>
            </w:pPr>
            <w:r w:rsidRPr="005F6083">
              <w:rPr>
                <w:kern w:val="2"/>
                <w:sz w:val="28"/>
                <w:szCs w:val="28"/>
              </w:rPr>
              <w:t>-</w:t>
            </w:r>
          </w:p>
        </w:tc>
        <w:tc>
          <w:tcPr>
            <w:tcW w:w="1559" w:type="dxa"/>
          </w:tcPr>
          <w:p w:rsidR="0021162E" w:rsidRPr="005F6083" w:rsidRDefault="0021162E" w:rsidP="00776EF8">
            <w:pPr>
              <w:suppressLineNumbers/>
              <w:snapToGrid w:val="0"/>
              <w:spacing w:line="276" w:lineRule="auto"/>
              <w:jc w:val="both"/>
              <w:rPr>
                <w:kern w:val="2"/>
                <w:sz w:val="28"/>
                <w:szCs w:val="28"/>
              </w:rPr>
            </w:pPr>
            <w:r w:rsidRPr="005F6083">
              <w:rPr>
                <w:kern w:val="2"/>
                <w:sz w:val="28"/>
                <w:szCs w:val="28"/>
              </w:rPr>
              <w:t>-</w:t>
            </w:r>
          </w:p>
        </w:tc>
      </w:tr>
      <w:tr w:rsidR="0021162E" w:rsidRPr="001967F2" w:rsidTr="001F6727">
        <w:tc>
          <w:tcPr>
            <w:tcW w:w="641" w:type="dxa"/>
            <w:vMerge/>
          </w:tcPr>
          <w:p w:rsidR="0021162E" w:rsidRPr="001967F2" w:rsidRDefault="0021162E" w:rsidP="00776EF8">
            <w:pPr>
              <w:jc w:val="both"/>
              <w:rPr>
                <w:b/>
                <w:bCs/>
                <w:iCs/>
                <w:sz w:val="28"/>
                <w:szCs w:val="28"/>
              </w:rPr>
            </w:pPr>
          </w:p>
        </w:tc>
        <w:tc>
          <w:tcPr>
            <w:tcW w:w="3465" w:type="dxa"/>
          </w:tcPr>
          <w:p w:rsidR="0021162E" w:rsidRPr="001967F2" w:rsidRDefault="0021162E" w:rsidP="00776EF8">
            <w:pPr>
              <w:suppressLineNumbers/>
              <w:snapToGrid w:val="0"/>
              <w:spacing w:line="276" w:lineRule="auto"/>
              <w:jc w:val="both"/>
              <w:rPr>
                <w:kern w:val="2"/>
                <w:sz w:val="28"/>
                <w:szCs w:val="28"/>
              </w:rPr>
            </w:pPr>
            <w:r w:rsidRPr="001967F2">
              <w:rPr>
                <w:kern w:val="2"/>
                <w:sz w:val="28"/>
                <w:szCs w:val="28"/>
              </w:rPr>
              <w:t>ЗПР</w:t>
            </w:r>
          </w:p>
        </w:tc>
        <w:tc>
          <w:tcPr>
            <w:tcW w:w="1418" w:type="dxa"/>
          </w:tcPr>
          <w:p w:rsidR="0021162E" w:rsidRPr="001967F2" w:rsidRDefault="0021162E" w:rsidP="00776EF8">
            <w:pPr>
              <w:suppressLineNumbers/>
              <w:snapToGrid w:val="0"/>
              <w:spacing w:line="276" w:lineRule="auto"/>
              <w:jc w:val="both"/>
              <w:rPr>
                <w:kern w:val="2"/>
                <w:sz w:val="28"/>
                <w:szCs w:val="28"/>
              </w:rPr>
            </w:pPr>
            <w:r w:rsidRPr="001967F2">
              <w:rPr>
                <w:kern w:val="2"/>
                <w:sz w:val="28"/>
                <w:szCs w:val="28"/>
              </w:rPr>
              <w:t>19</w:t>
            </w:r>
          </w:p>
        </w:tc>
        <w:tc>
          <w:tcPr>
            <w:tcW w:w="1417" w:type="dxa"/>
          </w:tcPr>
          <w:p w:rsidR="0021162E" w:rsidRPr="001967F2" w:rsidRDefault="0021162E" w:rsidP="00776EF8">
            <w:pPr>
              <w:suppressLineNumbers/>
              <w:snapToGrid w:val="0"/>
              <w:spacing w:line="276" w:lineRule="auto"/>
              <w:jc w:val="both"/>
              <w:rPr>
                <w:kern w:val="2"/>
                <w:sz w:val="28"/>
                <w:szCs w:val="28"/>
              </w:rPr>
            </w:pPr>
            <w:r>
              <w:rPr>
                <w:kern w:val="2"/>
                <w:sz w:val="28"/>
                <w:szCs w:val="28"/>
              </w:rPr>
              <w:t>5</w:t>
            </w:r>
          </w:p>
        </w:tc>
        <w:tc>
          <w:tcPr>
            <w:tcW w:w="1418" w:type="dxa"/>
          </w:tcPr>
          <w:p w:rsidR="0021162E" w:rsidRPr="001967F2" w:rsidRDefault="0021162E" w:rsidP="00776EF8">
            <w:pPr>
              <w:suppressLineNumbers/>
              <w:snapToGrid w:val="0"/>
              <w:spacing w:line="276" w:lineRule="auto"/>
              <w:jc w:val="both"/>
              <w:rPr>
                <w:kern w:val="2"/>
                <w:sz w:val="28"/>
                <w:szCs w:val="28"/>
              </w:rPr>
            </w:pPr>
            <w:r>
              <w:rPr>
                <w:kern w:val="2"/>
                <w:sz w:val="28"/>
                <w:szCs w:val="28"/>
              </w:rPr>
              <w:t>19</w:t>
            </w:r>
          </w:p>
        </w:tc>
        <w:tc>
          <w:tcPr>
            <w:tcW w:w="1559" w:type="dxa"/>
          </w:tcPr>
          <w:p w:rsidR="0021162E" w:rsidRPr="001967F2" w:rsidRDefault="0021162E" w:rsidP="00776EF8">
            <w:pPr>
              <w:suppressLineNumbers/>
              <w:snapToGrid w:val="0"/>
              <w:spacing w:line="276" w:lineRule="auto"/>
              <w:jc w:val="both"/>
              <w:rPr>
                <w:kern w:val="2"/>
                <w:sz w:val="28"/>
                <w:szCs w:val="28"/>
              </w:rPr>
            </w:pPr>
            <w:r>
              <w:rPr>
                <w:kern w:val="2"/>
                <w:sz w:val="28"/>
                <w:szCs w:val="28"/>
              </w:rPr>
              <w:t>5</w:t>
            </w:r>
          </w:p>
        </w:tc>
      </w:tr>
      <w:tr w:rsidR="0021162E" w:rsidRPr="001967F2" w:rsidTr="001F6727">
        <w:tc>
          <w:tcPr>
            <w:tcW w:w="641" w:type="dxa"/>
            <w:vMerge/>
          </w:tcPr>
          <w:p w:rsidR="0021162E" w:rsidRPr="001967F2" w:rsidRDefault="0021162E" w:rsidP="00776EF8">
            <w:pPr>
              <w:jc w:val="both"/>
              <w:rPr>
                <w:b/>
                <w:bCs/>
                <w:iCs/>
                <w:sz w:val="28"/>
                <w:szCs w:val="28"/>
              </w:rPr>
            </w:pPr>
          </w:p>
        </w:tc>
        <w:tc>
          <w:tcPr>
            <w:tcW w:w="3465" w:type="dxa"/>
          </w:tcPr>
          <w:p w:rsidR="0021162E" w:rsidRPr="001967F2" w:rsidRDefault="0021162E" w:rsidP="00776EF8">
            <w:pPr>
              <w:suppressLineNumbers/>
              <w:snapToGrid w:val="0"/>
              <w:spacing w:line="276" w:lineRule="auto"/>
              <w:jc w:val="both"/>
              <w:rPr>
                <w:kern w:val="2"/>
                <w:sz w:val="28"/>
                <w:szCs w:val="28"/>
              </w:rPr>
            </w:pPr>
            <w:r w:rsidRPr="001967F2">
              <w:rPr>
                <w:kern w:val="2"/>
                <w:sz w:val="28"/>
                <w:szCs w:val="28"/>
              </w:rPr>
              <w:t>УО</w:t>
            </w:r>
          </w:p>
        </w:tc>
        <w:tc>
          <w:tcPr>
            <w:tcW w:w="1418" w:type="dxa"/>
          </w:tcPr>
          <w:p w:rsidR="0021162E" w:rsidRPr="001967F2" w:rsidRDefault="0021162E" w:rsidP="00776EF8">
            <w:pPr>
              <w:suppressLineNumbers/>
              <w:snapToGrid w:val="0"/>
              <w:spacing w:line="276" w:lineRule="auto"/>
              <w:jc w:val="both"/>
              <w:rPr>
                <w:kern w:val="2"/>
                <w:sz w:val="28"/>
                <w:szCs w:val="28"/>
              </w:rPr>
            </w:pPr>
            <w:r w:rsidRPr="001967F2">
              <w:rPr>
                <w:kern w:val="2"/>
                <w:sz w:val="28"/>
                <w:szCs w:val="28"/>
              </w:rPr>
              <w:t>34</w:t>
            </w:r>
          </w:p>
        </w:tc>
        <w:tc>
          <w:tcPr>
            <w:tcW w:w="1417" w:type="dxa"/>
          </w:tcPr>
          <w:p w:rsidR="0021162E" w:rsidRPr="001967F2" w:rsidRDefault="0021162E" w:rsidP="00776EF8">
            <w:pPr>
              <w:suppressLineNumbers/>
              <w:snapToGrid w:val="0"/>
              <w:spacing w:line="276" w:lineRule="auto"/>
              <w:jc w:val="both"/>
              <w:rPr>
                <w:kern w:val="2"/>
                <w:sz w:val="28"/>
                <w:szCs w:val="28"/>
              </w:rPr>
            </w:pPr>
            <w:r>
              <w:rPr>
                <w:kern w:val="2"/>
                <w:sz w:val="28"/>
                <w:szCs w:val="28"/>
              </w:rPr>
              <w:t>-</w:t>
            </w:r>
          </w:p>
        </w:tc>
        <w:tc>
          <w:tcPr>
            <w:tcW w:w="1418" w:type="dxa"/>
          </w:tcPr>
          <w:p w:rsidR="0021162E" w:rsidRPr="001967F2" w:rsidRDefault="0021162E" w:rsidP="00776EF8">
            <w:pPr>
              <w:suppressLineNumbers/>
              <w:snapToGrid w:val="0"/>
              <w:spacing w:line="276" w:lineRule="auto"/>
              <w:jc w:val="both"/>
              <w:rPr>
                <w:kern w:val="2"/>
                <w:sz w:val="28"/>
                <w:szCs w:val="28"/>
              </w:rPr>
            </w:pPr>
            <w:r>
              <w:rPr>
                <w:kern w:val="2"/>
                <w:sz w:val="28"/>
                <w:szCs w:val="28"/>
              </w:rPr>
              <w:t>29</w:t>
            </w:r>
          </w:p>
        </w:tc>
        <w:tc>
          <w:tcPr>
            <w:tcW w:w="1559" w:type="dxa"/>
          </w:tcPr>
          <w:p w:rsidR="0021162E" w:rsidRPr="001967F2" w:rsidRDefault="0021162E" w:rsidP="00776EF8">
            <w:pPr>
              <w:suppressLineNumbers/>
              <w:snapToGrid w:val="0"/>
              <w:spacing w:line="276" w:lineRule="auto"/>
              <w:jc w:val="both"/>
              <w:rPr>
                <w:kern w:val="2"/>
                <w:sz w:val="28"/>
                <w:szCs w:val="28"/>
              </w:rPr>
            </w:pPr>
            <w:r>
              <w:rPr>
                <w:kern w:val="2"/>
                <w:sz w:val="28"/>
                <w:szCs w:val="28"/>
              </w:rPr>
              <w:t>-</w:t>
            </w:r>
          </w:p>
        </w:tc>
      </w:tr>
      <w:tr w:rsidR="0021162E" w:rsidRPr="001967F2" w:rsidTr="001F6727">
        <w:trPr>
          <w:trHeight w:val="751"/>
        </w:trPr>
        <w:tc>
          <w:tcPr>
            <w:tcW w:w="641" w:type="dxa"/>
            <w:vMerge w:val="restart"/>
          </w:tcPr>
          <w:p w:rsidR="0021162E" w:rsidRPr="001967F2" w:rsidRDefault="0021162E" w:rsidP="00776EF8">
            <w:pPr>
              <w:jc w:val="both"/>
              <w:rPr>
                <w:b/>
                <w:bCs/>
                <w:iCs/>
                <w:sz w:val="28"/>
                <w:szCs w:val="28"/>
              </w:rPr>
            </w:pPr>
            <w:r w:rsidRPr="001967F2">
              <w:rPr>
                <w:b/>
                <w:bCs/>
                <w:iCs/>
                <w:sz w:val="28"/>
                <w:szCs w:val="28"/>
              </w:rPr>
              <w:t>2</w:t>
            </w:r>
          </w:p>
        </w:tc>
        <w:tc>
          <w:tcPr>
            <w:tcW w:w="3465" w:type="dxa"/>
          </w:tcPr>
          <w:p w:rsidR="0021162E" w:rsidRPr="001967F2" w:rsidRDefault="0021162E" w:rsidP="00776EF8">
            <w:pPr>
              <w:suppressLineNumbers/>
              <w:snapToGrid w:val="0"/>
              <w:jc w:val="both"/>
              <w:rPr>
                <w:kern w:val="2"/>
                <w:sz w:val="28"/>
                <w:szCs w:val="28"/>
              </w:rPr>
            </w:pPr>
            <w:r w:rsidRPr="001967F2">
              <w:rPr>
                <w:kern w:val="2"/>
                <w:sz w:val="28"/>
                <w:szCs w:val="28"/>
              </w:rPr>
              <w:t>Выпущенные:</w:t>
            </w:r>
          </w:p>
          <w:p w:rsidR="0021162E" w:rsidRPr="001967F2" w:rsidRDefault="0021162E" w:rsidP="00776EF8">
            <w:pPr>
              <w:suppressLineNumbers/>
              <w:snapToGrid w:val="0"/>
              <w:jc w:val="both"/>
              <w:rPr>
                <w:kern w:val="2"/>
                <w:sz w:val="28"/>
                <w:szCs w:val="28"/>
              </w:rPr>
            </w:pPr>
            <w:r w:rsidRPr="001967F2">
              <w:rPr>
                <w:kern w:val="2"/>
                <w:sz w:val="28"/>
                <w:szCs w:val="28"/>
              </w:rPr>
              <w:t>С чистой речью</w:t>
            </w:r>
          </w:p>
        </w:tc>
        <w:tc>
          <w:tcPr>
            <w:tcW w:w="1418" w:type="dxa"/>
          </w:tcPr>
          <w:p w:rsidR="0021162E" w:rsidRPr="001967F2" w:rsidRDefault="0021162E" w:rsidP="00776EF8">
            <w:pPr>
              <w:suppressLineNumbers/>
              <w:snapToGrid w:val="0"/>
              <w:jc w:val="both"/>
              <w:rPr>
                <w:kern w:val="2"/>
                <w:sz w:val="28"/>
                <w:szCs w:val="28"/>
              </w:rPr>
            </w:pPr>
            <w:r>
              <w:rPr>
                <w:kern w:val="2"/>
                <w:sz w:val="28"/>
                <w:szCs w:val="28"/>
              </w:rPr>
              <w:t>-</w:t>
            </w:r>
          </w:p>
        </w:tc>
        <w:tc>
          <w:tcPr>
            <w:tcW w:w="1417" w:type="dxa"/>
          </w:tcPr>
          <w:p w:rsidR="0021162E" w:rsidRPr="001967F2" w:rsidRDefault="0021162E" w:rsidP="00776EF8">
            <w:pPr>
              <w:suppressLineNumbers/>
              <w:snapToGrid w:val="0"/>
              <w:jc w:val="both"/>
              <w:rPr>
                <w:kern w:val="2"/>
                <w:sz w:val="28"/>
                <w:szCs w:val="28"/>
              </w:rPr>
            </w:pPr>
            <w:r>
              <w:rPr>
                <w:kern w:val="2"/>
                <w:sz w:val="28"/>
                <w:szCs w:val="28"/>
              </w:rPr>
              <w:t>26</w:t>
            </w:r>
          </w:p>
        </w:tc>
        <w:tc>
          <w:tcPr>
            <w:tcW w:w="1418" w:type="dxa"/>
          </w:tcPr>
          <w:p w:rsidR="0021162E" w:rsidRPr="001967F2" w:rsidRDefault="0021162E" w:rsidP="00776EF8">
            <w:pPr>
              <w:suppressLineNumbers/>
              <w:snapToGrid w:val="0"/>
              <w:jc w:val="both"/>
              <w:rPr>
                <w:kern w:val="2"/>
                <w:sz w:val="28"/>
                <w:szCs w:val="28"/>
              </w:rPr>
            </w:pPr>
            <w:r>
              <w:rPr>
                <w:kern w:val="2"/>
                <w:sz w:val="28"/>
                <w:szCs w:val="28"/>
              </w:rPr>
              <w:t>-</w:t>
            </w:r>
          </w:p>
        </w:tc>
        <w:tc>
          <w:tcPr>
            <w:tcW w:w="1559" w:type="dxa"/>
          </w:tcPr>
          <w:p w:rsidR="0021162E" w:rsidRPr="001967F2" w:rsidRDefault="0021162E" w:rsidP="00776EF8">
            <w:pPr>
              <w:suppressLineNumbers/>
              <w:snapToGrid w:val="0"/>
              <w:jc w:val="both"/>
              <w:rPr>
                <w:kern w:val="2"/>
                <w:sz w:val="28"/>
                <w:szCs w:val="28"/>
              </w:rPr>
            </w:pPr>
            <w:r>
              <w:rPr>
                <w:kern w:val="2"/>
                <w:sz w:val="28"/>
                <w:szCs w:val="28"/>
              </w:rPr>
              <w:t>41</w:t>
            </w:r>
          </w:p>
        </w:tc>
      </w:tr>
      <w:tr w:rsidR="0021162E" w:rsidRPr="001967F2" w:rsidTr="001F6727">
        <w:tc>
          <w:tcPr>
            <w:tcW w:w="641" w:type="dxa"/>
            <w:vMerge/>
          </w:tcPr>
          <w:p w:rsidR="0021162E" w:rsidRPr="001967F2" w:rsidRDefault="0021162E" w:rsidP="00776EF8">
            <w:pPr>
              <w:jc w:val="both"/>
              <w:rPr>
                <w:b/>
                <w:bCs/>
                <w:iCs/>
                <w:sz w:val="28"/>
                <w:szCs w:val="28"/>
              </w:rPr>
            </w:pPr>
          </w:p>
        </w:tc>
        <w:tc>
          <w:tcPr>
            <w:tcW w:w="3465" w:type="dxa"/>
          </w:tcPr>
          <w:p w:rsidR="0021162E" w:rsidRPr="001967F2" w:rsidRDefault="0021162E" w:rsidP="00776EF8">
            <w:pPr>
              <w:suppressLineNumbers/>
              <w:snapToGrid w:val="0"/>
              <w:jc w:val="both"/>
              <w:rPr>
                <w:kern w:val="2"/>
                <w:sz w:val="28"/>
                <w:szCs w:val="28"/>
              </w:rPr>
            </w:pPr>
            <w:r w:rsidRPr="001967F2">
              <w:rPr>
                <w:kern w:val="2"/>
                <w:sz w:val="28"/>
                <w:szCs w:val="28"/>
              </w:rPr>
              <w:t>Со значительным улучшением</w:t>
            </w:r>
          </w:p>
        </w:tc>
        <w:tc>
          <w:tcPr>
            <w:tcW w:w="1418" w:type="dxa"/>
          </w:tcPr>
          <w:p w:rsidR="0021162E" w:rsidRPr="001967F2" w:rsidRDefault="0021162E" w:rsidP="00776EF8">
            <w:pPr>
              <w:suppressLineNumbers/>
              <w:snapToGrid w:val="0"/>
              <w:jc w:val="both"/>
              <w:rPr>
                <w:kern w:val="2"/>
                <w:sz w:val="28"/>
                <w:szCs w:val="28"/>
              </w:rPr>
            </w:pPr>
            <w:r w:rsidRPr="001967F2">
              <w:rPr>
                <w:kern w:val="2"/>
                <w:sz w:val="28"/>
                <w:szCs w:val="28"/>
              </w:rPr>
              <w:t>-</w:t>
            </w:r>
          </w:p>
        </w:tc>
        <w:tc>
          <w:tcPr>
            <w:tcW w:w="1417" w:type="dxa"/>
          </w:tcPr>
          <w:p w:rsidR="0021162E" w:rsidRPr="001967F2" w:rsidRDefault="0021162E" w:rsidP="00776EF8">
            <w:pPr>
              <w:suppressLineNumbers/>
              <w:snapToGrid w:val="0"/>
              <w:jc w:val="both"/>
              <w:rPr>
                <w:kern w:val="2"/>
                <w:sz w:val="28"/>
                <w:szCs w:val="28"/>
              </w:rPr>
            </w:pPr>
            <w:r>
              <w:rPr>
                <w:kern w:val="2"/>
                <w:sz w:val="28"/>
                <w:szCs w:val="28"/>
              </w:rPr>
              <w:t>3</w:t>
            </w:r>
          </w:p>
        </w:tc>
        <w:tc>
          <w:tcPr>
            <w:tcW w:w="1418" w:type="dxa"/>
          </w:tcPr>
          <w:p w:rsidR="0021162E" w:rsidRPr="001967F2" w:rsidRDefault="0021162E" w:rsidP="00776EF8">
            <w:pPr>
              <w:suppressLineNumbers/>
              <w:snapToGrid w:val="0"/>
              <w:jc w:val="both"/>
              <w:rPr>
                <w:kern w:val="2"/>
                <w:sz w:val="28"/>
                <w:szCs w:val="28"/>
              </w:rPr>
            </w:pPr>
            <w:r>
              <w:rPr>
                <w:kern w:val="2"/>
                <w:sz w:val="28"/>
                <w:szCs w:val="28"/>
              </w:rPr>
              <w:t>-</w:t>
            </w:r>
          </w:p>
        </w:tc>
        <w:tc>
          <w:tcPr>
            <w:tcW w:w="1559" w:type="dxa"/>
          </w:tcPr>
          <w:p w:rsidR="0021162E" w:rsidRPr="001967F2" w:rsidRDefault="0021162E" w:rsidP="00776EF8">
            <w:pPr>
              <w:suppressLineNumbers/>
              <w:snapToGrid w:val="0"/>
              <w:jc w:val="both"/>
              <w:rPr>
                <w:kern w:val="2"/>
                <w:sz w:val="28"/>
                <w:szCs w:val="28"/>
              </w:rPr>
            </w:pPr>
            <w:r>
              <w:rPr>
                <w:kern w:val="2"/>
                <w:sz w:val="28"/>
                <w:szCs w:val="28"/>
              </w:rPr>
              <w:t>4</w:t>
            </w:r>
          </w:p>
        </w:tc>
      </w:tr>
      <w:tr w:rsidR="0021162E" w:rsidRPr="00CC59C4" w:rsidTr="001F6727">
        <w:tc>
          <w:tcPr>
            <w:tcW w:w="641" w:type="dxa"/>
            <w:vMerge/>
          </w:tcPr>
          <w:p w:rsidR="0021162E" w:rsidRPr="00CC59C4" w:rsidRDefault="0021162E" w:rsidP="00776EF8">
            <w:pPr>
              <w:jc w:val="both"/>
              <w:rPr>
                <w:b/>
                <w:bCs/>
                <w:iCs/>
                <w:sz w:val="28"/>
                <w:szCs w:val="28"/>
              </w:rPr>
            </w:pPr>
          </w:p>
        </w:tc>
        <w:tc>
          <w:tcPr>
            <w:tcW w:w="3465" w:type="dxa"/>
          </w:tcPr>
          <w:p w:rsidR="0021162E" w:rsidRPr="00CC59C4" w:rsidRDefault="0021162E" w:rsidP="00776EF8">
            <w:pPr>
              <w:suppressLineNumbers/>
              <w:snapToGrid w:val="0"/>
              <w:jc w:val="both"/>
              <w:rPr>
                <w:kern w:val="2"/>
                <w:sz w:val="28"/>
                <w:szCs w:val="28"/>
              </w:rPr>
            </w:pPr>
            <w:r w:rsidRPr="00CC59C4">
              <w:rPr>
                <w:kern w:val="2"/>
                <w:sz w:val="28"/>
                <w:szCs w:val="28"/>
              </w:rPr>
              <w:t>Без улучшения</w:t>
            </w:r>
          </w:p>
        </w:tc>
        <w:tc>
          <w:tcPr>
            <w:tcW w:w="1418" w:type="dxa"/>
          </w:tcPr>
          <w:p w:rsidR="0021162E" w:rsidRPr="00CC59C4" w:rsidRDefault="0021162E" w:rsidP="00776EF8">
            <w:pPr>
              <w:rPr>
                <w:sz w:val="28"/>
                <w:szCs w:val="28"/>
              </w:rPr>
            </w:pPr>
            <w:r w:rsidRPr="00CC59C4">
              <w:rPr>
                <w:sz w:val="28"/>
                <w:szCs w:val="28"/>
              </w:rPr>
              <w:t>-</w:t>
            </w:r>
          </w:p>
        </w:tc>
        <w:tc>
          <w:tcPr>
            <w:tcW w:w="1417" w:type="dxa"/>
          </w:tcPr>
          <w:p w:rsidR="0021162E" w:rsidRPr="00CC59C4" w:rsidRDefault="0021162E" w:rsidP="00776EF8">
            <w:pPr>
              <w:rPr>
                <w:sz w:val="28"/>
                <w:szCs w:val="28"/>
              </w:rPr>
            </w:pPr>
            <w:r>
              <w:rPr>
                <w:sz w:val="28"/>
                <w:szCs w:val="28"/>
              </w:rPr>
              <w:t>-</w:t>
            </w:r>
          </w:p>
        </w:tc>
        <w:tc>
          <w:tcPr>
            <w:tcW w:w="1418" w:type="dxa"/>
          </w:tcPr>
          <w:p w:rsidR="0021162E" w:rsidRPr="00CC59C4" w:rsidRDefault="0021162E" w:rsidP="00776EF8">
            <w:pPr>
              <w:rPr>
                <w:sz w:val="28"/>
                <w:szCs w:val="28"/>
              </w:rPr>
            </w:pPr>
            <w:r>
              <w:rPr>
                <w:sz w:val="28"/>
                <w:szCs w:val="28"/>
              </w:rPr>
              <w:t>-</w:t>
            </w:r>
          </w:p>
        </w:tc>
        <w:tc>
          <w:tcPr>
            <w:tcW w:w="1559" w:type="dxa"/>
          </w:tcPr>
          <w:p w:rsidR="0021162E" w:rsidRPr="00CC59C4" w:rsidRDefault="0021162E" w:rsidP="00776EF8">
            <w:pPr>
              <w:rPr>
                <w:sz w:val="28"/>
                <w:szCs w:val="28"/>
              </w:rPr>
            </w:pPr>
            <w:r>
              <w:rPr>
                <w:sz w:val="28"/>
                <w:szCs w:val="28"/>
              </w:rPr>
              <w:t>-</w:t>
            </w:r>
          </w:p>
        </w:tc>
      </w:tr>
      <w:tr w:rsidR="0021162E" w:rsidRPr="00CC59C4" w:rsidTr="001F6727">
        <w:tc>
          <w:tcPr>
            <w:tcW w:w="641" w:type="dxa"/>
            <w:vMerge w:val="restart"/>
          </w:tcPr>
          <w:p w:rsidR="0021162E" w:rsidRPr="00CC59C4" w:rsidRDefault="0021162E" w:rsidP="00776EF8">
            <w:pPr>
              <w:jc w:val="both"/>
              <w:rPr>
                <w:b/>
                <w:bCs/>
                <w:iCs/>
                <w:sz w:val="28"/>
                <w:szCs w:val="28"/>
              </w:rPr>
            </w:pPr>
            <w:r w:rsidRPr="00CC59C4">
              <w:rPr>
                <w:b/>
                <w:bCs/>
                <w:iCs/>
                <w:sz w:val="28"/>
                <w:szCs w:val="28"/>
              </w:rPr>
              <w:t>3</w:t>
            </w:r>
          </w:p>
        </w:tc>
        <w:tc>
          <w:tcPr>
            <w:tcW w:w="3465" w:type="dxa"/>
          </w:tcPr>
          <w:p w:rsidR="0021162E" w:rsidRPr="00CC59C4" w:rsidRDefault="0021162E" w:rsidP="00776EF8">
            <w:pPr>
              <w:suppressLineNumbers/>
              <w:snapToGrid w:val="0"/>
              <w:jc w:val="both"/>
              <w:rPr>
                <w:kern w:val="2"/>
                <w:sz w:val="28"/>
                <w:szCs w:val="28"/>
              </w:rPr>
            </w:pPr>
            <w:r w:rsidRPr="00CC59C4">
              <w:rPr>
                <w:kern w:val="2"/>
                <w:sz w:val="28"/>
                <w:szCs w:val="28"/>
              </w:rPr>
              <w:t>Рекомендуется направить в массовую школу</w:t>
            </w:r>
          </w:p>
        </w:tc>
        <w:tc>
          <w:tcPr>
            <w:tcW w:w="1418" w:type="dxa"/>
          </w:tcPr>
          <w:p w:rsidR="0021162E" w:rsidRPr="00CC59C4" w:rsidRDefault="0021162E" w:rsidP="00776EF8">
            <w:pPr>
              <w:rPr>
                <w:sz w:val="28"/>
                <w:szCs w:val="28"/>
              </w:rPr>
            </w:pPr>
          </w:p>
        </w:tc>
        <w:tc>
          <w:tcPr>
            <w:tcW w:w="1417" w:type="dxa"/>
          </w:tcPr>
          <w:p w:rsidR="0021162E" w:rsidRPr="00CC59C4" w:rsidRDefault="0021162E" w:rsidP="00776EF8">
            <w:pPr>
              <w:rPr>
                <w:sz w:val="28"/>
                <w:szCs w:val="28"/>
              </w:rPr>
            </w:pPr>
            <w:r>
              <w:rPr>
                <w:sz w:val="28"/>
                <w:szCs w:val="28"/>
              </w:rPr>
              <w:t>26</w:t>
            </w:r>
          </w:p>
        </w:tc>
        <w:tc>
          <w:tcPr>
            <w:tcW w:w="1418" w:type="dxa"/>
          </w:tcPr>
          <w:p w:rsidR="0021162E" w:rsidRPr="00CC59C4" w:rsidRDefault="0021162E" w:rsidP="00776EF8">
            <w:pPr>
              <w:rPr>
                <w:sz w:val="28"/>
                <w:szCs w:val="28"/>
              </w:rPr>
            </w:pPr>
          </w:p>
        </w:tc>
        <w:tc>
          <w:tcPr>
            <w:tcW w:w="1559" w:type="dxa"/>
          </w:tcPr>
          <w:p w:rsidR="0021162E" w:rsidRPr="00CC59C4" w:rsidRDefault="0021162E" w:rsidP="00776EF8">
            <w:pPr>
              <w:rPr>
                <w:sz w:val="28"/>
                <w:szCs w:val="28"/>
              </w:rPr>
            </w:pPr>
            <w:r>
              <w:rPr>
                <w:sz w:val="28"/>
                <w:szCs w:val="28"/>
              </w:rPr>
              <w:t>44</w:t>
            </w:r>
          </w:p>
        </w:tc>
      </w:tr>
      <w:tr w:rsidR="0021162E" w:rsidRPr="00CC59C4" w:rsidTr="001F6727">
        <w:trPr>
          <w:trHeight w:val="1221"/>
        </w:trPr>
        <w:tc>
          <w:tcPr>
            <w:tcW w:w="641" w:type="dxa"/>
            <w:vMerge/>
          </w:tcPr>
          <w:p w:rsidR="0021162E" w:rsidRPr="00CC59C4" w:rsidRDefault="0021162E" w:rsidP="00776EF8">
            <w:pPr>
              <w:jc w:val="both"/>
              <w:rPr>
                <w:b/>
                <w:bCs/>
                <w:iCs/>
                <w:sz w:val="28"/>
                <w:szCs w:val="28"/>
              </w:rPr>
            </w:pPr>
          </w:p>
        </w:tc>
        <w:tc>
          <w:tcPr>
            <w:tcW w:w="3465" w:type="dxa"/>
          </w:tcPr>
          <w:p w:rsidR="0021162E" w:rsidRPr="00CC59C4" w:rsidRDefault="0021162E" w:rsidP="00776EF8">
            <w:pPr>
              <w:suppressLineNumbers/>
              <w:snapToGrid w:val="0"/>
              <w:jc w:val="both"/>
              <w:rPr>
                <w:kern w:val="2"/>
                <w:sz w:val="28"/>
                <w:szCs w:val="28"/>
              </w:rPr>
            </w:pPr>
            <w:r w:rsidRPr="00CC59C4">
              <w:rPr>
                <w:kern w:val="2"/>
                <w:sz w:val="28"/>
                <w:szCs w:val="28"/>
              </w:rPr>
              <w:t xml:space="preserve">Рекомендуется направить в массовую школу с обязательными занятиями на </w:t>
            </w:r>
            <w:proofErr w:type="spellStart"/>
            <w:r w:rsidRPr="00CC59C4">
              <w:rPr>
                <w:kern w:val="2"/>
                <w:sz w:val="28"/>
                <w:szCs w:val="28"/>
              </w:rPr>
              <w:t>логопункте</w:t>
            </w:r>
            <w:proofErr w:type="spellEnd"/>
            <w:r w:rsidRPr="00CC59C4">
              <w:rPr>
                <w:kern w:val="2"/>
                <w:sz w:val="28"/>
                <w:szCs w:val="28"/>
              </w:rPr>
              <w:t>.</w:t>
            </w:r>
          </w:p>
        </w:tc>
        <w:tc>
          <w:tcPr>
            <w:tcW w:w="1418" w:type="dxa"/>
          </w:tcPr>
          <w:p w:rsidR="0021162E" w:rsidRPr="00CC59C4" w:rsidRDefault="0021162E" w:rsidP="00776EF8">
            <w:pPr>
              <w:rPr>
                <w:sz w:val="28"/>
                <w:szCs w:val="28"/>
              </w:rPr>
            </w:pPr>
            <w:r w:rsidRPr="00CC59C4">
              <w:rPr>
                <w:sz w:val="28"/>
                <w:szCs w:val="28"/>
              </w:rPr>
              <w:t>-</w:t>
            </w:r>
          </w:p>
        </w:tc>
        <w:tc>
          <w:tcPr>
            <w:tcW w:w="1417" w:type="dxa"/>
          </w:tcPr>
          <w:p w:rsidR="0021162E" w:rsidRPr="00CC59C4" w:rsidRDefault="0021162E" w:rsidP="00776EF8">
            <w:pPr>
              <w:rPr>
                <w:sz w:val="28"/>
                <w:szCs w:val="28"/>
              </w:rPr>
            </w:pPr>
            <w:r>
              <w:rPr>
                <w:sz w:val="28"/>
                <w:szCs w:val="28"/>
              </w:rPr>
              <w:t>-</w:t>
            </w:r>
          </w:p>
        </w:tc>
        <w:tc>
          <w:tcPr>
            <w:tcW w:w="1418" w:type="dxa"/>
          </w:tcPr>
          <w:p w:rsidR="0021162E" w:rsidRPr="00CC59C4" w:rsidRDefault="0021162E" w:rsidP="00776EF8">
            <w:pPr>
              <w:rPr>
                <w:sz w:val="28"/>
                <w:szCs w:val="28"/>
              </w:rPr>
            </w:pPr>
            <w:r>
              <w:rPr>
                <w:sz w:val="28"/>
                <w:szCs w:val="28"/>
              </w:rPr>
              <w:t>-</w:t>
            </w:r>
          </w:p>
        </w:tc>
        <w:tc>
          <w:tcPr>
            <w:tcW w:w="1559" w:type="dxa"/>
          </w:tcPr>
          <w:p w:rsidR="0021162E" w:rsidRPr="00CC59C4" w:rsidRDefault="0021162E" w:rsidP="00776EF8">
            <w:pPr>
              <w:rPr>
                <w:sz w:val="28"/>
                <w:szCs w:val="28"/>
              </w:rPr>
            </w:pPr>
            <w:r>
              <w:rPr>
                <w:sz w:val="28"/>
                <w:szCs w:val="28"/>
              </w:rPr>
              <w:t>-</w:t>
            </w:r>
          </w:p>
        </w:tc>
      </w:tr>
      <w:tr w:rsidR="0021162E" w:rsidRPr="00CC59C4" w:rsidTr="001F6727">
        <w:trPr>
          <w:trHeight w:val="250"/>
        </w:trPr>
        <w:tc>
          <w:tcPr>
            <w:tcW w:w="641" w:type="dxa"/>
            <w:vMerge/>
          </w:tcPr>
          <w:p w:rsidR="0021162E" w:rsidRPr="00CC59C4" w:rsidRDefault="0021162E" w:rsidP="00776EF8">
            <w:pPr>
              <w:jc w:val="both"/>
              <w:rPr>
                <w:b/>
                <w:bCs/>
                <w:iCs/>
                <w:sz w:val="28"/>
                <w:szCs w:val="28"/>
              </w:rPr>
            </w:pPr>
          </w:p>
        </w:tc>
        <w:tc>
          <w:tcPr>
            <w:tcW w:w="3465" w:type="dxa"/>
          </w:tcPr>
          <w:p w:rsidR="0021162E" w:rsidRPr="00CC59C4" w:rsidRDefault="0021162E" w:rsidP="00776EF8">
            <w:pPr>
              <w:suppressLineNumbers/>
              <w:snapToGrid w:val="0"/>
              <w:jc w:val="both"/>
              <w:rPr>
                <w:kern w:val="2"/>
                <w:sz w:val="28"/>
                <w:szCs w:val="28"/>
              </w:rPr>
            </w:pPr>
            <w:r w:rsidRPr="00CC59C4">
              <w:rPr>
                <w:kern w:val="2"/>
                <w:sz w:val="28"/>
                <w:szCs w:val="28"/>
              </w:rPr>
              <w:t xml:space="preserve">Рекомендовано направить в интернат, коррекционную школу </w:t>
            </w:r>
          </w:p>
        </w:tc>
        <w:tc>
          <w:tcPr>
            <w:tcW w:w="1418" w:type="dxa"/>
          </w:tcPr>
          <w:p w:rsidR="0021162E" w:rsidRPr="00CC59C4" w:rsidRDefault="0021162E" w:rsidP="00776EF8">
            <w:pPr>
              <w:rPr>
                <w:sz w:val="28"/>
                <w:szCs w:val="28"/>
              </w:rPr>
            </w:pPr>
          </w:p>
        </w:tc>
        <w:tc>
          <w:tcPr>
            <w:tcW w:w="1417" w:type="dxa"/>
          </w:tcPr>
          <w:p w:rsidR="0021162E" w:rsidRPr="00CC59C4" w:rsidRDefault="0021162E" w:rsidP="00776EF8">
            <w:pPr>
              <w:rPr>
                <w:sz w:val="28"/>
                <w:szCs w:val="28"/>
              </w:rPr>
            </w:pPr>
            <w:r>
              <w:rPr>
                <w:sz w:val="28"/>
                <w:szCs w:val="28"/>
              </w:rPr>
              <w:t>3</w:t>
            </w:r>
          </w:p>
        </w:tc>
        <w:tc>
          <w:tcPr>
            <w:tcW w:w="1418" w:type="dxa"/>
          </w:tcPr>
          <w:p w:rsidR="0021162E" w:rsidRPr="00CC59C4" w:rsidRDefault="0021162E" w:rsidP="00776EF8">
            <w:pPr>
              <w:rPr>
                <w:sz w:val="28"/>
                <w:szCs w:val="28"/>
              </w:rPr>
            </w:pPr>
            <w:r>
              <w:rPr>
                <w:sz w:val="28"/>
                <w:szCs w:val="28"/>
              </w:rPr>
              <w:t>-</w:t>
            </w:r>
          </w:p>
        </w:tc>
        <w:tc>
          <w:tcPr>
            <w:tcW w:w="1559" w:type="dxa"/>
          </w:tcPr>
          <w:p w:rsidR="0021162E" w:rsidRPr="00CC59C4" w:rsidRDefault="0021162E" w:rsidP="00776EF8">
            <w:pPr>
              <w:rPr>
                <w:sz w:val="28"/>
                <w:szCs w:val="28"/>
              </w:rPr>
            </w:pPr>
            <w:r>
              <w:rPr>
                <w:sz w:val="28"/>
                <w:szCs w:val="28"/>
              </w:rPr>
              <w:t>1</w:t>
            </w:r>
          </w:p>
        </w:tc>
      </w:tr>
      <w:tr w:rsidR="0021162E" w:rsidRPr="00CC59C4" w:rsidTr="001F6727">
        <w:trPr>
          <w:trHeight w:val="376"/>
        </w:trPr>
        <w:tc>
          <w:tcPr>
            <w:tcW w:w="641" w:type="dxa"/>
            <w:vMerge/>
          </w:tcPr>
          <w:p w:rsidR="0021162E" w:rsidRPr="00CC59C4" w:rsidRDefault="0021162E" w:rsidP="00776EF8">
            <w:pPr>
              <w:jc w:val="both"/>
              <w:rPr>
                <w:b/>
                <w:bCs/>
                <w:iCs/>
                <w:sz w:val="28"/>
                <w:szCs w:val="28"/>
              </w:rPr>
            </w:pPr>
          </w:p>
        </w:tc>
        <w:tc>
          <w:tcPr>
            <w:tcW w:w="3465" w:type="dxa"/>
          </w:tcPr>
          <w:p w:rsidR="0021162E" w:rsidRPr="00CC59C4" w:rsidRDefault="0021162E" w:rsidP="00776EF8">
            <w:pPr>
              <w:suppressLineNumbers/>
              <w:snapToGrid w:val="0"/>
              <w:jc w:val="both"/>
              <w:rPr>
                <w:kern w:val="2"/>
                <w:sz w:val="28"/>
                <w:szCs w:val="28"/>
              </w:rPr>
            </w:pPr>
            <w:r w:rsidRPr="00CC59C4">
              <w:rPr>
                <w:kern w:val="2"/>
                <w:sz w:val="28"/>
                <w:szCs w:val="28"/>
              </w:rPr>
              <w:t>В речевую школу</w:t>
            </w:r>
          </w:p>
        </w:tc>
        <w:tc>
          <w:tcPr>
            <w:tcW w:w="1418" w:type="dxa"/>
          </w:tcPr>
          <w:p w:rsidR="0021162E" w:rsidRPr="00CC59C4" w:rsidRDefault="0021162E" w:rsidP="00776EF8">
            <w:pPr>
              <w:rPr>
                <w:sz w:val="28"/>
                <w:szCs w:val="28"/>
              </w:rPr>
            </w:pPr>
            <w:r w:rsidRPr="00CC59C4">
              <w:rPr>
                <w:sz w:val="28"/>
                <w:szCs w:val="28"/>
              </w:rPr>
              <w:t>-</w:t>
            </w:r>
          </w:p>
        </w:tc>
        <w:tc>
          <w:tcPr>
            <w:tcW w:w="1417" w:type="dxa"/>
          </w:tcPr>
          <w:p w:rsidR="0021162E" w:rsidRPr="00CC59C4" w:rsidRDefault="0021162E" w:rsidP="00776EF8">
            <w:pPr>
              <w:rPr>
                <w:sz w:val="28"/>
                <w:szCs w:val="28"/>
              </w:rPr>
            </w:pPr>
            <w:r>
              <w:rPr>
                <w:sz w:val="28"/>
                <w:szCs w:val="28"/>
              </w:rPr>
              <w:t>-</w:t>
            </w:r>
          </w:p>
        </w:tc>
        <w:tc>
          <w:tcPr>
            <w:tcW w:w="1418" w:type="dxa"/>
          </w:tcPr>
          <w:p w:rsidR="0021162E" w:rsidRPr="00CC59C4" w:rsidRDefault="0021162E" w:rsidP="00776EF8">
            <w:pPr>
              <w:rPr>
                <w:sz w:val="28"/>
                <w:szCs w:val="28"/>
              </w:rPr>
            </w:pPr>
            <w:r>
              <w:rPr>
                <w:sz w:val="28"/>
                <w:szCs w:val="28"/>
              </w:rPr>
              <w:t>-</w:t>
            </w:r>
          </w:p>
        </w:tc>
        <w:tc>
          <w:tcPr>
            <w:tcW w:w="1559" w:type="dxa"/>
          </w:tcPr>
          <w:p w:rsidR="0021162E" w:rsidRPr="00CC59C4" w:rsidRDefault="0021162E" w:rsidP="00776EF8">
            <w:pPr>
              <w:rPr>
                <w:sz w:val="28"/>
                <w:szCs w:val="28"/>
              </w:rPr>
            </w:pPr>
            <w:r>
              <w:rPr>
                <w:sz w:val="28"/>
                <w:szCs w:val="28"/>
              </w:rPr>
              <w:t>-</w:t>
            </w:r>
          </w:p>
        </w:tc>
      </w:tr>
      <w:tr w:rsidR="0021162E" w:rsidRPr="00CC59C4" w:rsidTr="001F6727">
        <w:trPr>
          <w:trHeight w:val="360"/>
        </w:trPr>
        <w:tc>
          <w:tcPr>
            <w:tcW w:w="641" w:type="dxa"/>
            <w:vMerge/>
          </w:tcPr>
          <w:p w:rsidR="0021162E" w:rsidRPr="00CC59C4" w:rsidRDefault="0021162E" w:rsidP="00776EF8">
            <w:pPr>
              <w:jc w:val="both"/>
              <w:rPr>
                <w:b/>
                <w:bCs/>
                <w:iCs/>
                <w:sz w:val="28"/>
                <w:szCs w:val="28"/>
              </w:rPr>
            </w:pPr>
          </w:p>
        </w:tc>
        <w:tc>
          <w:tcPr>
            <w:tcW w:w="3465" w:type="dxa"/>
          </w:tcPr>
          <w:p w:rsidR="0021162E" w:rsidRPr="00CC59C4" w:rsidRDefault="0021162E" w:rsidP="00776EF8">
            <w:pPr>
              <w:suppressLineNumbers/>
              <w:snapToGrid w:val="0"/>
              <w:jc w:val="both"/>
              <w:rPr>
                <w:kern w:val="2"/>
                <w:sz w:val="28"/>
                <w:szCs w:val="28"/>
              </w:rPr>
            </w:pPr>
            <w:r w:rsidRPr="00CC59C4">
              <w:rPr>
                <w:kern w:val="2"/>
                <w:sz w:val="28"/>
                <w:szCs w:val="28"/>
              </w:rPr>
              <w:t>В класс ЗПР</w:t>
            </w:r>
          </w:p>
        </w:tc>
        <w:tc>
          <w:tcPr>
            <w:tcW w:w="1418" w:type="dxa"/>
          </w:tcPr>
          <w:p w:rsidR="0021162E" w:rsidRPr="00CC59C4" w:rsidRDefault="0021162E" w:rsidP="00776EF8">
            <w:pPr>
              <w:rPr>
                <w:sz w:val="28"/>
                <w:szCs w:val="28"/>
              </w:rPr>
            </w:pPr>
            <w:r w:rsidRPr="00CC59C4">
              <w:rPr>
                <w:sz w:val="28"/>
                <w:szCs w:val="28"/>
              </w:rPr>
              <w:t>-</w:t>
            </w:r>
          </w:p>
        </w:tc>
        <w:tc>
          <w:tcPr>
            <w:tcW w:w="1417" w:type="dxa"/>
          </w:tcPr>
          <w:p w:rsidR="0021162E" w:rsidRPr="00CC59C4" w:rsidRDefault="0021162E" w:rsidP="00776EF8">
            <w:pPr>
              <w:rPr>
                <w:sz w:val="28"/>
                <w:szCs w:val="28"/>
              </w:rPr>
            </w:pPr>
            <w:r>
              <w:rPr>
                <w:sz w:val="28"/>
                <w:szCs w:val="28"/>
              </w:rPr>
              <w:t>-</w:t>
            </w:r>
          </w:p>
        </w:tc>
        <w:tc>
          <w:tcPr>
            <w:tcW w:w="1418" w:type="dxa"/>
          </w:tcPr>
          <w:p w:rsidR="0021162E" w:rsidRPr="00CC59C4" w:rsidRDefault="0021162E" w:rsidP="00776EF8">
            <w:pPr>
              <w:rPr>
                <w:sz w:val="28"/>
                <w:szCs w:val="28"/>
              </w:rPr>
            </w:pPr>
            <w:r>
              <w:rPr>
                <w:sz w:val="28"/>
                <w:szCs w:val="28"/>
              </w:rPr>
              <w:t>-</w:t>
            </w:r>
          </w:p>
        </w:tc>
        <w:tc>
          <w:tcPr>
            <w:tcW w:w="1559" w:type="dxa"/>
          </w:tcPr>
          <w:p w:rsidR="0021162E" w:rsidRPr="00CC59C4" w:rsidRDefault="0021162E" w:rsidP="00776EF8">
            <w:pPr>
              <w:rPr>
                <w:sz w:val="28"/>
                <w:szCs w:val="28"/>
              </w:rPr>
            </w:pPr>
            <w:r>
              <w:rPr>
                <w:sz w:val="28"/>
                <w:szCs w:val="28"/>
              </w:rPr>
              <w:t>-</w:t>
            </w:r>
          </w:p>
        </w:tc>
      </w:tr>
      <w:tr w:rsidR="0021162E" w:rsidRPr="00CC59C4" w:rsidTr="001F6727">
        <w:tc>
          <w:tcPr>
            <w:tcW w:w="641" w:type="dxa"/>
          </w:tcPr>
          <w:p w:rsidR="0021162E" w:rsidRPr="00CC59C4" w:rsidRDefault="0021162E" w:rsidP="00776EF8">
            <w:pPr>
              <w:jc w:val="both"/>
              <w:rPr>
                <w:b/>
                <w:bCs/>
                <w:iCs/>
                <w:sz w:val="28"/>
                <w:szCs w:val="28"/>
              </w:rPr>
            </w:pPr>
            <w:r w:rsidRPr="00CC59C4">
              <w:rPr>
                <w:b/>
                <w:bCs/>
                <w:iCs/>
                <w:sz w:val="28"/>
                <w:szCs w:val="28"/>
              </w:rPr>
              <w:t>4</w:t>
            </w:r>
          </w:p>
        </w:tc>
        <w:tc>
          <w:tcPr>
            <w:tcW w:w="3465" w:type="dxa"/>
          </w:tcPr>
          <w:p w:rsidR="0021162E" w:rsidRPr="00CC59C4" w:rsidRDefault="0021162E" w:rsidP="00776EF8">
            <w:pPr>
              <w:suppressLineNumbers/>
              <w:snapToGrid w:val="0"/>
              <w:jc w:val="both"/>
              <w:rPr>
                <w:kern w:val="2"/>
                <w:sz w:val="28"/>
                <w:szCs w:val="28"/>
              </w:rPr>
            </w:pPr>
            <w:r w:rsidRPr="00CC59C4">
              <w:rPr>
                <w:kern w:val="2"/>
                <w:sz w:val="28"/>
                <w:szCs w:val="28"/>
              </w:rPr>
              <w:t>Остались на повторный курс</w:t>
            </w:r>
          </w:p>
        </w:tc>
        <w:tc>
          <w:tcPr>
            <w:tcW w:w="1418" w:type="dxa"/>
          </w:tcPr>
          <w:p w:rsidR="0021162E" w:rsidRPr="00CC59C4" w:rsidRDefault="0021162E" w:rsidP="00776EF8">
            <w:pPr>
              <w:suppressLineNumbers/>
              <w:snapToGrid w:val="0"/>
              <w:jc w:val="both"/>
              <w:rPr>
                <w:kern w:val="2"/>
                <w:sz w:val="28"/>
                <w:szCs w:val="28"/>
              </w:rPr>
            </w:pPr>
            <w:r>
              <w:rPr>
                <w:kern w:val="2"/>
                <w:sz w:val="28"/>
                <w:szCs w:val="28"/>
              </w:rPr>
              <w:t>-</w:t>
            </w:r>
          </w:p>
        </w:tc>
        <w:tc>
          <w:tcPr>
            <w:tcW w:w="1417" w:type="dxa"/>
          </w:tcPr>
          <w:p w:rsidR="0021162E" w:rsidRPr="00CC59C4" w:rsidRDefault="0021162E" w:rsidP="00776EF8">
            <w:pPr>
              <w:suppressLineNumbers/>
              <w:snapToGrid w:val="0"/>
              <w:jc w:val="both"/>
              <w:rPr>
                <w:kern w:val="2"/>
                <w:sz w:val="28"/>
                <w:szCs w:val="28"/>
              </w:rPr>
            </w:pPr>
            <w:r>
              <w:rPr>
                <w:kern w:val="2"/>
                <w:sz w:val="28"/>
                <w:szCs w:val="28"/>
              </w:rPr>
              <w:t>89</w:t>
            </w:r>
          </w:p>
        </w:tc>
        <w:tc>
          <w:tcPr>
            <w:tcW w:w="1418" w:type="dxa"/>
          </w:tcPr>
          <w:p w:rsidR="0021162E" w:rsidRPr="00CC59C4" w:rsidRDefault="0021162E" w:rsidP="00776EF8">
            <w:pPr>
              <w:suppressLineNumbers/>
              <w:snapToGrid w:val="0"/>
              <w:jc w:val="both"/>
              <w:rPr>
                <w:kern w:val="2"/>
                <w:sz w:val="28"/>
                <w:szCs w:val="28"/>
              </w:rPr>
            </w:pPr>
            <w:r>
              <w:rPr>
                <w:kern w:val="2"/>
                <w:sz w:val="28"/>
                <w:szCs w:val="28"/>
              </w:rPr>
              <w:t>-</w:t>
            </w:r>
          </w:p>
        </w:tc>
        <w:tc>
          <w:tcPr>
            <w:tcW w:w="1559" w:type="dxa"/>
          </w:tcPr>
          <w:p w:rsidR="0021162E" w:rsidRPr="00CC59C4" w:rsidRDefault="0021162E" w:rsidP="00776EF8">
            <w:pPr>
              <w:suppressLineNumbers/>
              <w:snapToGrid w:val="0"/>
              <w:jc w:val="both"/>
              <w:rPr>
                <w:kern w:val="2"/>
                <w:sz w:val="28"/>
                <w:szCs w:val="28"/>
              </w:rPr>
            </w:pPr>
            <w:r>
              <w:rPr>
                <w:kern w:val="2"/>
                <w:sz w:val="28"/>
                <w:szCs w:val="28"/>
              </w:rPr>
              <w:t>36</w:t>
            </w:r>
          </w:p>
        </w:tc>
      </w:tr>
    </w:tbl>
    <w:p w:rsidR="00450E5E" w:rsidRDefault="00450E5E" w:rsidP="00776EF8">
      <w:pPr>
        <w:shd w:val="clear" w:color="auto" w:fill="FFFFFF"/>
        <w:spacing w:after="200" w:line="276" w:lineRule="auto"/>
        <w:contextualSpacing/>
        <w:jc w:val="both"/>
        <w:rPr>
          <w:b/>
          <w:i/>
          <w:sz w:val="28"/>
          <w:szCs w:val="28"/>
        </w:rPr>
      </w:pPr>
    </w:p>
    <w:p w:rsidR="00AD369E" w:rsidRPr="00DF7E77" w:rsidRDefault="00AD369E" w:rsidP="00776EF8">
      <w:pPr>
        <w:shd w:val="clear" w:color="auto" w:fill="FFFFFF"/>
        <w:spacing w:after="200" w:line="276" w:lineRule="auto"/>
        <w:contextualSpacing/>
        <w:jc w:val="both"/>
        <w:rPr>
          <w:b/>
          <w:i/>
          <w:sz w:val="28"/>
          <w:szCs w:val="28"/>
        </w:rPr>
      </w:pPr>
      <w:r w:rsidRPr="00DF7E77">
        <w:rPr>
          <w:b/>
          <w:i/>
          <w:sz w:val="28"/>
          <w:szCs w:val="28"/>
        </w:rPr>
        <w:t>9.</w:t>
      </w:r>
      <w:r>
        <w:rPr>
          <w:b/>
          <w:i/>
          <w:sz w:val="28"/>
          <w:szCs w:val="28"/>
        </w:rPr>
        <w:t xml:space="preserve"> </w:t>
      </w:r>
      <w:r w:rsidRPr="00DF7E77">
        <w:rPr>
          <w:b/>
          <w:i/>
          <w:sz w:val="28"/>
          <w:szCs w:val="28"/>
        </w:rPr>
        <w:t>Дополнительные образовательные услуги.</w:t>
      </w:r>
    </w:p>
    <w:p w:rsidR="00797C84" w:rsidRPr="006328B2" w:rsidRDefault="00797C84" w:rsidP="00776EF8">
      <w:pPr>
        <w:jc w:val="both"/>
        <w:rPr>
          <w:rFonts w:cs="Times New Roman"/>
          <w:sz w:val="28"/>
          <w:szCs w:val="28"/>
          <w:lang w:bidi="ar-SA"/>
        </w:rPr>
      </w:pPr>
      <w:r w:rsidRPr="006328B2">
        <w:rPr>
          <w:rFonts w:cs="Times New Roman"/>
          <w:sz w:val="28"/>
          <w:szCs w:val="28"/>
          <w:lang w:bidi="ar-SA"/>
        </w:rPr>
        <w:t xml:space="preserve">Реализация дополнительных программ </w:t>
      </w:r>
      <w:r w:rsidRPr="006328B2">
        <w:rPr>
          <w:rFonts w:cs="Times New Roman"/>
          <w:b/>
          <w:sz w:val="28"/>
          <w:szCs w:val="28"/>
          <w:lang w:bidi="ar-SA"/>
        </w:rPr>
        <w:t xml:space="preserve">осуществляется на безвозмездной </w:t>
      </w:r>
      <w:r w:rsidRPr="006328B2">
        <w:rPr>
          <w:rFonts w:cs="Times New Roman"/>
          <w:b/>
          <w:sz w:val="28"/>
          <w:szCs w:val="28"/>
          <w:lang w:bidi="ar-SA"/>
        </w:rPr>
        <w:lastRenderedPageBreak/>
        <w:t>(бюджетной) основе по направлению</w:t>
      </w:r>
      <w:r w:rsidRPr="006328B2">
        <w:rPr>
          <w:rFonts w:cs="Times New Roman"/>
          <w:sz w:val="28"/>
          <w:szCs w:val="28"/>
          <w:lang w:bidi="ar-SA"/>
        </w:rPr>
        <w:t xml:space="preserve">: художественно-эстетическое. Реализацию дополнительных образовательных программ в форме кружков осуществляет педагог дополнительного образования Березовая М.Л. (высшая квалификационная категория). </w:t>
      </w:r>
    </w:p>
    <w:p w:rsidR="00797C84" w:rsidRPr="006328B2" w:rsidRDefault="00797C84" w:rsidP="00776EF8">
      <w:pPr>
        <w:jc w:val="both"/>
        <w:rPr>
          <w:rFonts w:cs="Times New Roman"/>
          <w:sz w:val="28"/>
          <w:szCs w:val="28"/>
          <w:lang w:bidi="ar-SA"/>
        </w:rPr>
      </w:pPr>
      <w:r w:rsidRPr="006328B2">
        <w:rPr>
          <w:rFonts w:cs="Times New Roman"/>
          <w:sz w:val="28"/>
          <w:szCs w:val="28"/>
          <w:lang w:bidi="ar-SA"/>
        </w:rPr>
        <w:t xml:space="preserve">     В 2020</w:t>
      </w:r>
      <w:r>
        <w:rPr>
          <w:rFonts w:cs="Times New Roman"/>
          <w:sz w:val="28"/>
          <w:szCs w:val="28"/>
          <w:lang w:bidi="ar-SA"/>
        </w:rPr>
        <w:t xml:space="preserve">-2021 учебном году </w:t>
      </w:r>
      <w:r w:rsidRPr="006328B2">
        <w:rPr>
          <w:rFonts w:cs="Times New Roman"/>
          <w:sz w:val="28"/>
          <w:szCs w:val="28"/>
          <w:lang w:bidi="ar-SA"/>
        </w:rPr>
        <w:t>функционировали следующие кружки:</w:t>
      </w:r>
    </w:p>
    <w:p w:rsidR="00797C84" w:rsidRPr="006328B2" w:rsidRDefault="00797C84" w:rsidP="00776EF8">
      <w:pPr>
        <w:jc w:val="both"/>
        <w:rPr>
          <w:rFonts w:cs="Times New Roman"/>
          <w:sz w:val="28"/>
          <w:szCs w:val="28"/>
          <w:lang w:bidi="ar-SA"/>
        </w:rPr>
      </w:pPr>
      <w:r w:rsidRPr="006328B2">
        <w:rPr>
          <w:rFonts w:cs="Times New Roman"/>
          <w:sz w:val="28"/>
          <w:szCs w:val="28"/>
          <w:lang w:bidi="ar-SA"/>
        </w:rPr>
        <w:t>- кружок «В мире красок» (для детей 5-7 лет - группы общеразвивающей направленности);</w:t>
      </w:r>
    </w:p>
    <w:p w:rsidR="00797C84" w:rsidRPr="006328B2" w:rsidRDefault="00797C84" w:rsidP="00776EF8">
      <w:pPr>
        <w:jc w:val="both"/>
        <w:rPr>
          <w:rFonts w:cs="Times New Roman"/>
          <w:sz w:val="28"/>
          <w:szCs w:val="22"/>
          <w:lang w:bidi="ar-SA"/>
        </w:rPr>
      </w:pPr>
      <w:r w:rsidRPr="006328B2">
        <w:rPr>
          <w:rFonts w:cs="Times New Roman"/>
          <w:sz w:val="28"/>
          <w:szCs w:val="28"/>
          <w:lang w:bidi="ar-SA"/>
        </w:rPr>
        <w:t xml:space="preserve">- кружок </w:t>
      </w:r>
      <w:r w:rsidRPr="006328B2">
        <w:rPr>
          <w:rFonts w:cs="Times New Roman"/>
          <w:sz w:val="28"/>
          <w:szCs w:val="22"/>
          <w:lang w:bidi="ar-SA"/>
        </w:rPr>
        <w:t>«Синяя птица» (для детей 5-7 лет – группы компенсирующей направленности).</w:t>
      </w:r>
    </w:p>
    <w:p w:rsidR="00797C84" w:rsidRPr="006328B2" w:rsidRDefault="00797C84" w:rsidP="00776EF8">
      <w:pPr>
        <w:jc w:val="both"/>
        <w:rPr>
          <w:rFonts w:cs="Times New Roman"/>
          <w:sz w:val="28"/>
          <w:szCs w:val="28"/>
          <w:lang w:bidi="ar-SA"/>
        </w:rPr>
      </w:pPr>
      <w:r w:rsidRPr="006328B2">
        <w:rPr>
          <w:rFonts w:cs="Times New Roman"/>
          <w:sz w:val="28"/>
          <w:szCs w:val="28"/>
          <w:lang w:bidi="ar-SA"/>
        </w:rPr>
        <w:t xml:space="preserve">     На каждый вид дополнительного образования разработаны учебные планы, рабочие программы, ведется анализ их эффективности, учет выполнения.</w:t>
      </w:r>
    </w:p>
    <w:p w:rsidR="00797C84" w:rsidRDefault="00797C84" w:rsidP="00776EF8">
      <w:pPr>
        <w:shd w:val="clear" w:color="auto" w:fill="FFFFFF"/>
        <w:spacing w:after="200" w:line="276" w:lineRule="auto"/>
        <w:contextualSpacing/>
        <w:jc w:val="both"/>
        <w:rPr>
          <w:rFonts w:eastAsia="Times New Roman" w:cs="Times New Roman"/>
          <w:sz w:val="28"/>
          <w:szCs w:val="28"/>
          <w:lang w:eastAsia="ru-RU"/>
        </w:rPr>
      </w:pPr>
      <w:r w:rsidRPr="006328B2">
        <w:rPr>
          <w:rFonts w:eastAsia="Times New Roman" w:cs="Times New Roman"/>
          <w:sz w:val="28"/>
          <w:szCs w:val="28"/>
          <w:lang w:eastAsia="ru-RU"/>
        </w:rPr>
        <w:t xml:space="preserve">      В 2020 </w:t>
      </w:r>
      <w:r>
        <w:rPr>
          <w:rFonts w:eastAsia="Times New Roman" w:cs="Times New Roman"/>
          <w:sz w:val="28"/>
          <w:szCs w:val="28"/>
          <w:lang w:eastAsia="ru-RU"/>
        </w:rPr>
        <w:t xml:space="preserve">-2021 </w:t>
      </w:r>
      <w:r w:rsidRPr="006328B2">
        <w:rPr>
          <w:rFonts w:eastAsia="Times New Roman" w:cs="Times New Roman"/>
          <w:sz w:val="28"/>
          <w:szCs w:val="28"/>
          <w:lang w:eastAsia="ru-RU"/>
        </w:rPr>
        <w:t>учебном году дополнительные образовательные услуги на бюджетной основе посещали 51 воспитанник.</w:t>
      </w:r>
    </w:p>
    <w:p w:rsidR="00797C84" w:rsidRDefault="00797C84" w:rsidP="00776EF8">
      <w:pPr>
        <w:shd w:val="clear" w:color="auto" w:fill="FFFFFF"/>
        <w:spacing w:after="200" w:line="276" w:lineRule="auto"/>
        <w:contextualSpacing/>
        <w:jc w:val="both"/>
        <w:rPr>
          <w:rFonts w:eastAsia="Times New Roman" w:cs="Times New Roman"/>
          <w:sz w:val="28"/>
          <w:szCs w:val="28"/>
          <w:lang w:eastAsia="ru-RU"/>
        </w:rPr>
      </w:pPr>
    </w:p>
    <w:p w:rsidR="00AD369E" w:rsidRPr="00DF7E77" w:rsidRDefault="00AD369E" w:rsidP="00776EF8">
      <w:pPr>
        <w:shd w:val="clear" w:color="auto" w:fill="FFFFFF"/>
        <w:spacing w:after="200" w:line="276" w:lineRule="auto"/>
        <w:contextualSpacing/>
        <w:jc w:val="both"/>
        <w:rPr>
          <w:b/>
          <w:i/>
          <w:sz w:val="28"/>
          <w:szCs w:val="28"/>
        </w:rPr>
      </w:pPr>
      <w:r w:rsidRPr="00DF7E77">
        <w:rPr>
          <w:b/>
          <w:i/>
          <w:sz w:val="28"/>
          <w:szCs w:val="28"/>
        </w:rPr>
        <w:t>10. Дополнительные образовательные услуги, оказываемые за плату</w:t>
      </w:r>
    </w:p>
    <w:p w:rsidR="00797C84" w:rsidRPr="006328B2" w:rsidRDefault="00797C84" w:rsidP="00776EF8">
      <w:pPr>
        <w:ind w:firstLine="851"/>
        <w:jc w:val="both"/>
        <w:rPr>
          <w:rFonts w:cs="Times New Roman"/>
          <w:sz w:val="28"/>
          <w:szCs w:val="28"/>
        </w:rPr>
      </w:pPr>
      <w:r w:rsidRPr="006328B2">
        <w:rPr>
          <w:rFonts w:cs="Times New Roman"/>
          <w:sz w:val="28"/>
          <w:szCs w:val="28"/>
        </w:rPr>
        <w:t xml:space="preserve">С целью максимального удовлетворения запросов родителей по воспитанию, обучению и всестороннему развитию детей в МАДОУ ЦРР-д/с № 32 осуществляются дополнительные платные образовательные услуги по направлениям: социально-педагогическое, художественно-эстетическое, физкультурно-спортивное. </w:t>
      </w:r>
    </w:p>
    <w:p w:rsidR="00797C84" w:rsidRPr="006328B2" w:rsidRDefault="00797C84" w:rsidP="00776EF8">
      <w:pPr>
        <w:ind w:firstLine="851"/>
        <w:jc w:val="both"/>
        <w:rPr>
          <w:rFonts w:cs="Times New Roman"/>
          <w:sz w:val="28"/>
          <w:szCs w:val="28"/>
        </w:rPr>
      </w:pPr>
      <w:r w:rsidRPr="006328B2">
        <w:rPr>
          <w:rFonts w:cs="Times New Roman"/>
          <w:sz w:val="28"/>
          <w:szCs w:val="28"/>
        </w:rPr>
        <w:t>Функционируют группы на платной основе:</w:t>
      </w:r>
    </w:p>
    <w:p w:rsidR="00797C84" w:rsidRPr="006328B2" w:rsidRDefault="00797C84" w:rsidP="00776EF8">
      <w:pPr>
        <w:suppressLineNumbers/>
        <w:snapToGrid w:val="0"/>
        <w:jc w:val="both"/>
        <w:rPr>
          <w:rFonts w:ascii="Liberation Serif" w:eastAsia="Calibri" w:hAnsi="Liberation Serif" w:cs="Liberation Serif"/>
          <w:sz w:val="28"/>
          <w:szCs w:val="28"/>
          <w:lang w:bidi="ar-SA"/>
        </w:rPr>
      </w:pPr>
      <w:r w:rsidRPr="006328B2">
        <w:rPr>
          <w:rFonts w:ascii="Liberation Serif" w:eastAsia="Calibri" w:hAnsi="Liberation Serif" w:cs="Liberation Serif"/>
          <w:sz w:val="28"/>
          <w:szCs w:val="28"/>
          <w:lang w:bidi="ar-SA"/>
        </w:rPr>
        <w:t>1. Группа «Хореография».</w:t>
      </w:r>
    </w:p>
    <w:p w:rsidR="00797C84" w:rsidRPr="006328B2" w:rsidRDefault="00797C84" w:rsidP="00776EF8">
      <w:pPr>
        <w:suppressLineNumbers/>
        <w:jc w:val="both"/>
        <w:rPr>
          <w:rFonts w:ascii="Liberation Serif" w:eastAsia="Calibri" w:hAnsi="Liberation Serif" w:cs="Liberation Serif"/>
          <w:sz w:val="28"/>
          <w:szCs w:val="28"/>
          <w:lang w:bidi="ar-SA"/>
        </w:rPr>
      </w:pPr>
      <w:r w:rsidRPr="006328B2">
        <w:rPr>
          <w:rFonts w:ascii="Liberation Serif" w:eastAsia="Calibri" w:hAnsi="Liberation Serif" w:cs="Liberation Serif"/>
          <w:sz w:val="28"/>
          <w:szCs w:val="28"/>
          <w:lang w:bidi="ar-SA"/>
        </w:rPr>
        <w:t>2. Группа «Изобразительная деятельность».</w:t>
      </w:r>
    </w:p>
    <w:p w:rsidR="00797C84" w:rsidRPr="006328B2" w:rsidRDefault="00797C84" w:rsidP="00776EF8">
      <w:pPr>
        <w:suppressLineNumbers/>
        <w:jc w:val="both"/>
        <w:rPr>
          <w:rFonts w:ascii="Liberation Serif" w:eastAsia="Calibri" w:hAnsi="Liberation Serif" w:cs="Liberation Serif"/>
          <w:sz w:val="28"/>
          <w:szCs w:val="28"/>
          <w:lang w:bidi="ar-SA"/>
        </w:rPr>
      </w:pPr>
      <w:r w:rsidRPr="006328B2">
        <w:rPr>
          <w:rFonts w:ascii="Liberation Serif" w:eastAsia="Calibri" w:hAnsi="Liberation Serif" w:cs="Liberation Serif"/>
          <w:sz w:val="28"/>
          <w:szCs w:val="28"/>
          <w:lang w:bidi="ar-SA"/>
        </w:rPr>
        <w:t>3. Группа «Секция физического воспитания и оздоровления»</w:t>
      </w:r>
    </w:p>
    <w:p w:rsidR="00797C84" w:rsidRPr="006328B2" w:rsidRDefault="00797C84" w:rsidP="00776EF8">
      <w:pPr>
        <w:suppressLineNumbers/>
        <w:jc w:val="both"/>
        <w:rPr>
          <w:rFonts w:ascii="Liberation Serif" w:eastAsia="Calibri" w:hAnsi="Liberation Serif" w:cs="Liberation Serif"/>
          <w:sz w:val="28"/>
          <w:szCs w:val="28"/>
          <w:lang w:bidi="ar-SA"/>
        </w:rPr>
      </w:pPr>
      <w:r w:rsidRPr="006328B2">
        <w:rPr>
          <w:rFonts w:ascii="Liberation Serif" w:eastAsia="Calibri" w:hAnsi="Liberation Serif" w:cs="Liberation Serif"/>
          <w:sz w:val="28"/>
          <w:szCs w:val="28"/>
          <w:lang w:bidi="ar-SA"/>
        </w:rPr>
        <w:t>4.Группа «Развитие интеллектуальных способностей».</w:t>
      </w:r>
    </w:p>
    <w:p w:rsidR="00797C84" w:rsidRPr="006328B2" w:rsidRDefault="00797C84" w:rsidP="00776EF8">
      <w:pPr>
        <w:suppressLineNumbers/>
        <w:jc w:val="both"/>
        <w:rPr>
          <w:rFonts w:ascii="Liberation Serif" w:eastAsia="Calibri" w:hAnsi="Liberation Serif" w:cs="Liberation Serif"/>
          <w:sz w:val="28"/>
          <w:szCs w:val="28"/>
          <w:lang w:bidi="ar-SA"/>
        </w:rPr>
      </w:pPr>
      <w:r w:rsidRPr="006328B2">
        <w:rPr>
          <w:rFonts w:ascii="Liberation Serif" w:eastAsia="Calibri" w:hAnsi="Liberation Serif" w:cs="Liberation Serif"/>
          <w:sz w:val="28"/>
          <w:szCs w:val="28"/>
          <w:lang w:bidi="ar-SA"/>
        </w:rPr>
        <w:t>5. Группа «Обучение чтению».</w:t>
      </w:r>
    </w:p>
    <w:p w:rsidR="00797C84" w:rsidRPr="006328B2" w:rsidRDefault="00797C84" w:rsidP="00776EF8">
      <w:pPr>
        <w:jc w:val="both"/>
        <w:rPr>
          <w:rFonts w:cs="Times New Roman"/>
          <w:sz w:val="28"/>
          <w:szCs w:val="28"/>
        </w:rPr>
      </w:pPr>
      <w:r w:rsidRPr="006328B2">
        <w:rPr>
          <w:sz w:val="28"/>
          <w:szCs w:val="28"/>
        </w:rPr>
        <w:t>6. Группа «Продленного дня» (осуществляется только присмотр и уход). Из-за пандемии данный вид услуг не предоставляется с 01.04.2020г.</w:t>
      </w:r>
    </w:p>
    <w:p w:rsidR="00797C84" w:rsidRPr="006328B2" w:rsidRDefault="00797C84" w:rsidP="00776EF8">
      <w:pPr>
        <w:autoSpaceDE w:val="0"/>
        <w:jc w:val="both"/>
        <w:rPr>
          <w:sz w:val="28"/>
          <w:szCs w:val="28"/>
        </w:rPr>
      </w:pPr>
      <w:r w:rsidRPr="006328B2">
        <w:rPr>
          <w:sz w:val="28"/>
          <w:szCs w:val="28"/>
        </w:rPr>
        <w:t xml:space="preserve">    Доход от указанной деятельности используется МАДОУ в соответствии с уставными целями. Порядок оказания платных дополнительных образовательных услуг регламентируется соответствующим локальным актом МАДОУ. </w:t>
      </w:r>
    </w:p>
    <w:p w:rsidR="00797C84" w:rsidRPr="006328B2" w:rsidRDefault="00797C84" w:rsidP="00776EF8">
      <w:pPr>
        <w:autoSpaceDE w:val="0"/>
        <w:jc w:val="both"/>
        <w:rPr>
          <w:sz w:val="28"/>
          <w:szCs w:val="28"/>
        </w:rPr>
      </w:pPr>
      <w:r w:rsidRPr="006328B2">
        <w:rPr>
          <w:sz w:val="28"/>
          <w:szCs w:val="28"/>
        </w:rPr>
        <w:t xml:space="preserve">     </w:t>
      </w:r>
      <w:r w:rsidRPr="006328B2">
        <w:rPr>
          <w:rFonts w:eastAsia="Times New Roman" w:cs="Times New Roman"/>
          <w:sz w:val="28"/>
          <w:szCs w:val="28"/>
          <w:lang w:eastAsia="ru-RU"/>
        </w:rPr>
        <w:t>В 2020 учебном году дополнительные платные образовательные услуги посещали 221 воспитанник.</w:t>
      </w:r>
    </w:p>
    <w:p w:rsidR="00797C84" w:rsidRPr="00DF7E77" w:rsidRDefault="00797C84" w:rsidP="00776EF8">
      <w:pPr>
        <w:spacing w:line="200" w:lineRule="atLeast"/>
        <w:jc w:val="both"/>
        <w:rPr>
          <w:sz w:val="28"/>
          <w:szCs w:val="28"/>
        </w:rPr>
      </w:pPr>
      <w:r w:rsidRPr="00DF7E77">
        <w:rPr>
          <w:sz w:val="28"/>
          <w:szCs w:val="28"/>
        </w:rPr>
        <w:t xml:space="preserve">    По всем платным группам педагогами, ведущими работу, составлены рабочие програм</w:t>
      </w:r>
      <w:r>
        <w:rPr>
          <w:sz w:val="28"/>
          <w:szCs w:val="28"/>
        </w:rPr>
        <w:t>мы. Все программы имеют рецензии</w:t>
      </w:r>
      <w:r w:rsidRPr="00DF7E77">
        <w:rPr>
          <w:sz w:val="28"/>
          <w:szCs w:val="28"/>
        </w:rPr>
        <w:t xml:space="preserve"> </w:t>
      </w:r>
      <w:r>
        <w:rPr>
          <w:sz w:val="28"/>
          <w:szCs w:val="28"/>
        </w:rPr>
        <w:t>МК</w:t>
      </w:r>
      <w:r w:rsidRPr="00DF7E77">
        <w:rPr>
          <w:sz w:val="28"/>
          <w:szCs w:val="28"/>
        </w:rPr>
        <w:t>У «Организационно-методический центр» развития образования Кавказский район.</w:t>
      </w:r>
    </w:p>
    <w:p w:rsidR="00797C84" w:rsidRPr="00DF7E77" w:rsidRDefault="00797C84" w:rsidP="00776EF8">
      <w:pPr>
        <w:jc w:val="both"/>
        <w:rPr>
          <w:sz w:val="28"/>
          <w:szCs w:val="28"/>
        </w:rPr>
      </w:pPr>
      <w:r w:rsidRPr="00DF7E77">
        <w:rPr>
          <w:sz w:val="28"/>
          <w:szCs w:val="28"/>
        </w:rPr>
        <w:t>1. Группа «</w:t>
      </w:r>
      <w:r>
        <w:rPr>
          <w:sz w:val="28"/>
          <w:szCs w:val="28"/>
        </w:rPr>
        <w:t>Секция физического воспитания и оздоровления» (Художественная гимнастика)</w:t>
      </w:r>
      <w:r w:rsidRPr="00DF7E77">
        <w:rPr>
          <w:sz w:val="28"/>
          <w:szCs w:val="28"/>
        </w:rPr>
        <w:t>.</w:t>
      </w:r>
    </w:p>
    <w:p w:rsidR="00797C84" w:rsidRPr="00DF7E77" w:rsidRDefault="00797C84" w:rsidP="00776EF8">
      <w:pPr>
        <w:jc w:val="both"/>
        <w:rPr>
          <w:sz w:val="28"/>
          <w:szCs w:val="28"/>
        </w:rPr>
      </w:pPr>
      <w:r w:rsidRPr="00DF7E77">
        <w:rPr>
          <w:sz w:val="28"/>
          <w:szCs w:val="28"/>
        </w:rPr>
        <w:t xml:space="preserve">    Руководитель: Инструктор по физической культуре высшей квалификационной категории Дудникова М.А.</w:t>
      </w:r>
    </w:p>
    <w:p w:rsidR="00797C84" w:rsidRPr="00DF7E77" w:rsidRDefault="00797C84" w:rsidP="00776EF8">
      <w:pPr>
        <w:jc w:val="both"/>
        <w:rPr>
          <w:sz w:val="28"/>
          <w:szCs w:val="28"/>
        </w:rPr>
      </w:pPr>
      <w:r w:rsidRPr="00DF7E77">
        <w:rPr>
          <w:sz w:val="28"/>
          <w:szCs w:val="28"/>
        </w:rPr>
        <w:t xml:space="preserve">    Рабочая программа: «Красота, здоровье, грация».</w:t>
      </w:r>
    </w:p>
    <w:p w:rsidR="00797C84" w:rsidRPr="00DF7E77" w:rsidRDefault="00797C84" w:rsidP="00776EF8">
      <w:pPr>
        <w:jc w:val="both"/>
        <w:rPr>
          <w:sz w:val="28"/>
          <w:szCs w:val="28"/>
        </w:rPr>
      </w:pPr>
      <w:r w:rsidRPr="00DF7E77">
        <w:rPr>
          <w:sz w:val="28"/>
          <w:szCs w:val="28"/>
        </w:rPr>
        <w:t>2. Группа «Хореография».</w:t>
      </w:r>
    </w:p>
    <w:p w:rsidR="00797C84" w:rsidRPr="00DF7E77" w:rsidRDefault="00797C84" w:rsidP="00776EF8">
      <w:pPr>
        <w:jc w:val="both"/>
        <w:rPr>
          <w:sz w:val="28"/>
          <w:szCs w:val="28"/>
        </w:rPr>
      </w:pPr>
      <w:r w:rsidRPr="00DF7E77">
        <w:rPr>
          <w:sz w:val="28"/>
          <w:szCs w:val="28"/>
        </w:rPr>
        <w:t xml:space="preserve">    Руководитель: музыкальный руководитель </w:t>
      </w:r>
      <w:r>
        <w:rPr>
          <w:sz w:val="28"/>
          <w:szCs w:val="28"/>
        </w:rPr>
        <w:t xml:space="preserve">первой </w:t>
      </w:r>
      <w:r w:rsidRPr="00DF7E77">
        <w:rPr>
          <w:sz w:val="28"/>
          <w:szCs w:val="28"/>
        </w:rPr>
        <w:t>квалификационной категории Жарикова О.А.</w:t>
      </w:r>
    </w:p>
    <w:p w:rsidR="00797C84" w:rsidRPr="00DF7E77" w:rsidRDefault="00797C84" w:rsidP="00776EF8">
      <w:pPr>
        <w:jc w:val="both"/>
        <w:rPr>
          <w:sz w:val="28"/>
          <w:szCs w:val="28"/>
        </w:rPr>
      </w:pPr>
      <w:r w:rsidRPr="00DF7E77">
        <w:rPr>
          <w:sz w:val="28"/>
          <w:szCs w:val="28"/>
        </w:rPr>
        <w:t xml:space="preserve">    Рабочая программ:</w:t>
      </w:r>
      <w:r>
        <w:rPr>
          <w:sz w:val="28"/>
          <w:szCs w:val="28"/>
        </w:rPr>
        <w:t xml:space="preserve"> «Мир танца»</w:t>
      </w:r>
      <w:r w:rsidRPr="00DF7E77">
        <w:rPr>
          <w:sz w:val="28"/>
          <w:szCs w:val="28"/>
        </w:rPr>
        <w:t>.</w:t>
      </w:r>
    </w:p>
    <w:p w:rsidR="00797C84" w:rsidRPr="00DF7E77" w:rsidRDefault="00797C84" w:rsidP="00776EF8">
      <w:pPr>
        <w:jc w:val="both"/>
        <w:rPr>
          <w:sz w:val="28"/>
          <w:szCs w:val="28"/>
        </w:rPr>
      </w:pPr>
      <w:r w:rsidRPr="00DF7E77">
        <w:rPr>
          <w:sz w:val="28"/>
          <w:szCs w:val="28"/>
        </w:rPr>
        <w:t xml:space="preserve">    4. Гру</w:t>
      </w:r>
      <w:r>
        <w:rPr>
          <w:sz w:val="28"/>
          <w:szCs w:val="28"/>
        </w:rPr>
        <w:t>ппа «Секция физического воспитания и оздоровления</w:t>
      </w:r>
      <w:r w:rsidRPr="00DF7E77">
        <w:rPr>
          <w:sz w:val="28"/>
          <w:szCs w:val="28"/>
        </w:rPr>
        <w:t>».</w:t>
      </w:r>
    </w:p>
    <w:p w:rsidR="00797C84" w:rsidRPr="00DF7E77" w:rsidRDefault="00797C84" w:rsidP="00776EF8">
      <w:pPr>
        <w:jc w:val="both"/>
        <w:rPr>
          <w:sz w:val="28"/>
          <w:szCs w:val="28"/>
        </w:rPr>
      </w:pPr>
      <w:r w:rsidRPr="00DF7E77">
        <w:rPr>
          <w:sz w:val="28"/>
          <w:szCs w:val="28"/>
        </w:rPr>
        <w:lastRenderedPageBreak/>
        <w:t xml:space="preserve">    Руководитель: руководитель физического воспитания первой квалификационной категории Ласточкина Н.П.</w:t>
      </w:r>
    </w:p>
    <w:p w:rsidR="00797C84" w:rsidRPr="00DF7E77" w:rsidRDefault="00797C84" w:rsidP="00776EF8">
      <w:pPr>
        <w:jc w:val="both"/>
        <w:rPr>
          <w:sz w:val="28"/>
          <w:szCs w:val="28"/>
        </w:rPr>
      </w:pPr>
      <w:r w:rsidRPr="00DF7E77">
        <w:rPr>
          <w:sz w:val="28"/>
          <w:szCs w:val="28"/>
        </w:rPr>
        <w:t xml:space="preserve">    Рабочая программа: «Расту здоровым и сильным».</w:t>
      </w:r>
    </w:p>
    <w:p w:rsidR="00797C84" w:rsidRPr="00DF7E77" w:rsidRDefault="00797C84" w:rsidP="00776EF8">
      <w:pPr>
        <w:jc w:val="both"/>
        <w:rPr>
          <w:sz w:val="28"/>
          <w:szCs w:val="28"/>
        </w:rPr>
      </w:pPr>
      <w:r w:rsidRPr="00DF7E77">
        <w:rPr>
          <w:sz w:val="28"/>
          <w:szCs w:val="28"/>
        </w:rPr>
        <w:t>5. Группа «Изобразительная деятельность».</w:t>
      </w:r>
    </w:p>
    <w:p w:rsidR="00797C84" w:rsidRPr="00DF7E77" w:rsidRDefault="00797C84" w:rsidP="00776EF8">
      <w:pPr>
        <w:jc w:val="both"/>
        <w:rPr>
          <w:sz w:val="28"/>
          <w:szCs w:val="28"/>
        </w:rPr>
      </w:pPr>
      <w:r w:rsidRPr="00DF7E77">
        <w:rPr>
          <w:sz w:val="28"/>
          <w:szCs w:val="28"/>
        </w:rPr>
        <w:t xml:space="preserve">    Руководитель: педагог дополнительного образования первой квалификационной категории Березовая М.Л.</w:t>
      </w:r>
    </w:p>
    <w:p w:rsidR="00797C84" w:rsidRPr="00DF7E77" w:rsidRDefault="00797C84" w:rsidP="00776EF8">
      <w:pPr>
        <w:jc w:val="both"/>
        <w:rPr>
          <w:sz w:val="28"/>
          <w:szCs w:val="28"/>
        </w:rPr>
      </w:pPr>
      <w:r w:rsidRPr="00DF7E77">
        <w:rPr>
          <w:sz w:val="28"/>
          <w:szCs w:val="28"/>
        </w:rPr>
        <w:t xml:space="preserve">    Рабочая программа: «Город мастеров».</w:t>
      </w:r>
    </w:p>
    <w:p w:rsidR="00797C84" w:rsidRPr="00DF7E77" w:rsidRDefault="00797C84" w:rsidP="00776EF8">
      <w:pPr>
        <w:jc w:val="both"/>
        <w:rPr>
          <w:sz w:val="28"/>
          <w:szCs w:val="28"/>
        </w:rPr>
      </w:pPr>
      <w:r w:rsidRPr="00DF7E77">
        <w:rPr>
          <w:sz w:val="28"/>
          <w:szCs w:val="28"/>
        </w:rPr>
        <w:t>6. Группа «Развития интеллектуальных способностей».</w:t>
      </w:r>
    </w:p>
    <w:p w:rsidR="00797C84" w:rsidRPr="00DF7E77" w:rsidRDefault="00797C84" w:rsidP="00776EF8">
      <w:pPr>
        <w:jc w:val="both"/>
        <w:rPr>
          <w:sz w:val="28"/>
          <w:szCs w:val="28"/>
        </w:rPr>
      </w:pPr>
      <w:r w:rsidRPr="00DF7E77">
        <w:rPr>
          <w:sz w:val="28"/>
          <w:szCs w:val="28"/>
        </w:rPr>
        <w:t xml:space="preserve">    </w:t>
      </w:r>
      <w:r>
        <w:rPr>
          <w:sz w:val="28"/>
          <w:szCs w:val="28"/>
        </w:rPr>
        <w:t>Руководитель</w:t>
      </w:r>
      <w:r w:rsidRPr="00DF7E77">
        <w:rPr>
          <w:sz w:val="28"/>
          <w:szCs w:val="28"/>
        </w:rPr>
        <w:t xml:space="preserve">: </w:t>
      </w:r>
      <w:r>
        <w:rPr>
          <w:sz w:val="28"/>
          <w:szCs w:val="28"/>
        </w:rPr>
        <w:t xml:space="preserve">учитель-логопед </w:t>
      </w:r>
      <w:r w:rsidRPr="00DF7E77">
        <w:rPr>
          <w:sz w:val="28"/>
          <w:szCs w:val="28"/>
        </w:rPr>
        <w:t>высшей квалификационной категории Глущенко С.Ю.</w:t>
      </w:r>
    </w:p>
    <w:p w:rsidR="00797C84" w:rsidRDefault="00797C84" w:rsidP="00776EF8">
      <w:pPr>
        <w:jc w:val="both"/>
        <w:rPr>
          <w:sz w:val="28"/>
          <w:szCs w:val="28"/>
        </w:rPr>
      </w:pPr>
      <w:r w:rsidRPr="00DF7E77">
        <w:rPr>
          <w:sz w:val="28"/>
          <w:szCs w:val="28"/>
        </w:rPr>
        <w:t xml:space="preserve">    Рабочая программа: «Путешествие Незнайки в страну Знаний».</w:t>
      </w:r>
    </w:p>
    <w:p w:rsidR="00797C84" w:rsidRPr="00DF7E77" w:rsidRDefault="00797C84" w:rsidP="00776EF8">
      <w:pPr>
        <w:jc w:val="both"/>
        <w:rPr>
          <w:sz w:val="28"/>
          <w:szCs w:val="28"/>
        </w:rPr>
      </w:pPr>
      <w:r>
        <w:rPr>
          <w:sz w:val="28"/>
          <w:szCs w:val="28"/>
        </w:rPr>
        <w:t xml:space="preserve">    7. </w:t>
      </w:r>
      <w:r w:rsidRPr="00DF7E77">
        <w:rPr>
          <w:sz w:val="28"/>
          <w:szCs w:val="28"/>
        </w:rPr>
        <w:t>Группа «Развития интеллектуальных способностей».</w:t>
      </w:r>
    </w:p>
    <w:p w:rsidR="00797C84" w:rsidRDefault="00797C84" w:rsidP="00776EF8">
      <w:pPr>
        <w:jc w:val="both"/>
        <w:rPr>
          <w:sz w:val="28"/>
          <w:szCs w:val="28"/>
        </w:rPr>
      </w:pPr>
      <w:r w:rsidRPr="00DF7E77">
        <w:rPr>
          <w:sz w:val="28"/>
          <w:szCs w:val="28"/>
        </w:rPr>
        <w:t xml:space="preserve">    </w:t>
      </w:r>
      <w:r>
        <w:rPr>
          <w:sz w:val="28"/>
          <w:szCs w:val="28"/>
        </w:rPr>
        <w:t>Руководитель: Арапова Маргарита Юрьевна, учитель-дефектолог.</w:t>
      </w:r>
    </w:p>
    <w:p w:rsidR="00797C84" w:rsidRPr="00DF7E77" w:rsidRDefault="00797C84" w:rsidP="00776EF8">
      <w:pPr>
        <w:jc w:val="both"/>
        <w:rPr>
          <w:sz w:val="28"/>
          <w:szCs w:val="28"/>
        </w:rPr>
      </w:pPr>
      <w:r>
        <w:rPr>
          <w:sz w:val="28"/>
          <w:szCs w:val="28"/>
        </w:rPr>
        <w:t xml:space="preserve">    Рабочая программа: «Радуга знаний».</w:t>
      </w:r>
    </w:p>
    <w:p w:rsidR="00797C84" w:rsidRPr="00EA2524" w:rsidRDefault="00797C84" w:rsidP="00776EF8">
      <w:pPr>
        <w:pStyle w:val="a9"/>
        <w:numPr>
          <w:ilvl w:val="0"/>
          <w:numId w:val="42"/>
        </w:numPr>
        <w:spacing w:line="200" w:lineRule="atLeast"/>
        <w:ind w:left="0"/>
        <w:jc w:val="both"/>
        <w:rPr>
          <w:sz w:val="28"/>
          <w:szCs w:val="28"/>
        </w:rPr>
      </w:pPr>
      <w:r w:rsidRPr="00EA2524">
        <w:rPr>
          <w:sz w:val="28"/>
          <w:szCs w:val="28"/>
        </w:rPr>
        <w:t>Группа «Обучение чтению».</w:t>
      </w:r>
    </w:p>
    <w:p w:rsidR="00797C84" w:rsidRPr="00DF7E77" w:rsidRDefault="00797C84" w:rsidP="00776EF8">
      <w:pPr>
        <w:jc w:val="both"/>
        <w:rPr>
          <w:sz w:val="28"/>
          <w:szCs w:val="28"/>
        </w:rPr>
      </w:pPr>
      <w:r>
        <w:rPr>
          <w:sz w:val="28"/>
          <w:szCs w:val="28"/>
        </w:rPr>
        <w:t xml:space="preserve">     </w:t>
      </w:r>
      <w:r w:rsidRPr="00DF7E77">
        <w:rPr>
          <w:sz w:val="28"/>
          <w:szCs w:val="28"/>
        </w:rPr>
        <w:t>Руководитель: учитель-логопед высшей квалификационной категории Никитова О.И.</w:t>
      </w:r>
    </w:p>
    <w:p w:rsidR="00797C84" w:rsidRPr="00DF7E77" w:rsidRDefault="00797C84" w:rsidP="00776EF8">
      <w:pPr>
        <w:jc w:val="both"/>
        <w:rPr>
          <w:sz w:val="28"/>
          <w:szCs w:val="28"/>
        </w:rPr>
      </w:pPr>
      <w:r>
        <w:rPr>
          <w:sz w:val="28"/>
          <w:szCs w:val="28"/>
        </w:rPr>
        <w:t xml:space="preserve">     </w:t>
      </w:r>
      <w:r w:rsidRPr="00DF7E77">
        <w:rPr>
          <w:sz w:val="28"/>
          <w:szCs w:val="28"/>
        </w:rPr>
        <w:t>Рабочая программа: «АБВГДЕ-йка».</w:t>
      </w:r>
    </w:p>
    <w:p w:rsidR="00797C84" w:rsidRPr="00EA2524" w:rsidRDefault="00797C84" w:rsidP="00776EF8">
      <w:pPr>
        <w:pStyle w:val="a9"/>
        <w:numPr>
          <w:ilvl w:val="0"/>
          <w:numId w:val="42"/>
        </w:numPr>
        <w:spacing w:line="200" w:lineRule="atLeast"/>
        <w:ind w:left="0"/>
        <w:jc w:val="both"/>
        <w:rPr>
          <w:sz w:val="28"/>
          <w:szCs w:val="28"/>
        </w:rPr>
      </w:pPr>
      <w:r w:rsidRPr="00EA2524">
        <w:rPr>
          <w:sz w:val="28"/>
          <w:szCs w:val="28"/>
        </w:rPr>
        <w:t xml:space="preserve">     Группа «Обучение чтению».</w:t>
      </w:r>
    </w:p>
    <w:p w:rsidR="00797C84" w:rsidRDefault="00797C84" w:rsidP="00776EF8">
      <w:pPr>
        <w:jc w:val="both"/>
        <w:rPr>
          <w:sz w:val="28"/>
          <w:szCs w:val="28"/>
        </w:rPr>
      </w:pPr>
      <w:r>
        <w:rPr>
          <w:sz w:val="28"/>
          <w:szCs w:val="28"/>
        </w:rPr>
        <w:t xml:space="preserve">     </w:t>
      </w:r>
      <w:r w:rsidRPr="00DF7E77">
        <w:rPr>
          <w:sz w:val="28"/>
          <w:szCs w:val="28"/>
        </w:rPr>
        <w:t xml:space="preserve">Руководитель: учитель-логопед </w:t>
      </w:r>
      <w:r>
        <w:rPr>
          <w:sz w:val="28"/>
          <w:szCs w:val="28"/>
        </w:rPr>
        <w:t xml:space="preserve">высшей </w:t>
      </w:r>
      <w:r w:rsidRPr="00DF7E77">
        <w:rPr>
          <w:sz w:val="28"/>
          <w:szCs w:val="28"/>
        </w:rPr>
        <w:t xml:space="preserve">квалификационной категории </w:t>
      </w:r>
      <w:r>
        <w:rPr>
          <w:sz w:val="28"/>
          <w:szCs w:val="28"/>
        </w:rPr>
        <w:t>Кудымова А.М.</w:t>
      </w:r>
    </w:p>
    <w:p w:rsidR="00797C84" w:rsidRDefault="00797C84" w:rsidP="00776EF8">
      <w:pPr>
        <w:jc w:val="both"/>
        <w:rPr>
          <w:sz w:val="28"/>
          <w:szCs w:val="28"/>
        </w:rPr>
      </w:pPr>
      <w:r>
        <w:rPr>
          <w:sz w:val="28"/>
          <w:szCs w:val="28"/>
        </w:rPr>
        <w:t xml:space="preserve">     Рабочая программа: «Путешествие в страну звуков и букв». </w:t>
      </w:r>
    </w:p>
    <w:p w:rsidR="00797C84" w:rsidRPr="003B3E4E" w:rsidRDefault="00797C84" w:rsidP="00776EF8">
      <w:pPr>
        <w:pStyle w:val="a9"/>
        <w:numPr>
          <w:ilvl w:val="0"/>
          <w:numId w:val="42"/>
        </w:numPr>
        <w:ind w:left="0"/>
        <w:jc w:val="both"/>
        <w:rPr>
          <w:sz w:val="28"/>
          <w:szCs w:val="28"/>
        </w:rPr>
      </w:pPr>
      <w:r>
        <w:rPr>
          <w:sz w:val="28"/>
          <w:szCs w:val="28"/>
        </w:rPr>
        <w:t xml:space="preserve"> </w:t>
      </w:r>
      <w:r w:rsidRPr="003B3E4E">
        <w:rPr>
          <w:sz w:val="28"/>
          <w:szCs w:val="28"/>
        </w:rPr>
        <w:t>Группа «Развития интеллектуальных способностей».</w:t>
      </w:r>
    </w:p>
    <w:p w:rsidR="00797C84" w:rsidRDefault="00797C84" w:rsidP="00776EF8">
      <w:pPr>
        <w:jc w:val="both"/>
        <w:rPr>
          <w:sz w:val="28"/>
          <w:szCs w:val="28"/>
        </w:rPr>
      </w:pPr>
      <w:r>
        <w:rPr>
          <w:sz w:val="28"/>
          <w:szCs w:val="28"/>
        </w:rPr>
        <w:t>Руководитель: Лихачёва Инна Борисовна, педагог-психолог.</w:t>
      </w:r>
    </w:p>
    <w:p w:rsidR="00797C84" w:rsidRDefault="00797C84" w:rsidP="00776EF8">
      <w:pPr>
        <w:jc w:val="both"/>
        <w:rPr>
          <w:sz w:val="28"/>
          <w:szCs w:val="28"/>
        </w:rPr>
      </w:pPr>
      <w:r>
        <w:rPr>
          <w:sz w:val="28"/>
          <w:szCs w:val="28"/>
        </w:rPr>
        <w:t>Рабочая программа «Английский для малышей».</w:t>
      </w:r>
    </w:p>
    <w:p w:rsidR="00797C84" w:rsidRPr="003B3E4E" w:rsidRDefault="00797C84" w:rsidP="00776EF8">
      <w:pPr>
        <w:pStyle w:val="a9"/>
        <w:numPr>
          <w:ilvl w:val="0"/>
          <w:numId w:val="42"/>
        </w:numPr>
        <w:ind w:left="0"/>
        <w:jc w:val="both"/>
        <w:rPr>
          <w:sz w:val="28"/>
          <w:szCs w:val="28"/>
        </w:rPr>
      </w:pPr>
      <w:r w:rsidRPr="00EA2524">
        <w:rPr>
          <w:sz w:val="28"/>
          <w:szCs w:val="28"/>
        </w:rPr>
        <w:t xml:space="preserve"> </w:t>
      </w:r>
      <w:r w:rsidRPr="003B3E4E">
        <w:rPr>
          <w:sz w:val="28"/>
          <w:szCs w:val="28"/>
        </w:rPr>
        <w:t>Группа «Развития интеллектуальных способностей».</w:t>
      </w:r>
    </w:p>
    <w:p w:rsidR="00797C84" w:rsidRDefault="00797C84" w:rsidP="00776EF8">
      <w:pPr>
        <w:jc w:val="both"/>
        <w:rPr>
          <w:sz w:val="28"/>
          <w:szCs w:val="28"/>
        </w:rPr>
      </w:pPr>
      <w:r>
        <w:rPr>
          <w:sz w:val="28"/>
          <w:szCs w:val="28"/>
        </w:rPr>
        <w:t>Руководитель: Дыбова Татьяна Владимировна, педагог-психолог.</w:t>
      </w:r>
    </w:p>
    <w:p w:rsidR="00797C84" w:rsidRDefault="00797C84" w:rsidP="00776EF8">
      <w:pPr>
        <w:jc w:val="both"/>
        <w:rPr>
          <w:sz w:val="28"/>
          <w:szCs w:val="28"/>
        </w:rPr>
      </w:pPr>
      <w:r>
        <w:rPr>
          <w:sz w:val="28"/>
          <w:szCs w:val="28"/>
        </w:rPr>
        <w:t>Рабочая программа «Развивай-ка».</w:t>
      </w:r>
    </w:p>
    <w:p w:rsidR="00797C84" w:rsidRPr="00DF7E77" w:rsidRDefault="00797C84" w:rsidP="00776EF8">
      <w:pPr>
        <w:jc w:val="both"/>
      </w:pPr>
      <w:r>
        <w:rPr>
          <w:sz w:val="28"/>
          <w:szCs w:val="28"/>
        </w:rPr>
        <w:t>Р</w:t>
      </w:r>
      <w:r w:rsidRPr="00DF7E77">
        <w:rPr>
          <w:sz w:val="28"/>
          <w:szCs w:val="28"/>
        </w:rPr>
        <w:t xml:space="preserve">абочие программы </w:t>
      </w:r>
      <w:r>
        <w:rPr>
          <w:sz w:val="28"/>
          <w:szCs w:val="28"/>
        </w:rPr>
        <w:t xml:space="preserve">разработаны </w:t>
      </w:r>
      <w:r w:rsidRPr="00DF7E77">
        <w:rPr>
          <w:sz w:val="28"/>
          <w:szCs w:val="28"/>
        </w:rPr>
        <w:t>на основе современных программ, технологий, и методических рекомендаций.</w:t>
      </w:r>
    </w:p>
    <w:p w:rsidR="00797C84" w:rsidRDefault="00797C84" w:rsidP="00776EF8">
      <w:pPr>
        <w:autoSpaceDE w:val="0"/>
        <w:jc w:val="both"/>
        <w:rPr>
          <w:rFonts w:eastAsia="Times New Roman" w:cs="Times New Roman"/>
          <w:i/>
          <w:sz w:val="28"/>
          <w:szCs w:val="28"/>
          <w:lang w:eastAsia="ru-RU"/>
        </w:rPr>
      </w:pPr>
    </w:p>
    <w:p w:rsidR="00797C84" w:rsidRDefault="00797C84" w:rsidP="00776EF8">
      <w:pPr>
        <w:autoSpaceDE w:val="0"/>
        <w:jc w:val="both"/>
        <w:rPr>
          <w:rFonts w:eastAsia="Times New Roman" w:cs="Times New Roman"/>
          <w:i/>
          <w:sz w:val="28"/>
          <w:szCs w:val="28"/>
          <w:lang w:eastAsia="ru-RU"/>
        </w:rPr>
      </w:pPr>
      <w:r>
        <w:rPr>
          <w:rFonts w:eastAsia="Times New Roman" w:cs="Times New Roman"/>
          <w:i/>
          <w:sz w:val="28"/>
          <w:szCs w:val="28"/>
          <w:lang w:eastAsia="ru-RU"/>
        </w:rPr>
        <w:t xml:space="preserve">В МАДОУ для освоения ООПОП ДО, АООП ДО в условиях самоизоляции были предусмотрены занятии в трех форматах – онлайн, через приложение </w:t>
      </w:r>
      <w:r>
        <w:rPr>
          <w:rFonts w:eastAsia="Times New Roman" w:cs="Times New Roman"/>
          <w:i/>
          <w:sz w:val="28"/>
          <w:szCs w:val="28"/>
          <w:lang w:val="en-US" w:eastAsia="ru-RU"/>
        </w:rPr>
        <w:t>WhatsApp</w:t>
      </w:r>
      <w:r>
        <w:rPr>
          <w:rFonts w:eastAsia="Times New Roman" w:cs="Times New Roman"/>
          <w:i/>
          <w:sz w:val="28"/>
          <w:szCs w:val="28"/>
          <w:lang w:eastAsia="ru-RU"/>
        </w:rPr>
        <w:t xml:space="preserve">, и доступ к записи на имеющихся ресурсах (облачные сервисы Яндекс, </w:t>
      </w:r>
      <w:r>
        <w:rPr>
          <w:rFonts w:eastAsia="Times New Roman" w:cs="Times New Roman"/>
          <w:i/>
          <w:sz w:val="28"/>
          <w:szCs w:val="28"/>
          <w:lang w:val="en-US" w:eastAsia="ru-RU"/>
        </w:rPr>
        <w:t>Mail</w:t>
      </w:r>
      <w:r>
        <w:rPr>
          <w:rFonts w:eastAsia="Times New Roman" w:cs="Times New Roman"/>
          <w:i/>
          <w:sz w:val="28"/>
          <w:szCs w:val="28"/>
          <w:lang w:eastAsia="ru-RU"/>
        </w:rPr>
        <w:t xml:space="preserve">, </w:t>
      </w:r>
      <w:r>
        <w:rPr>
          <w:rFonts w:eastAsia="Times New Roman" w:cs="Times New Roman"/>
          <w:i/>
          <w:sz w:val="28"/>
          <w:szCs w:val="28"/>
          <w:lang w:val="en-US" w:eastAsia="ru-RU"/>
        </w:rPr>
        <w:t>Google</w:t>
      </w:r>
      <w:r>
        <w:rPr>
          <w:rFonts w:eastAsia="Times New Roman" w:cs="Times New Roman"/>
          <w:i/>
          <w:sz w:val="28"/>
          <w:szCs w:val="28"/>
          <w:lang w:eastAsia="ru-RU"/>
        </w:rPr>
        <w:t>,</w:t>
      </w:r>
      <w:r w:rsidRPr="00B12B96">
        <w:rPr>
          <w:rFonts w:eastAsia="Times New Roman" w:cs="Times New Roman"/>
          <w:i/>
          <w:sz w:val="28"/>
          <w:szCs w:val="28"/>
          <w:lang w:eastAsia="ru-RU"/>
        </w:rPr>
        <w:t xml:space="preserve"> </w:t>
      </w:r>
      <w:r>
        <w:rPr>
          <w:rFonts w:eastAsia="Times New Roman" w:cs="Times New Roman"/>
          <w:i/>
          <w:sz w:val="28"/>
          <w:szCs w:val="28"/>
          <w:lang w:val="en-US" w:eastAsia="ru-RU"/>
        </w:rPr>
        <w:t>YouTube</w:t>
      </w:r>
      <w:r>
        <w:rPr>
          <w:rFonts w:eastAsia="Times New Roman" w:cs="Times New Roman"/>
          <w:i/>
          <w:sz w:val="28"/>
          <w:szCs w:val="28"/>
          <w:lang w:eastAsia="ru-RU"/>
        </w:rPr>
        <w:t>). Право выбора предоставлялось родителям (законным представителям) на основании заявления.</w:t>
      </w:r>
    </w:p>
    <w:p w:rsidR="00CA1094" w:rsidRDefault="00CA1094" w:rsidP="00776EF8">
      <w:pPr>
        <w:jc w:val="both"/>
        <w:rPr>
          <w:b/>
          <w:sz w:val="32"/>
          <w:szCs w:val="32"/>
        </w:rPr>
      </w:pPr>
    </w:p>
    <w:p w:rsidR="00AD369E" w:rsidRPr="00B50EA6" w:rsidRDefault="00AD369E" w:rsidP="00776EF8">
      <w:pPr>
        <w:jc w:val="both"/>
        <w:rPr>
          <w:sz w:val="28"/>
          <w:szCs w:val="28"/>
        </w:rPr>
      </w:pPr>
      <w:r w:rsidRPr="00E674A5">
        <w:rPr>
          <w:b/>
          <w:sz w:val="32"/>
          <w:szCs w:val="32"/>
        </w:rPr>
        <w:t>11</w:t>
      </w:r>
      <w:r w:rsidRPr="00B50EA6">
        <w:rPr>
          <w:b/>
          <w:sz w:val="32"/>
          <w:szCs w:val="32"/>
        </w:rPr>
        <w:t>. Взаимодействие дошкольного образовательного учреждения с социальными партнерами.</w:t>
      </w:r>
    </w:p>
    <w:p w:rsidR="00797C84" w:rsidRPr="006A79D5" w:rsidRDefault="00797C84" w:rsidP="00776EF8">
      <w:pPr>
        <w:jc w:val="both"/>
        <w:rPr>
          <w:sz w:val="28"/>
          <w:szCs w:val="28"/>
        </w:rPr>
      </w:pPr>
      <w:r w:rsidRPr="006A79D5">
        <w:rPr>
          <w:sz w:val="28"/>
          <w:szCs w:val="28"/>
        </w:rPr>
        <w:t xml:space="preserve">Одним из путей повышения качества дошкольного образования мы видим в установлении прочных связей с социумом, как главного акцентного направления дошкольного образования, от которого, на наш взгляд, в первую очередь зависит его качество. Мы считаем, что развитие социальных связей дошкольного образовательного учреждения с различными центрами дает дополнительный импульс для духовного развития и обогащения личности ребенка с первых лет жизни, совершенствует конструктивные взаимоотношения с родителями, </w:t>
      </w:r>
      <w:r w:rsidRPr="006A79D5">
        <w:rPr>
          <w:sz w:val="28"/>
          <w:szCs w:val="28"/>
        </w:rPr>
        <w:lastRenderedPageBreak/>
        <w:t>строящиеся на идее социального партнерства.</w:t>
      </w:r>
    </w:p>
    <w:p w:rsidR="00797C84" w:rsidRPr="006A79D5" w:rsidRDefault="00797C84" w:rsidP="00776EF8">
      <w:pPr>
        <w:jc w:val="both"/>
        <w:rPr>
          <w:sz w:val="28"/>
          <w:szCs w:val="28"/>
        </w:rPr>
      </w:pPr>
      <w:r w:rsidRPr="006A79D5">
        <w:rPr>
          <w:sz w:val="28"/>
          <w:szCs w:val="28"/>
        </w:rPr>
        <w:t xml:space="preserve">       Одновременно этот процесс способствует росту профессионального мастерства всех специалистов детского сада, работающих с детьми, поднимает статус учреждения, указывает на особую роль его социальных связей в развитии каждой личности и тех взрослых, которые входят в ближайшее окружение ребенка. Что в конечном итоге ведет к повышению качества дошкольного образования. Коллектив нашего детского сада строит связи с социумом на основе следующих принципов:</w:t>
      </w:r>
    </w:p>
    <w:p w:rsidR="00797C84" w:rsidRPr="006A79D5" w:rsidRDefault="00797C84" w:rsidP="00776EF8">
      <w:pPr>
        <w:numPr>
          <w:ilvl w:val="0"/>
          <w:numId w:val="17"/>
        </w:numPr>
        <w:ind w:left="0"/>
        <w:jc w:val="both"/>
        <w:rPr>
          <w:sz w:val="28"/>
          <w:szCs w:val="28"/>
        </w:rPr>
      </w:pPr>
      <w:r w:rsidRPr="006A79D5">
        <w:rPr>
          <w:sz w:val="28"/>
          <w:szCs w:val="28"/>
        </w:rPr>
        <w:t xml:space="preserve">учета запросов общественности, </w:t>
      </w:r>
    </w:p>
    <w:p w:rsidR="00797C84" w:rsidRPr="006A79D5" w:rsidRDefault="00797C84" w:rsidP="00776EF8">
      <w:pPr>
        <w:numPr>
          <w:ilvl w:val="0"/>
          <w:numId w:val="17"/>
        </w:numPr>
        <w:ind w:left="0"/>
        <w:jc w:val="both"/>
        <w:rPr>
          <w:sz w:val="28"/>
          <w:szCs w:val="28"/>
        </w:rPr>
      </w:pPr>
      <w:r w:rsidRPr="006A79D5">
        <w:rPr>
          <w:sz w:val="28"/>
          <w:szCs w:val="28"/>
        </w:rPr>
        <w:t xml:space="preserve">принятия политики детского сада социумом,  </w:t>
      </w:r>
    </w:p>
    <w:p w:rsidR="00797C84" w:rsidRPr="006A79D5" w:rsidRDefault="00797C84" w:rsidP="00776EF8">
      <w:pPr>
        <w:numPr>
          <w:ilvl w:val="0"/>
          <w:numId w:val="17"/>
        </w:numPr>
        <w:ind w:left="0"/>
        <w:jc w:val="both"/>
        <w:rPr>
          <w:sz w:val="28"/>
          <w:szCs w:val="28"/>
        </w:rPr>
      </w:pPr>
      <w:r w:rsidRPr="006A79D5">
        <w:rPr>
          <w:sz w:val="28"/>
          <w:szCs w:val="28"/>
        </w:rPr>
        <w:t xml:space="preserve">сохранения имиджа учреждения в обществе, </w:t>
      </w:r>
    </w:p>
    <w:p w:rsidR="00797C84" w:rsidRPr="006A79D5" w:rsidRDefault="00797C84" w:rsidP="00776EF8">
      <w:pPr>
        <w:numPr>
          <w:ilvl w:val="0"/>
          <w:numId w:val="17"/>
        </w:numPr>
        <w:ind w:left="0"/>
        <w:jc w:val="both"/>
        <w:rPr>
          <w:sz w:val="28"/>
          <w:szCs w:val="28"/>
        </w:rPr>
      </w:pPr>
      <w:r w:rsidRPr="006A79D5">
        <w:rPr>
          <w:sz w:val="28"/>
          <w:szCs w:val="28"/>
        </w:rPr>
        <w:t xml:space="preserve">установления коммуникаций между детским садом и социумом. </w:t>
      </w:r>
    </w:p>
    <w:p w:rsidR="00797C84" w:rsidRPr="006A79D5" w:rsidRDefault="00797C84" w:rsidP="00776EF8">
      <w:pPr>
        <w:spacing w:line="100" w:lineRule="atLeast"/>
        <w:jc w:val="both"/>
        <w:rPr>
          <w:color w:val="000000"/>
          <w:spacing w:val="-26"/>
          <w:sz w:val="28"/>
          <w:szCs w:val="28"/>
        </w:rPr>
      </w:pPr>
      <w:r w:rsidRPr="006A79D5">
        <w:rPr>
          <w:sz w:val="28"/>
          <w:szCs w:val="28"/>
        </w:rPr>
        <w:t xml:space="preserve">     </w:t>
      </w:r>
      <w:r w:rsidRPr="006A79D5">
        <w:rPr>
          <w:color w:val="000000"/>
          <w:spacing w:val="9"/>
          <w:sz w:val="28"/>
          <w:szCs w:val="28"/>
        </w:rPr>
        <w:t xml:space="preserve">МАДОУ ЦРР-д/с№32 занимает лидирующее место в едином образовательном </w:t>
      </w:r>
      <w:r w:rsidRPr="006A79D5">
        <w:rPr>
          <w:color w:val="000000"/>
          <w:spacing w:val="-1"/>
          <w:sz w:val="28"/>
          <w:szCs w:val="28"/>
        </w:rPr>
        <w:t>пространстве как города Кропоткин, так и всего Кавказского района и активно взаимодействует с социумом:</w:t>
      </w:r>
    </w:p>
    <w:p w:rsidR="00797C84" w:rsidRPr="006A79D5" w:rsidRDefault="00797C84" w:rsidP="00776EF8">
      <w:pPr>
        <w:shd w:val="clear" w:color="auto" w:fill="FFFFFF"/>
        <w:tabs>
          <w:tab w:val="left" w:pos="696"/>
        </w:tabs>
        <w:jc w:val="both"/>
        <w:rPr>
          <w:rFonts w:cs="Times New Roman"/>
          <w:b/>
          <w:color w:val="000000"/>
          <w:sz w:val="28"/>
          <w:szCs w:val="28"/>
        </w:rPr>
      </w:pPr>
      <w:r w:rsidRPr="006A79D5">
        <w:rPr>
          <w:b/>
          <w:color w:val="000000"/>
          <w:spacing w:val="-26"/>
          <w:sz w:val="28"/>
          <w:szCs w:val="28"/>
        </w:rPr>
        <w:t xml:space="preserve">1. </w:t>
      </w:r>
      <w:r w:rsidRPr="006A79D5">
        <w:rPr>
          <w:rFonts w:cs="Times New Roman"/>
          <w:b/>
          <w:color w:val="000000"/>
          <w:spacing w:val="-26"/>
          <w:sz w:val="28"/>
          <w:szCs w:val="28"/>
        </w:rPr>
        <w:t>МБОУ СОШ №7г. Кропоткин (цель: подготовка детей к обучению в школе Взаимодействие школы и д/с):</w:t>
      </w:r>
    </w:p>
    <w:p w:rsidR="00797C84" w:rsidRPr="006A79D5" w:rsidRDefault="00797C84" w:rsidP="00776EF8">
      <w:pPr>
        <w:numPr>
          <w:ilvl w:val="0"/>
          <w:numId w:val="16"/>
        </w:numPr>
        <w:shd w:val="clear" w:color="auto" w:fill="FFFFFF"/>
        <w:tabs>
          <w:tab w:val="num" w:pos="851"/>
        </w:tabs>
        <w:autoSpaceDE w:val="0"/>
        <w:ind w:left="0" w:hanging="62"/>
        <w:rPr>
          <w:color w:val="000000"/>
          <w:sz w:val="28"/>
          <w:szCs w:val="28"/>
        </w:rPr>
      </w:pPr>
      <w:r w:rsidRPr="006A79D5">
        <w:rPr>
          <w:color w:val="000000"/>
          <w:sz w:val="28"/>
          <w:szCs w:val="28"/>
        </w:rPr>
        <w:t>комплектование начальных классов;</w:t>
      </w:r>
    </w:p>
    <w:p w:rsidR="00797C84" w:rsidRPr="006A79D5" w:rsidRDefault="00797C84" w:rsidP="00776EF8">
      <w:pPr>
        <w:numPr>
          <w:ilvl w:val="0"/>
          <w:numId w:val="16"/>
        </w:numPr>
        <w:shd w:val="clear" w:color="auto" w:fill="FFFFFF"/>
        <w:tabs>
          <w:tab w:val="num" w:pos="851"/>
        </w:tabs>
        <w:autoSpaceDE w:val="0"/>
        <w:ind w:left="0" w:hanging="62"/>
        <w:rPr>
          <w:color w:val="000000"/>
          <w:sz w:val="28"/>
          <w:szCs w:val="28"/>
        </w:rPr>
      </w:pPr>
      <w:r w:rsidRPr="006A79D5">
        <w:rPr>
          <w:color w:val="000000"/>
          <w:sz w:val="28"/>
          <w:szCs w:val="28"/>
        </w:rPr>
        <w:t>совместные семинары, педсоветы, открытые уроки, РМО;</w:t>
      </w:r>
    </w:p>
    <w:p w:rsidR="00797C84" w:rsidRPr="006A79D5" w:rsidRDefault="00797C84" w:rsidP="00776EF8">
      <w:pPr>
        <w:numPr>
          <w:ilvl w:val="0"/>
          <w:numId w:val="16"/>
        </w:numPr>
        <w:shd w:val="clear" w:color="auto" w:fill="FFFFFF"/>
        <w:tabs>
          <w:tab w:val="num" w:pos="851"/>
        </w:tabs>
        <w:autoSpaceDE w:val="0"/>
        <w:ind w:left="0" w:hanging="62"/>
        <w:rPr>
          <w:color w:val="000000"/>
          <w:sz w:val="28"/>
          <w:szCs w:val="28"/>
        </w:rPr>
      </w:pPr>
      <w:r w:rsidRPr="006A79D5">
        <w:rPr>
          <w:color w:val="000000"/>
          <w:spacing w:val="2"/>
          <w:sz w:val="28"/>
          <w:szCs w:val="28"/>
        </w:rPr>
        <w:t>совместные спортивные праздники;</w:t>
      </w:r>
    </w:p>
    <w:p w:rsidR="00797C84" w:rsidRPr="006A79D5" w:rsidRDefault="00797C84" w:rsidP="00776EF8">
      <w:pPr>
        <w:numPr>
          <w:ilvl w:val="0"/>
          <w:numId w:val="16"/>
        </w:numPr>
        <w:shd w:val="clear" w:color="auto" w:fill="FFFFFF"/>
        <w:tabs>
          <w:tab w:val="num" w:pos="851"/>
        </w:tabs>
        <w:autoSpaceDE w:val="0"/>
        <w:ind w:left="0" w:hanging="62"/>
        <w:rPr>
          <w:color w:val="000000"/>
          <w:sz w:val="28"/>
          <w:szCs w:val="28"/>
        </w:rPr>
      </w:pPr>
      <w:r w:rsidRPr="006A79D5">
        <w:rPr>
          <w:color w:val="000000"/>
          <w:spacing w:val="2"/>
          <w:sz w:val="28"/>
          <w:szCs w:val="28"/>
        </w:rPr>
        <w:t>экскурсии детей в школы;</w:t>
      </w:r>
    </w:p>
    <w:p w:rsidR="00797C84" w:rsidRPr="006A79D5" w:rsidRDefault="00797C84" w:rsidP="00776EF8">
      <w:pPr>
        <w:numPr>
          <w:ilvl w:val="0"/>
          <w:numId w:val="16"/>
        </w:numPr>
        <w:shd w:val="clear" w:color="auto" w:fill="FFFFFF"/>
        <w:tabs>
          <w:tab w:val="num" w:pos="851"/>
        </w:tabs>
        <w:autoSpaceDE w:val="0"/>
        <w:ind w:left="0" w:hanging="62"/>
        <w:rPr>
          <w:color w:val="000000"/>
          <w:sz w:val="28"/>
          <w:szCs w:val="28"/>
        </w:rPr>
      </w:pPr>
      <w:r w:rsidRPr="006A79D5">
        <w:rPr>
          <w:color w:val="000000"/>
          <w:spacing w:val="2"/>
          <w:sz w:val="28"/>
          <w:szCs w:val="28"/>
        </w:rPr>
        <w:t>совместные выставки.</w:t>
      </w:r>
    </w:p>
    <w:p w:rsidR="00797C84" w:rsidRPr="006A79D5" w:rsidRDefault="00797C84" w:rsidP="00776EF8">
      <w:pPr>
        <w:shd w:val="clear" w:color="auto" w:fill="FFFFFF"/>
        <w:tabs>
          <w:tab w:val="left" w:pos="426"/>
          <w:tab w:val="left" w:leader="hyphen" w:pos="9706"/>
        </w:tabs>
        <w:jc w:val="both"/>
        <w:rPr>
          <w:b/>
          <w:color w:val="FF0000"/>
          <w:spacing w:val="-2"/>
          <w:sz w:val="28"/>
          <w:szCs w:val="28"/>
        </w:rPr>
      </w:pPr>
      <w:r w:rsidRPr="006A79D5">
        <w:rPr>
          <w:b/>
          <w:spacing w:val="-11"/>
          <w:sz w:val="28"/>
          <w:szCs w:val="28"/>
        </w:rPr>
        <w:t>2.</w:t>
      </w:r>
      <w:r w:rsidRPr="006A79D5">
        <w:rPr>
          <w:b/>
          <w:sz w:val="28"/>
          <w:szCs w:val="28"/>
        </w:rPr>
        <w:tab/>
      </w:r>
      <w:r w:rsidRPr="006A79D5">
        <w:rPr>
          <w:rFonts w:cs="Times New Roman"/>
          <w:b/>
          <w:sz w:val="28"/>
          <w:szCs w:val="28"/>
        </w:rPr>
        <w:t>Кавказский филиал государственного бюджетного учреждения, осуществляющего психолого-педагогическую и медико-социальную помощь «Центр диагностики и консультирования»</w:t>
      </w:r>
      <w:r w:rsidRPr="006A79D5">
        <w:rPr>
          <w:b/>
          <w:spacing w:val="-4"/>
          <w:sz w:val="28"/>
          <w:szCs w:val="28"/>
        </w:rPr>
        <w:t xml:space="preserve">: </w:t>
      </w:r>
    </w:p>
    <w:p w:rsidR="00797C84" w:rsidRPr="006A79D5" w:rsidRDefault="00797C84" w:rsidP="00776EF8">
      <w:pPr>
        <w:numPr>
          <w:ilvl w:val="0"/>
          <w:numId w:val="8"/>
        </w:numPr>
        <w:shd w:val="clear" w:color="auto" w:fill="FFFFFF"/>
        <w:tabs>
          <w:tab w:val="clear" w:pos="720"/>
          <w:tab w:val="left" w:pos="696"/>
        </w:tabs>
        <w:autoSpaceDE w:val="0"/>
        <w:ind w:left="0" w:firstLine="80"/>
        <w:jc w:val="both"/>
        <w:rPr>
          <w:color w:val="000000"/>
          <w:spacing w:val="-2"/>
          <w:sz w:val="28"/>
          <w:szCs w:val="28"/>
        </w:rPr>
      </w:pPr>
      <w:r w:rsidRPr="006A79D5">
        <w:rPr>
          <w:color w:val="000000"/>
          <w:spacing w:val="-2"/>
          <w:sz w:val="28"/>
          <w:szCs w:val="28"/>
        </w:rPr>
        <w:t>помощь в комплектовании групп компенсирующей направленности;</w:t>
      </w:r>
    </w:p>
    <w:p w:rsidR="00797C84" w:rsidRPr="006A79D5" w:rsidRDefault="00797C84" w:rsidP="00776EF8">
      <w:pPr>
        <w:numPr>
          <w:ilvl w:val="0"/>
          <w:numId w:val="8"/>
        </w:numPr>
        <w:shd w:val="clear" w:color="auto" w:fill="FFFFFF"/>
        <w:tabs>
          <w:tab w:val="clear" w:pos="720"/>
          <w:tab w:val="left" w:pos="696"/>
        </w:tabs>
        <w:autoSpaceDE w:val="0"/>
        <w:ind w:left="0" w:firstLine="80"/>
        <w:jc w:val="both"/>
        <w:rPr>
          <w:color w:val="000000"/>
          <w:spacing w:val="-2"/>
          <w:sz w:val="28"/>
          <w:szCs w:val="28"/>
        </w:rPr>
      </w:pPr>
      <w:r w:rsidRPr="006A79D5">
        <w:rPr>
          <w:color w:val="000000"/>
          <w:spacing w:val="-2"/>
          <w:sz w:val="28"/>
          <w:szCs w:val="28"/>
        </w:rPr>
        <w:t>консультирование детей с проблемами в развитии детей (по запросам родителей).</w:t>
      </w:r>
    </w:p>
    <w:p w:rsidR="00797C84" w:rsidRPr="006A79D5" w:rsidRDefault="00797C84" w:rsidP="00776EF8">
      <w:pPr>
        <w:numPr>
          <w:ilvl w:val="0"/>
          <w:numId w:val="8"/>
        </w:numPr>
        <w:shd w:val="clear" w:color="auto" w:fill="FFFFFF"/>
        <w:tabs>
          <w:tab w:val="clear" w:pos="720"/>
          <w:tab w:val="left" w:pos="696"/>
        </w:tabs>
        <w:autoSpaceDE w:val="0"/>
        <w:ind w:left="0"/>
        <w:jc w:val="both"/>
        <w:rPr>
          <w:color w:val="000000"/>
          <w:spacing w:val="-2"/>
          <w:sz w:val="28"/>
          <w:szCs w:val="28"/>
        </w:rPr>
      </w:pPr>
      <w:r w:rsidRPr="006A79D5">
        <w:rPr>
          <w:color w:val="000000"/>
          <w:spacing w:val="-2"/>
          <w:sz w:val="28"/>
          <w:szCs w:val="28"/>
        </w:rPr>
        <w:t>своевременное выявление проблем в здоровье детей и их коррекция.</w:t>
      </w:r>
    </w:p>
    <w:p w:rsidR="00797C84" w:rsidRPr="006A79D5" w:rsidRDefault="00797C84" w:rsidP="00776EF8">
      <w:pPr>
        <w:numPr>
          <w:ilvl w:val="0"/>
          <w:numId w:val="8"/>
        </w:numPr>
        <w:shd w:val="clear" w:color="auto" w:fill="FFFFFF"/>
        <w:tabs>
          <w:tab w:val="clear" w:pos="720"/>
          <w:tab w:val="left" w:pos="696"/>
        </w:tabs>
        <w:autoSpaceDE w:val="0"/>
        <w:ind w:left="0"/>
        <w:jc w:val="both"/>
        <w:rPr>
          <w:color w:val="000000"/>
          <w:spacing w:val="-2"/>
          <w:sz w:val="28"/>
          <w:szCs w:val="28"/>
        </w:rPr>
      </w:pPr>
      <w:r w:rsidRPr="006A79D5">
        <w:rPr>
          <w:color w:val="000000"/>
          <w:spacing w:val="-2"/>
          <w:sz w:val="28"/>
          <w:szCs w:val="28"/>
        </w:rPr>
        <w:t xml:space="preserve">обмен опытом специалистами между специалистами учреждения и МАДОУ; </w:t>
      </w:r>
    </w:p>
    <w:p w:rsidR="00797C84" w:rsidRPr="006A79D5" w:rsidRDefault="00797C84" w:rsidP="00776EF8">
      <w:pPr>
        <w:numPr>
          <w:ilvl w:val="0"/>
          <w:numId w:val="8"/>
        </w:numPr>
        <w:shd w:val="clear" w:color="auto" w:fill="FFFFFF"/>
        <w:autoSpaceDE w:val="0"/>
        <w:ind w:left="0"/>
        <w:jc w:val="both"/>
        <w:rPr>
          <w:color w:val="000000"/>
          <w:spacing w:val="-2"/>
          <w:sz w:val="28"/>
          <w:szCs w:val="28"/>
        </w:rPr>
      </w:pPr>
      <w:r w:rsidRPr="006A79D5">
        <w:rPr>
          <w:color w:val="000000"/>
          <w:spacing w:val="-2"/>
          <w:sz w:val="28"/>
          <w:szCs w:val="28"/>
        </w:rPr>
        <w:t>определение или уточнение диагноза ребенка, получение рекомендаций по дальнейшему коррекционному развитию.</w:t>
      </w:r>
    </w:p>
    <w:p w:rsidR="00797C84" w:rsidRPr="006A79D5" w:rsidRDefault="00797C84" w:rsidP="00776EF8">
      <w:pPr>
        <w:shd w:val="clear" w:color="auto" w:fill="FFFFFF"/>
        <w:tabs>
          <w:tab w:val="left" w:pos="696"/>
        </w:tabs>
        <w:ind w:hanging="298"/>
        <w:jc w:val="both"/>
        <w:rPr>
          <w:b/>
          <w:color w:val="000000"/>
          <w:spacing w:val="-1"/>
          <w:sz w:val="28"/>
          <w:szCs w:val="28"/>
        </w:rPr>
      </w:pPr>
      <w:r w:rsidRPr="006A79D5">
        <w:rPr>
          <w:b/>
          <w:color w:val="000000"/>
          <w:spacing w:val="-1"/>
          <w:sz w:val="28"/>
          <w:szCs w:val="28"/>
        </w:rPr>
        <w:t>3.Библиотека им С. Я. Маршака (цель:</w:t>
      </w:r>
      <w:r w:rsidRPr="006A79D5">
        <w:t xml:space="preserve"> </w:t>
      </w:r>
      <w:r w:rsidRPr="006A79D5">
        <w:rPr>
          <w:b/>
          <w:color w:val="000000"/>
          <w:spacing w:val="-1"/>
          <w:sz w:val="28"/>
          <w:szCs w:val="28"/>
        </w:rPr>
        <w:t>приобщение детей к культуре чтения):</w:t>
      </w:r>
    </w:p>
    <w:p w:rsidR="00797C84" w:rsidRPr="006A79D5" w:rsidRDefault="00797C84" w:rsidP="00776EF8">
      <w:pPr>
        <w:numPr>
          <w:ilvl w:val="0"/>
          <w:numId w:val="56"/>
        </w:numPr>
        <w:shd w:val="clear" w:color="auto" w:fill="FFFFFF"/>
        <w:autoSpaceDE w:val="0"/>
        <w:ind w:left="0" w:hanging="280"/>
        <w:contextualSpacing/>
        <w:rPr>
          <w:color w:val="000000"/>
          <w:spacing w:val="-1"/>
          <w:sz w:val="28"/>
          <w:szCs w:val="28"/>
        </w:rPr>
      </w:pPr>
      <w:r w:rsidRPr="006A79D5">
        <w:rPr>
          <w:color w:val="000000"/>
          <w:spacing w:val="-1"/>
          <w:sz w:val="28"/>
          <w:szCs w:val="28"/>
        </w:rPr>
        <w:t>организация экскурсий для детей;</w:t>
      </w:r>
    </w:p>
    <w:p w:rsidR="00797C84" w:rsidRPr="006A79D5" w:rsidRDefault="00797C84" w:rsidP="00776EF8">
      <w:pPr>
        <w:numPr>
          <w:ilvl w:val="0"/>
          <w:numId w:val="56"/>
        </w:numPr>
        <w:shd w:val="clear" w:color="auto" w:fill="FFFFFF"/>
        <w:autoSpaceDE w:val="0"/>
        <w:ind w:left="0" w:hanging="280"/>
        <w:contextualSpacing/>
        <w:rPr>
          <w:color w:val="000000"/>
          <w:sz w:val="28"/>
          <w:szCs w:val="28"/>
        </w:rPr>
      </w:pPr>
      <w:r w:rsidRPr="006A79D5">
        <w:rPr>
          <w:color w:val="000000"/>
          <w:spacing w:val="-1"/>
          <w:sz w:val="28"/>
          <w:szCs w:val="28"/>
        </w:rPr>
        <w:t>день открытых дверей для родителей, выдача книг из фонда библиотеки;</w:t>
      </w:r>
    </w:p>
    <w:p w:rsidR="00797C84" w:rsidRPr="006A79D5" w:rsidRDefault="00797C84" w:rsidP="00776EF8">
      <w:pPr>
        <w:numPr>
          <w:ilvl w:val="0"/>
          <w:numId w:val="56"/>
        </w:numPr>
        <w:shd w:val="clear" w:color="auto" w:fill="FFFFFF"/>
        <w:autoSpaceDE w:val="0"/>
        <w:ind w:left="0" w:hanging="280"/>
        <w:contextualSpacing/>
        <w:rPr>
          <w:color w:val="000000"/>
          <w:sz w:val="28"/>
          <w:szCs w:val="28"/>
        </w:rPr>
      </w:pPr>
      <w:r w:rsidRPr="006A79D5">
        <w:rPr>
          <w:color w:val="000000"/>
          <w:sz w:val="28"/>
          <w:szCs w:val="28"/>
        </w:rPr>
        <w:t xml:space="preserve">лекций-бесед </w:t>
      </w:r>
      <w:r w:rsidRPr="006A79D5">
        <w:rPr>
          <w:color w:val="000000"/>
          <w:sz w:val="28"/>
          <w:szCs w:val="28"/>
        </w:rPr>
        <w:tab/>
        <w:t xml:space="preserve">по </w:t>
      </w:r>
      <w:r w:rsidRPr="006A79D5">
        <w:rPr>
          <w:color w:val="000000"/>
          <w:sz w:val="28"/>
          <w:szCs w:val="28"/>
        </w:rPr>
        <w:tab/>
        <w:t xml:space="preserve">ознакомлению </w:t>
      </w:r>
      <w:r w:rsidRPr="006A79D5">
        <w:rPr>
          <w:color w:val="000000"/>
          <w:sz w:val="28"/>
          <w:szCs w:val="28"/>
        </w:rPr>
        <w:tab/>
        <w:t>с художественной литературой;</w:t>
      </w:r>
    </w:p>
    <w:p w:rsidR="00797C84" w:rsidRPr="006A79D5" w:rsidRDefault="00797C84" w:rsidP="00776EF8">
      <w:pPr>
        <w:numPr>
          <w:ilvl w:val="0"/>
          <w:numId w:val="56"/>
        </w:numPr>
        <w:shd w:val="clear" w:color="auto" w:fill="FFFFFF"/>
        <w:autoSpaceDE w:val="0"/>
        <w:ind w:left="0" w:hanging="280"/>
        <w:contextualSpacing/>
        <w:rPr>
          <w:color w:val="000000"/>
          <w:sz w:val="28"/>
          <w:szCs w:val="28"/>
        </w:rPr>
      </w:pPr>
      <w:r w:rsidRPr="006A79D5">
        <w:rPr>
          <w:color w:val="000000"/>
          <w:sz w:val="28"/>
          <w:szCs w:val="28"/>
        </w:rPr>
        <w:t>приглашение работников библиотеки в ДОУ;</w:t>
      </w:r>
    </w:p>
    <w:p w:rsidR="00797C84" w:rsidRPr="006A79D5" w:rsidRDefault="00797C84" w:rsidP="00776EF8">
      <w:pPr>
        <w:numPr>
          <w:ilvl w:val="0"/>
          <w:numId w:val="56"/>
        </w:numPr>
        <w:shd w:val="clear" w:color="auto" w:fill="FFFFFF"/>
        <w:autoSpaceDE w:val="0"/>
        <w:ind w:left="0" w:hanging="280"/>
        <w:contextualSpacing/>
        <w:rPr>
          <w:color w:val="000000"/>
          <w:sz w:val="28"/>
          <w:szCs w:val="28"/>
        </w:rPr>
      </w:pPr>
      <w:r w:rsidRPr="006A79D5">
        <w:rPr>
          <w:color w:val="000000"/>
          <w:sz w:val="28"/>
          <w:szCs w:val="28"/>
        </w:rPr>
        <w:t>посещение выставок;</w:t>
      </w:r>
    </w:p>
    <w:p w:rsidR="00797C84" w:rsidRPr="006A79D5" w:rsidRDefault="00797C84" w:rsidP="00776EF8">
      <w:pPr>
        <w:numPr>
          <w:ilvl w:val="0"/>
          <w:numId w:val="56"/>
        </w:numPr>
        <w:shd w:val="clear" w:color="auto" w:fill="FFFFFF"/>
        <w:autoSpaceDE w:val="0"/>
        <w:ind w:left="0" w:hanging="280"/>
        <w:contextualSpacing/>
        <w:rPr>
          <w:color w:val="000000"/>
          <w:sz w:val="28"/>
          <w:szCs w:val="28"/>
        </w:rPr>
      </w:pPr>
      <w:r w:rsidRPr="006A79D5">
        <w:rPr>
          <w:color w:val="000000"/>
          <w:sz w:val="28"/>
          <w:szCs w:val="28"/>
        </w:rPr>
        <w:t>тематические досуги по произведениям детских писателей.</w:t>
      </w:r>
    </w:p>
    <w:p w:rsidR="00797C84" w:rsidRPr="006A79D5" w:rsidRDefault="00797C84" w:rsidP="00776EF8">
      <w:pPr>
        <w:shd w:val="clear" w:color="auto" w:fill="FFFFFF"/>
        <w:tabs>
          <w:tab w:val="left" w:pos="696"/>
        </w:tabs>
        <w:rPr>
          <w:b/>
          <w:color w:val="000000"/>
          <w:spacing w:val="-1"/>
          <w:sz w:val="28"/>
          <w:szCs w:val="28"/>
        </w:rPr>
      </w:pPr>
      <w:r w:rsidRPr="006A79D5">
        <w:rPr>
          <w:b/>
          <w:color w:val="000000"/>
          <w:sz w:val="28"/>
          <w:szCs w:val="28"/>
        </w:rPr>
        <w:t>4. Городской музей (цель:</w:t>
      </w:r>
      <w:r w:rsidRPr="006A79D5">
        <w:t xml:space="preserve"> </w:t>
      </w:r>
      <w:r w:rsidRPr="006A79D5">
        <w:rPr>
          <w:b/>
          <w:color w:val="000000"/>
          <w:sz w:val="28"/>
          <w:szCs w:val="28"/>
        </w:rPr>
        <w:t>приобщение детей к истории нашего края, района, города):</w:t>
      </w:r>
    </w:p>
    <w:p w:rsidR="00797C84" w:rsidRPr="006A79D5" w:rsidRDefault="00797C84" w:rsidP="00776EF8">
      <w:pPr>
        <w:numPr>
          <w:ilvl w:val="0"/>
          <w:numId w:val="2"/>
        </w:numPr>
        <w:shd w:val="clear" w:color="auto" w:fill="FFFFFF"/>
        <w:tabs>
          <w:tab w:val="clear" w:pos="0"/>
          <w:tab w:val="left" w:pos="696"/>
          <w:tab w:val="num" w:pos="1759"/>
        </w:tabs>
        <w:autoSpaceDE w:val="0"/>
        <w:ind w:left="0" w:hanging="62"/>
        <w:rPr>
          <w:color w:val="000000"/>
          <w:spacing w:val="-3"/>
          <w:sz w:val="28"/>
          <w:szCs w:val="28"/>
        </w:rPr>
      </w:pPr>
      <w:r w:rsidRPr="006A79D5">
        <w:rPr>
          <w:color w:val="000000"/>
          <w:spacing w:val="-1"/>
          <w:sz w:val="28"/>
          <w:szCs w:val="28"/>
        </w:rPr>
        <w:t>организация экскурсий для детей и родителей;</w:t>
      </w:r>
    </w:p>
    <w:p w:rsidR="00797C84" w:rsidRPr="006A79D5" w:rsidRDefault="00797C84" w:rsidP="00776EF8">
      <w:pPr>
        <w:numPr>
          <w:ilvl w:val="0"/>
          <w:numId w:val="2"/>
        </w:numPr>
        <w:shd w:val="clear" w:color="auto" w:fill="FFFFFF"/>
        <w:tabs>
          <w:tab w:val="clear" w:pos="0"/>
          <w:tab w:val="left" w:pos="696"/>
          <w:tab w:val="num" w:pos="1759"/>
        </w:tabs>
        <w:autoSpaceDE w:val="0"/>
        <w:ind w:left="0" w:hanging="62"/>
        <w:rPr>
          <w:color w:val="000000"/>
          <w:spacing w:val="-3"/>
          <w:sz w:val="28"/>
          <w:szCs w:val="28"/>
        </w:rPr>
      </w:pPr>
      <w:r w:rsidRPr="006A79D5">
        <w:rPr>
          <w:color w:val="000000"/>
          <w:spacing w:val="-1"/>
          <w:sz w:val="28"/>
          <w:szCs w:val="28"/>
        </w:rPr>
        <w:t xml:space="preserve">консультирование педагогов ДОУ;   </w:t>
      </w:r>
    </w:p>
    <w:p w:rsidR="00797C84" w:rsidRPr="006A79D5" w:rsidRDefault="00797C84" w:rsidP="00776EF8">
      <w:pPr>
        <w:numPr>
          <w:ilvl w:val="0"/>
          <w:numId w:val="2"/>
        </w:numPr>
        <w:shd w:val="clear" w:color="auto" w:fill="FFFFFF"/>
        <w:tabs>
          <w:tab w:val="clear" w:pos="0"/>
          <w:tab w:val="left" w:pos="696"/>
          <w:tab w:val="num" w:pos="1759"/>
        </w:tabs>
        <w:autoSpaceDE w:val="0"/>
        <w:ind w:left="0" w:hanging="62"/>
        <w:rPr>
          <w:color w:val="000000"/>
          <w:spacing w:val="-3"/>
          <w:sz w:val="28"/>
          <w:szCs w:val="28"/>
        </w:rPr>
      </w:pPr>
      <w:r w:rsidRPr="006A79D5">
        <w:rPr>
          <w:color w:val="000000"/>
          <w:spacing w:val="-1"/>
          <w:sz w:val="28"/>
          <w:szCs w:val="28"/>
        </w:rPr>
        <w:t xml:space="preserve">посещение </w:t>
      </w:r>
      <w:r w:rsidRPr="006A79D5">
        <w:rPr>
          <w:color w:val="000000"/>
          <w:spacing w:val="-1"/>
          <w:sz w:val="28"/>
          <w:szCs w:val="28"/>
        </w:rPr>
        <w:tab/>
        <w:t xml:space="preserve">выставок и </w:t>
      </w:r>
      <w:r w:rsidRPr="006A79D5">
        <w:rPr>
          <w:color w:val="000000"/>
          <w:spacing w:val="-1"/>
          <w:sz w:val="28"/>
          <w:szCs w:val="28"/>
        </w:rPr>
        <w:tab/>
        <w:t>мероприятий (сотрудники музея).</w:t>
      </w:r>
    </w:p>
    <w:p w:rsidR="00797C84" w:rsidRPr="006A79D5" w:rsidRDefault="00797C84" w:rsidP="00776EF8">
      <w:pPr>
        <w:shd w:val="clear" w:color="auto" w:fill="FFFFFF"/>
        <w:tabs>
          <w:tab w:val="left" w:pos="696"/>
        </w:tabs>
        <w:rPr>
          <w:b/>
          <w:color w:val="000000"/>
          <w:spacing w:val="-1"/>
          <w:sz w:val="28"/>
          <w:szCs w:val="28"/>
        </w:rPr>
      </w:pPr>
      <w:r w:rsidRPr="006A79D5">
        <w:rPr>
          <w:b/>
          <w:color w:val="000000"/>
          <w:spacing w:val="-3"/>
          <w:sz w:val="28"/>
          <w:szCs w:val="28"/>
        </w:rPr>
        <w:t>5. Спорткомплекс «Смена» (цель: приобщение детей к спорту).</w:t>
      </w:r>
    </w:p>
    <w:p w:rsidR="00797C84" w:rsidRPr="006A79D5" w:rsidRDefault="00797C84" w:rsidP="00776EF8">
      <w:pPr>
        <w:numPr>
          <w:ilvl w:val="0"/>
          <w:numId w:val="14"/>
        </w:numPr>
        <w:shd w:val="clear" w:color="auto" w:fill="FFFFFF"/>
        <w:tabs>
          <w:tab w:val="left" w:pos="696"/>
        </w:tabs>
        <w:autoSpaceDE w:val="0"/>
        <w:ind w:left="0" w:hanging="62"/>
        <w:rPr>
          <w:sz w:val="28"/>
          <w:szCs w:val="28"/>
        </w:rPr>
      </w:pPr>
      <w:r w:rsidRPr="006A79D5">
        <w:rPr>
          <w:color w:val="000000"/>
          <w:spacing w:val="-1"/>
          <w:sz w:val="28"/>
          <w:szCs w:val="28"/>
        </w:rPr>
        <w:t>Спортивные городские и районные мероприятия.</w:t>
      </w:r>
    </w:p>
    <w:p w:rsidR="00797C84" w:rsidRPr="006A79D5" w:rsidRDefault="00797C84" w:rsidP="00776EF8">
      <w:pPr>
        <w:shd w:val="clear" w:color="auto" w:fill="FFFFFF"/>
        <w:tabs>
          <w:tab w:val="left" w:pos="696"/>
        </w:tabs>
        <w:jc w:val="both"/>
        <w:rPr>
          <w:b/>
          <w:color w:val="000000"/>
          <w:spacing w:val="5"/>
          <w:sz w:val="28"/>
          <w:szCs w:val="28"/>
        </w:rPr>
      </w:pPr>
      <w:r w:rsidRPr="006A79D5">
        <w:rPr>
          <w:b/>
          <w:sz w:val="28"/>
          <w:szCs w:val="28"/>
        </w:rPr>
        <w:lastRenderedPageBreak/>
        <w:t xml:space="preserve">6. </w:t>
      </w:r>
      <w:r w:rsidRPr="006A79D5">
        <w:rPr>
          <w:b/>
          <w:color w:val="000000"/>
          <w:spacing w:val="5"/>
          <w:sz w:val="28"/>
          <w:szCs w:val="28"/>
        </w:rPr>
        <w:t>Музыкальная школа им. Свиридова (цель:</w:t>
      </w:r>
      <w:r w:rsidRPr="006A79D5">
        <w:t xml:space="preserve"> </w:t>
      </w:r>
      <w:r w:rsidRPr="006A79D5">
        <w:rPr>
          <w:b/>
          <w:color w:val="000000"/>
          <w:spacing w:val="5"/>
          <w:sz w:val="28"/>
          <w:szCs w:val="28"/>
        </w:rPr>
        <w:t>знакомство с музыкальными инструментами. Приобщение к различным видам искусства):</w:t>
      </w:r>
    </w:p>
    <w:p w:rsidR="00797C84" w:rsidRPr="006A79D5" w:rsidRDefault="00797C84" w:rsidP="00776EF8">
      <w:pPr>
        <w:numPr>
          <w:ilvl w:val="0"/>
          <w:numId w:val="57"/>
        </w:numPr>
        <w:shd w:val="clear" w:color="auto" w:fill="FFFFFF"/>
        <w:tabs>
          <w:tab w:val="left" w:pos="696"/>
        </w:tabs>
        <w:ind w:left="0" w:hanging="436"/>
        <w:contextualSpacing/>
        <w:rPr>
          <w:b/>
          <w:color w:val="000000"/>
          <w:spacing w:val="5"/>
          <w:sz w:val="28"/>
          <w:szCs w:val="28"/>
        </w:rPr>
      </w:pPr>
      <w:r w:rsidRPr="006A79D5">
        <w:rPr>
          <w:color w:val="000000"/>
          <w:spacing w:val="5"/>
          <w:sz w:val="28"/>
          <w:szCs w:val="28"/>
        </w:rPr>
        <w:t>совместные музыкальные мероприятия;</w:t>
      </w:r>
    </w:p>
    <w:p w:rsidR="00797C84" w:rsidRPr="006A79D5" w:rsidRDefault="00797C84" w:rsidP="00776EF8">
      <w:pPr>
        <w:numPr>
          <w:ilvl w:val="0"/>
          <w:numId w:val="57"/>
        </w:numPr>
        <w:shd w:val="clear" w:color="auto" w:fill="FFFFFF"/>
        <w:tabs>
          <w:tab w:val="left" w:pos="696"/>
        </w:tabs>
        <w:ind w:left="0" w:hanging="436"/>
        <w:contextualSpacing/>
        <w:jc w:val="both"/>
        <w:rPr>
          <w:color w:val="000000"/>
          <w:spacing w:val="5"/>
          <w:sz w:val="28"/>
          <w:szCs w:val="28"/>
        </w:rPr>
      </w:pPr>
      <w:r w:rsidRPr="006A79D5">
        <w:rPr>
          <w:color w:val="000000"/>
          <w:spacing w:val="5"/>
          <w:sz w:val="28"/>
          <w:szCs w:val="28"/>
        </w:rPr>
        <w:t xml:space="preserve">посещение воспитанниками ДОУ музыкальной школы (индивидуально, по желанию родителей); </w:t>
      </w:r>
    </w:p>
    <w:p w:rsidR="00797C84" w:rsidRPr="006A79D5" w:rsidRDefault="00797C84" w:rsidP="00776EF8">
      <w:pPr>
        <w:numPr>
          <w:ilvl w:val="0"/>
          <w:numId w:val="57"/>
        </w:numPr>
        <w:shd w:val="clear" w:color="auto" w:fill="FFFFFF"/>
        <w:tabs>
          <w:tab w:val="left" w:pos="696"/>
        </w:tabs>
        <w:ind w:left="0" w:hanging="436"/>
        <w:contextualSpacing/>
        <w:rPr>
          <w:b/>
          <w:color w:val="000000"/>
          <w:spacing w:val="5"/>
          <w:sz w:val="28"/>
          <w:szCs w:val="28"/>
        </w:rPr>
      </w:pPr>
      <w:r w:rsidRPr="006A79D5">
        <w:rPr>
          <w:color w:val="000000"/>
          <w:spacing w:val="5"/>
          <w:sz w:val="28"/>
          <w:szCs w:val="28"/>
        </w:rPr>
        <w:t>проведение концерта для воспитанников ДОУ учащимися ДМШ.</w:t>
      </w:r>
    </w:p>
    <w:p w:rsidR="00797C84" w:rsidRPr="006A79D5" w:rsidRDefault="00797C84" w:rsidP="00776EF8">
      <w:pPr>
        <w:suppressLineNumbers/>
        <w:jc w:val="both"/>
        <w:rPr>
          <w:rFonts w:ascii="Liberation Serif" w:eastAsia="Calibri" w:hAnsi="Liberation Serif" w:cs="Liberation Serif"/>
          <w:b/>
          <w:bCs/>
          <w:sz w:val="28"/>
          <w:szCs w:val="28"/>
          <w:lang w:bidi="ar-SA"/>
        </w:rPr>
      </w:pPr>
      <w:r w:rsidRPr="006A79D5">
        <w:rPr>
          <w:rFonts w:ascii="Liberation Serif" w:eastAsia="Calibri" w:hAnsi="Liberation Serif" w:cs="Liberation Serif"/>
          <w:b/>
          <w:color w:val="000000"/>
          <w:spacing w:val="5"/>
          <w:sz w:val="28"/>
          <w:szCs w:val="28"/>
          <w:lang w:bidi="ar-SA"/>
        </w:rPr>
        <w:t xml:space="preserve">7. </w:t>
      </w:r>
      <w:r w:rsidRPr="006A79D5">
        <w:rPr>
          <w:rFonts w:ascii="Liberation Serif" w:eastAsia="Calibri" w:hAnsi="Liberation Serif" w:cs="Liberation Serif"/>
          <w:b/>
          <w:bCs/>
          <w:sz w:val="28"/>
          <w:szCs w:val="28"/>
          <w:lang w:bidi="ar-SA"/>
        </w:rPr>
        <w:t>«Институт развития образования Краснодарского края»:</w:t>
      </w:r>
    </w:p>
    <w:p w:rsidR="00797C84" w:rsidRPr="006A79D5" w:rsidRDefault="00797C84" w:rsidP="00776EF8">
      <w:pPr>
        <w:numPr>
          <w:ilvl w:val="0"/>
          <w:numId w:val="55"/>
        </w:numPr>
        <w:suppressLineNumbers/>
        <w:ind w:left="0"/>
        <w:jc w:val="both"/>
        <w:rPr>
          <w:rFonts w:ascii="Liberation Serif" w:eastAsia="Calibri" w:hAnsi="Liberation Serif" w:cs="Times New Roman"/>
          <w:sz w:val="28"/>
          <w:szCs w:val="28"/>
          <w:lang w:bidi="ar-SA"/>
        </w:rPr>
      </w:pPr>
      <w:r w:rsidRPr="006A79D5">
        <w:rPr>
          <w:rFonts w:ascii="Liberation Serif" w:eastAsia="Calibri" w:hAnsi="Liberation Serif" w:cs="Times New Roman"/>
          <w:sz w:val="28"/>
          <w:szCs w:val="28"/>
          <w:lang w:bidi="ar-SA"/>
        </w:rPr>
        <w:t>курсовая переподготовка педагогов;</w:t>
      </w:r>
    </w:p>
    <w:p w:rsidR="00797C84" w:rsidRPr="006A79D5" w:rsidRDefault="00797C84" w:rsidP="00776EF8">
      <w:pPr>
        <w:numPr>
          <w:ilvl w:val="0"/>
          <w:numId w:val="55"/>
        </w:numPr>
        <w:suppressLineNumbers/>
        <w:ind w:left="0"/>
        <w:jc w:val="both"/>
        <w:rPr>
          <w:rFonts w:ascii="Liberation Serif" w:eastAsia="Calibri" w:hAnsi="Liberation Serif" w:cs="Times New Roman"/>
          <w:sz w:val="28"/>
          <w:szCs w:val="28"/>
          <w:lang w:bidi="ar-SA"/>
        </w:rPr>
      </w:pPr>
      <w:r w:rsidRPr="006A79D5">
        <w:rPr>
          <w:rFonts w:ascii="Liberation Serif" w:eastAsia="Calibri" w:hAnsi="Liberation Serif" w:cs="Times New Roman"/>
          <w:sz w:val="28"/>
          <w:szCs w:val="28"/>
          <w:lang w:bidi="ar-SA"/>
        </w:rPr>
        <w:t>участие в работе семинаров, конференций.</w:t>
      </w:r>
    </w:p>
    <w:p w:rsidR="00797C84" w:rsidRPr="006A79D5" w:rsidRDefault="00797C84" w:rsidP="00776EF8">
      <w:pPr>
        <w:suppressLineNumbers/>
        <w:jc w:val="both"/>
        <w:rPr>
          <w:rFonts w:ascii="Liberation Serif" w:eastAsia="Calibri" w:hAnsi="Liberation Serif" w:cs="Times New Roman"/>
          <w:b/>
          <w:bCs/>
          <w:sz w:val="28"/>
          <w:szCs w:val="28"/>
          <w:lang w:bidi="ar-SA"/>
        </w:rPr>
      </w:pPr>
      <w:r w:rsidRPr="006A79D5">
        <w:rPr>
          <w:rFonts w:ascii="Liberation Serif" w:eastAsia="Calibri" w:hAnsi="Liberation Serif" w:cs="Times New Roman"/>
          <w:sz w:val="28"/>
          <w:szCs w:val="28"/>
          <w:lang w:bidi="ar-SA"/>
        </w:rPr>
        <w:t xml:space="preserve">   </w:t>
      </w:r>
      <w:r w:rsidRPr="006A79D5">
        <w:rPr>
          <w:rFonts w:ascii="Liberation Serif" w:eastAsia="Calibri" w:hAnsi="Liberation Serif" w:cs="Times New Roman"/>
          <w:b/>
          <w:sz w:val="28"/>
          <w:szCs w:val="28"/>
          <w:lang w:bidi="ar-SA"/>
        </w:rPr>
        <w:t>8.</w:t>
      </w:r>
      <w:r w:rsidRPr="006A79D5">
        <w:rPr>
          <w:rFonts w:ascii="Liberation Serif" w:eastAsia="Calibri" w:hAnsi="Liberation Serif" w:cs="Times New Roman"/>
          <w:sz w:val="28"/>
          <w:szCs w:val="28"/>
          <w:lang w:bidi="ar-SA"/>
        </w:rPr>
        <w:t xml:space="preserve">  </w:t>
      </w:r>
      <w:r w:rsidRPr="006A79D5">
        <w:rPr>
          <w:rFonts w:ascii="Liberation Serif" w:eastAsia="Calibri" w:hAnsi="Liberation Serif" w:cs="Times New Roman"/>
          <w:b/>
          <w:bCs/>
          <w:sz w:val="28"/>
          <w:szCs w:val="28"/>
          <w:lang w:bidi="ar-SA"/>
        </w:rPr>
        <w:t>«Армавирский государственный педагогический университет»:</w:t>
      </w:r>
    </w:p>
    <w:p w:rsidR="00797C84" w:rsidRPr="006A79D5" w:rsidRDefault="00797C84" w:rsidP="00776EF8">
      <w:pPr>
        <w:numPr>
          <w:ilvl w:val="0"/>
          <w:numId w:val="55"/>
        </w:numPr>
        <w:suppressLineNumbers/>
        <w:ind w:left="0"/>
        <w:jc w:val="both"/>
        <w:rPr>
          <w:rFonts w:ascii="Liberation Serif" w:eastAsia="Calibri" w:hAnsi="Liberation Serif" w:cs="Times New Roman"/>
          <w:bCs/>
          <w:sz w:val="28"/>
          <w:szCs w:val="28"/>
          <w:lang w:bidi="ar-SA"/>
        </w:rPr>
      </w:pPr>
      <w:r w:rsidRPr="006A79D5">
        <w:rPr>
          <w:rFonts w:ascii="Liberation Serif" w:eastAsia="Calibri" w:hAnsi="Liberation Serif" w:cs="Times New Roman"/>
          <w:bCs/>
          <w:sz w:val="28"/>
          <w:szCs w:val="28"/>
          <w:lang w:bidi="ar-SA"/>
        </w:rPr>
        <w:t>курсовая подготовка педагогов;</w:t>
      </w:r>
    </w:p>
    <w:p w:rsidR="00797C84" w:rsidRPr="006A79D5" w:rsidRDefault="00797C84" w:rsidP="00776EF8">
      <w:pPr>
        <w:numPr>
          <w:ilvl w:val="0"/>
          <w:numId w:val="55"/>
        </w:numPr>
        <w:suppressLineNumbers/>
        <w:ind w:left="0"/>
        <w:jc w:val="both"/>
        <w:rPr>
          <w:rFonts w:ascii="Liberation Serif" w:eastAsia="Calibri" w:hAnsi="Liberation Serif" w:cs="Times New Roman"/>
          <w:bCs/>
          <w:sz w:val="28"/>
          <w:szCs w:val="28"/>
          <w:lang w:bidi="ar-SA"/>
        </w:rPr>
      </w:pPr>
      <w:r w:rsidRPr="006A79D5">
        <w:rPr>
          <w:rFonts w:ascii="Liberation Serif" w:eastAsia="Calibri" w:hAnsi="Liberation Serif" w:cs="Times New Roman"/>
          <w:bCs/>
          <w:sz w:val="28"/>
          <w:szCs w:val="28"/>
          <w:lang w:bidi="ar-SA"/>
        </w:rPr>
        <w:t>участие работе семинаров, практикумов, конференций, форумов;</w:t>
      </w:r>
    </w:p>
    <w:p w:rsidR="00797C84" w:rsidRPr="006A79D5" w:rsidRDefault="00797C84" w:rsidP="00776EF8">
      <w:pPr>
        <w:numPr>
          <w:ilvl w:val="0"/>
          <w:numId w:val="55"/>
        </w:numPr>
        <w:suppressLineNumbers/>
        <w:ind w:left="0"/>
        <w:jc w:val="both"/>
        <w:rPr>
          <w:rFonts w:ascii="Liberation Serif" w:eastAsia="Calibri" w:hAnsi="Liberation Serif" w:cs="Times New Roman"/>
          <w:bCs/>
          <w:sz w:val="28"/>
          <w:szCs w:val="28"/>
          <w:lang w:bidi="ar-SA"/>
        </w:rPr>
      </w:pPr>
      <w:r w:rsidRPr="006A79D5">
        <w:rPr>
          <w:rFonts w:ascii="Liberation Serif" w:eastAsia="Calibri" w:hAnsi="Liberation Serif" w:cs="Times New Roman"/>
          <w:bCs/>
          <w:sz w:val="28"/>
          <w:szCs w:val="28"/>
          <w:lang w:bidi="ar-SA"/>
        </w:rPr>
        <w:t>публикация материалов опыта педагогов, участие в выставках.</w:t>
      </w:r>
    </w:p>
    <w:p w:rsidR="00797C84" w:rsidRPr="006A79D5" w:rsidRDefault="00797C84" w:rsidP="00776EF8">
      <w:pPr>
        <w:suppressLineNumbers/>
        <w:jc w:val="both"/>
        <w:rPr>
          <w:rFonts w:ascii="Liberation Serif" w:eastAsia="Calibri" w:hAnsi="Liberation Serif" w:cs="Times New Roman"/>
          <w:b/>
          <w:bCs/>
          <w:sz w:val="28"/>
          <w:szCs w:val="28"/>
          <w:lang w:bidi="ar-SA"/>
        </w:rPr>
      </w:pPr>
      <w:r w:rsidRPr="006A79D5">
        <w:rPr>
          <w:rFonts w:ascii="Liberation Serif" w:eastAsia="Calibri" w:hAnsi="Liberation Serif" w:cs="Times New Roman"/>
          <w:bCs/>
          <w:sz w:val="28"/>
          <w:szCs w:val="28"/>
          <w:lang w:bidi="ar-SA"/>
        </w:rPr>
        <w:t xml:space="preserve">    </w:t>
      </w:r>
      <w:r w:rsidRPr="006A79D5">
        <w:rPr>
          <w:rFonts w:ascii="Liberation Serif" w:eastAsia="Calibri" w:hAnsi="Liberation Serif" w:cs="Times New Roman"/>
          <w:b/>
          <w:bCs/>
          <w:sz w:val="28"/>
          <w:szCs w:val="28"/>
          <w:lang w:bidi="ar-SA"/>
        </w:rPr>
        <w:t>9. ГИБДД, Пожарная часть:</w:t>
      </w:r>
    </w:p>
    <w:p w:rsidR="00797C84" w:rsidRPr="006A79D5" w:rsidRDefault="00797C84" w:rsidP="00776EF8">
      <w:pPr>
        <w:numPr>
          <w:ilvl w:val="0"/>
          <w:numId w:val="59"/>
        </w:numPr>
        <w:suppressLineNumbers/>
        <w:ind w:left="0"/>
        <w:jc w:val="both"/>
        <w:rPr>
          <w:rFonts w:ascii="Liberation Serif" w:eastAsia="Calibri" w:hAnsi="Liberation Serif" w:cs="Times New Roman"/>
          <w:bCs/>
          <w:sz w:val="28"/>
          <w:szCs w:val="28"/>
          <w:lang w:bidi="ar-SA"/>
        </w:rPr>
      </w:pPr>
      <w:r w:rsidRPr="006A79D5">
        <w:rPr>
          <w:rFonts w:ascii="Liberation Serif" w:eastAsia="Calibri" w:hAnsi="Liberation Serif" w:cs="Times New Roman"/>
          <w:bCs/>
          <w:sz w:val="28"/>
          <w:szCs w:val="28"/>
          <w:lang w:bidi="ar-SA"/>
        </w:rPr>
        <w:t>организация встреч по правилам дорожного движения и пожарной безопасности, обучение безопасности жизнедеятельности детей и сотрудников ДОУ;</w:t>
      </w:r>
    </w:p>
    <w:p w:rsidR="00797C84" w:rsidRPr="006A79D5" w:rsidRDefault="00797C84" w:rsidP="00776EF8">
      <w:pPr>
        <w:numPr>
          <w:ilvl w:val="0"/>
          <w:numId w:val="59"/>
        </w:numPr>
        <w:suppressLineNumbers/>
        <w:ind w:left="0"/>
        <w:jc w:val="both"/>
        <w:rPr>
          <w:rFonts w:ascii="Liberation Serif" w:eastAsia="Calibri" w:hAnsi="Liberation Serif" w:cs="Times New Roman"/>
          <w:bCs/>
          <w:sz w:val="28"/>
          <w:szCs w:val="28"/>
          <w:lang w:bidi="ar-SA"/>
        </w:rPr>
      </w:pPr>
      <w:r w:rsidRPr="006A79D5">
        <w:rPr>
          <w:rFonts w:ascii="Liberation Serif" w:eastAsia="Calibri" w:hAnsi="Liberation Serif" w:cs="Times New Roman"/>
          <w:bCs/>
          <w:sz w:val="28"/>
          <w:szCs w:val="28"/>
          <w:lang w:bidi="ar-SA"/>
        </w:rPr>
        <w:t>совместные тренировки по эвакуации.</w:t>
      </w:r>
    </w:p>
    <w:p w:rsidR="00981197" w:rsidRDefault="00797C84" w:rsidP="00981197">
      <w:pPr>
        <w:suppressLineNumbers/>
        <w:jc w:val="both"/>
        <w:rPr>
          <w:rFonts w:ascii="Liberation Serif" w:eastAsia="Calibri" w:hAnsi="Liberation Serif" w:cs="Times New Roman"/>
          <w:sz w:val="28"/>
          <w:szCs w:val="28"/>
          <w:lang w:bidi="ar-SA"/>
        </w:rPr>
      </w:pPr>
      <w:r w:rsidRPr="006A79D5">
        <w:rPr>
          <w:rFonts w:ascii="Liberation Serif" w:eastAsia="Calibri" w:hAnsi="Liberation Serif" w:cs="Times New Roman"/>
          <w:b/>
          <w:sz w:val="28"/>
          <w:szCs w:val="28"/>
          <w:lang w:bidi="ar-SA"/>
        </w:rPr>
        <w:t xml:space="preserve">    9. </w:t>
      </w:r>
      <w:r w:rsidRPr="006A79D5">
        <w:rPr>
          <w:rFonts w:ascii="Liberation Serif" w:eastAsia="Calibri" w:hAnsi="Liberation Serif" w:cs="Times New Roman"/>
          <w:b/>
          <w:bCs/>
          <w:sz w:val="28"/>
          <w:szCs w:val="28"/>
          <w:lang w:bidi="ar-SA"/>
        </w:rPr>
        <w:t>Детская поликлиника:</w:t>
      </w:r>
    </w:p>
    <w:p w:rsidR="00797C84" w:rsidRPr="00981197" w:rsidRDefault="00797C84" w:rsidP="00981197">
      <w:pPr>
        <w:pStyle w:val="a9"/>
        <w:numPr>
          <w:ilvl w:val="0"/>
          <w:numId w:val="59"/>
        </w:numPr>
        <w:suppressLineNumbers/>
        <w:jc w:val="both"/>
        <w:rPr>
          <w:rFonts w:ascii="Liberation Serif" w:eastAsia="Calibri" w:hAnsi="Liberation Serif" w:cs="Times New Roman"/>
          <w:sz w:val="28"/>
          <w:szCs w:val="28"/>
          <w:lang w:bidi="ar-SA"/>
        </w:rPr>
      </w:pPr>
      <w:r w:rsidRPr="00981197">
        <w:rPr>
          <w:rFonts w:eastAsia="Times New Roman" w:cs="Times New Roman"/>
          <w:kern w:val="0"/>
          <w:sz w:val="28"/>
          <w:szCs w:val="28"/>
          <w:lang w:eastAsia="ru-RU" w:bidi="ar-SA"/>
        </w:rPr>
        <w:t>обеспечение медицинского сопровождения воспитанников детского сада;</w:t>
      </w:r>
    </w:p>
    <w:p w:rsidR="00797C84" w:rsidRPr="006A79D5" w:rsidRDefault="00797C84" w:rsidP="00776EF8">
      <w:pPr>
        <w:numPr>
          <w:ilvl w:val="0"/>
          <w:numId w:val="58"/>
        </w:numPr>
        <w:shd w:val="clear" w:color="auto" w:fill="FFFFFF"/>
        <w:tabs>
          <w:tab w:val="num" w:pos="709"/>
        </w:tabs>
        <w:ind w:left="0" w:hanging="283"/>
        <w:contextualSpacing/>
        <w:jc w:val="both"/>
        <w:rPr>
          <w:rFonts w:cs="Times New Roman"/>
          <w:color w:val="000000"/>
          <w:spacing w:val="5"/>
          <w:sz w:val="28"/>
          <w:szCs w:val="28"/>
        </w:rPr>
      </w:pPr>
      <w:r w:rsidRPr="006A79D5">
        <w:rPr>
          <w:rFonts w:cs="Times New Roman"/>
          <w:color w:val="000000"/>
          <w:spacing w:val="5"/>
          <w:sz w:val="28"/>
          <w:szCs w:val="28"/>
        </w:rPr>
        <w:t>Контроль за организацией прививочной работы, информационно- консультативная помощь детям и родителям, обследование детей узкими специалистами.</w:t>
      </w:r>
    </w:p>
    <w:p w:rsidR="00797C84" w:rsidRPr="006A79D5" w:rsidRDefault="00797C84" w:rsidP="00776EF8">
      <w:pPr>
        <w:shd w:val="clear" w:color="auto" w:fill="FFFFFF"/>
        <w:jc w:val="both"/>
        <w:rPr>
          <w:rFonts w:cs="Times New Roman"/>
          <w:color w:val="000000"/>
          <w:spacing w:val="5"/>
          <w:sz w:val="28"/>
          <w:szCs w:val="28"/>
        </w:rPr>
      </w:pPr>
    </w:p>
    <w:p w:rsidR="00797C84" w:rsidRPr="006A79D5" w:rsidRDefault="00797C84" w:rsidP="00776EF8">
      <w:pPr>
        <w:shd w:val="clear" w:color="auto" w:fill="FFFFFF"/>
        <w:jc w:val="both"/>
        <w:rPr>
          <w:rFonts w:cs="Times New Roman"/>
          <w:color w:val="000000"/>
          <w:spacing w:val="5"/>
          <w:sz w:val="28"/>
          <w:szCs w:val="28"/>
        </w:rPr>
      </w:pPr>
      <w:r w:rsidRPr="006A79D5">
        <w:rPr>
          <w:rFonts w:cs="Times New Roman"/>
          <w:color w:val="000000"/>
          <w:spacing w:val="5"/>
          <w:sz w:val="28"/>
          <w:szCs w:val="28"/>
        </w:rPr>
        <w:t>Однако, связь детского сада со средствами массовой информации находится на недостаточном уровне. Не полностью организована рекламная кампания услуг, предоставляемых детским садом, редко используются возможности СМИ для транслирования передового педагогического опыта учреждения. Чаще всего реклама ограничивается информацией на родительском собрании или тематических стендах в группах. Из бесед с родителями, детей, поступающих в детский сад, выявлено, что информацию о детском саде они получили в основном от родственников и знакомых и только 10% - с сайта образовательной организации.</w:t>
      </w:r>
    </w:p>
    <w:p w:rsidR="00797C84" w:rsidRPr="006A79D5" w:rsidRDefault="00797C84" w:rsidP="00776EF8">
      <w:pPr>
        <w:shd w:val="clear" w:color="auto" w:fill="FFFFFF"/>
        <w:jc w:val="both"/>
        <w:rPr>
          <w:rFonts w:cs="Times New Roman"/>
          <w:color w:val="000000"/>
          <w:spacing w:val="5"/>
          <w:sz w:val="28"/>
          <w:szCs w:val="28"/>
        </w:rPr>
      </w:pPr>
      <w:r w:rsidRPr="006A79D5">
        <w:rPr>
          <w:rFonts w:cs="Times New Roman"/>
          <w:color w:val="000000"/>
          <w:spacing w:val="5"/>
          <w:sz w:val="28"/>
          <w:szCs w:val="28"/>
        </w:rPr>
        <w:t>Недостаточно используются возможности:</w:t>
      </w:r>
    </w:p>
    <w:p w:rsidR="00797C84" w:rsidRPr="006A79D5" w:rsidRDefault="00797C84" w:rsidP="00776EF8">
      <w:pPr>
        <w:shd w:val="clear" w:color="auto" w:fill="FFFFFF"/>
        <w:jc w:val="both"/>
        <w:rPr>
          <w:rFonts w:cs="Times New Roman"/>
          <w:color w:val="000000"/>
          <w:spacing w:val="5"/>
          <w:sz w:val="28"/>
          <w:szCs w:val="28"/>
        </w:rPr>
      </w:pPr>
      <w:r w:rsidRPr="006A79D5">
        <w:rPr>
          <w:rFonts w:cs="Times New Roman"/>
          <w:color w:val="000000"/>
          <w:spacing w:val="5"/>
          <w:sz w:val="28"/>
          <w:szCs w:val="28"/>
        </w:rPr>
        <w:t>•</w:t>
      </w:r>
      <w:r w:rsidRPr="006A79D5">
        <w:rPr>
          <w:rFonts w:cs="Times New Roman"/>
          <w:color w:val="000000"/>
          <w:spacing w:val="5"/>
          <w:sz w:val="28"/>
          <w:szCs w:val="28"/>
        </w:rPr>
        <w:tab/>
        <w:t>СМИ (деятельность детского сада в последние годы практически не освещалась на телевидении, радио, в печатных средствах массовой информации),</w:t>
      </w:r>
    </w:p>
    <w:p w:rsidR="00797C84" w:rsidRPr="006A79D5" w:rsidRDefault="00797C84" w:rsidP="00776EF8">
      <w:pPr>
        <w:shd w:val="clear" w:color="auto" w:fill="FFFFFF"/>
        <w:jc w:val="both"/>
        <w:rPr>
          <w:rFonts w:cs="Times New Roman"/>
          <w:color w:val="000000"/>
          <w:spacing w:val="5"/>
          <w:sz w:val="28"/>
          <w:szCs w:val="28"/>
        </w:rPr>
      </w:pPr>
      <w:r w:rsidRPr="006A79D5">
        <w:rPr>
          <w:rFonts w:cs="Times New Roman"/>
          <w:color w:val="000000"/>
          <w:spacing w:val="5"/>
          <w:sz w:val="28"/>
          <w:szCs w:val="28"/>
        </w:rPr>
        <w:t>•</w:t>
      </w:r>
      <w:r w:rsidRPr="006A79D5">
        <w:rPr>
          <w:rFonts w:cs="Times New Roman"/>
          <w:color w:val="000000"/>
          <w:spacing w:val="5"/>
          <w:sz w:val="28"/>
          <w:szCs w:val="28"/>
        </w:rPr>
        <w:tab/>
        <w:t>полиграфии (буклеты, календари, стенды и плакаты, отражающие жизнь детского сада, не выпускались).</w:t>
      </w:r>
    </w:p>
    <w:p w:rsidR="00797C84" w:rsidRPr="006A79D5" w:rsidRDefault="00797C84" w:rsidP="00776EF8">
      <w:pPr>
        <w:shd w:val="clear" w:color="auto" w:fill="FFFFFF"/>
        <w:jc w:val="both"/>
        <w:rPr>
          <w:rFonts w:cs="Times New Roman"/>
          <w:color w:val="000000"/>
          <w:spacing w:val="5"/>
          <w:sz w:val="28"/>
          <w:szCs w:val="28"/>
        </w:rPr>
      </w:pPr>
      <w:r w:rsidRPr="006A79D5">
        <w:rPr>
          <w:rFonts w:cs="Times New Roman"/>
          <w:color w:val="000000"/>
          <w:spacing w:val="5"/>
          <w:sz w:val="28"/>
          <w:szCs w:val="28"/>
        </w:rPr>
        <w:t>Для организации дистанционного обучения в детском саду необходимо современное оборудование. Однако в детском саду недостаточно финансирования на данные цели.</w:t>
      </w:r>
    </w:p>
    <w:p w:rsidR="00797C84" w:rsidRPr="006A79D5" w:rsidRDefault="00797C84" w:rsidP="00776EF8">
      <w:pPr>
        <w:shd w:val="clear" w:color="auto" w:fill="FFFFFF"/>
        <w:tabs>
          <w:tab w:val="left" w:pos="696"/>
        </w:tabs>
        <w:jc w:val="both"/>
        <w:rPr>
          <w:rFonts w:cs="Times New Roman"/>
          <w:i/>
          <w:color w:val="000000"/>
          <w:spacing w:val="5"/>
          <w:sz w:val="28"/>
          <w:szCs w:val="28"/>
          <w:u w:val="single"/>
        </w:rPr>
      </w:pPr>
    </w:p>
    <w:p w:rsidR="00797C84" w:rsidRPr="006A79D5" w:rsidRDefault="00797C84" w:rsidP="00776EF8">
      <w:pPr>
        <w:shd w:val="clear" w:color="auto" w:fill="FFFFFF"/>
        <w:tabs>
          <w:tab w:val="left" w:pos="696"/>
        </w:tabs>
        <w:jc w:val="both"/>
        <w:rPr>
          <w:rFonts w:cs="Times New Roman"/>
          <w:i/>
          <w:color w:val="000000"/>
          <w:spacing w:val="5"/>
          <w:sz w:val="28"/>
          <w:szCs w:val="28"/>
          <w:u w:val="single"/>
        </w:rPr>
      </w:pPr>
      <w:r w:rsidRPr="006A79D5">
        <w:rPr>
          <w:rFonts w:cs="Times New Roman"/>
          <w:i/>
          <w:color w:val="000000"/>
          <w:spacing w:val="5"/>
          <w:sz w:val="28"/>
          <w:szCs w:val="28"/>
          <w:u w:val="single"/>
        </w:rPr>
        <w:t xml:space="preserve">Вывод: опыт работы нашего ДОУ с учреждениями социума показал, что активная позиция дошкольного учреждения влияет на личную позицию педагогов, детей, родителей, делает учебно-воспитательный процесс более эффективным, открытым и полным. </w:t>
      </w:r>
    </w:p>
    <w:p w:rsidR="00797C84" w:rsidRPr="006A79D5" w:rsidRDefault="00797C84" w:rsidP="00776EF8">
      <w:pPr>
        <w:shd w:val="clear" w:color="auto" w:fill="FFFFFF"/>
        <w:tabs>
          <w:tab w:val="left" w:pos="696"/>
        </w:tabs>
        <w:jc w:val="both"/>
        <w:rPr>
          <w:rFonts w:cs="Times New Roman"/>
          <w:i/>
          <w:color w:val="000000"/>
          <w:spacing w:val="5"/>
          <w:sz w:val="28"/>
          <w:szCs w:val="28"/>
          <w:u w:val="single"/>
        </w:rPr>
      </w:pPr>
      <w:r w:rsidRPr="006A79D5">
        <w:rPr>
          <w:rFonts w:cs="Times New Roman"/>
          <w:i/>
          <w:color w:val="000000"/>
          <w:spacing w:val="5"/>
          <w:sz w:val="28"/>
          <w:szCs w:val="28"/>
          <w:u w:val="single"/>
        </w:rPr>
        <w:lastRenderedPageBreak/>
        <w:t xml:space="preserve">   Налаживание связей со СМИ будет способствовать повышению имиджа учреждения среди заинтересованного населения; обеспечит возможность для транслирования передового педагогического опыта работников детского сада в области дошкольного образования.</w:t>
      </w:r>
    </w:p>
    <w:p w:rsidR="00797C84" w:rsidRPr="006A79D5" w:rsidRDefault="00797C84" w:rsidP="00776EF8">
      <w:pPr>
        <w:shd w:val="clear" w:color="auto" w:fill="FFFFFF"/>
        <w:tabs>
          <w:tab w:val="left" w:pos="696"/>
        </w:tabs>
        <w:jc w:val="both"/>
        <w:rPr>
          <w:rFonts w:cs="Times New Roman"/>
          <w:i/>
          <w:color w:val="000000"/>
          <w:spacing w:val="5"/>
          <w:sz w:val="28"/>
          <w:szCs w:val="28"/>
          <w:u w:val="single"/>
        </w:rPr>
      </w:pPr>
      <w:r w:rsidRPr="006A79D5">
        <w:rPr>
          <w:rFonts w:cs="Times New Roman"/>
          <w:i/>
          <w:color w:val="000000"/>
          <w:spacing w:val="5"/>
          <w:sz w:val="28"/>
          <w:szCs w:val="28"/>
          <w:u w:val="single"/>
        </w:rPr>
        <w:t>Использование ИКТ в образовательном процессе позволит перевести его на более высокий качественный уровень.</w:t>
      </w:r>
    </w:p>
    <w:p w:rsidR="00797C84" w:rsidRPr="006A79D5" w:rsidRDefault="00797C84" w:rsidP="00776EF8">
      <w:pPr>
        <w:shd w:val="clear" w:color="auto" w:fill="FFFFFF"/>
        <w:tabs>
          <w:tab w:val="left" w:pos="696"/>
        </w:tabs>
        <w:jc w:val="both"/>
        <w:rPr>
          <w:rFonts w:cs="Times New Roman"/>
          <w:i/>
          <w:color w:val="000000"/>
          <w:spacing w:val="5"/>
          <w:sz w:val="28"/>
          <w:szCs w:val="28"/>
          <w:u w:val="single"/>
        </w:rPr>
      </w:pPr>
      <w:r w:rsidRPr="006A79D5">
        <w:rPr>
          <w:rFonts w:cs="Times New Roman"/>
          <w:i/>
          <w:color w:val="000000"/>
          <w:spacing w:val="5"/>
          <w:sz w:val="28"/>
          <w:szCs w:val="28"/>
          <w:u w:val="single"/>
        </w:rPr>
        <w:t xml:space="preserve">Сделать запрос учредителю о выделении дополнительного финансирования. Подготовить финансово-экономическим обоснование и перечень необходимого оборудования. Поэтому мы будем продолжать активно развивать взаимодействие с социальными партнерами. </w:t>
      </w:r>
    </w:p>
    <w:p w:rsidR="00797C84" w:rsidRPr="006A79D5" w:rsidRDefault="00797C84" w:rsidP="00776EF8">
      <w:pPr>
        <w:widowControl/>
        <w:suppressAutoHyphens w:val="0"/>
        <w:jc w:val="both"/>
        <w:rPr>
          <w:rFonts w:eastAsia="Times New Roman" w:cs="Times New Roman"/>
          <w:b/>
          <w:color w:val="FF0000"/>
          <w:kern w:val="0"/>
          <w:sz w:val="28"/>
          <w:szCs w:val="28"/>
          <w:lang w:eastAsia="ru-RU" w:bidi="ar-SA"/>
        </w:rPr>
      </w:pPr>
    </w:p>
    <w:p w:rsidR="00797C84" w:rsidRDefault="00797C84" w:rsidP="00776EF8">
      <w:pPr>
        <w:jc w:val="both"/>
        <w:rPr>
          <w:rFonts w:cs="Times New Roman"/>
          <w:sz w:val="28"/>
          <w:szCs w:val="28"/>
          <w:lang w:bidi="ar-SA"/>
        </w:rPr>
      </w:pPr>
      <w:r w:rsidRPr="006A79D5">
        <w:rPr>
          <w:rFonts w:eastAsia="Calibri" w:cs="Times New Roman"/>
          <w:color w:val="FF0000"/>
          <w:sz w:val="28"/>
          <w:szCs w:val="28"/>
          <w:lang w:eastAsia="en-US" w:bidi="ar-SA"/>
        </w:rPr>
        <w:t xml:space="preserve">    </w:t>
      </w:r>
      <w:r w:rsidRPr="006A79D5">
        <w:rPr>
          <w:rFonts w:cs="Times New Roman"/>
          <w:b/>
          <w:bCs/>
          <w:i/>
          <w:sz w:val="28"/>
          <w:szCs w:val="28"/>
          <w:lang w:bidi="ar-SA"/>
        </w:rPr>
        <w:t>Вывод:</w:t>
      </w:r>
      <w:r w:rsidRPr="006A79D5">
        <w:rPr>
          <w:rFonts w:cs="Times New Roman"/>
          <w:b/>
          <w:bCs/>
          <w:sz w:val="28"/>
          <w:szCs w:val="28"/>
          <w:lang w:bidi="ar-SA"/>
        </w:rPr>
        <w:t xml:space="preserve"> МАДОУ</w:t>
      </w:r>
      <w:r w:rsidRPr="006A79D5">
        <w:rPr>
          <w:rFonts w:cs="Times New Roman"/>
          <w:sz w:val="28"/>
          <w:szCs w:val="28"/>
          <w:lang w:bidi="ar-SA"/>
        </w:rPr>
        <w:t xml:space="preserve"> зарегистрировано и функционирует в соответствии с нормативными документами в сфере образования Российской Федерации. Образовательная деятельность в МАДОУ организована в соответствии с основными направлениями социально-экономического развития Российской Федерации, государственной политикой в сфере образования и осуществляется в соответствии с ФГОС ДО.</w:t>
      </w:r>
    </w:p>
    <w:p w:rsidR="00AD369E" w:rsidRPr="00B50EA6" w:rsidRDefault="00AD369E" w:rsidP="00776EF8">
      <w:pPr>
        <w:jc w:val="both"/>
        <w:rPr>
          <w:sz w:val="28"/>
          <w:szCs w:val="28"/>
        </w:rPr>
      </w:pPr>
      <w:r w:rsidRPr="00B50EA6">
        <w:rPr>
          <w:sz w:val="28"/>
          <w:szCs w:val="28"/>
        </w:rPr>
        <w:t xml:space="preserve">    </w:t>
      </w:r>
    </w:p>
    <w:p w:rsidR="00AD369E" w:rsidRPr="00DF7E77" w:rsidRDefault="00AD369E" w:rsidP="00776EF8">
      <w:pPr>
        <w:widowControl/>
        <w:suppressAutoHyphens w:val="0"/>
        <w:jc w:val="both"/>
        <w:rPr>
          <w:rFonts w:eastAsia="Times New Roman" w:cs="Times New Roman"/>
          <w:b/>
          <w:bCs/>
          <w:kern w:val="0"/>
          <w:sz w:val="32"/>
          <w:szCs w:val="32"/>
          <w:lang w:eastAsia="en-US" w:bidi="ar-SA"/>
        </w:rPr>
      </w:pPr>
      <w:r w:rsidRPr="00DF7E77">
        <w:rPr>
          <w:rFonts w:eastAsia="Times New Roman" w:cs="Times New Roman"/>
          <w:b/>
          <w:bCs/>
          <w:kern w:val="0"/>
          <w:sz w:val="32"/>
          <w:szCs w:val="32"/>
          <w:lang w:eastAsia="en-US" w:bidi="ar-SA"/>
        </w:rPr>
        <w:t>12. Формы сотрудничества дошкольного образовательного учреждения и семьи.</w:t>
      </w:r>
    </w:p>
    <w:p w:rsidR="00AD369E" w:rsidRPr="00DF7E77" w:rsidRDefault="00AD369E" w:rsidP="00776EF8">
      <w:pPr>
        <w:widowControl/>
        <w:suppressAutoHyphens w:val="0"/>
        <w:jc w:val="both"/>
        <w:rPr>
          <w:rFonts w:eastAsia="Times New Roman" w:cs="Times New Roman"/>
          <w:b/>
          <w:bCs/>
          <w:kern w:val="0"/>
          <w:sz w:val="32"/>
          <w:szCs w:val="32"/>
          <w:lang w:eastAsia="en-US" w:bidi="ar-SA"/>
        </w:rPr>
      </w:pPr>
    </w:p>
    <w:p w:rsidR="00A0397A" w:rsidRPr="00436110" w:rsidRDefault="00A0397A" w:rsidP="00776EF8">
      <w:pPr>
        <w:widowControl/>
        <w:suppressAutoHyphens w:val="0"/>
        <w:jc w:val="both"/>
        <w:rPr>
          <w:rFonts w:eastAsia="Times New Roman" w:cs="Times New Roman"/>
          <w:kern w:val="0"/>
          <w:sz w:val="28"/>
          <w:szCs w:val="28"/>
          <w:lang w:eastAsia="en-US" w:bidi="ar-SA"/>
        </w:rPr>
      </w:pPr>
      <w:r w:rsidRPr="006A79D5">
        <w:rPr>
          <w:rFonts w:eastAsia="Times New Roman" w:cs="Times New Roman"/>
          <w:color w:val="C00000"/>
          <w:kern w:val="0"/>
          <w:sz w:val="28"/>
          <w:szCs w:val="28"/>
          <w:lang w:eastAsia="en-US" w:bidi="ar-SA"/>
        </w:rPr>
        <w:t xml:space="preserve">  </w:t>
      </w:r>
      <w:r w:rsidRPr="00436110">
        <w:rPr>
          <w:rFonts w:eastAsia="Times New Roman" w:cs="Times New Roman"/>
          <w:kern w:val="0"/>
          <w:sz w:val="28"/>
          <w:szCs w:val="28"/>
          <w:lang w:eastAsia="en-US" w:bidi="ar-SA"/>
        </w:rPr>
        <w:t>Практика показывает, что достижение высоких результатов воспитательно-образовательной работы с детьми, проводимой в МАДОУ, само по себе не гарантирует переноса позитивных изменений в повседневную жизнь детей. Поэтому одной из главных задач деятельности МАДОУ является преемственность работы учреждения и воспитания в семье.</w:t>
      </w:r>
    </w:p>
    <w:p w:rsidR="00A0397A" w:rsidRPr="00DF7E77" w:rsidRDefault="00A0397A" w:rsidP="00776EF8">
      <w:pPr>
        <w:widowControl/>
        <w:suppressAutoHyphens w:val="0"/>
        <w:jc w:val="both"/>
        <w:rPr>
          <w:rFonts w:eastAsia="Times New Roman" w:cs="Times New Roman"/>
          <w:kern w:val="0"/>
          <w:sz w:val="28"/>
          <w:szCs w:val="28"/>
          <w:lang w:eastAsia="en-US" w:bidi="ar-SA"/>
        </w:rPr>
      </w:pPr>
      <w:r w:rsidRPr="00436110">
        <w:rPr>
          <w:rFonts w:eastAsia="Times New Roman" w:cs="Times New Roman"/>
          <w:kern w:val="0"/>
          <w:sz w:val="28"/>
          <w:szCs w:val="28"/>
          <w:lang w:eastAsia="en-US" w:bidi="ar-SA"/>
        </w:rPr>
        <w:t xml:space="preserve">   Современные семьи, на наш взгляд, нуждаются в разнообразных знаниях: медицинских, сексологических, педагогических, психологических, экономических и т.д.  Решение семейных проблем требует от родителей зрелости и компетентности, а значит волевых усилий, способности взять на себя дополнительную нагрузку. Большинство родителей традиционно доверяют своему </w:t>
      </w:r>
      <w:r w:rsidRPr="00DF7E77">
        <w:rPr>
          <w:rFonts w:eastAsia="Times New Roman" w:cs="Times New Roman"/>
          <w:kern w:val="0"/>
          <w:sz w:val="28"/>
          <w:szCs w:val="28"/>
          <w:lang w:eastAsia="en-US" w:bidi="ar-SA"/>
        </w:rPr>
        <w:t>жизненному опыту, опирающемуся на опыт их собственных родителей. И нередко возникновение в семье задач, которых не было в их родительской семье, приводит к семейной дисгармонии. Ощущение несостоятельности (в любой сфере) болезненно для большинства людей. В этом случае система работы с родителями, осуществляемая педагогами нашего дошкольного учреждения, выступает фактором поддержки социальной грамотности и компетентности родителей.</w:t>
      </w:r>
    </w:p>
    <w:p w:rsidR="00A0397A" w:rsidRPr="00DF7E77" w:rsidRDefault="00A0397A" w:rsidP="00776EF8">
      <w:pPr>
        <w:widowControl/>
        <w:suppressAutoHyphens w:val="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Вся работа учреждения с родителями отражена в годовом плане и организована по следующим направлениям:</w:t>
      </w:r>
    </w:p>
    <w:p w:rsidR="00A0397A" w:rsidRPr="00DF7E77" w:rsidRDefault="00A0397A" w:rsidP="00776EF8">
      <w:pPr>
        <w:widowControl/>
        <w:numPr>
          <w:ilvl w:val="0"/>
          <w:numId w:val="23"/>
        </w:numPr>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Диагностическая работа по изучению семей (анкетирование, наблюдение, посещения на дому, беседы, тестирование);</w:t>
      </w:r>
    </w:p>
    <w:p w:rsidR="00A0397A" w:rsidRPr="00DF7E77" w:rsidRDefault="00A0397A" w:rsidP="00776EF8">
      <w:pPr>
        <w:widowControl/>
        <w:numPr>
          <w:ilvl w:val="0"/>
          <w:numId w:val="23"/>
        </w:numPr>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Использование различных форм и методов сотрудничества с родителями (нетрадиционные формы общих родительских собраний, семинары-практикумы, «круглые» столы, досуги и развлечения для родителей и детей, «Дни открытых дверей»);</w:t>
      </w:r>
    </w:p>
    <w:p w:rsidR="00A0397A" w:rsidRPr="00DF7E77" w:rsidRDefault="00A0397A" w:rsidP="00776EF8">
      <w:pPr>
        <w:widowControl/>
        <w:numPr>
          <w:ilvl w:val="0"/>
          <w:numId w:val="23"/>
        </w:numPr>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lastRenderedPageBreak/>
        <w:t>Выявление и использование в практической деятельности позитивного опыта семейного воспитания;</w:t>
      </w:r>
    </w:p>
    <w:p w:rsidR="00A0397A" w:rsidRPr="00DF7E77" w:rsidRDefault="00A0397A" w:rsidP="00776EF8">
      <w:pPr>
        <w:widowControl/>
        <w:numPr>
          <w:ilvl w:val="0"/>
          <w:numId w:val="23"/>
        </w:numPr>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Организация психолого-педагогического просвещения педагогов по работе семей;</w:t>
      </w:r>
    </w:p>
    <w:p w:rsidR="00A0397A" w:rsidRPr="00DF7E77" w:rsidRDefault="00A0397A" w:rsidP="00776EF8">
      <w:pPr>
        <w:widowControl/>
        <w:numPr>
          <w:ilvl w:val="0"/>
          <w:numId w:val="23"/>
        </w:numPr>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Создание условий для обеспечения прав родителей на участие в управлении образовательным учреждением, организация учебно-воспитательного процесса: помощь в организации деятельности общественных родительских формирований (Совет Центра, родительский комитет);</w:t>
      </w:r>
    </w:p>
    <w:p w:rsidR="00A0397A" w:rsidRPr="00DF7E77" w:rsidRDefault="00A0397A" w:rsidP="00776EF8">
      <w:pPr>
        <w:widowControl/>
        <w:numPr>
          <w:ilvl w:val="0"/>
          <w:numId w:val="23"/>
        </w:numPr>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 xml:space="preserve">Информационно-просветительская работа с семьей (уголки для родителей в каждой группе, стендовая информация в холлах, листовки, </w:t>
      </w:r>
      <w:proofErr w:type="gramStart"/>
      <w:r w:rsidRPr="00DF7E77">
        <w:rPr>
          <w:rFonts w:eastAsia="Times New Roman" w:cs="Times New Roman"/>
          <w:kern w:val="0"/>
          <w:sz w:val="28"/>
          <w:szCs w:val="28"/>
          <w:lang w:eastAsia="en-US" w:bidi="ar-SA"/>
        </w:rPr>
        <w:t>стен-газеты</w:t>
      </w:r>
      <w:proofErr w:type="gramEnd"/>
      <w:r w:rsidRPr="00DF7E77">
        <w:rPr>
          <w:rFonts w:eastAsia="Times New Roman" w:cs="Times New Roman"/>
          <w:kern w:val="0"/>
          <w:sz w:val="28"/>
          <w:szCs w:val="28"/>
          <w:lang w:eastAsia="en-US" w:bidi="ar-SA"/>
        </w:rPr>
        <w:t>, бюллетени, видеоматериалы, консультации, рекомендации узких специалистов);</w:t>
      </w:r>
    </w:p>
    <w:p w:rsidR="00A0397A" w:rsidRPr="00DF7E77" w:rsidRDefault="00A0397A" w:rsidP="00776EF8">
      <w:pPr>
        <w:widowControl/>
        <w:numPr>
          <w:ilvl w:val="0"/>
          <w:numId w:val="23"/>
        </w:numPr>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Активное включение в работу с семьей педагога-психолога и всех узких специалистов, воспитателей;</w:t>
      </w:r>
    </w:p>
    <w:p w:rsidR="00A0397A" w:rsidRPr="00DF7E77" w:rsidRDefault="00A0397A" w:rsidP="00776EF8">
      <w:pPr>
        <w:widowControl/>
        <w:numPr>
          <w:ilvl w:val="0"/>
          <w:numId w:val="23"/>
        </w:numPr>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Расширение сферы дополнительных образовательных услуг (платные услуги);</w:t>
      </w:r>
    </w:p>
    <w:p w:rsidR="00A0397A" w:rsidRPr="00DF7E77" w:rsidRDefault="00A0397A" w:rsidP="00776EF8">
      <w:pPr>
        <w:widowControl/>
        <w:numPr>
          <w:ilvl w:val="0"/>
          <w:numId w:val="23"/>
        </w:numPr>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Работа инспектора по охране прав детства.</w:t>
      </w:r>
    </w:p>
    <w:p w:rsidR="00A0397A" w:rsidRPr="00DF7E77" w:rsidRDefault="00A0397A" w:rsidP="00776EF8">
      <w:pPr>
        <w:widowControl/>
        <w:suppressAutoHyphens w:val="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 xml:space="preserve">   </w:t>
      </w:r>
      <w:r w:rsidRPr="00DF7E77">
        <w:rPr>
          <w:rFonts w:eastAsia="Times New Roman" w:cs="Times New Roman"/>
          <w:kern w:val="0"/>
          <w:sz w:val="28"/>
          <w:szCs w:val="28"/>
          <w:lang w:eastAsia="en-US" w:bidi="ar-SA"/>
        </w:rPr>
        <w:t>Систему работы педагогов и родителей объединяет забота о здоровье, развитии ребенка, создании атмосферы доверия и личностного успеха в совместной деятельности.</w:t>
      </w:r>
    </w:p>
    <w:p w:rsidR="00A0397A" w:rsidRPr="00DF7E77" w:rsidRDefault="00A0397A" w:rsidP="00776EF8">
      <w:pPr>
        <w:widowControl/>
        <w:suppressAutoHyphens w:val="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 xml:space="preserve">  При первом знакомстве детского сада с семьей и ребенком педагогами </w:t>
      </w:r>
      <w:r>
        <w:rPr>
          <w:rFonts w:eastAsia="Times New Roman" w:cs="Times New Roman"/>
          <w:kern w:val="0"/>
          <w:sz w:val="28"/>
          <w:szCs w:val="28"/>
          <w:lang w:eastAsia="en-US" w:bidi="ar-SA"/>
        </w:rPr>
        <w:t xml:space="preserve">МАДОУ </w:t>
      </w:r>
      <w:r w:rsidRPr="00DF7E77">
        <w:rPr>
          <w:rFonts w:eastAsia="Times New Roman" w:cs="Times New Roman"/>
          <w:kern w:val="0"/>
          <w:sz w:val="28"/>
          <w:szCs w:val="28"/>
          <w:lang w:eastAsia="en-US" w:bidi="ar-SA"/>
        </w:rPr>
        <w:t>проводятся: опрос родителей с целью выявления индивидуальных особенностей ребенка, анкетирование родителей для сбора социологических данных о семье, опрос родителей для получения их оценки о работе учреждения и пожеланий, относительно сотрудничества со специалистами</w:t>
      </w:r>
      <w:r w:rsidRPr="005953EF">
        <w:rPr>
          <w:rFonts w:eastAsia="Times New Roman" w:cs="Times New Roman"/>
          <w:kern w:val="0"/>
          <w:sz w:val="28"/>
          <w:szCs w:val="28"/>
          <w:lang w:eastAsia="en-US" w:bidi="ar-SA"/>
        </w:rPr>
        <w:t xml:space="preserve"> </w:t>
      </w:r>
      <w:r>
        <w:rPr>
          <w:rFonts w:eastAsia="Times New Roman" w:cs="Times New Roman"/>
          <w:kern w:val="0"/>
          <w:sz w:val="28"/>
          <w:szCs w:val="28"/>
          <w:lang w:eastAsia="en-US" w:bidi="ar-SA"/>
        </w:rPr>
        <w:t>МАДОУ</w:t>
      </w:r>
      <w:r w:rsidRPr="00DF7E77">
        <w:rPr>
          <w:rFonts w:eastAsia="Times New Roman" w:cs="Times New Roman"/>
          <w:kern w:val="0"/>
          <w:sz w:val="28"/>
          <w:szCs w:val="28"/>
          <w:lang w:eastAsia="en-US" w:bidi="ar-SA"/>
        </w:rPr>
        <w:t>. Изучение индивидуальных особенностей ребенка и семьи интересное и полезное занятие во многих отношениях. Таким образом, мы составляем по возможности полную картину индивидуальных особенностей ребенка, «портрета семьи», внутрисемейных отношений и стиля семейного воспитания, что помогает понять потребности родителей, их запросы и ожидания. Это позволяет в дальнейшем внести коррективы во весь воспитательно-образовательный процесс и работу с родителями.</w:t>
      </w:r>
    </w:p>
    <w:p w:rsidR="00A0397A" w:rsidRPr="00DF7E77" w:rsidRDefault="00A0397A" w:rsidP="00776EF8">
      <w:pPr>
        <w:widowControl/>
        <w:suppressAutoHyphens w:val="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 xml:space="preserve">  Педагоги</w:t>
      </w:r>
      <w:r w:rsidRPr="005953EF">
        <w:rPr>
          <w:rFonts w:eastAsia="Times New Roman" w:cs="Times New Roman"/>
          <w:kern w:val="0"/>
          <w:sz w:val="28"/>
          <w:szCs w:val="28"/>
          <w:lang w:eastAsia="en-US" w:bidi="ar-SA"/>
        </w:rPr>
        <w:t xml:space="preserve"> </w:t>
      </w:r>
      <w:r>
        <w:rPr>
          <w:rFonts w:eastAsia="Times New Roman" w:cs="Times New Roman"/>
          <w:kern w:val="0"/>
          <w:sz w:val="28"/>
          <w:szCs w:val="28"/>
          <w:lang w:eastAsia="en-US" w:bidi="ar-SA"/>
        </w:rPr>
        <w:t>МАДОУ</w:t>
      </w:r>
      <w:r w:rsidRPr="00DF7E77">
        <w:rPr>
          <w:rFonts w:eastAsia="Times New Roman" w:cs="Times New Roman"/>
          <w:kern w:val="0"/>
          <w:sz w:val="28"/>
          <w:szCs w:val="28"/>
          <w:lang w:eastAsia="en-US" w:bidi="ar-SA"/>
        </w:rPr>
        <w:t xml:space="preserve"> используют всевозможные формы взаимодействия с родителями воспитанников. Так, ежегодно проводятся общие родительские собрания в нетрадиционной форме с привлечением узких специалистов, медицинских работников, учителей МБОУ СОШ №7 г. Кропоткина по темам: «Скоро в школу», «Как подготовить ребенка к посещению детского сада» и другие.</w:t>
      </w:r>
    </w:p>
    <w:p w:rsidR="00A0397A" w:rsidRPr="00DF7E77" w:rsidRDefault="00A0397A" w:rsidP="00776EF8">
      <w:pPr>
        <w:widowControl/>
        <w:suppressAutoHyphens w:val="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 xml:space="preserve">  Стало традиционным проведение в </w:t>
      </w:r>
      <w:r>
        <w:rPr>
          <w:rFonts w:eastAsia="Times New Roman" w:cs="Times New Roman"/>
          <w:kern w:val="0"/>
          <w:sz w:val="28"/>
          <w:szCs w:val="28"/>
          <w:lang w:eastAsia="en-US" w:bidi="ar-SA"/>
        </w:rPr>
        <w:t>МАДОУ</w:t>
      </w:r>
      <w:r w:rsidRPr="00DF7E77">
        <w:rPr>
          <w:rFonts w:eastAsia="Times New Roman" w:cs="Times New Roman"/>
          <w:kern w:val="0"/>
          <w:sz w:val="28"/>
          <w:szCs w:val="28"/>
          <w:lang w:eastAsia="en-US" w:bidi="ar-SA"/>
        </w:rPr>
        <w:t xml:space="preserve"> «Дня открытых дверей». У родителей появляется возможность увидеть своего ребенка в обстановке отличной от домашней. И порой родители делают открытия: домашний «тихоня» может оказаться «заводилой, атаманом» в группе. Родителям предоставляется возможность стать полноценными участниками педагогического процесса: родители и дети рисуют, ставят спектакли, придумывают сказки, мастерят поделки своими руками. Совместная деятельность улучшает детско-родительские отношения. Ежегодно нашими педагогами, логопедами, педагогом-психологом, музыкальными руководителями, инструктором по физвоспитанию и другими специалистами проводятся семинары-практикумы по различным темам. Проведение семинаров-практикумов является эффективной формой взаимодействия с родителями, которая помогла повысить психологическую и педагогическую компетентность родителей, найти родителям единомышленников и сплотить родительский коллектив, перенять </w:t>
      </w:r>
      <w:r w:rsidRPr="00DF7E77">
        <w:rPr>
          <w:rFonts w:eastAsia="Times New Roman" w:cs="Times New Roman"/>
          <w:kern w:val="0"/>
          <w:sz w:val="28"/>
          <w:szCs w:val="28"/>
          <w:lang w:eastAsia="en-US" w:bidi="ar-SA"/>
        </w:rPr>
        <w:lastRenderedPageBreak/>
        <w:t>позитивный опыт воспитания. На протяжении многих лет, педагоги учреждения проводят спортивные досуги, развлечения и праздники: «Папа, мама, я — спортивная семья!», «Супермама!», «Суперпапа!» - это самые популярные и любимые детьми праздники, которые несут массу положительных эмоций детям и взрослым, дарят яркие, незабываемые впечатления на всю жизнь.</w:t>
      </w:r>
    </w:p>
    <w:p w:rsidR="00A0397A" w:rsidRPr="00DF7E77" w:rsidRDefault="00A0397A" w:rsidP="00776EF8">
      <w:pPr>
        <w:widowControl/>
        <w:suppressAutoHyphens w:val="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 xml:space="preserve">  Взаимодействие с родителями мы считаем одним из приоритетных направлений в своей работе. Постоянно ведутся семинары-практикумы для педагогов, консультации с целью повышения уровня педагогического сотрудничества.  Воспитатели также активно ведут работу с родителями. Проводят групповые родительские собрания в нетрадиционной форме, индивидуальные беседы, групповые консультации.</w:t>
      </w:r>
    </w:p>
    <w:p w:rsidR="00A0397A" w:rsidRPr="00DF7E77" w:rsidRDefault="00A0397A" w:rsidP="00776EF8">
      <w:pPr>
        <w:widowControl/>
        <w:suppressAutoHyphens w:val="0"/>
        <w:jc w:val="both"/>
        <w:rPr>
          <w:rFonts w:ascii="Calibri" w:hAnsi="Calibri" w:cs="Times New Roman"/>
          <w:kern w:val="0"/>
          <w:sz w:val="22"/>
          <w:szCs w:val="22"/>
          <w:lang w:eastAsia="en-US" w:bidi="ar-SA"/>
        </w:rPr>
      </w:pPr>
      <w:r w:rsidRPr="00DF7E77">
        <w:rPr>
          <w:rFonts w:eastAsia="Times New Roman" w:cs="Times New Roman"/>
          <w:kern w:val="0"/>
          <w:sz w:val="28"/>
          <w:szCs w:val="28"/>
          <w:lang w:eastAsia="en-US" w:bidi="ar-SA"/>
        </w:rPr>
        <w:t>В нашем учреждении созданы все условия для обеспечения прав родителей на участие в управлении образовательным учреждением, организации учебно-воспитательного процесса: помощь в организации деятельности общественных родительских формирований. Для этого созданы и осуществляют свою деятельность:</w:t>
      </w:r>
    </w:p>
    <w:p w:rsidR="00A0397A" w:rsidRPr="00DF7E77" w:rsidRDefault="00A0397A" w:rsidP="00776EF8">
      <w:pPr>
        <w:widowControl/>
        <w:suppressAutoHyphens w:val="0"/>
        <w:jc w:val="both"/>
        <w:rPr>
          <w:rFonts w:ascii="Calibri" w:hAnsi="Calibri" w:cs="Times New Roman"/>
          <w:kern w:val="0"/>
          <w:sz w:val="22"/>
          <w:szCs w:val="22"/>
          <w:lang w:eastAsia="en-US" w:bidi="ar-SA"/>
        </w:rPr>
      </w:pPr>
    </w:p>
    <w:p w:rsidR="00A0397A" w:rsidRPr="00DF7E77" w:rsidRDefault="00A0397A" w:rsidP="00776EF8">
      <w:pPr>
        <w:widowControl/>
        <w:numPr>
          <w:ilvl w:val="0"/>
          <w:numId w:val="22"/>
        </w:numPr>
        <w:ind w:left="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Совет родителей</w:t>
      </w:r>
      <w:r w:rsidRPr="00DF7E77">
        <w:rPr>
          <w:rFonts w:eastAsia="Times New Roman" w:cs="Times New Roman"/>
          <w:kern w:val="0"/>
          <w:sz w:val="28"/>
          <w:szCs w:val="28"/>
          <w:lang w:eastAsia="en-US" w:bidi="ar-SA"/>
        </w:rPr>
        <w:t>, который является коллегиальным органом с</w:t>
      </w:r>
      <w:r>
        <w:rPr>
          <w:rFonts w:eastAsia="Times New Roman" w:cs="Times New Roman"/>
          <w:kern w:val="0"/>
          <w:sz w:val="28"/>
          <w:szCs w:val="28"/>
          <w:lang w:eastAsia="en-US" w:bidi="ar-SA"/>
        </w:rPr>
        <w:t>амоуправления МАДОУ ЦРР-д/с № 32</w:t>
      </w:r>
      <w:r w:rsidRPr="00DF7E77">
        <w:rPr>
          <w:rFonts w:eastAsia="Times New Roman" w:cs="Times New Roman"/>
          <w:kern w:val="0"/>
          <w:sz w:val="28"/>
          <w:szCs w:val="28"/>
          <w:lang w:eastAsia="en-US" w:bidi="ar-SA"/>
        </w:rPr>
        <w:t xml:space="preserve"> и действует в целях развития и совершенствования образовательного и воспитательного процесса, взаимодействия родительской об</w:t>
      </w:r>
      <w:r>
        <w:rPr>
          <w:rFonts w:eastAsia="Times New Roman" w:cs="Times New Roman"/>
          <w:kern w:val="0"/>
          <w:sz w:val="28"/>
          <w:szCs w:val="28"/>
          <w:lang w:eastAsia="en-US" w:bidi="ar-SA"/>
        </w:rPr>
        <w:t>щественности и МАДОУ ЦРР-д/с №32</w:t>
      </w:r>
      <w:r w:rsidRPr="00DF7E77">
        <w:rPr>
          <w:rFonts w:eastAsia="Times New Roman" w:cs="Times New Roman"/>
          <w:kern w:val="0"/>
          <w:sz w:val="28"/>
          <w:szCs w:val="28"/>
          <w:lang w:eastAsia="en-US" w:bidi="ar-SA"/>
        </w:rPr>
        <w:t>;</w:t>
      </w:r>
    </w:p>
    <w:p w:rsidR="00A0397A" w:rsidRPr="00DF7E77" w:rsidRDefault="00A0397A" w:rsidP="00776EF8">
      <w:pPr>
        <w:widowControl/>
        <w:suppressAutoHyphens w:val="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 xml:space="preserve">    В нашем учреждении на высочайшем уровне ведется информационно-просветительская работа:</w:t>
      </w:r>
    </w:p>
    <w:p w:rsidR="00A0397A" w:rsidRPr="00DF7E77" w:rsidRDefault="00A0397A" w:rsidP="00776EF8">
      <w:pPr>
        <w:widowControl/>
        <w:numPr>
          <w:ilvl w:val="0"/>
          <w:numId w:val="18"/>
        </w:numPr>
        <w:tabs>
          <w:tab w:val="left" w:pos="0"/>
        </w:tabs>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 xml:space="preserve">Стендовая информация в холлах, которая знакомит родителей с направлениями, формами, содержанием воспитательно-образовательного процесса в </w:t>
      </w:r>
      <w:r>
        <w:rPr>
          <w:rFonts w:eastAsia="Times New Roman" w:cs="Times New Roman"/>
          <w:kern w:val="0"/>
          <w:sz w:val="28"/>
          <w:szCs w:val="28"/>
          <w:lang w:eastAsia="en-US" w:bidi="ar-SA"/>
        </w:rPr>
        <w:t xml:space="preserve">МАДОУ </w:t>
      </w:r>
      <w:r w:rsidRPr="00DF7E77">
        <w:rPr>
          <w:rFonts w:eastAsia="Times New Roman" w:cs="Times New Roman"/>
          <w:kern w:val="0"/>
          <w:sz w:val="28"/>
          <w:szCs w:val="28"/>
          <w:lang w:eastAsia="en-US" w:bidi="ar-SA"/>
        </w:rPr>
        <w:t>(документы регламентирующие деятельность Центра, сетки занятий по всем возрастным группам, информация о дополнительных  платных  услугах, планы работ, уголок  по безопасности, уголок  по осуществлению закона «О мерах по профилактике безнадзорности и правонарушений несовершеннолетних в Краснодарском крае», информация для родителей о питании детей в ДОУ и многое другое);</w:t>
      </w:r>
    </w:p>
    <w:p w:rsidR="00A0397A" w:rsidRPr="00DF7E77" w:rsidRDefault="00A0397A" w:rsidP="00776EF8">
      <w:pPr>
        <w:widowControl/>
        <w:numPr>
          <w:ilvl w:val="0"/>
          <w:numId w:val="18"/>
        </w:numPr>
        <w:tabs>
          <w:tab w:val="left" w:pos="0"/>
        </w:tabs>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В каждой группе в раздевальной комнате имеется «Уголок для родителей», в котором содержится интересная информация для родителей: визитка</w:t>
      </w:r>
      <w:r>
        <w:rPr>
          <w:rFonts w:eastAsia="Times New Roman" w:cs="Times New Roman"/>
          <w:kern w:val="0"/>
          <w:sz w:val="28"/>
          <w:szCs w:val="28"/>
          <w:lang w:eastAsia="en-US" w:bidi="ar-SA"/>
        </w:rPr>
        <w:t>, объявления, режим дня, сетка Н</w:t>
      </w:r>
      <w:r w:rsidRPr="00DF7E77">
        <w:rPr>
          <w:rFonts w:eastAsia="Times New Roman" w:cs="Times New Roman"/>
          <w:kern w:val="0"/>
          <w:sz w:val="28"/>
          <w:szCs w:val="28"/>
          <w:lang w:eastAsia="en-US" w:bidi="ar-SA"/>
        </w:rPr>
        <w:t>ОД, рекомендации узких специалистов, антропометрические данные о физическом развитии детей, советы родителям от воспитателей, меню, детские работы и многое другое. Каждый родительский уголок имеет свое оригинальное оформление. Информация в уголках систематически обновляется.</w:t>
      </w:r>
    </w:p>
    <w:p w:rsidR="00A0397A" w:rsidRPr="00DF7E77" w:rsidRDefault="00A0397A" w:rsidP="00776EF8">
      <w:pPr>
        <w:widowControl/>
        <w:numPr>
          <w:ilvl w:val="0"/>
          <w:numId w:val="18"/>
        </w:numPr>
        <w:tabs>
          <w:tab w:val="left" w:pos="0"/>
        </w:tabs>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 xml:space="preserve">В своей работе педагоги используют различные формы наглядной агитации: бюллетени, листовки, фотовыставки, выставки детских работ, информационные проспекты, видеофильмы из жизни группы, </w:t>
      </w:r>
      <w:proofErr w:type="gramStart"/>
      <w:r w:rsidRPr="00DF7E77">
        <w:rPr>
          <w:rFonts w:eastAsia="Times New Roman" w:cs="Times New Roman"/>
          <w:kern w:val="0"/>
          <w:sz w:val="28"/>
          <w:szCs w:val="28"/>
          <w:lang w:eastAsia="en-US" w:bidi="ar-SA"/>
        </w:rPr>
        <w:t>стен-газеты</w:t>
      </w:r>
      <w:proofErr w:type="gramEnd"/>
      <w:r w:rsidRPr="00DF7E77">
        <w:rPr>
          <w:rFonts w:eastAsia="Times New Roman" w:cs="Times New Roman"/>
          <w:kern w:val="0"/>
          <w:sz w:val="28"/>
          <w:szCs w:val="28"/>
          <w:lang w:eastAsia="en-US" w:bidi="ar-SA"/>
        </w:rPr>
        <w:t>, консультации.</w:t>
      </w:r>
    </w:p>
    <w:p w:rsidR="00A0397A" w:rsidRPr="00DF7E77" w:rsidRDefault="00A0397A" w:rsidP="00776EF8">
      <w:pPr>
        <w:widowControl/>
        <w:suppressAutoHyphens w:val="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 xml:space="preserve">   Активную работу с семьей ведут все узкие специалисты и педагог-психолог: в течении года проводят консультирование, знакомят родителей с особенностями детей, с результатами диагностических обследований, оказывают помощь детям и родителям в адаптационный период, проводят анкетирование, тестирование, являются организаторами и участниками всех детских мероприятий, дают рекомендации по физическому, психическому развитию детей, выступают на общих </w:t>
      </w:r>
      <w:r w:rsidRPr="00DF7E77">
        <w:rPr>
          <w:rFonts w:eastAsia="Times New Roman" w:cs="Times New Roman"/>
          <w:kern w:val="0"/>
          <w:sz w:val="28"/>
          <w:szCs w:val="28"/>
          <w:lang w:eastAsia="en-US" w:bidi="ar-SA"/>
        </w:rPr>
        <w:lastRenderedPageBreak/>
        <w:t xml:space="preserve">и групповых родительских собраниях. Педагоги </w:t>
      </w:r>
      <w:r>
        <w:rPr>
          <w:rFonts w:eastAsia="Times New Roman" w:cs="Times New Roman"/>
          <w:kern w:val="0"/>
          <w:sz w:val="28"/>
          <w:szCs w:val="28"/>
          <w:lang w:eastAsia="en-US" w:bidi="ar-SA"/>
        </w:rPr>
        <w:t>МАДОУ</w:t>
      </w:r>
      <w:r w:rsidRPr="00DF7E77">
        <w:rPr>
          <w:rFonts w:eastAsia="Times New Roman" w:cs="Times New Roman"/>
          <w:kern w:val="0"/>
          <w:sz w:val="28"/>
          <w:szCs w:val="28"/>
          <w:lang w:eastAsia="en-US" w:bidi="ar-SA"/>
        </w:rPr>
        <w:t xml:space="preserve"> обладают высокими профессиональными качествами, пользуются заслуженным авторитетом у родителей.</w:t>
      </w:r>
    </w:p>
    <w:p w:rsidR="00A0397A" w:rsidRPr="00DF7E77" w:rsidRDefault="00A0397A" w:rsidP="00776EF8">
      <w:pPr>
        <w:widowControl/>
        <w:suppressAutoHyphens w:val="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 xml:space="preserve">   С целью разнообразия образовательных услуг, оказываемых учреждением, в </w:t>
      </w:r>
      <w:r>
        <w:rPr>
          <w:rFonts w:eastAsia="Times New Roman" w:cs="Times New Roman"/>
          <w:kern w:val="0"/>
          <w:sz w:val="28"/>
          <w:szCs w:val="28"/>
          <w:lang w:eastAsia="en-US" w:bidi="ar-SA"/>
        </w:rPr>
        <w:t xml:space="preserve">МАДОУ </w:t>
      </w:r>
      <w:r w:rsidRPr="00DF7E77">
        <w:rPr>
          <w:rFonts w:eastAsia="Times New Roman" w:cs="Times New Roman"/>
          <w:kern w:val="0"/>
          <w:sz w:val="28"/>
          <w:szCs w:val="28"/>
          <w:lang w:eastAsia="en-US" w:bidi="ar-SA"/>
        </w:rPr>
        <w:t>созданы и осуществляют свою деятельность следующие дополнительные платные услуги:</w:t>
      </w:r>
    </w:p>
    <w:p w:rsidR="00A0397A" w:rsidRPr="00DF7E77" w:rsidRDefault="00A0397A" w:rsidP="00776EF8">
      <w:pPr>
        <w:widowControl/>
        <w:numPr>
          <w:ilvl w:val="0"/>
          <w:numId w:val="19"/>
        </w:numPr>
        <w:tabs>
          <w:tab w:val="left" w:pos="0"/>
        </w:tabs>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группа «Хореография»;</w:t>
      </w:r>
    </w:p>
    <w:p w:rsidR="00A0397A" w:rsidRPr="00DF7E77" w:rsidRDefault="00A0397A" w:rsidP="00776EF8">
      <w:pPr>
        <w:widowControl/>
        <w:numPr>
          <w:ilvl w:val="0"/>
          <w:numId w:val="19"/>
        </w:numPr>
        <w:tabs>
          <w:tab w:val="left" w:pos="0"/>
        </w:tabs>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группа «Изобразительная деятельность»;</w:t>
      </w:r>
    </w:p>
    <w:p w:rsidR="00A0397A" w:rsidRPr="00DF7E77" w:rsidRDefault="00A0397A" w:rsidP="00776EF8">
      <w:pPr>
        <w:widowControl/>
        <w:numPr>
          <w:ilvl w:val="0"/>
          <w:numId w:val="19"/>
        </w:numPr>
        <w:tabs>
          <w:tab w:val="left" w:pos="0"/>
        </w:tabs>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группа «Развитие интеллектуальных способностей»;</w:t>
      </w:r>
    </w:p>
    <w:p w:rsidR="00A0397A" w:rsidRPr="00DF7E77" w:rsidRDefault="00A0397A" w:rsidP="00776EF8">
      <w:pPr>
        <w:widowControl/>
        <w:numPr>
          <w:ilvl w:val="0"/>
          <w:numId w:val="19"/>
        </w:numPr>
        <w:tabs>
          <w:tab w:val="left" w:pos="0"/>
        </w:tabs>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группа «Секция физического развития»;</w:t>
      </w:r>
    </w:p>
    <w:p w:rsidR="00A0397A" w:rsidRPr="00436110" w:rsidRDefault="00A0397A" w:rsidP="00776EF8">
      <w:pPr>
        <w:widowControl/>
        <w:numPr>
          <w:ilvl w:val="0"/>
          <w:numId w:val="19"/>
        </w:numPr>
        <w:tabs>
          <w:tab w:val="left" w:pos="0"/>
        </w:tabs>
        <w:ind w:left="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группа «Обучение чтению».</w:t>
      </w:r>
    </w:p>
    <w:p w:rsidR="00A0397A" w:rsidRPr="00DF7E77" w:rsidRDefault="00A0397A" w:rsidP="00776EF8">
      <w:pPr>
        <w:widowControl/>
        <w:suppressAutoHyphens w:val="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 xml:space="preserve">   Дополнительные платные услуги пользуются популярностью среди родителей воспитанников</w:t>
      </w:r>
      <w:r w:rsidRPr="005953EF">
        <w:rPr>
          <w:rFonts w:eastAsia="Times New Roman" w:cs="Times New Roman"/>
          <w:kern w:val="0"/>
          <w:sz w:val="28"/>
          <w:szCs w:val="28"/>
          <w:lang w:eastAsia="en-US" w:bidi="ar-SA"/>
        </w:rPr>
        <w:t xml:space="preserve"> </w:t>
      </w:r>
      <w:r>
        <w:rPr>
          <w:rFonts w:eastAsia="Times New Roman" w:cs="Times New Roman"/>
          <w:kern w:val="0"/>
          <w:sz w:val="28"/>
          <w:szCs w:val="28"/>
          <w:lang w:eastAsia="en-US" w:bidi="ar-SA"/>
        </w:rPr>
        <w:t>МАДОУ</w:t>
      </w:r>
      <w:r w:rsidRPr="00DF7E77">
        <w:rPr>
          <w:rFonts w:eastAsia="Times New Roman" w:cs="Times New Roman"/>
          <w:kern w:val="0"/>
          <w:sz w:val="28"/>
          <w:szCs w:val="28"/>
          <w:lang w:eastAsia="en-US" w:bidi="ar-SA"/>
        </w:rPr>
        <w:t>.</w:t>
      </w:r>
    </w:p>
    <w:p w:rsidR="00A0397A" w:rsidRPr="00DF7E77" w:rsidRDefault="00A0397A" w:rsidP="00776EF8">
      <w:pPr>
        <w:widowControl/>
        <w:suppressAutoHyphens w:val="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 xml:space="preserve">   В МАДОУ ЦРР-д/с №32</w:t>
      </w:r>
      <w:r w:rsidRPr="00DF7E77">
        <w:rPr>
          <w:rFonts w:eastAsia="Times New Roman" w:cs="Times New Roman"/>
          <w:kern w:val="0"/>
          <w:sz w:val="28"/>
          <w:szCs w:val="28"/>
          <w:lang w:eastAsia="en-US" w:bidi="ar-SA"/>
        </w:rPr>
        <w:t xml:space="preserve"> ведется разъяснительная, просветительская, профилактическая и коррекционная работа по соблюдению и защите прав детства. В этой сложной и многоплановой работе принимает участие весь коллектив дошкольного образовательного учреждения. Особая роль принадлежит руководителю </w:t>
      </w:r>
      <w:r>
        <w:rPr>
          <w:rFonts w:eastAsia="Times New Roman" w:cs="Times New Roman"/>
          <w:kern w:val="0"/>
          <w:sz w:val="28"/>
          <w:szCs w:val="28"/>
          <w:lang w:eastAsia="en-US" w:bidi="ar-SA"/>
        </w:rPr>
        <w:t>МАДОУ</w:t>
      </w:r>
      <w:r w:rsidRPr="00DF7E77">
        <w:rPr>
          <w:rFonts w:eastAsia="Times New Roman" w:cs="Times New Roman"/>
          <w:kern w:val="0"/>
          <w:sz w:val="28"/>
          <w:szCs w:val="28"/>
          <w:lang w:eastAsia="en-US" w:bidi="ar-SA"/>
        </w:rPr>
        <w:t xml:space="preserve"> – заведующему Дементьевой Л.В., заместителю заведующего по ВМР Добриной Е.В., педагогу-психологу </w:t>
      </w:r>
      <w:r>
        <w:rPr>
          <w:rFonts w:eastAsia="Times New Roman" w:cs="Times New Roman"/>
          <w:kern w:val="0"/>
          <w:sz w:val="28"/>
          <w:szCs w:val="28"/>
          <w:lang w:eastAsia="en-US" w:bidi="ar-SA"/>
        </w:rPr>
        <w:t xml:space="preserve">Лихачевой И.Б. </w:t>
      </w:r>
      <w:r w:rsidRPr="00DF7E77">
        <w:rPr>
          <w:rFonts w:eastAsia="Times New Roman" w:cs="Times New Roman"/>
          <w:kern w:val="0"/>
          <w:sz w:val="28"/>
          <w:szCs w:val="28"/>
          <w:lang w:eastAsia="en-US" w:bidi="ar-SA"/>
        </w:rPr>
        <w:t>и всем педагогам. Вся работа по защите прав детства ведется в трех направлениях:</w:t>
      </w:r>
    </w:p>
    <w:p w:rsidR="00A0397A" w:rsidRPr="00DF7E77" w:rsidRDefault="00A0397A" w:rsidP="00776EF8">
      <w:pPr>
        <w:widowControl/>
        <w:numPr>
          <w:ilvl w:val="0"/>
          <w:numId w:val="20"/>
        </w:numPr>
        <w:tabs>
          <w:tab w:val="left" w:pos="0"/>
        </w:tabs>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Работа с детьми;</w:t>
      </w:r>
    </w:p>
    <w:p w:rsidR="00A0397A" w:rsidRPr="00DF7E77" w:rsidRDefault="00A0397A" w:rsidP="00776EF8">
      <w:pPr>
        <w:widowControl/>
        <w:numPr>
          <w:ilvl w:val="0"/>
          <w:numId w:val="20"/>
        </w:numPr>
        <w:tabs>
          <w:tab w:val="left" w:pos="0"/>
        </w:tabs>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Работа с родителями;</w:t>
      </w:r>
    </w:p>
    <w:p w:rsidR="00A0397A" w:rsidRPr="00DF7E77" w:rsidRDefault="00A0397A" w:rsidP="00776EF8">
      <w:pPr>
        <w:widowControl/>
        <w:numPr>
          <w:ilvl w:val="0"/>
          <w:numId w:val="20"/>
        </w:numPr>
        <w:tabs>
          <w:tab w:val="left" w:pos="0"/>
        </w:tabs>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Работа с педагогами.</w:t>
      </w:r>
    </w:p>
    <w:p w:rsidR="00A0397A" w:rsidRPr="00DF7E77" w:rsidRDefault="00A0397A" w:rsidP="00776EF8">
      <w:pPr>
        <w:widowControl/>
        <w:suppressAutoHyphens w:val="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 xml:space="preserve">   Инспектором по охране прав детства в учреждении является педагог-психолог</w:t>
      </w:r>
      <w:r>
        <w:rPr>
          <w:rFonts w:eastAsia="Times New Roman" w:cs="Times New Roman"/>
          <w:kern w:val="0"/>
          <w:sz w:val="28"/>
          <w:szCs w:val="28"/>
          <w:lang w:eastAsia="en-US" w:bidi="ar-SA"/>
        </w:rPr>
        <w:t xml:space="preserve"> Лихачева И.Б</w:t>
      </w:r>
      <w:r w:rsidRPr="00DF7E77">
        <w:rPr>
          <w:rFonts w:eastAsia="Times New Roman" w:cs="Times New Roman"/>
          <w:kern w:val="0"/>
          <w:sz w:val="28"/>
          <w:szCs w:val="28"/>
          <w:lang w:eastAsia="en-US" w:bidi="ar-SA"/>
        </w:rPr>
        <w:t>., назначенный заведующим ДОУ. Свою работу она ведет в двух направлениях:</w:t>
      </w:r>
    </w:p>
    <w:p w:rsidR="00A0397A" w:rsidRPr="00DF7E77" w:rsidRDefault="00A0397A" w:rsidP="00776EF8">
      <w:pPr>
        <w:widowControl/>
        <w:numPr>
          <w:ilvl w:val="0"/>
          <w:numId w:val="21"/>
        </w:numPr>
        <w:tabs>
          <w:tab w:val="left" w:pos="0"/>
        </w:tabs>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Диагностическое;</w:t>
      </w:r>
    </w:p>
    <w:p w:rsidR="00A0397A" w:rsidRPr="00DF7E77" w:rsidRDefault="00A0397A" w:rsidP="00776EF8">
      <w:pPr>
        <w:widowControl/>
        <w:numPr>
          <w:ilvl w:val="0"/>
          <w:numId w:val="21"/>
        </w:numPr>
        <w:tabs>
          <w:tab w:val="left" w:pos="0"/>
        </w:tabs>
        <w:ind w:left="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Коррекционное.</w:t>
      </w:r>
    </w:p>
    <w:p w:rsidR="00A0397A" w:rsidRPr="00DF7E77" w:rsidRDefault="00A0397A" w:rsidP="00776EF8">
      <w:pPr>
        <w:widowControl/>
        <w:tabs>
          <w:tab w:val="left" w:pos="0"/>
        </w:tabs>
        <w:jc w:val="both"/>
        <w:rPr>
          <w:rFonts w:eastAsia="Times New Roman" w:cs="Times New Roman"/>
          <w:kern w:val="0"/>
          <w:sz w:val="28"/>
          <w:szCs w:val="28"/>
          <w:lang w:eastAsia="en-US" w:bidi="ar-SA"/>
        </w:rPr>
      </w:pPr>
    </w:p>
    <w:p w:rsidR="00A0397A" w:rsidRPr="00DF7E77" w:rsidRDefault="00A0397A" w:rsidP="00776EF8">
      <w:pPr>
        <w:widowControl/>
        <w:suppressAutoHyphens w:val="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 xml:space="preserve">    Психолог выявляет родителей, которые нарушают права ребенка, применяя к нему физическое или психологическое насилие, проводит диагностику особенностей семейного воспитания и особенностей отношений между родителями (наблюдения, анкетирование, беседы с родителями, воспитателями, рисуночные тесты).</w:t>
      </w:r>
    </w:p>
    <w:p w:rsidR="00A0397A" w:rsidRPr="00DF7E77" w:rsidRDefault="00A0397A" w:rsidP="00776EF8">
      <w:pPr>
        <w:widowControl/>
        <w:suppressAutoHyphens w:val="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 xml:space="preserve">   Педагогом-психологом проводится коррекционная работа: коррекционные занятия с детьми, испытывающими трудности в адаптации к детскому саду, коррекционные занятия с воспитателями, с целью оптимизации стиля общения с детьми, коррекционные занятия с родителями, с целью преодоления трудностей семейного воспитания, повышения уровня правовой и психологической культуры родителей.</w:t>
      </w:r>
    </w:p>
    <w:p w:rsidR="00A0397A" w:rsidRPr="00DF7E77" w:rsidRDefault="00A0397A" w:rsidP="00776EF8">
      <w:pPr>
        <w:widowControl/>
        <w:suppressAutoHyphens w:val="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 xml:space="preserve">   Педагоги и специалисты нашего </w:t>
      </w:r>
      <w:r>
        <w:rPr>
          <w:rFonts w:eastAsia="Times New Roman" w:cs="Times New Roman"/>
          <w:kern w:val="0"/>
          <w:sz w:val="28"/>
          <w:szCs w:val="28"/>
          <w:lang w:eastAsia="en-US" w:bidi="ar-SA"/>
        </w:rPr>
        <w:t>МАДОУ</w:t>
      </w:r>
      <w:r w:rsidRPr="00DF7E77">
        <w:rPr>
          <w:rFonts w:eastAsia="Times New Roman" w:cs="Times New Roman"/>
          <w:kern w:val="0"/>
          <w:sz w:val="28"/>
          <w:szCs w:val="28"/>
          <w:lang w:eastAsia="en-US" w:bidi="ar-SA"/>
        </w:rPr>
        <w:t xml:space="preserve"> уделяют особое внимание работе с детьми-инвалидами, оказывают помощь и поддержку родителям. </w:t>
      </w:r>
    </w:p>
    <w:p w:rsidR="00A0397A" w:rsidRPr="00DF7E77" w:rsidRDefault="00A0397A" w:rsidP="00776EF8">
      <w:pPr>
        <w:widowControl/>
        <w:suppressAutoHyphens w:val="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t xml:space="preserve">   Педагогический коллектив нашего </w:t>
      </w:r>
      <w:r>
        <w:rPr>
          <w:rFonts w:eastAsia="Times New Roman" w:cs="Times New Roman"/>
          <w:kern w:val="0"/>
          <w:sz w:val="28"/>
          <w:szCs w:val="28"/>
          <w:lang w:eastAsia="en-US" w:bidi="ar-SA"/>
        </w:rPr>
        <w:t>МАДОУ</w:t>
      </w:r>
      <w:r w:rsidRPr="00DF7E77">
        <w:rPr>
          <w:rFonts w:eastAsia="Times New Roman" w:cs="Times New Roman"/>
          <w:kern w:val="0"/>
          <w:sz w:val="28"/>
          <w:szCs w:val="28"/>
          <w:lang w:eastAsia="en-US" w:bidi="ar-SA"/>
        </w:rPr>
        <w:t xml:space="preserve"> из года в год совершенствует свои подходы и ищет более эффективные формы взаимодействия с родителями и влияния на них.    </w:t>
      </w:r>
    </w:p>
    <w:p w:rsidR="00A0397A" w:rsidRDefault="00A0397A" w:rsidP="00776EF8">
      <w:pPr>
        <w:widowControl/>
        <w:suppressAutoHyphens w:val="0"/>
        <w:jc w:val="both"/>
        <w:rPr>
          <w:rFonts w:eastAsia="Times New Roman" w:cs="Times New Roman"/>
          <w:kern w:val="0"/>
          <w:sz w:val="28"/>
          <w:szCs w:val="28"/>
          <w:lang w:eastAsia="en-US" w:bidi="ar-SA"/>
        </w:rPr>
      </w:pPr>
      <w:r w:rsidRPr="00DF7E77">
        <w:rPr>
          <w:rFonts w:eastAsia="Times New Roman" w:cs="Times New Roman"/>
          <w:kern w:val="0"/>
          <w:sz w:val="28"/>
          <w:szCs w:val="28"/>
          <w:lang w:eastAsia="en-US" w:bidi="ar-SA"/>
        </w:rPr>
        <w:lastRenderedPageBreak/>
        <w:t xml:space="preserve">  Родители видят, как преображается детский сад, как улучшается среда в группах, как дети бегут по утрам в дошкольное учреждение с удовольствием. За это они выражают нам огромную благодарность, как в устной форме, так и СМИ, в книге отзывов, с </w:t>
      </w:r>
      <w:r>
        <w:rPr>
          <w:rFonts w:eastAsia="Times New Roman" w:cs="Times New Roman"/>
          <w:kern w:val="0"/>
          <w:sz w:val="28"/>
          <w:szCs w:val="28"/>
          <w:lang w:eastAsia="en-US" w:bidi="ar-SA"/>
        </w:rPr>
        <w:t>помощью благодарственных писем.</w:t>
      </w:r>
    </w:p>
    <w:p w:rsidR="00A71272" w:rsidRDefault="00A0397A" w:rsidP="00776EF8">
      <w:pPr>
        <w:widowControl/>
        <w:suppressAutoHyphens w:val="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В 2020-2021 учебном году из-за продления режима повышенной готовности по пандемии, многие мероприятия были проведены в дистанционном режиме, а некоторые и вовсе были отменены из-за невозможности их проведения в онлайн режиме</w:t>
      </w:r>
      <w:r w:rsidR="001F6727">
        <w:rPr>
          <w:rFonts w:eastAsia="Times New Roman" w:cs="Times New Roman"/>
          <w:kern w:val="0"/>
          <w:sz w:val="28"/>
          <w:szCs w:val="28"/>
          <w:lang w:eastAsia="en-US" w:bidi="ar-SA"/>
        </w:rPr>
        <w:t>.</w:t>
      </w:r>
    </w:p>
    <w:p w:rsidR="001F6727" w:rsidRDefault="001F6727" w:rsidP="00776EF8">
      <w:pPr>
        <w:widowControl/>
        <w:suppressAutoHyphens w:val="0"/>
        <w:jc w:val="both"/>
        <w:rPr>
          <w:rFonts w:eastAsia="Times New Roman" w:cs="Times New Roman"/>
          <w:kern w:val="0"/>
          <w:sz w:val="28"/>
          <w:szCs w:val="28"/>
          <w:lang w:eastAsia="en-US" w:bidi="ar-SA"/>
        </w:rPr>
      </w:pPr>
    </w:p>
    <w:p w:rsidR="00FD1BAE" w:rsidRDefault="00A71272" w:rsidP="00776EF8">
      <w:pPr>
        <w:widowControl/>
        <w:suppressAutoHyphens w:val="0"/>
        <w:jc w:val="both"/>
        <w:rPr>
          <w:rFonts w:eastAsia="Times New Roman" w:cs="Times New Roman"/>
          <w:b/>
          <w:bCs/>
          <w:i/>
          <w:iCs/>
          <w:kern w:val="0"/>
          <w:sz w:val="28"/>
          <w:szCs w:val="28"/>
          <w:lang w:eastAsia="en-US" w:bidi="ar-SA"/>
        </w:rPr>
      </w:pPr>
      <w:r w:rsidRPr="00A650D8">
        <w:rPr>
          <w:rFonts w:eastAsia="Times New Roman" w:cs="Times New Roman"/>
          <w:b/>
          <w:bCs/>
          <w:i/>
          <w:iCs/>
          <w:kern w:val="0"/>
          <w:sz w:val="28"/>
          <w:szCs w:val="28"/>
          <w:lang w:val="en-US" w:eastAsia="en-US" w:bidi="ar-SA"/>
        </w:rPr>
        <w:t>I</w:t>
      </w:r>
      <w:r w:rsidRPr="00A650D8">
        <w:rPr>
          <w:rFonts w:eastAsia="Times New Roman" w:cs="Times New Roman"/>
          <w:b/>
          <w:bCs/>
          <w:i/>
          <w:iCs/>
          <w:kern w:val="0"/>
          <w:sz w:val="28"/>
          <w:szCs w:val="28"/>
          <w:lang w:eastAsia="en-US" w:bidi="ar-SA"/>
        </w:rPr>
        <w:t>3.</w:t>
      </w:r>
      <w:r w:rsidR="00FD1BAE" w:rsidRPr="006A79D5">
        <w:rPr>
          <w:rFonts w:eastAsia="Times New Roman" w:cs="Times New Roman"/>
          <w:color w:val="C00000"/>
          <w:kern w:val="0"/>
          <w:sz w:val="28"/>
          <w:szCs w:val="28"/>
          <w:lang w:eastAsia="en-US" w:bidi="ar-SA"/>
        </w:rPr>
        <w:t xml:space="preserve">  </w:t>
      </w:r>
      <w:r w:rsidR="00FD1BAE" w:rsidRPr="00A650D8">
        <w:rPr>
          <w:rFonts w:eastAsia="Times New Roman" w:cs="Times New Roman"/>
          <w:b/>
          <w:bCs/>
          <w:i/>
          <w:iCs/>
          <w:kern w:val="0"/>
          <w:sz w:val="28"/>
          <w:szCs w:val="28"/>
          <w:lang w:eastAsia="en-US" w:bidi="ar-SA"/>
        </w:rPr>
        <w:t xml:space="preserve">Анализ выполнения годовых задач за </w:t>
      </w:r>
      <w:r w:rsidR="00FD1BAE">
        <w:rPr>
          <w:rFonts w:eastAsia="Times New Roman" w:cs="Times New Roman"/>
          <w:b/>
          <w:bCs/>
          <w:i/>
          <w:iCs/>
          <w:kern w:val="0"/>
          <w:sz w:val="28"/>
          <w:szCs w:val="28"/>
          <w:lang w:eastAsia="en-US" w:bidi="ar-SA"/>
        </w:rPr>
        <w:t>2020-2021</w:t>
      </w:r>
      <w:r w:rsidR="00FD1BAE" w:rsidRPr="00A650D8">
        <w:rPr>
          <w:rFonts w:eastAsia="Times New Roman" w:cs="Times New Roman"/>
          <w:b/>
          <w:bCs/>
          <w:i/>
          <w:iCs/>
          <w:kern w:val="0"/>
          <w:sz w:val="28"/>
          <w:szCs w:val="28"/>
          <w:lang w:eastAsia="en-US" w:bidi="ar-SA"/>
        </w:rPr>
        <w:t xml:space="preserve"> учебный год.</w:t>
      </w:r>
    </w:p>
    <w:p w:rsidR="001F6727" w:rsidRDefault="001F6727" w:rsidP="00776EF8">
      <w:pPr>
        <w:tabs>
          <w:tab w:val="left" w:pos="1890"/>
        </w:tabs>
        <w:rPr>
          <w:sz w:val="20"/>
          <w:szCs w:val="20"/>
        </w:rPr>
      </w:pPr>
    </w:p>
    <w:p w:rsidR="001F6727" w:rsidRPr="006E6E25" w:rsidRDefault="001F6727" w:rsidP="00776EF8">
      <w:pPr>
        <w:snapToGrid w:val="0"/>
        <w:jc w:val="both"/>
        <w:rPr>
          <w:rFonts w:eastAsia="Times New Roman" w:cs="Times New Roman"/>
          <w:bCs/>
          <w:iCs/>
          <w:kern w:val="0"/>
          <w:sz w:val="28"/>
          <w:szCs w:val="28"/>
          <w:lang w:eastAsia="en-US" w:bidi="ar-SA"/>
        </w:rPr>
      </w:pPr>
      <w:r w:rsidRPr="006E6E25">
        <w:rPr>
          <w:rFonts w:eastAsia="Times New Roman" w:cs="Times New Roman"/>
          <w:bCs/>
          <w:iCs/>
          <w:kern w:val="0"/>
          <w:sz w:val="28"/>
          <w:szCs w:val="28"/>
          <w:lang w:eastAsia="en-US" w:bidi="ar-SA"/>
        </w:rPr>
        <w:t>Годовой план воспитательно–образовательной работы ДОУ составляется в тесном контакте с педагогическим коллективом. Ежегодно проводится пять педагогических совета, на каждом из них обсуждается выполнение одной из годовых задач, поставленных перед коллективом в начале года. Решаются вопросы, связанные с анализом и совершенствованием состояния воспитательно-образовательной работы в детском саду. Рассматриваются актуальные психолого-педагогические проблемы, помогающие преодолеть недостатки и затруднения в работе воспитателей и специалистов, найти пути для их решения.</w:t>
      </w:r>
    </w:p>
    <w:p w:rsidR="001F6727" w:rsidRPr="006E6E25" w:rsidRDefault="001F6727" w:rsidP="00776EF8">
      <w:pPr>
        <w:snapToGrid w:val="0"/>
        <w:jc w:val="both"/>
        <w:rPr>
          <w:rFonts w:eastAsia="Times New Roman" w:cs="Times New Roman"/>
          <w:bCs/>
          <w:iCs/>
          <w:kern w:val="0"/>
          <w:sz w:val="28"/>
          <w:szCs w:val="28"/>
          <w:lang w:eastAsia="en-US" w:bidi="ar-SA"/>
        </w:rPr>
      </w:pPr>
      <w:r w:rsidRPr="006E6E25">
        <w:rPr>
          <w:rFonts w:eastAsia="Times New Roman" w:cs="Times New Roman"/>
          <w:bCs/>
          <w:iCs/>
          <w:kern w:val="0"/>
          <w:sz w:val="28"/>
          <w:szCs w:val="28"/>
          <w:lang w:eastAsia="en-US" w:bidi="ar-SA"/>
        </w:rPr>
        <w:t xml:space="preserve">    Анализ содержания образования в МАДОУ показывает, что соблюдается позитивный принцип комплексного подхода: педагогический процесс охватывает все основные направления развития дошкольников, а также предусматривает систему мер по охране и укреплению здоровья детей. В МАДОУ функционировало 22 группы, средня</w:t>
      </w:r>
      <w:r>
        <w:rPr>
          <w:rFonts w:eastAsia="Times New Roman" w:cs="Times New Roman"/>
          <w:bCs/>
          <w:iCs/>
          <w:kern w:val="0"/>
          <w:sz w:val="28"/>
          <w:szCs w:val="28"/>
          <w:lang w:eastAsia="en-US" w:bidi="ar-SA"/>
        </w:rPr>
        <w:t>я численность детей составила 37</w:t>
      </w:r>
      <w:r w:rsidRPr="006E6E25">
        <w:rPr>
          <w:rFonts w:eastAsia="Times New Roman" w:cs="Times New Roman"/>
          <w:bCs/>
          <w:iCs/>
          <w:kern w:val="0"/>
          <w:sz w:val="28"/>
          <w:szCs w:val="28"/>
          <w:lang w:eastAsia="en-US" w:bidi="ar-SA"/>
        </w:rPr>
        <w:t xml:space="preserve">0 человек (на момент составления анализа). </w:t>
      </w:r>
    </w:p>
    <w:p w:rsidR="001F6727" w:rsidRPr="006E6E25" w:rsidRDefault="001F6727" w:rsidP="00776EF8">
      <w:pPr>
        <w:snapToGrid w:val="0"/>
        <w:jc w:val="both"/>
        <w:rPr>
          <w:rFonts w:eastAsia="Times New Roman" w:cs="Times New Roman"/>
          <w:bCs/>
          <w:iCs/>
          <w:color w:val="C00000"/>
          <w:kern w:val="0"/>
          <w:sz w:val="28"/>
          <w:szCs w:val="28"/>
          <w:lang w:eastAsia="en-US" w:bidi="ar-SA"/>
        </w:rPr>
      </w:pPr>
    </w:p>
    <w:p w:rsidR="001F6727" w:rsidRPr="00454182" w:rsidRDefault="001F6727" w:rsidP="00776EF8">
      <w:pPr>
        <w:jc w:val="both"/>
        <w:rPr>
          <w:rFonts w:eastAsia="Times New Roman" w:cs="Times New Roman"/>
          <w:b/>
          <w:sz w:val="28"/>
          <w:szCs w:val="28"/>
          <w:lang w:eastAsia="ru-RU" w:bidi="ar-SA"/>
        </w:rPr>
      </w:pPr>
      <w:r w:rsidRPr="00454182">
        <w:rPr>
          <w:rFonts w:eastAsia="Times New Roman" w:cs="Times New Roman"/>
          <w:b/>
          <w:sz w:val="28"/>
          <w:szCs w:val="28"/>
          <w:lang w:eastAsia="ru-RU" w:bidi="ar-SA"/>
        </w:rPr>
        <w:t>ЦЕЛЬ РАБОТЫ:</w:t>
      </w:r>
    </w:p>
    <w:p w:rsidR="001F6727" w:rsidRPr="00454182" w:rsidRDefault="001F6727" w:rsidP="00776EF8">
      <w:pPr>
        <w:jc w:val="both"/>
        <w:rPr>
          <w:rFonts w:eastAsia="Times New Roman" w:cs="Times New Roman"/>
          <w:sz w:val="28"/>
          <w:szCs w:val="28"/>
          <w:lang w:eastAsia="ru-RU" w:bidi="ar-SA"/>
        </w:rPr>
      </w:pPr>
      <w:r w:rsidRPr="00454182">
        <w:rPr>
          <w:rFonts w:eastAsia="Times New Roman" w:cs="Times New Roman"/>
          <w:sz w:val="28"/>
          <w:szCs w:val="28"/>
          <w:lang w:eastAsia="ru-RU" w:bidi="ar-SA"/>
        </w:rPr>
        <w:t>Создание благоприятных условий для полноценного проживания ребенком дошкольного детства, формирование основ базовой культуры личности, всестороннее развитие психических и физических качеств в соответствии с возрастными и индивидуальными особенностями, подготовки к жизни в обществе, к обучению к школе, обеспечение безопасности жизнедеятельности дошкольника.</w:t>
      </w:r>
    </w:p>
    <w:p w:rsidR="001F6727" w:rsidRPr="00454182" w:rsidRDefault="001F6727" w:rsidP="00776EF8">
      <w:pPr>
        <w:jc w:val="both"/>
        <w:rPr>
          <w:rFonts w:eastAsia="Times New Roman" w:cs="Times New Roman"/>
          <w:b/>
          <w:sz w:val="28"/>
          <w:szCs w:val="28"/>
          <w:lang w:eastAsia="ru-RU" w:bidi="ar-SA"/>
        </w:rPr>
      </w:pPr>
    </w:p>
    <w:p w:rsidR="001F6727" w:rsidRPr="00454182" w:rsidRDefault="001F6727" w:rsidP="00776EF8">
      <w:pPr>
        <w:jc w:val="both"/>
        <w:rPr>
          <w:rFonts w:eastAsia="Times New Roman" w:cs="Times New Roman"/>
          <w:b/>
          <w:sz w:val="28"/>
          <w:szCs w:val="28"/>
          <w:lang w:eastAsia="ru-RU" w:bidi="ar-SA"/>
        </w:rPr>
      </w:pPr>
      <w:r w:rsidRPr="00454182">
        <w:rPr>
          <w:rFonts w:eastAsia="Times New Roman" w:cs="Times New Roman"/>
          <w:b/>
          <w:sz w:val="28"/>
          <w:szCs w:val="28"/>
          <w:lang w:eastAsia="ru-RU" w:bidi="ar-SA"/>
        </w:rPr>
        <w:t>ЗАДАЧИ:</w:t>
      </w:r>
    </w:p>
    <w:p w:rsidR="001F6727" w:rsidRPr="00454182" w:rsidRDefault="001F6727" w:rsidP="00776EF8">
      <w:pPr>
        <w:jc w:val="both"/>
        <w:rPr>
          <w:rFonts w:eastAsia="Times New Roman" w:cs="Times New Roman"/>
          <w:b/>
          <w:sz w:val="28"/>
          <w:szCs w:val="28"/>
          <w:lang w:eastAsia="ru-RU" w:bidi="ar-SA"/>
        </w:rPr>
      </w:pPr>
    </w:p>
    <w:p w:rsidR="001F6727" w:rsidRPr="00454182" w:rsidRDefault="001F6727" w:rsidP="00776EF8">
      <w:pPr>
        <w:jc w:val="both"/>
        <w:rPr>
          <w:rFonts w:eastAsia="Times New Roman" w:cs="Times New Roman"/>
          <w:sz w:val="28"/>
          <w:szCs w:val="28"/>
          <w:lang w:eastAsia="ru-RU" w:bidi="ar-SA"/>
        </w:rPr>
      </w:pPr>
      <w:r w:rsidRPr="00454182">
        <w:rPr>
          <w:rFonts w:eastAsia="Times New Roman" w:cs="Times New Roman"/>
          <w:b/>
          <w:sz w:val="28"/>
          <w:szCs w:val="28"/>
          <w:lang w:eastAsia="ru-RU" w:bidi="ar-SA"/>
        </w:rPr>
        <w:t xml:space="preserve">1. </w:t>
      </w:r>
      <w:r w:rsidRPr="00454182">
        <w:rPr>
          <w:rFonts w:eastAsia="Times New Roman" w:cs="Times New Roman"/>
          <w:sz w:val="28"/>
          <w:szCs w:val="28"/>
          <w:lang w:eastAsia="ru-RU" w:bidi="ar-SA"/>
        </w:rPr>
        <w:t>Продолжать работу по повышению профессионального мастерства педагогических кадров, ориентированных на применение новых педагогических и информационных технологий с целью развития индивидуальных способностей, творческого потенциала, речевых навыков каждого ребенка через театрализованную деятельность. (3 год ноябрь)</w:t>
      </w:r>
    </w:p>
    <w:p w:rsidR="001F6727" w:rsidRPr="00454182" w:rsidRDefault="001F6727" w:rsidP="00776EF8">
      <w:pPr>
        <w:jc w:val="both"/>
        <w:rPr>
          <w:rFonts w:eastAsia="Times New Roman" w:cs="Times New Roman"/>
          <w:sz w:val="28"/>
          <w:szCs w:val="28"/>
          <w:lang w:eastAsia="ru-RU" w:bidi="ar-SA"/>
        </w:rPr>
      </w:pPr>
      <w:r w:rsidRPr="00454182">
        <w:rPr>
          <w:rFonts w:eastAsia="Times New Roman" w:cs="Times New Roman"/>
          <w:sz w:val="28"/>
          <w:szCs w:val="28"/>
          <w:lang w:eastAsia="ru-RU" w:bidi="ar-SA"/>
        </w:rPr>
        <w:t xml:space="preserve"> 2. Развивать интеллектуальные способности, познавательный интерес, творческую инициативу у детей дошкольного возраста через познавательно-исследовательскую деятельность. Повышение уровня профессиональной компактности педагогов. (январь 1 год).</w:t>
      </w:r>
    </w:p>
    <w:p w:rsidR="001F6727" w:rsidRPr="00454182" w:rsidRDefault="001F6727" w:rsidP="00776EF8">
      <w:pPr>
        <w:jc w:val="both"/>
        <w:rPr>
          <w:rFonts w:eastAsia="Times New Roman" w:cs="Times New Roman"/>
          <w:sz w:val="28"/>
          <w:szCs w:val="28"/>
          <w:lang w:eastAsia="ru-RU" w:bidi="ar-SA"/>
        </w:rPr>
      </w:pPr>
      <w:r w:rsidRPr="00454182">
        <w:rPr>
          <w:rFonts w:eastAsia="Times New Roman" w:cs="Times New Roman"/>
          <w:sz w:val="28"/>
          <w:szCs w:val="28"/>
          <w:lang w:eastAsia="ru-RU" w:bidi="ar-SA"/>
        </w:rPr>
        <w:t xml:space="preserve">3. Продолжать формировать здоровый образ жизни через обеспечение рационального уровня двигательной активности у детей дошкольного возраста </w:t>
      </w:r>
      <w:r w:rsidRPr="00454182">
        <w:rPr>
          <w:rFonts w:eastAsia="Times New Roman" w:cs="Times New Roman"/>
          <w:sz w:val="28"/>
          <w:szCs w:val="28"/>
          <w:lang w:eastAsia="ru-RU" w:bidi="ar-SA"/>
        </w:rPr>
        <w:lastRenderedPageBreak/>
        <w:t>средствами физкультурно – оздоровительных технологий, а также не снижать контрольную деятельность за соблюдением санитарно-эпидемиологического режима во всех режимных моментах, активно воздействовать на образ жизни ребенка путем целенаправленного санитарного и валеологического просвещения родителей. (март 2 год).</w:t>
      </w:r>
    </w:p>
    <w:p w:rsidR="001F6727" w:rsidRPr="00454182" w:rsidRDefault="001F6727" w:rsidP="00776EF8">
      <w:pPr>
        <w:jc w:val="both"/>
        <w:rPr>
          <w:rFonts w:eastAsia="Times New Roman" w:cs="Times New Roman"/>
          <w:sz w:val="28"/>
          <w:szCs w:val="28"/>
          <w:lang w:eastAsia="ru-RU" w:bidi="ar-SA"/>
        </w:rPr>
      </w:pPr>
    </w:p>
    <w:p w:rsidR="001F6727" w:rsidRPr="00454182" w:rsidRDefault="001F6727" w:rsidP="00776EF8">
      <w:pPr>
        <w:widowControl/>
        <w:suppressAutoHyphens w:val="0"/>
        <w:jc w:val="both"/>
        <w:rPr>
          <w:rFonts w:eastAsia="Times New Roman" w:cs="Times New Roman"/>
          <w:kern w:val="0"/>
          <w:sz w:val="28"/>
          <w:szCs w:val="28"/>
          <w:lang w:eastAsia="en-US" w:bidi="ar-SA"/>
        </w:rPr>
      </w:pPr>
    </w:p>
    <w:p w:rsidR="001F6727" w:rsidRPr="006E6E25" w:rsidRDefault="001F6727" w:rsidP="00776EF8">
      <w:pPr>
        <w:widowControl/>
        <w:suppressAutoHyphens w:val="0"/>
        <w:jc w:val="both"/>
        <w:rPr>
          <w:rFonts w:eastAsia="Times New Roman" w:cs="Times New Roman"/>
          <w:b/>
          <w:kern w:val="0"/>
          <w:sz w:val="28"/>
          <w:szCs w:val="28"/>
          <w:lang w:eastAsia="en-US" w:bidi="ar-SA"/>
        </w:rPr>
      </w:pPr>
      <w:r w:rsidRPr="006E6E25">
        <w:t xml:space="preserve">    </w:t>
      </w:r>
      <w:r w:rsidRPr="006E6E25">
        <w:rPr>
          <w:rFonts w:eastAsia="Times New Roman" w:cs="Times New Roman"/>
          <w:b/>
          <w:kern w:val="0"/>
          <w:sz w:val="28"/>
          <w:szCs w:val="28"/>
          <w:lang w:eastAsia="en-US" w:bidi="ar-SA"/>
        </w:rPr>
        <w:t>Для решения этих задач были намечены и успешно проведены плановых 5 педсоветов и 1 внеплановый:</w:t>
      </w:r>
    </w:p>
    <w:p w:rsidR="001F6727" w:rsidRPr="006E6E25"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Первый (№1) </w:t>
      </w:r>
      <w:r>
        <w:rPr>
          <w:rFonts w:eastAsia="Times New Roman" w:cs="Times New Roman"/>
          <w:kern w:val="0"/>
          <w:sz w:val="28"/>
          <w:szCs w:val="28"/>
          <w:lang w:eastAsia="en-US" w:bidi="ar-SA"/>
        </w:rPr>
        <w:t>–</w:t>
      </w:r>
      <w:r w:rsidRPr="006E6E25">
        <w:rPr>
          <w:rFonts w:eastAsia="Times New Roman" w:cs="Times New Roman"/>
          <w:kern w:val="0"/>
          <w:sz w:val="28"/>
          <w:szCs w:val="28"/>
          <w:lang w:eastAsia="en-US" w:bidi="ar-SA"/>
        </w:rPr>
        <w:t xml:space="preserve"> установочный</w:t>
      </w:r>
      <w:r>
        <w:rPr>
          <w:rFonts w:eastAsia="Times New Roman" w:cs="Times New Roman"/>
          <w:kern w:val="0"/>
          <w:sz w:val="28"/>
          <w:szCs w:val="28"/>
          <w:lang w:eastAsia="en-US" w:bidi="ar-SA"/>
        </w:rPr>
        <w:t>(дистанционно)</w:t>
      </w:r>
      <w:r w:rsidRPr="006E6E25">
        <w:rPr>
          <w:rFonts w:eastAsia="Times New Roman" w:cs="Times New Roman"/>
          <w:kern w:val="0"/>
          <w:sz w:val="28"/>
          <w:szCs w:val="28"/>
          <w:lang w:eastAsia="en-US" w:bidi="ar-SA"/>
        </w:rPr>
        <w:t xml:space="preserve"> (август);</w:t>
      </w:r>
    </w:p>
    <w:p w:rsidR="001F6727" w:rsidRPr="006E6E25"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Второй (№2) –</w:t>
      </w:r>
      <w:r>
        <w:rPr>
          <w:rFonts w:eastAsia="Times New Roman" w:cs="Times New Roman"/>
          <w:kern w:val="0"/>
          <w:sz w:val="28"/>
          <w:szCs w:val="28"/>
          <w:lang w:eastAsia="en-US" w:bidi="ar-SA"/>
        </w:rPr>
        <w:t xml:space="preserve">был проведен в форме деловой игры </w:t>
      </w:r>
      <w:r w:rsidRPr="006663BD">
        <w:rPr>
          <w:rFonts w:eastAsia="Times New Roman" w:cs="Times New Roman"/>
          <w:kern w:val="0"/>
          <w:sz w:val="28"/>
          <w:szCs w:val="28"/>
          <w:lang w:eastAsia="en-US" w:bidi="ar-SA"/>
        </w:rPr>
        <w:t>Тема: «Развитие речи у детей дошкольного возраста средствами театрализованной деятельности»</w:t>
      </w:r>
      <w:r>
        <w:rPr>
          <w:rFonts w:eastAsia="Times New Roman" w:cs="Times New Roman"/>
          <w:kern w:val="0"/>
          <w:sz w:val="28"/>
          <w:szCs w:val="28"/>
          <w:lang w:eastAsia="en-US" w:bidi="ar-SA"/>
        </w:rPr>
        <w:t xml:space="preserve"> (дистанционно) </w:t>
      </w:r>
      <w:r w:rsidRPr="006E6E25">
        <w:rPr>
          <w:sz w:val="28"/>
          <w:szCs w:val="28"/>
        </w:rPr>
        <w:t>(ноябрь).</w:t>
      </w:r>
    </w:p>
    <w:p w:rsidR="001F6727" w:rsidRPr="00EA6C4A" w:rsidRDefault="001F6727" w:rsidP="00776EF8">
      <w:pPr>
        <w:widowControl/>
        <w:suppressAutoHyphens w:val="0"/>
        <w:jc w:val="both"/>
        <w:rPr>
          <w:rFonts w:eastAsia="Times New Roman" w:cs="Times New Roman"/>
          <w:kern w:val="0"/>
          <w:sz w:val="28"/>
          <w:szCs w:val="28"/>
          <w:lang w:eastAsia="en-US" w:bidi="ar-SA"/>
        </w:rPr>
      </w:pPr>
      <w:r w:rsidRPr="006663BD">
        <w:rPr>
          <w:rFonts w:eastAsia="Times New Roman" w:cs="Times New Roman"/>
          <w:kern w:val="0"/>
          <w:sz w:val="28"/>
          <w:szCs w:val="28"/>
          <w:lang w:eastAsia="en-US" w:bidi="ar-SA"/>
        </w:rPr>
        <w:t xml:space="preserve">Третий (№3) </w:t>
      </w:r>
      <w:r>
        <w:rPr>
          <w:rFonts w:eastAsia="Times New Roman" w:cs="Times New Roman"/>
          <w:kern w:val="0"/>
          <w:sz w:val="28"/>
          <w:szCs w:val="28"/>
          <w:lang w:eastAsia="en-US" w:bidi="ar-SA"/>
        </w:rPr>
        <w:t>–</w:t>
      </w:r>
      <w:r w:rsidRPr="006663BD">
        <w:rPr>
          <w:rFonts w:ascii="Calibri" w:eastAsia="Times New Roman" w:hAnsi="Calibri" w:cs="Times New Roman"/>
          <w:kern w:val="0"/>
          <w:sz w:val="22"/>
          <w:szCs w:val="22"/>
          <w:lang w:eastAsia="en-US" w:bidi="ar-SA"/>
        </w:rPr>
        <w:t xml:space="preserve"> </w:t>
      </w:r>
      <w:r w:rsidRPr="00EA6C4A">
        <w:rPr>
          <w:rFonts w:eastAsia="Times New Roman" w:cs="Times New Roman"/>
          <w:kern w:val="0"/>
          <w:sz w:val="28"/>
          <w:szCs w:val="28"/>
          <w:lang w:eastAsia="en-US" w:bidi="ar-SA"/>
        </w:rPr>
        <w:t>внеплановый педсовет (с соблюдением дистанции) (</w:t>
      </w:r>
      <w:r w:rsidRPr="00EA6C4A">
        <w:rPr>
          <w:b/>
          <w:sz w:val="28"/>
          <w:szCs w:val="28"/>
        </w:rPr>
        <w:t>15.12.2020г.).</w:t>
      </w:r>
    </w:p>
    <w:p w:rsidR="001F6727" w:rsidRPr="006663BD" w:rsidRDefault="001F6727" w:rsidP="00776EF8">
      <w:pPr>
        <w:widowControl/>
        <w:suppressAutoHyphens w:val="0"/>
        <w:jc w:val="both"/>
        <w:rPr>
          <w:rFonts w:eastAsia="Times New Roman" w:cs="Times New Roman"/>
          <w:color w:val="FF0000"/>
          <w:kern w:val="0"/>
          <w:sz w:val="28"/>
          <w:szCs w:val="28"/>
          <w:lang w:eastAsia="en-US" w:bidi="ar-SA"/>
        </w:rPr>
      </w:pPr>
      <w:r w:rsidRPr="00EA6C4A">
        <w:rPr>
          <w:rFonts w:eastAsia="Times New Roman" w:cs="Times New Roman"/>
          <w:kern w:val="0"/>
          <w:sz w:val="28"/>
          <w:szCs w:val="28"/>
          <w:lang w:eastAsia="en-US" w:bidi="ar-SA"/>
        </w:rPr>
        <w:t xml:space="preserve">Четвертый (№4) </w:t>
      </w:r>
      <w:r>
        <w:rPr>
          <w:rFonts w:eastAsia="Times New Roman" w:cs="Times New Roman"/>
          <w:kern w:val="0"/>
          <w:sz w:val="28"/>
          <w:szCs w:val="28"/>
          <w:lang w:eastAsia="en-US" w:bidi="ar-SA"/>
        </w:rPr>
        <w:t xml:space="preserve">- </w:t>
      </w:r>
      <w:r w:rsidRPr="006663BD">
        <w:rPr>
          <w:sz w:val="28"/>
          <w:szCs w:val="28"/>
        </w:rPr>
        <w:t>Тема:</w:t>
      </w:r>
      <w:r w:rsidRPr="006663BD">
        <w:rPr>
          <w:rFonts w:eastAsia="Times New Roman" w:cs="Times New Roman"/>
          <w:kern w:val="0"/>
          <w:sz w:val="28"/>
          <w:szCs w:val="28"/>
          <w:lang w:eastAsia="ru-RU" w:bidi="ar-SA"/>
        </w:rPr>
        <w:t xml:space="preserve"> «Детское экспериментирование — основа познавательно- исследовательской деятельности детей дошкольного возраста»</w:t>
      </w:r>
      <w:r w:rsidRPr="006663BD">
        <w:rPr>
          <w:rFonts w:ascii="Times New Roman CYR" w:hAnsi="Times New Roman CYR" w:cs="Times New Roman CYR"/>
          <w:bCs/>
          <w:sz w:val="28"/>
          <w:szCs w:val="28"/>
        </w:rPr>
        <w:t xml:space="preserve"> Форма проведения: устный журнал</w:t>
      </w:r>
      <w:r w:rsidRPr="006663BD">
        <w:rPr>
          <w:rFonts w:eastAsia="Times New Roman" w:cs="Times New Roman"/>
          <w:kern w:val="0"/>
          <w:sz w:val="28"/>
          <w:szCs w:val="28"/>
          <w:lang w:eastAsia="en-US" w:bidi="ar-SA"/>
        </w:rPr>
        <w:t xml:space="preserve"> (январь)</w:t>
      </w:r>
      <w:r>
        <w:rPr>
          <w:rFonts w:eastAsia="Times New Roman" w:cs="Times New Roman"/>
          <w:kern w:val="0"/>
          <w:sz w:val="28"/>
          <w:szCs w:val="28"/>
          <w:lang w:eastAsia="en-US" w:bidi="ar-SA"/>
        </w:rPr>
        <w:t xml:space="preserve"> (дистанционно)</w:t>
      </w:r>
      <w:r w:rsidRPr="006663BD">
        <w:rPr>
          <w:rFonts w:eastAsia="Times New Roman" w:cs="Times New Roman"/>
          <w:kern w:val="0"/>
          <w:sz w:val="28"/>
          <w:szCs w:val="28"/>
          <w:lang w:eastAsia="en-US" w:bidi="ar-SA"/>
        </w:rPr>
        <w:t>;</w:t>
      </w:r>
    </w:p>
    <w:p w:rsidR="001F6727" w:rsidRPr="00D27F88" w:rsidRDefault="001F6727" w:rsidP="00776EF8">
      <w:pPr>
        <w:widowControl/>
        <w:suppressAutoHyphens w:val="0"/>
        <w:jc w:val="both"/>
        <w:rPr>
          <w:rFonts w:eastAsia="Times New Roman" w:cs="Times New Roman"/>
          <w:kern w:val="0"/>
          <w:sz w:val="28"/>
          <w:szCs w:val="28"/>
          <w:lang w:eastAsia="en-US" w:bidi="ar-SA"/>
        </w:rPr>
      </w:pPr>
      <w:r w:rsidRPr="00D27F88">
        <w:rPr>
          <w:rFonts w:eastAsia="Times New Roman" w:cs="Times New Roman"/>
          <w:kern w:val="0"/>
          <w:sz w:val="28"/>
          <w:szCs w:val="28"/>
          <w:lang w:eastAsia="en-US" w:bidi="ar-SA"/>
        </w:rPr>
        <w:t>Пятый (№5) – Тема: «Физкультурно-оздоровительная работа в контексте ФГОС ДО». Форма проведения: интерактивное общение (дистанционно). (март).</w:t>
      </w:r>
    </w:p>
    <w:p w:rsidR="001F6727" w:rsidRPr="00D27F88" w:rsidRDefault="001F6727" w:rsidP="00776EF8">
      <w:pPr>
        <w:widowControl/>
        <w:suppressAutoHyphens w:val="0"/>
        <w:jc w:val="both"/>
        <w:rPr>
          <w:rFonts w:eastAsia="Times New Roman" w:cs="Times New Roman"/>
          <w:kern w:val="0"/>
          <w:sz w:val="28"/>
          <w:szCs w:val="28"/>
          <w:lang w:eastAsia="en-US" w:bidi="ar-SA"/>
        </w:rPr>
      </w:pPr>
      <w:r w:rsidRPr="00D27F88">
        <w:rPr>
          <w:rFonts w:eastAsia="Times New Roman" w:cs="Times New Roman"/>
          <w:kern w:val="0"/>
          <w:sz w:val="28"/>
          <w:szCs w:val="28"/>
          <w:lang w:eastAsia="en-US" w:bidi="ar-SA"/>
        </w:rPr>
        <w:t>шестой (№6) – Итоговый был проведен дистанционном режиме.</w:t>
      </w:r>
    </w:p>
    <w:p w:rsidR="001F6727" w:rsidRPr="006E6E25" w:rsidRDefault="001F6727" w:rsidP="00776EF8">
      <w:pPr>
        <w:widowControl/>
        <w:suppressAutoHyphens w:val="0"/>
        <w:jc w:val="both"/>
        <w:rPr>
          <w:rFonts w:eastAsia="Times New Roman" w:cs="Times New Roman"/>
          <w:kern w:val="0"/>
          <w:sz w:val="28"/>
          <w:szCs w:val="28"/>
          <w:lang w:eastAsia="en-US" w:bidi="ar-SA"/>
        </w:rPr>
      </w:pPr>
    </w:p>
    <w:p w:rsidR="001F6727" w:rsidRPr="006E6E25" w:rsidRDefault="001F6727" w:rsidP="00776EF8">
      <w:pPr>
        <w:widowControl/>
        <w:suppressAutoHyphens w:val="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 xml:space="preserve">    В конце августа 2020</w:t>
      </w:r>
      <w:r w:rsidRPr="006E6E25">
        <w:rPr>
          <w:rFonts w:eastAsia="Times New Roman" w:cs="Times New Roman"/>
          <w:kern w:val="0"/>
          <w:sz w:val="28"/>
          <w:szCs w:val="28"/>
          <w:lang w:eastAsia="en-US" w:bidi="ar-SA"/>
        </w:rPr>
        <w:t xml:space="preserve"> года состоялся установочный педагогический совет, на котором утверждался годово</w:t>
      </w:r>
      <w:r>
        <w:rPr>
          <w:rFonts w:eastAsia="Times New Roman" w:cs="Times New Roman"/>
          <w:kern w:val="0"/>
          <w:sz w:val="28"/>
          <w:szCs w:val="28"/>
          <w:lang w:eastAsia="en-US" w:bidi="ar-SA"/>
        </w:rPr>
        <w:t>й план работы учреждения на 2020-2021</w:t>
      </w:r>
      <w:r w:rsidRPr="006E6E25">
        <w:rPr>
          <w:rFonts w:eastAsia="Times New Roman" w:cs="Times New Roman"/>
          <w:kern w:val="0"/>
          <w:sz w:val="28"/>
          <w:szCs w:val="28"/>
          <w:lang w:eastAsia="en-US" w:bidi="ar-SA"/>
        </w:rPr>
        <w:t xml:space="preserve"> учебный год с внесенными изменениями и дополнениями, основная общеобра</w:t>
      </w:r>
      <w:r>
        <w:rPr>
          <w:rFonts w:eastAsia="Times New Roman" w:cs="Times New Roman"/>
          <w:kern w:val="0"/>
          <w:sz w:val="28"/>
          <w:szCs w:val="28"/>
          <w:lang w:eastAsia="en-US" w:bidi="ar-SA"/>
        </w:rPr>
        <w:t>зовательная программа ДО на 2020-2021</w:t>
      </w:r>
      <w:r w:rsidRPr="006E6E25">
        <w:rPr>
          <w:rFonts w:eastAsia="Times New Roman" w:cs="Times New Roman"/>
          <w:kern w:val="0"/>
          <w:sz w:val="28"/>
          <w:szCs w:val="28"/>
          <w:lang w:eastAsia="en-US" w:bidi="ar-SA"/>
        </w:rPr>
        <w:t xml:space="preserve"> учебный год, адаптированные основные образовательные программы для детей с ТНР и ЗПР, </w:t>
      </w:r>
      <w:r w:rsidRPr="006E6E25">
        <w:rPr>
          <w:sz w:val="28"/>
          <w:szCs w:val="28"/>
        </w:rPr>
        <w:t xml:space="preserve">для детей-инвалидов дошкольного возраста с умственной отсталостью (умеренной и тяжелой), для детей-инвалидов дошкольного возраста с умственной отсталостью (тяжелой и глубокой), с тяжелыми и множественными </w:t>
      </w:r>
      <w:r>
        <w:rPr>
          <w:sz w:val="28"/>
          <w:szCs w:val="28"/>
        </w:rPr>
        <w:t>нарушениями развития</w:t>
      </w:r>
      <w:r w:rsidRPr="006E6E25">
        <w:rPr>
          <w:sz w:val="28"/>
          <w:szCs w:val="28"/>
        </w:rPr>
        <w:t xml:space="preserve">, </w:t>
      </w:r>
      <w:r w:rsidRPr="006E6E25">
        <w:rPr>
          <w:rFonts w:eastAsia="Times New Roman" w:cs="Times New Roman"/>
          <w:kern w:val="0"/>
          <w:sz w:val="28"/>
          <w:szCs w:val="28"/>
          <w:lang w:eastAsia="en-US" w:bidi="ar-SA"/>
        </w:rPr>
        <w:t xml:space="preserve">а также утверждались все необходимые документа для работы в новом учебном году. Зам. заведующего был дан анализ летней оздоровительной работы, а также был подведен результат смотра-конкурса «О готовности к новому учебному году». Победители этого конкурса гр. «Золотая рыбка 1,2», «Дюймовочка 1,2», «Золушка», «Маша и медведь». </w:t>
      </w:r>
    </w:p>
    <w:p w:rsidR="001F6727" w:rsidRPr="006E6E25" w:rsidRDefault="001F6727" w:rsidP="00776EF8">
      <w:pPr>
        <w:widowControl/>
        <w:suppressAutoHyphens w:val="0"/>
        <w:jc w:val="both"/>
        <w:rPr>
          <w:rFonts w:eastAsia="Times New Roman" w:cs="Times New Roman"/>
          <w:kern w:val="0"/>
          <w:sz w:val="28"/>
          <w:szCs w:val="28"/>
          <w:lang w:eastAsia="en-US" w:bidi="ar-SA"/>
        </w:rPr>
      </w:pPr>
    </w:p>
    <w:p w:rsidR="001F6727" w:rsidRPr="006E6E25"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   На каждом педсовете были приняты решения к выполнению намеченных задач.</w:t>
      </w:r>
    </w:p>
    <w:p w:rsidR="001F6727" w:rsidRPr="006E6E25"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 </w:t>
      </w:r>
      <w:r w:rsidRPr="006E6E25">
        <w:rPr>
          <w:rFonts w:eastAsia="Times New Roman" w:cs="Times New Roman"/>
          <w:b/>
          <w:bCs/>
          <w:kern w:val="0"/>
          <w:sz w:val="28"/>
          <w:szCs w:val="28"/>
          <w:lang w:eastAsia="en-US" w:bidi="ar-SA"/>
        </w:rPr>
        <w:t xml:space="preserve"> </w:t>
      </w:r>
      <w:r>
        <w:rPr>
          <w:rFonts w:eastAsia="Times New Roman" w:cs="Times New Roman"/>
          <w:kern w:val="0"/>
          <w:sz w:val="28"/>
          <w:szCs w:val="28"/>
          <w:lang w:eastAsia="en-US" w:bidi="ar-SA"/>
        </w:rPr>
        <w:t>В 2020-2021</w:t>
      </w:r>
      <w:r w:rsidRPr="006E6E25">
        <w:rPr>
          <w:rFonts w:eastAsia="Times New Roman" w:cs="Times New Roman"/>
          <w:kern w:val="0"/>
          <w:sz w:val="28"/>
          <w:szCs w:val="28"/>
          <w:lang w:eastAsia="en-US" w:bidi="ar-SA"/>
        </w:rPr>
        <w:t xml:space="preserve"> учебном году было проведено:</w:t>
      </w:r>
    </w:p>
    <w:p w:rsidR="001F6727" w:rsidRPr="006E6E25"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семинаров-практикумов (теоретических семинаров, дискуссий) для воспит</w:t>
      </w:r>
      <w:r>
        <w:rPr>
          <w:rFonts w:eastAsia="Times New Roman" w:cs="Times New Roman"/>
          <w:kern w:val="0"/>
          <w:sz w:val="28"/>
          <w:szCs w:val="28"/>
          <w:lang w:eastAsia="en-US" w:bidi="ar-SA"/>
        </w:rPr>
        <w:t>ателей - 2, 3 психологических</w:t>
      </w:r>
      <w:r w:rsidRPr="006E6E25">
        <w:rPr>
          <w:rFonts w:eastAsia="Times New Roman" w:cs="Times New Roman"/>
          <w:kern w:val="0"/>
          <w:sz w:val="28"/>
          <w:szCs w:val="28"/>
          <w:lang w:eastAsia="en-US" w:bidi="ar-SA"/>
        </w:rPr>
        <w:t xml:space="preserve"> тренинг</w:t>
      </w:r>
      <w:r>
        <w:rPr>
          <w:rFonts w:eastAsia="Times New Roman" w:cs="Times New Roman"/>
          <w:kern w:val="0"/>
          <w:sz w:val="28"/>
          <w:szCs w:val="28"/>
          <w:lang w:eastAsia="en-US" w:bidi="ar-SA"/>
        </w:rPr>
        <w:t>а</w:t>
      </w:r>
      <w:r w:rsidRPr="006E6E25">
        <w:rPr>
          <w:rFonts w:eastAsia="Times New Roman" w:cs="Times New Roman"/>
          <w:kern w:val="0"/>
          <w:sz w:val="28"/>
          <w:szCs w:val="28"/>
          <w:lang w:eastAsia="en-US" w:bidi="ar-SA"/>
        </w:rPr>
        <w:t>, 1 деловая игра 1 семинар в форме деловой игры;</w:t>
      </w:r>
    </w:p>
    <w:p w:rsidR="001F6727" w:rsidRPr="006E6E25" w:rsidRDefault="001F6727" w:rsidP="00776EF8">
      <w:pPr>
        <w:widowControl/>
        <w:suppressAutoHyphens w:val="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- 14</w:t>
      </w:r>
      <w:r w:rsidRPr="006E6E25">
        <w:rPr>
          <w:rFonts w:eastAsia="Times New Roman" w:cs="Times New Roman"/>
          <w:kern w:val="0"/>
          <w:sz w:val="28"/>
          <w:szCs w:val="28"/>
          <w:lang w:eastAsia="en-US" w:bidi="ar-SA"/>
        </w:rPr>
        <w:t xml:space="preserve"> консультаций для педагогов п</w:t>
      </w:r>
      <w:r>
        <w:rPr>
          <w:rFonts w:eastAsia="Times New Roman" w:cs="Times New Roman"/>
          <w:kern w:val="0"/>
          <w:sz w:val="28"/>
          <w:szCs w:val="28"/>
          <w:lang w:eastAsia="en-US" w:bidi="ar-SA"/>
        </w:rPr>
        <w:t>о темам задач годового плана и 3</w:t>
      </w:r>
      <w:r w:rsidRPr="006E6E25">
        <w:rPr>
          <w:rFonts w:eastAsia="Times New Roman" w:cs="Times New Roman"/>
          <w:kern w:val="0"/>
          <w:sz w:val="28"/>
          <w:szCs w:val="28"/>
          <w:lang w:eastAsia="en-US" w:bidi="ar-SA"/>
        </w:rPr>
        <w:t xml:space="preserve"> консультации для молодых специалистов;</w:t>
      </w:r>
    </w:p>
    <w:p w:rsidR="001F6727" w:rsidRPr="006E6E25"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w:t>
      </w:r>
      <w:r>
        <w:rPr>
          <w:rFonts w:eastAsia="Times New Roman" w:cs="Times New Roman"/>
          <w:kern w:val="0"/>
          <w:sz w:val="28"/>
          <w:szCs w:val="28"/>
          <w:lang w:eastAsia="en-US" w:bidi="ar-SA"/>
        </w:rPr>
        <w:t xml:space="preserve"> 2 мастер-класса для педагогов</w:t>
      </w:r>
      <w:r w:rsidRPr="006E6E25">
        <w:rPr>
          <w:rFonts w:eastAsia="Times New Roman" w:cs="Times New Roman"/>
          <w:kern w:val="0"/>
          <w:sz w:val="28"/>
          <w:szCs w:val="28"/>
          <w:lang w:eastAsia="en-US" w:bidi="ar-SA"/>
        </w:rPr>
        <w:t xml:space="preserve">; </w:t>
      </w:r>
    </w:p>
    <w:p w:rsidR="001F6727" w:rsidRPr="006E6E25" w:rsidRDefault="001F6727" w:rsidP="00776EF8">
      <w:pPr>
        <w:widowControl/>
        <w:suppressAutoHyphens w:val="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- 5</w:t>
      </w:r>
      <w:r w:rsidRPr="006E6E25">
        <w:rPr>
          <w:rFonts w:eastAsia="Times New Roman" w:cs="Times New Roman"/>
          <w:kern w:val="0"/>
          <w:sz w:val="28"/>
          <w:szCs w:val="28"/>
          <w:lang w:eastAsia="en-US" w:bidi="ar-SA"/>
        </w:rPr>
        <w:t xml:space="preserve"> открытых просмотров НОД для активизации образовательного процесса не только по темам педсоветов, но и показывали открытые мероприятия и молодые педагоги и педагоги недавно пришедшие в МАДОУ;</w:t>
      </w:r>
    </w:p>
    <w:p w:rsidR="001F6727" w:rsidRPr="006E6E25"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 </w:t>
      </w:r>
      <w:r>
        <w:rPr>
          <w:rFonts w:eastAsia="Times New Roman" w:cs="Times New Roman"/>
          <w:kern w:val="0"/>
          <w:sz w:val="28"/>
          <w:szCs w:val="28"/>
          <w:lang w:eastAsia="en-US" w:bidi="ar-SA"/>
        </w:rPr>
        <w:t>3 педагога участвовали</w:t>
      </w:r>
      <w:r w:rsidRPr="006E6E25">
        <w:rPr>
          <w:rFonts w:eastAsia="Times New Roman" w:cs="Times New Roman"/>
          <w:kern w:val="0"/>
          <w:sz w:val="28"/>
          <w:szCs w:val="28"/>
          <w:lang w:eastAsia="en-US" w:bidi="ar-SA"/>
        </w:rPr>
        <w:t xml:space="preserve"> </w:t>
      </w:r>
      <w:r>
        <w:rPr>
          <w:rFonts w:eastAsia="Times New Roman" w:cs="Times New Roman"/>
          <w:kern w:val="0"/>
          <w:sz w:val="28"/>
          <w:szCs w:val="28"/>
          <w:lang w:eastAsia="en-US" w:bidi="ar-SA"/>
        </w:rPr>
        <w:t xml:space="preserve">в РМО, проводимые в этом году в дистанционном режиме. </w:t>
      </w:r>
      <w:r w:rsidRPr="006E6E25">
        <w:rPr>
          <w:rFonts w:eastAsia="Times New Roman" w:cs="Times New Roman"/>
          <w:kern w:val="0"/>
          <w:sz w:val="28"/>
          <w:szCs w:val="28"/>
          <w:lang w:eastAsia="en-US" w:bidi="ar-SA"/>
        </w:rPr>
        <w:t xml:space="preserve">С сотрудниками были проведены беседы по ДТТ согласно плану мероприятий. </w:t>
      </w:r>
    </w:p>
    <w:p w:rsidR="001F6727" w:rsidRPr="006E6E25"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lastRenderedPageBreak/>
        <w:t xml:space="preserve">     Также с целью повышения педагогического мастерства</w:t>
      </w:r>
      <w:r>
        <w:rPr>
          <w:rFonts w:eastAsia="Times New Roman" w:cs="Times New Roman"/>
          <w:kern w:val="0"/>
          <w:sz w:val="28"/>
          <w:szCs w:val="28"/>
          <w:lang w:eastAsia="en-US" w:bidi="ar-SA"/>
        </w:rPr>
        <w:t xml:space="preserve"> были проведены 2</w:t>
      </w:r>
      <w:r w:rsidRPr="006E6E25">
        <w:rPr>
          <w:rFonts w:eastAsia="Times New Roman" w:cs="Times New Roman"/>
          <w:kern w:val="0"/>
          <w:sz w:val="28"/>
          <w:szCs w:val="28"/>
          <w:lang w:eastAsia="en-US" w:bidi="ar-SA"/>
        </w:rPr>
        <w:t xml:space="preserve"> взаимопроверки по темам педсовета и 1 самоанализ по темам </w:t>
      </w:r>
      <w:proofErr w:type="spellStart"/>
      <w:r w:rsidRPr="006E6E25">
        <w:rPr>
          <w:rFonts w:eastAsia="Times New Roman" w:cs="Times New Roman"/>
          <w:kern w:val="0"/>
          <w:sz w:val="28"/>
          <w:szCs w:val="28"/>
          <w:lang w:eastAsia="en-US" w:bidi="ar-SA"/>
        </w:rPr>
        <w:t>пед.совета</w:t>
      </w:r>
      <w:proofErr w:type="spellEnd"/>
      <w:r w:rsidRPr="006E6E25">
        <w:rPr>
          <w:rFonts w:eastAsia="Times New Roman" w:cs="Times New Roman"/>
          <w:kern w:val="0"/>
          <w:sz w:val="28"/>
          <w:szCs w:val="28"/>
          <w:lang w:eastAsia="en-US" w:bidi="ar-SA"/>
        </w:rPr>
        <w:t>;</w:t>
      </w:r>
    </w:p>
    <w:p w:rsidR="001F6727" w:rsidRPr="006E6E25" w:rsidRDefault="001F6727" w:rsidP="00776EF8">
      <w:pPr>
        <w:widowControl/>
        <w:suppressAutoHyphens w:val="0"/>
        <w:jc w:val="both"/>
        <w:rPr>
          <w:rFonts w:eastAsia="Times New Roman" w:cs="Times New Roman"/>
          <w:b/>
          <w:bCs/>
          <w:kern w:val="0"/>
          <w:sz w:val="28"/>
          <w:szCs w:val="28"/>
          <w:lang w:eastAsia="en-US" w:bidi="ar-SA"/>
        </w:rPr>
      </w:pPr>
      <w:r>
        <w:rPr>
          <w:rFonts w:eastAsia="Times New Roman" w:cs="Times New Roman"/>
          <w:kern w:val="0"/>
          <w:sz w:val="28"/>
          <w:szCs w:val="28"/>
          <w:lang w:eastAsia="en-US" w:bidi="ar-SA"/>
        </w:rPr>
        <w:t>- 4 смотра-конкурса</w:t>
      </w:r>
      <w:r w:rsidRPr="006E6E25">
        <w:rPr>
          <w:rFonts w:eastAsia="Times New Roman" w:cs="Times New Roman"/>
          <w:kern w:val="0"/>
          <w:sz w:val="28"/>
          <w:szCs w:val="28"/>
          <w:lang w:eastAsia="en-US" w:bidi="ar-SA"/>
        </w:rPr>
        <w:t>;</w:t>
      </w:r>
      <w:r w:rsidRPr="006E6E25">
        <w:rPr>
          <w:rFonts w:eastAsia="Times New Roman" w:cs="Times New Roman"/>
          <w:b/>
          <w:bCs/>
          <w:kern w:val="0"/>
          <w:sz w:val="28"/>
          <w:szCs w:val="28"/>
          <w:lang w:eastAsia="en-US" w:bidi="ar-SA"/>
        </w:rPr>
        <w:t xml:space="preserve"> </w:t>
      </w:r>
    </w:p>
    <w:p w:rsidR="001F6727" w:rsidRPr="006E6E25" w:rsidRDefault="001F6727" w:rsidP="00776EF8">
      <w:pPr>
        <w:widowControl/>
        <w:suppressAutoHyphens w:val="0"/>
        <w:jc w:val="both"/>
        <w:rPr>
          <w:rFonts w:eastAsia="Times New Roman" w:cs="Times New Roman"/>
          <w:b/>
          <w:bCs/>
          <w:kern w:val="0"/>
          <w:sz w:val="28"/>
          <w:szCs w:val="28"/>
          <w:lang w:eastAsia="en-US" w:bidi="ar-SA"/>
        </w:rPr>
      </w:pPr>
      <w:r w:rsidRPr="006E6E25">
        <w:rPr>
          <w:rFonts w:eastAsia="Times New Roman" w:cs="Times New Roman"/>
          <w:b/>
          <w:bCs/>
          <w:kern w:val="0"/>
          <w:sz w:val="28"/>
          <w:szCs w:val="28"/>
          <w:lang w:eastAsia="en-US" w:bidi="ar-SA"/>
        </w:rPr>
        <w:t xml:space="preserve">- </w:t>
      </w:r>
      <w:r w:rsidRPr="006E6E25">
        <w:rPr>
          <w:rFonts w:eastAsia="Times New Roman" w:cs="Times New Roman"/>
          <w:kern w:val="0"/>
          <w:sz w:val="28"/>
          <w:szCs w:val="28"/>
          <w:lang w:eastAsia="en-US" w:bidi="ar-SA"/>
        </w:rPr>
        <w:t>спортивные праздники и музыкальные развлечения проводились 1 раз в квартал, помимо праздничных утренников</w:t>
      </w:r>
      <w:r w:rsidRPr="006E6E25">
        <w:rPr>
          <w:rFonts w:eastAsia="Times New Roman" w:cs="Times New Roman"/>
          <w:b/>
          <w:bCs/>
          <w:kern w:val="0"/>
          <w:sz w:val="28"/>
          <w:szCs w:val="28"/>
          <w:lang w:eastAsia="en-US" w:bidi="ar-SA"/>
        </w:rPr>
        <w:t xml:space="preserve">. </w:t>
      </w:r>
    </w:p>
    <w:p w:rsidR="001F6727" w:rsidRPr="002A71AE" w:rsidRDefault="001F6727" w:rsidP="00776EF8">
      <w:pPr>
        <w:widowControl/>
        <w:suppressAutoHyphens w:val="0"/>
        <w:jc w:val="both"/>
        <w:rPr>
          <w:rFonts w:eastAsia="Times New Roman" w:cs="Times New Roman"/>
          <w:kern w:val="0"/>
          <w:sz w:val="28"/>
          <w:szCs w:val="28"/>
          <w:lang w:eastAsia="en-US" w:bidi="ar-SA"/>
        </w:rPr>
      </w:pPr>
      <w:r w:rsidRPr="00D27F88">
        <w:rPr>
          <w:rFonts w:eastAsia="Times New Roman" w:cs="Times New Roman"/>
          <w:b/>
          <w:bCs/>
          <w:color w:val="C00000"/>
          <w:kern w:val="0"/>
          <w:sz w:val="28"/>
          <w:szCs w:val="28"/>
          <w:lang w:eastAsia="en-US" w:bidi="ar-SA"/>
        </w:rPr>
        <w:t xml:space="preserve">     </w:t>
      </w:r>
      <w:r w:rsidRPr="00FC4410">
        <w:rPr>
          <w:rFonts w:eastAsia="Times New Roman" w:cs="Times New Roman"/>
          <w:kern w:val="0"/>
          <w:sz w:val="28"/>
          <w:szCs w:val="28"/>
          <w:lang w:eastAsia="en-US" w:bidi="ar-SA"/>
        </w:rPr>
        <w:t>В этом учебном году было организовано 12 выставок рисунков, 3 выставки поделок, 1 фото выставка, 2 общих родительских собрания, групповые собрания согласно плану работы с родителями в каждой группе, которые проводились в дистанционном режиме; 15 консультаций для родителей (в дистанционном режиме) и 1 раз в квартал «День открытых дверей» для родителей - это мероприятия были отменены, так как в районе еще действует режим повышенной готовности и масочный режим из-за коронавируса. Также были проведены 3 конкурса семейных работ, 1 мастер-класс для родителей, 2 Дня безопасности, 1 экологическая акция совместная с родителями, 6 анкетирований родителей и 1 неделя здоровья, посвященная Всемирному Дню здоровья. А также были проведены с родителями 6 акций по ПДД (с раздачей памяток) и продолжал свою деятельность «Патруль серебряного возраста» из активных дедушек и бабушек, который в свою очередь провел 4 акции по ПДД. Также совместно с родителями было проведено развлечен</w:t>
      </w:r>
      <w:r>
        <w:rPr>
          <w:rFonts w:eastAsia="Times New Roman" w:cs="Times New Roman"/>
          <w:kern w:val="0"/>
          <w:sz w:val="28"/>
          <w:szCs w:val="28"/>
          <w:lang w:eastAsia="en-US" w:bidi="ar-SA"/>
        </w:rPr>
        <w:t>ие и спортивный праздник по ПДД, организованы 2 целевые прогулки с детьми по ПДД и одна к памятнику.</w:t>
      </w:r>
      <w:r w:rsidRPr="00FC4410">
        <w:rPr>
          <w:rFonts w:eastAsia="Times New Roman" w:cs="Times New Roman"/>
          <w:kern w:val="0"/>
          <w:sz w:val="28"/>
          <w:szCs w:val="28"/>
          <w:lang w:eastAsia="en-US" w:bidi="ar-SA"/>
        </w:rPr>
        <w:t xml:space="preserve"> В </w:t>
      </w:r>
      <w:r w:rsidRPr="002A71AE">
        <w:rPr>
          <w:rFonts w:eastAsia="Times New Roman" w:cs="Times New Roman"/>
          <w:kern w:val="0"/>
          <w:sz w:val="28"/>
          <w:szCs w:val="28"/>
          <w:lang w:eastAsia="en-US" w:bidi="ar-SA"/>
        </w:rPr>
        <w:t>течении всего учебного года были разработаны и проведены 4 проекта с детьми.</w:t>
      </w:r>
    </w:p>
    <w:p w:rsidR="001F6727" w:rsidRDefault="001F6727" w:rsidP="00776EF8">
      <w:pPr>
        <w:widowControl/>
        <w:suppressAutoHyphens w:val="0"/>
        <w:jc w:val="both"/>
        <w:rPr>
          <w:rFonts w:eastAsia="Times New Roman" w:cs="Times New Roman"/>
          <w:sz w:val="28"/>
          <w:szCs w:val="28"/>
          <w:lang w:eastAsia="ru-RU"/>
        </w:rPr>
      </w:pPr>
      <w:r w:rsidRPr="002A71AE">
        <w:rPr>
          <w:rFonts w:eastAsia="Times New Roman" w:cs="Times New Roman"/>
          <w:kern w:val="0"/>
          <w:sz w:val="28"/>
          <w:szCs w:val="28"/>
          <w:lang w:eastAsia="en-US" w:bidi="ar-SA"/>
        </w:rPr>
        <w:t xml:space="preserve">      Зам. заведующего по ВМР было организовано 4 тематические </w:t>
      </w:r>
      <w:r w:rsidRPr="006E6E25">
        <w:rPr>
          <w:rFonts w:eastAsia="Times New Roman" w:cs="Times New Roman"/>
          <w:kern w:val="0"/>
          <w:sz w:val="28"/>
          <w:szCs w:val="28"/>
          <w:lang w:eastAsia="en-US" w:bidi="ar-SA"/>
        </w:rPr>
        <w:t>проверки, постоянно проводился текущий опера</w:t>
      </w:r>
      <w:r>
        <w:rPr>
          <w:rFonts w:eastAsia="Times New Roman" w:cs="Times New Roman"/>
          <w:kern w:val="0"/>
          <w:sz w:val="28"/>
          <w:szCs w:val="28"/>
          <w:lang w:eastAsia="en-US" w:bidi="ar-SA"/>
        </w:rPr>
        <w:t xml:space="preserve">тивный контроль по плану. </w:t>
      </w:r>
      <w:r w:rsidRPr="006E6E25">
        <w:rPr>
          <w:rFonts w:eastAsia="Times New Roman" w:cs="Times New Roman"/>
          <w:kern w:val="0"/>
          <w:sz w:val="28"/>
          <w:szCs w:val="28"/>
          <w:lang w:eastAsia="en-US" w:bidi="ar-SA"/>
        </w:rPr>
        <w:t xml:space="preserve">Также в этом учебном году была продолжена работа группы «Современный интернет» для обучения сотрудников работе с ЦОР, ежеквартально воспитатели организовывали выпуск стенгазет для родителей о жизни детей в группе. В октябре был проведен месячник профессионального мастерства, на котором педагог защищал свой творческий отчет и этот опыт работы был внесен в муниципальный банк данных передового педагогического опыта. Так же много внимания уделялось адаптации детей, вновь пришедших в детский сад. Психологом и зам. зав. по ВМР проводилась работа с родителями, детьми и воспитателями групп раннего возраста. Вследствие благоприятного эмоционально-психологического климата в коллективе и взаимодействии взрослых с детьми адаптация детей к условиям детского сада прошла быстро и безболезненно. Также в ноябре 2017 года на базе нашего учреждения была открыта экспериментальная площадка </w:t>
      </w:r>
      <w:r w:rsidRPr="006E6E25">
        <w:rPr>
          <w:rFonts w:eastAsia="Times New Roman" w:cs="Times New Roman"/>
          <w:sz w:val="28"/>
          <w:szCs w:val="28"/>
          <w:lang w:eastAsia="ru-RU"/>
        </w:rPr>
        <w:t xml:space="preserve">по теме: «Нравственно-патриотическое воспитание дошкольников. Разработка и апробация программы «Наша Родина – Кубань», которая активно продолжала функционировать и этом учебном году. А с сентября 2019 начался непосредственно эксперимент по внедрению Программы «Наша Родина – Кубань» в воспитательно-образовательный процесс в старших группах. </w:t>
      </w:r>
      <w:r>
        <w:rPr>
          <w:rFonts w:eastAsia="Times New Roman" w:cs="Times New Roman"/>
          <w:sz w:val="28"/>
          <w:szCs w:val="28"/>
          <w:lang w:eastAsia="ru-RU"/>
        </w:rPr>
        <w:t xml:space="preserve">31.05.2021 года был завершен практический этап экспериментальной площадки. Были разработаны и внедрены в образовательную деятельность со старшими дошкольниками </w:t>
      </w:r>
      <w:r w:rsidRPr="002A71AE">
        <w:rPr>
          <w:rFonts w:eastAsia="Times New Roman" w:cs="Times New Roman"/>
          <w:sz w:val="28"/>
          <w:szCs w:val="28"/>
          <w:lang w:eastAsia="ru-RU"/>
        </w:rPr>
        <w:t>перспективные планы, проекты, конспекты образовательной деятельности, картотек</w:t>
      </w:r>
      <w:r>
        <w:rPr>
          <w:rFonts w:eastAsia="Times New Roman" w:cs="Times New Roman"/>
          <w:sz w:val="28"/>
          <w:szCs w:val="28"/>
          <w:lang w:eastAsia="ru-RU"/>
        </w:rPr>
        <w:t>и</w:t>
      </w:r>
      <w:r w:rsidRPr="002A71AE">
        <w:rPr>
          <w:rFonts w:eastAsia="Times New Roman" w:cs="Times New Roman"/>
          <w:sz w:val="28"/>
          <w:szCs w:val="28"/>
          <w:lang w:eastAsia="ru-RU"/>
        </w:rPr>
        <w:t xml:space="preserve"> сюжетно-ролевых, дидактических и подвижных игр, картотек</w:t>
      </w:r>
      <w:r>
        <w:rPr>
          <w:rFonts w:eastAsia="Times New Roman" w:cs="Times New Roman"/>
          <w:sz w:val="28"/>
          <w:szCs w:val="28"/>
          <w:lang w:eastAsia="ru-RU"/>
        </w:rPr>
        <w:t>и конспектов</w:t>
      </w:r>
      <w:r w:rsidRPr="002A71AE">
        <w:rPr>
          <w:rFonts w:eastAsia="Times New Roman" w:cs="Times New Roman"/>
          <w:sz w:val="28"/>
          <w:szCs w:val="28"/>
          <w:lang w:eastAsia="ru-RU"/>
        </w:rPr>
        <w:t xml:space="preserve">. </w:t>
      </w:r>
      <w:r>
        <w:rPr>
          <w:rFonts w:eastAsia="Times New Roman" w:cs="Times New Roman"/>
          <w:sz w:val="28"/>
          <w:szCs w:val="28"/>
          <w:lang w:eastAsia="ru-RU"/>
        </w:rPr>
        <w:t xml:space="preserve">С </w:t>
      </w:r>
      <w:r w:rsidRPr="002A71AE">
        <w:rPr>
          <w:rFonts w:eastAsia="Times New Roman" w:cs="Times New Roman"/>
          <w:sz w:val="28"/>
          <w:szCs w:val="28"/>
          <w:lang w:eastAsia="ru-RU"/>
        </w:rPr>
        <w:t>01.09.2021 -30.05.2022</w:t>
      </w:r>
      <w:r>
        <w:rPr>
          <w:rFonts w:eastAsia="Times New Roman" w:cs="Times New Roman"/>
          <w:sz w:val="28"/>
          <w:szCs w:val="28"/>
          <w:lang w:eastAsia="ru-RU"/>
        </w:rPr>
        <w:t>г.г.</w:t>
      </w:r>
      <w:r w:rsidRPr="002A71AE">
        <w:rPr>
          <w:rFonts w:eastAsia="Times New Roman" w:cs="Times New Roman"/>
          <w:sz w:val="28"/>
          <w:szCs w:val="28"/>
          <w:lang w:eastAsia="ru-RU"/>
        </w:rPr>
        <w:t xml:space="preserve"> </w:t>
      </w:r>
      <w:r>
        <w:rPr>
          <w:rFonts w:eastAsia="Times New Roman" w:cs="Times New Roman"/>
          <w:sz w:val="28"/>
          <w:szCs w:val="28"/>
          <w:lang w:eastAsia="ru-RU"/>
        </w:rPr>
        <w:t xml:space="preserve">будет проходить обобщающий этап в работе экспериментальной площадки. </w:t>
      </w:r>
    </w:p>
    <w:p w:rsidR="001F6727" w:rsidRPr="006E6E25" w:rsidRDefault="001F6727" w:rsidP="00776EF8">
      <w:pPr>
        <w:widowControl/>
        <w:suppressAutoHyphens w:val="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lastRenderedPageBreak/>
        <w:t xml:space="preserve">       В 2020-2021 </w:t>
      </w:r>
      <w:proofErr w:type="spellStart"/>
      <w:r>
        <w:rPr>
          <w:rFonts w:eastAsia="Times New Roman" w:cs="Times New Roman"/>
          <w:kern w:val="0"/>
          <w:sz w:val="28"/>
          <w:szCs w:val="28"/>
          <w:lang w:eastAsia="en-US" w:bidi="ar-SA"/>
        </w:rPr>
        <w:t>у.г</w:t>
      </w:r>
      <w:proofErr w:type="spellEnd"/>
      <w:r>
        <w:rPr>
          <w:rFonts w:eastAsia="Times New Roman" w:cs="Times New Roman"/>
          <w:kern w:val="0"/>
          <w:sz w:val="28"/>
          <w:szCs w:val="28"/>
          <w:lang w:eastAsia="en-US" w:bidi="ar-SA"/>
        </w:rPr>
        <w:t>. п</w:t>
      </w:r>
      <w:r w:rsidRPr="006E6E25">
        <w:rPr>
          <w:rFonts w:eastAsia="Times New Roman" w:cs="Times New Roman"/>
          <w:kern w:val="0"/>
          <w:sz w:val="28"/>
          <w:szCs w:val="28"/>
          <w:lang w:eastAsia="en-US" w:bidi="ar-SA"/>
        </w:rPr>
        <w:t>родолжал функционировать Консультационный центр</w:t>
      </w:r>
      <w:r>
        <w:rPr>
          <w:rFonts w:eastAsia="Times New Roman" w:cs="Times New Roman"/>
          <w:kern w:val="0"/>
          <w:sz w:val="28"/>
          <w:szCs w:val="28"/>
          <w:lang w:eastAsia="en-US" w:bidi="ar-SA"/>
        </w:rPr>
        <w:t xml:space="preserve"> «Мы вместе»</w:t>
      </w:r>
      <w:r w:rsidRPr="006E6E25">
        <w:rPr>
          <w:rFonts w:eastAsia="Times New Roman" w:cs="Times New Roman"/>
          <w:kern w:val="0"/>
          <w:sz w:val="28"/>
          <w:szCs w:val="28"/>
          <w:lang w:eastAsia="en-US" w:bidi="ar-SA"/>
        </w:rPr>
        <w:t xml:space="preserve">, </w:t>
      </w:r>
      <w:r>
        <w:rPr>
          <w:rFonts w:eastAsia="Times New Roman" w:cs="Times New Roman"/>
          <w:kern w:val="0"/>
          <w:sz w:val="28"/>
          <w:szCs w:val="28"/>
          <w:lang w:eastAsia="en-US" w:bidi="ar-SA"/>
        </w:rPr>
        <w:t xml:space="preserve">для </w:t>
      </w:r>
      <w:proofErr w:type="spellStart"/>
      <w:r>
        <w:rPr>
          <w:rFonts w:eastAsia="Times New Roman" w:cs="Times New Roman"/>
          <w:kern w:val="0"/>
          <w:sz w:val="28"/>
          <w:szCs w:val="28"/>
          <w:lang w:eastAsia="en-US" w:bidi="ar-SA"/>
        </w:rPr>
        <w:t>родителелй</w:t>
      </w:r>
      <w:proofErr w:type="spellEnd"/>
      <w:r>
        <w:rPr>
          <w:rFonts w:eastAsia="Times New Roman" w:cs="Times New Roman"/>
          <w:kern w:val="0"/>
          <w:sz w:val="28"/>
          <w:szCs w:val="28"/>
          <w:lang w:eastAsia="en-US" w:bidi="ar-SA"/>
        </w:rPr>
        <w:t xml:space="preserve"> (законных представителей), чьи дети не посещают детский сад. На сайте учреждения информация о работе данного центра была обновлена и отредактирована. </w:t>
      </w:r>
    </w:p>
    <w:p w:rsidR="001F6727" w:rsidRPr="006E6E25" w:rsidRDefault="001F6727" w:rsidP="00776EF8">
      <w:pPr>
        <w:jc w:val="both"/>
        <w:rPr>
          <w:rFonts w:eastAsia="Times New Roman" w:cs="Times New Roman"/>
          <w:color w:val="C00000"/>
          <w:kern w:val="0"/>
          <w:sz w:val="28"/>
          <w:szCs w:val="28"/>
          <w:lang w:eastAsia="ru-RU" w:bidi="ar-SA"/>
        </w:rPr>
      </w:pPr>
    </w:p>
    <w:p w:rsidR="001F6727" w:rsidRDefault="001F6727" w:rsidP="00776EF8">
      <w:pPr>
        <w:shd w:val="clear" w:color="auto" w:fill="FFFFFF"/>
        <w:tabs>
          <w:tab w:val="left" w:pos="403"/>
        </w:tabs>
        <w:jc w:val="both"/>
        <w:rPr>
          <w:rFonts w:eastAsia="Times New Roman" w:cs="Times New Roman"/>
          <w:b/>
          <w:bCs/>
          <w:kern w:val="0"/>
          <w:sz w:val="28"/>
          <w:szCs w:val="28"/>
          <w:lang w:eastAsia="ru-RU" w:bidi="ar-SA"/>
        </w:rPr>
      </w:pPr>
      <w:r w:rsidRPr="006E6E25">
        <w:rPr>
          <w:rFonts w:eastAsia="Times New Roman" w:cs="Times New Roman"/>
          <w:b/>
          <w:color w:val="C00000"/>
          <w:kern w:val="0"/>
          <w:sz w:val="28"/>
          <w:szCs w:val="28"/>
          <w:lang w:eastAsia="en-US" w:bidi="ar-SA"/>
        </w:rPr>
        <w:t xml:space="preserve">    </w:t>
      </w:r>
      <w:r>
        <w:rPr>
          <w:rFonts w:eastAsia="Times New Roman" w:cs="Times New Roman"/>
          <w:b/>
          <w:kern w:val="0"/>
          <w:sz w:val="28"/>
          <w:szCs w:val="28"/>
          <w:lang w:eastAsia="en-US" w:bidi="ar-SA"/>
        </w:rPr>
        <w:t>В ноябре 2020</w:t>
      </w:r>
      <w:r w:rsidRPr="006E6E25">
        <w:rPr>
          <w:rFonts w:eastAsia="Times New Roman" w:cs="Times New Roman"/>
          <w:b/>
          <w:kern w:val="0"/>
          <w:sz w:val="28"/>
          <w:szCs w:val="28"/>
          <w:lang w:eastAsia="en-US" w:bidi="ar-SA"/>
        </w:rPr>
        <w:t xml:space="preserve"> года </w:t>
      </w:r>
      <w:r w:rsidRPr="001165EE">
        <w:rPr>
          <w:rFonts w:eastAsia="Times New Roman" w:cs="Times New Roman"/>
          <w:b/>
          <w:kern w:val="0"/>
          <w:sz w:val="28"/>
          <w:szCs w:val="28"/>
          <w:lang w:eastAsia="en-US" w:bidi="ar-SA"/>
        </w:rPr>
        <w:t>состоялся второй</w:t>
      </w:r>
      <w:r w:rsidRPr="006E6E25">
        <w:rPr>
          <w:rFonts w:eastAsia="Times New Roman" w:cs="Times New Roman"/>
          <w:kern w:val="0"/>
          <w:sz w:val="28"/>
          <w:szCs w:val="28"/>
          <w:lang w:eastAsia="en-US" w:bidi="ar-SA"/>
        </w:rPr>
        <w:t xml:space="preserve"> (№2,</w:t>
      </w:r>
      <w:r w:rsidRPr="00F8532B">
        <w:t xml:space="preserve"> </w:t>
      </w:r>
      <w:r w:rsidRPr="00F8532B">
        <w:rPr>
          <w:rFonts w:eastAsia="Times New Roman" w:cs="Times New Roman"/>
          <w:kern w:val="0"/>
          <w:sz w:val="28"/>
          <w:szCs w:val="28"/>
          <w:lang w:eastAsia="en-US" w:bidi="ar-SA"/>
        </w:rPr>
        <w:t>30.11.2020г.</w:t>
      </w:r>
      <w:r w:rsidRPr="006E6E25">
        <w:rPr>
          <w:rFonts w:eastAsia="Times New Roman" w:cs="Times New Roman"/>
          <w:kern w:val="0"/>
          <w:sz w:val="28"/>
          <w:szCs w:val="28"/>
          <w:lang w:eastAsia="en-US" w:bidi="ar-SA"/>
        </w:rPr>
        <w:t>) педагогический совет по теме</w:t>
      </w:r>
      <w:r w:rsidRPr="00F8532B">
        <w:t xml:space="preserve"> </w:t>
      </w:r>
      <w:r>
        <w:rPr>
          <w:rFonts w:eastAsia="Times New Roman" w:cs="Times New Roman"/>
          <w:kern w:val="0"/>
          <w:sz w:val="28"/>
          <w:szCs w:val="28"/>
          <w:lang w:eastAsia="en-US" w:bidi="ar-SA"/>
        </w:rPr>
        <w:t>«</w:t>
      </w:r>
      <w:r w:rsidRPr="00F8532B">
        <w:rPr>
          <w:rFonts w:eastAsia="Times New Roman" w:cs="Times New Roman"/>
          <w:kern w:val="0"/>
          <w:sz w:val="28"/>
          <w:szCs w:val="28"/>
          <w:lang w:eastAsia="en-US" w:bidi="ar-SA"/>
        </w:rPr>
        <w:t>Развитие речи у детей дошкольного возраста средствам</w:t>
      </w:r>
      <w:r>
        <w:rPr>
          <w:rFonts w:eastAsia="Times New Roman" w:cs="Times New Roman"/>
          <w:kern w:val="0"/>
          <w:sz w:val="28"/>
          <w:szCs w:val="28"/>
          <w:lang w:eastAsia="en-US" w:bidi="ar-SA"/>
        </w:rPr>
        <w:t>и театрализованной деятельности»</w:t>
      </w:r>
      <w:r w:rsidRPr="006E6E25">
        <w:rPr>
          <w:rFonts w:eastAsia="Times New Roman" w:cs="Times New Roman"/>
          <w:kern w:val="0"/>
          <w:sz w:val="28"/>
          <w:szCs w:val="28"/>
          <w:lang w:eastAsia="en-US" w:bidi="ar-SA"/>
        </w:rPr>
        <w:t xml:space="preserve">. </w:t>
      </w:r>
      <w:r>
        <w:rPr>
          <w:rFonts w:eastAsia="Times New Roman" w:cs="Times New Roman"/>
          <w:kern w:val="0"/>
          <w:sz w:val="28"/>
          <w:szCs w:val="28"/>
          <w:lang w:eastAsia="en-US" w:bidi="ar-SA"/>
        </w:rPr>
        <w:t xml:space="preserve">Он был проведен в форме деловой игры и дистанционно в </w:t>
      </w:r>
      <w:r>
        <w:rPr>
          <w:rFonts w:eastAsia="Times New Roman" w:cs="Times New Roman"/>
          <w:kern w:val="0"/>
          <w:sz w:val="28"/>
          <w:szCs w:val="28"/>
          <w:lang w:val="en-US" w:eastAsia="en-US" w:bidi="ar-SA"/>
        </w:rPr>
        <w:t>Zoom</w:t>
      </w:r>
      <w:r w:rsidRPr="00F8532B">
        <w:rPr>
          <w:rFonts w:eastAsia="Times New Roman" w:cs="Times New Roman"/>
          <w:kern w:val="0"/>
          <w:sz w:val="28"/>
          <w:szCs w:val="28"/>
          <w:lang w:eastAsia="en-US" w:bidi="ar-SA"/>
        </w:rPr>
        <w:t>.</w:t>
      </w:r>
      <w:r>
        <w:rPr>
          <w:rFonts w:eastAsia="Times New Roman" w:cs="Times New Roman"/>
          <w:kern w:val="0"/>
          <w:sz w:val="28"/>
          <w:szCs w:val="28"/>
          <w:lang w:eastAsia="en-US" w:bidi="ar-SA"/>
        </w:rPr>
        <w:t xml:space="preserve"> </w:t>
      </w:r>
      <w:r w:rsidRPr="006E6E25">
        <w:rPr>
          <w:rFonts w:eastAsia="Times New Roman" w:cs="Times New Roman"/>
          <w:kern w:val="0"/>
          <w:sz w:val="28"/>
          <w:szCs w:val="28"/>
          <w:lang w:eastAsia="en-US" w:bidi="ar-SA"/>
        </w:rPr>
        <w:t>На педсовете было представлено сообщение об итогах тематической проверки по теме:</w:t>
      </w:r>
      <w:r>
        <w:t xml:space="preserve"> </w:t>
      </w:r>
      <w:r w:rsidRPr="001F394B">
        <w:rPr>
          <w:rFonts w:cs="Times New Roman"/>
          <w:sz w:val="28"/>
          <w:szCs w:val="28"/>
        </w:rPr>
        <w:t xml:space="preserve">«Организации театрализованной деятельности как средство </w:t>
      </w:r>
      <w:r>
        <w:rPr>
          <w:rFonts w:cs="Times New Roman"/>
          <w:sz w:val="28"/>
          <w:szCs w:val="28"/>
        </w:rPr>
        <w:t>речевого развития дошкольников»</w:t>
      </w:r>
      <w:r w:rsidRPr="006E6E25">
        <w:rPr>
          <w:rFonts w:eastAsia="Times New Roman" w:cs="Times New Roman"/>
          <w:kern w:val="0"/>
          <w:sz w:val="28"/>
          <w:szCs w:val="28"/>
          <w:lang w:eastAsia="en-US" w:bidi="ar-SA"/>
        </w:rPr>
        <w:t>», а также был представлены</w:t>
      </w:r>
      <w:r w:rsidRPr="006E6E25">
        <w:rPr>
          <w:rFonts w:eastAsia="Times New Roman" w:cs="Times New Roman"/>
          <w:b/>
          <w:bCs/>
          <w:kern w:val="0"/>
          <w:sz w:val="28"/>
          <w:szCs w:val="28"/>
          <w:lang w:eastAsia="ru-RU" w:bidi="ar-SA"/>
        </w:rPr>
        <w:t>:</w:t>
      </w:r>
    </w:p>
    <w:p w:rsidR="001F6727" w:rsidRPr="00F8532B" w:rsidRDefault="001F6727" w:rsidP="00776EF8">
      <w:pPr>
        <w:shd w:val="clear" w:color="auto" w:fill="FFFFFF"/>
        <w:tabs>
          <w:tab w:val="left" w:pos="403"/>
        </w:tabs>
        <w:jc w:val="both"/>
        <w:rPr>
          <w:rFonts w:eastAsia="Times New Roman" w:cs="Times New Roman"/>
          <w:bCs/>
          <w:kern w:val="0"/>
          <w:sz w:val="28"/>
          <w:szCs w:val="28"/>
          <w:lang w:eastAsia="ru-RU" w:bidi="ar-SA"/>
        </w:rPr>
      </w:pPr>
      <w:r>
        <w:rPr>
          <w:rFonts w:eastAsia="Times New Roman" w:cs="Times New Roman"/>
          <w:b/>
          <w:bCs/>
          <w:kern w:val="0"/>
          <w:sz w:val="28"/>
          <w:szCs w:val="28"/>
          <w:lang w:eastAsia="ru-RU" w:bidi="ar-SA"/>
        </w:rPr>
        <w:t>-</w:t>
      </w:r>
      <w:r w:rsidRPr="00F8532B">
        <w:t xml:space="preserve"> </w:t>
      </w:r>
      <w:r w:rsidRPr="00F8532B">
        <w:rPr>
          <w:rFonts w:eastAsia="Times New Roman" w:cs="Times New Roman"/>
          <w:b/>
          <w:bCs/>
          <w:kern w:val="0"/>
          <w:sz w:val="28"/>
          <w:szCs w:val="28"/>
          <w:lang w:eastAsia="ru-RU" w:bidi="ar-SA"/>
        </w:rPr>
        <w:t xml:space="preserve">Выступление </w:t>
      </w:r>
      <w:r w:rsidRPr="00F8532B">
        <w:rPr>
          <w:rFonts w:eastAsia="Times New Roman" w:cs="Times New Roman"/>
          <w:bCs/>
          <w:kern w:val="0"/>
          <w:sz w:val="28"/>
          <w:szCs w:val="28"/>
          <w:lang w:eastAsia="ru-RU" w:bidi="ar-SA"/>
        </w:rPr>
        <w:t>«Значение и специфика театрального искусства» (</w:t>
      </w:r>
      <w:r>
        <w:rPr>
          <w:rFonts w:eastAsia="Times New Roman" w:cs="Times New Roman"/>
          <w:bCs/>
          <w:kern w:val="0"/>
          <w:sz w:val="28"/>
          <w:szCs w:val="28"/>
          <w:lang w:eastAsia="ru-RU" w:bidi="ar-SA"/>
        </w:rPr>
        <w:t>зам. зав. по ВМР Добриной Е.В.);</w:t>
      </w:r>
    </w:p>
    <w:p w:rsidR="001F6727" w:rsidRDefault="001F6727" w:rsidP="00776EF8">
      <w:pPr>
        <w:widowControl/>
        <w:suppressAutoHyphens w:val="0"/>
        <w:spacing w:line="235" w:lineRule="auto"/>
        <w:ind w:right="-2"/>
        <w:jc w:val="both"/>
        <w:rPr>
          <w:rFonts w:eastAsia="Times New Roman" w:cs="Times New Roman"/>
          <w:bCs/>
          <w:kern w:val="0"/>
          <w:sz w:val="28"/>
          <w:szCs w:val="28"/>
          <w:lang w:eastAsia="ru-RU" w:bidi="ar-SA"/>
        </w:rPr>
      </w:pPr>
      <w:r w:rsidRPr="006E6E25">
        <w:rPr>
          <w:rFonts w:eastAsia="Times New Roman" w:cs="Times New Roman"/>
          <w:bCs/>
          <w:kern w:val="0"/>
          <w:sz w:val="28"/>
          <w:szCs w:val="28"/>
          <w:lang w:eastAsia="ru-RU" w:bidi="ar-SA"/>
        </w:rPr>
        <w:t xml:space="preserve">- </w:t>
      </w:r>
      <w:r w:rsidRPr="006E6E25">
        <w:rPr>
          <w:rFonts w:eastAsia="Times New Roman" w:cs="Times New Roman"/>
          <w:b/>
          <w:kern w:val="0"/>
          <w:sz w:val="28"/>
          <w:szCs w:val="28"/>
          <w:lang w:eastAsia="ru-RU" w:bidi="ar-SA"/>
        </w:rPr>
        <w:t>Доклад</w:t>
      </w:r>
      <w:r w:rsidRPr="006E6E25">
        <w:rPr>
          <w:rFonts w:eastAsia="Times New Roman" w:cs="Times New Roman"/>
          <w:kern w:val="0"/>
          <w:sz w:val="28"/>
          <w:szCs w:val="28"/>
          <w:lang w:eastAsia="ru-RU" w:bidi="ar-SA"/>
        </w:rPr>
        <w:t xml:space="preserve"> </w:t>
      </w:r>
      <w:r w:rsidRPr="006E6E25">
        <w:rPr>
          <w:rFonts w:eastAsia="Times New Roman" w:cs="Times New Roman"/>
          <w:bCs/>
          <w:kern w:val="0"/>
          <w:sz w:val="28"/>
          <w:szCs w:val="28"/>
          <w:lang w:eastAsia="ru-RU" w:bidi="ar-SA"/>
        </w:rPr>
        <w:t>из</w:t>
      </w:r>
      <w:r w:rsidRPr="00F8532B">
        <w:rPr>
          <w:rFonts w:eastAsia="Times New Roman" w:cs="Times New Roman"/>
          <w:bCs/>
          <w:kern w:val="0"/>
          <w:sz w:val="28"/>
          <w:szCs w:val="28"/>
          <w:lang w:eastAsia="ru-RU" w:bidi="ar-SA"/>
        </w:rPr>
        <w:t xml:space="preserve"> опыта работы «Методы и приемы руководства театральной деятельностью в ДОУ» (воспитатель Панченко Т.Ф.)</w:t>
      </w:r>
      <w:r>
        <w:rPr>
          <w:rFonts w:eastAsia="Times New Roman" w:cs="Times New Roman"/>
          <w:bCs/>
          <w:kern w:val="0"/>
          <w:sz w:val="28"/>
          <w:szCs w:val="28"/>
          <w:lang w:eastAsia="ru-RU" w:bidi="ar-SA"/>
        </w:rPr>
        <w:t>;</w:t>
      </w:r>
    </w:p>
    <w:p w:rsidR="001F6727" w:rsidRPr="00F8532B" w:rsidRDefault="001F6727" w:rsidP="00776EF8">
      <w:pPr>
        <w:pStyle w:val="a6"/>
        <w:jc w:val="both"/>
        <w:rPr>
          <w:rFonts w:eastAsiaTheme="minorHAnsi"/>
          <w:sz w:val="28"/>
          <w:szCs w:val="28"/>
        </w:rPr>
      </w:pPr>
      <w:r w:rsidRPr="006E6E25">
        <w:rPr>
          <w:bCs/>
          <w:sz w:val="28"/>
          <w:szCs w:val="28"/>
          <w:lang w:eastAsia="ru-RU"/>
        </w:rPr>
        <w:t xml:space="preserve">- </w:t>
      </w:r>
      <w:r w:rsidRPr="00F8532B">
        <w:rPr>
          <w:b/>
          <w:bCs/>
          <w:sz w:val="28"/>
          <w:szCs w:val="28"/>
          <w:lang w:eastAsia="ru-RU"/>
        </w:rPr>
        <w:t>Деловая игра</w:t>
      </w:r>
      <w:r w:rsidRPr="00F8532B">
        <w:rPr>
          <w:bCs/>
          <w:sz w:val="28"/>
          <w:szCs w:val="28"/>
          <w:lang w:eastAsia="ru-RU"/>
        </w:rPr>
        <w:t xml:space="preserve"> </w:t>
      </w:r>
      <w:r>
        <w:rPr>
          <w:bCs/>
          <w:sz w:val="28"/>
          <w:szCs w:val="28"/>
          <w:lang w:eastAsia="ru-RU"/>
        </w:rPr>
        <w:t xml:space="preserve">(зам. зав. по ВМР Добрина Е.В.), с целью </w:t>
      </w:r>
      <w:r w:rsidRPr="00F8532B">
        <w:rPr>
          <w:rFonts w:eastAsiaTheme="minorHAnsi"/>
          <w:sz w:val="28"/>
          <w:szCs w:val="28"/>
        </w:rPr>
        <w:t>активизировать деятельность педагогов; способствовать приобретению ими опыта коллективной работы; совершенствовать практические навыки профессиональной деятельности; помочь самореализоваться на педагогическом поприще.</w:t>
      </w:r>
    </w:p>
    <w:p w:rsidR="001F6727" w:rsidRPr="006E6E25" w:rsidRDefault="001F6727" w:rsidP="00776EF8">
      <w:pPr>
        <w:widowControl/>
        <w:suppressAutoHyphens w:val="0"/>
        <w:spacing w:line="235" w:lineRule="auto"/>
        <w:ind w:right="-2"/>
        <w:jc w:val="both"/>
        <w:rPr>
          <w:rFonts w:eastAsia="Times New Roman" w:cs="Times New Roman"/>
          <w:bCs/>
          <w:kern w:val="0"/>
          <w:sz w:val="28"/>
          <w:szCs w:val="28"/>
          <w:lang w:eastAsia="ru-RU" w:bidi="ar-SA"/>
        </w:rPr>
      </w:pPr>
      <w:r w:rsidRPr="006E6E25">
        <w:rPr>
          <w:bCs/>
          <w:sz w:val="28"/>
          <w:szCs w:val="28"/>
        </w:rPr>
        <w:t>Эта деловая игра очень понравилась всем педагогом, хотя для некоторых вызывал затруднения.</w:t>
      </w:r>
    </w:p>
    <w:p w:rsidR="001F6727" w:rsidRPr="006E6E25"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    При подготовке к педсовету были проведены следующие мероприятия:</w:t>
      </w:r>
    </w:p>
    <w:p w:rsidR="001F6727" w:rsidRPr="00F8532B" w:rsidRDefault="001F6727" w:rsidP="00776EF8">
      <w:pPr>
        <w:widowControl/>
        <w:suppressAutoHyphens w:val="0"/>
        <w:jc w:val="both"/>
        <w:rPr>
          <w:rFonts w:eastAsia="Times New Roman" w:cs="Times New Roman"/>
          <w:color w:val="C00000"/>
          <w:kern w:val="0"/>
          <w:sz w:val="28"/>
          <w:szCs w:val="28"/>
          <w:lang w:eastAsia="en-US" w:bidi="ar-SA"/>
        </w:rPr>
      </w:pPr>
      <w:r w:rsidRPr="00E936A6">
        <w:rPr>
          <w:rFonts w:eastAsia="Times New Roman" w:cs="Times New Roman"/>
          <w:kern w:val="0"/>
          <w:sz w:val="28"/>
          <w:szCs w:val="28"/>
          <w:lang w:eastAsia="en-US" w:bidi="ar-SA"/>
        </w:rPr>
        <w:t>- Семинар-деловая игра «Развитие грамматической стороны речи детей дошкольного возраста», который был проведен учителем-логопедом Кудымовой А.М</w:t>
      </w:r>
      <w:r w:rsidRPr="00F8532B">
        <w:rPr>
          <w:rFonts w:eastAsia="Times New Roman" w:cs="Times New Roman"/>
          <w:color w:val="C00000"/>
          <w:kern w:val="0"/>
          <w:sz w:val="28"/>
          <w:szCs w:val="28"/>
          <w:lang w:eastAsia="en-US" w:bidi="ar-SA"/>
        </w:rPr>
        <w:t xml:space="preserve">. </w:t>
      </w:r>
    </w:p>
    <w:p w:rsidR="001F6727" w:rsidRPr="00450A00" w:rsidRDefault="001F6727" w:rsidP="00776EF8">
      <w:pPr>
        <w:widowControl/>
        <w:suppressAutoHyphens w:val="0"/>
        <w:jc w:val="both"/>
        <w:rPr>
          <w:rFonts w:eastAsia="Times New Roman" w:cs="Times New Roman"/>
          <w:kern w:val="0"/>
          <w:sz w:val="28"/>
          <w:szCs w:val="28"/>
          <w:lang w:eastAsia="en-US" w:bidi="ar-SA"/>
        </w:rPr>
      </w:pPr>
      <w:r w:rsidRPr="00450A00">
        <w:rPr>
          <w:rFonts w:eastAsia="Times New Roman" w:cs="Times New Roman"/>
          <w:kern w:val="0"/>
          <w:sz w:val="28"/>
          <w:szCs w:val="28"/>
          <w:lang w:eastAsia="en-US" w:bidi="ar-SA"/>
        </w:rPr>
        <w:t>- консультации для педагогов: «Игровая поддержка ребенка в адаптационный период», «Формирование основ речевой и театральной культуры дошкольников» (с презентацией)</w:t>
      </w:r>
      <w:r>
        <w:rPr>
          <w:rFonts w:eastAsia="Times New Roman" w:cs="Times New Roman"/>
          <w:kern w:val="0"/>
          <w:sz w:val="28"/>
          <w:szCs w:val="28"/>
          <w:lang w:eastAsia="en-US" w:bidi="ar-SA"/>
        </w:rPr>
        <w:t xml:space="preserve"> (дистанционно) (муз. руководитель Жарикова О.А.)</w:t>
      </w:r>
      <w:r w:rsidRPr="00450A00">
        <w:rPr>
          <w:rFonts w:eastAsia="Times New Roman" w:cs="Times New Roman"/>
          <w:kern w:val="0"/>
          <w:sz w:val="28"/>
          <w:szCs w:val="28"/>
          <w:lang w:eastAsia="en-US" w:bidi="ar-SA"/>
        </w:rPr>
        <w:t xml:space="preserve">, </w:t>
      </w:r>
    </w:p>
    <w:p w:rsidR="001F6727" w:rsidRPr="00450A00" w:rsidRDefault="001F6727" w:rsidP="00776EF8">
      <w:pPr>
        <w:widowControl/>
        <w:suppressAutoHyphens w:val="0"/>
        <w:jc w:val="both"/>
        <w:rPr>
          <w:rFonts w:eastAsia="Times New Roman" w:cs="Times New Roman"/>
          <w:kern w:val="0"/>
          <w:sz w:val="28"/>
          <w:szCs w:val="28"/>
          <w:lang w:eastAsia="en-US" w:bidi="ar-SA"/>
        </w:rPr>
      </w:pPr>
      <w:r w:rsidRPr="00450A00">
        <w:rPr>
          <w:rFonts w:eastAsia="Times New Roman" w:cs="Times New Roman"/>
          <w:kern w:val="0"/>
          <w:sz w:val="28"/>
          <w:szCs w:val="28"/>
          <w:lang w:eastAsia="en-US" w:bidi="ar-SA"/>
        </w:rPr>
        <w:t>- Мастер-класс для педагогов «Театр на столе» (воспитатели группы «Золотой ключик 1,2);</w:t>
      </w:r>
    </w:p>
    <w:p w:rsidR="001F6727" w:rsidRPr="00450A00" w:rsidRDefault="001F6727" w:rsidP="00776EF8">
      <w:pPr>
        <w:widowControl/>
        <w:suppressAutoHyphens w:val="0"/>
        <w:jc w:val="both"/>
        <w:rPr>
          <w:rFonts w:eastAsia="Times New Roman" w:cs="Times New Roman"/>
          <w:kern w:val="0"/>
          <w:sz w:val="28"/>
          <w:szCs w:val="28"/>
          <w:lang w:eastAsia="en-US" w:bidi="ar-SA"/>
        </w:rPr>
      </w:pPr>
      <w:r w:rsidRPr="00450A00">
        <w:rPr>
          <w:rFonts w:eastAsia="Times New Roman" w:cs="Times New Roman"/>
          <w:kern w:val="0"/>
          <w:sz w:val="28"/>
          <w:szCs w:val="28"/>
          <w:lang w:eastAsia="en-US" w:bidi="ar-SA"/>
        </w:rPr>
        <w:t xml:space="preserve">- был проведен по развитию речи с включением театрализованной деятельности с детьми старшего дошкольного возраста (подгот. группа «Дюймовочка 1,2»); </w:t>
      </w:r>
    </w:p>
    <w:p w:rsidR="001F6727" w:rsidRPr="00450A00" w:rsidRDefault="001F6727" w:rsidP="00776EF8">
      <w:pPr>
        <w:widowControl/>
        <w:suppressAutoHyphens w:val="0"/>
        <w:jc w:val="both"/>
        <w:rPr>
          <w:rFonts w:eastAsia="Times New Roman" w:cs="Times New Roman"/>
          <w:kern w:val="0"/>
          <w:sz w:val="28"/>
          <w:szCs w:val="28"/>
          <w:lang w:eastAsia="en-US" w:bidi="ar-SA"/>
        </w:rPr>
      </w:pPr>
      <w:r w:rsidRPr="00450A00">
        <w:rPr>
          <w:rFonts w:eastAsia="Times New Roman" w:cs="Times New Roman"/>
          <w:kern w:val="0"/>
          <w:sz w:val="28"/>
          <w:szCs w:val="28"/>
          <w:lang w:eastAsia="en-US" w:bidi="ar-SA"/>
        </w:rPr>
        <w:t xml:space="preserve">- были разработаны и розданы буклеты родителям по теме: «Развитие творческих и речевых способностей детей в </w:t>
      </w:r>
      <w:r>
        <w:rPr>
          <w:rFonts w:eastAsia="Times New Roman" w:cs="Times New Roman"/>
          <w:kern w:val="0"/>
          <w:sz w:val="28"/>
          <w:szCs w:val="28"/>
          <w:lang w:eastAsia="en-US" w:bidi="ar-SA"/>
        </w:rPr>
        <w:t>театрализованной деятельности»;</w:t>
      </w:r>
    </w:p>
    <w:p w:rsidR="001F6727" w:rsidRPr="00450A00" w:rsidRDefault="001F6727" w:rsidP="00776EF8">
      <w:pPr>
        <w:widowControl/>
        <w:suppressAutoHyphens w:val="0"/>
        <w:jc w:val="both"/>
        <w:rPr>
          <w:rFonts w:eastAsia="Times New Roman" w:cs="Times New Roman"/>
          <w:kern w:val="0"/>
          <w:sz w:val="28"/>
          <w:szCs w:val="28"/>
          <w:lang w:eastAsia="en-US" w:bidi="ar-SA"/>
        </w:rPr>
      </w:pPr>
      <w:r w:rsidRPr="00450A00">
        <w:rPr>
          <w:rFonts w:eastAsia="Times New Roman" w:cs="Times New Roman"/>
          <w:kern w:val="0"/>
          <w:sz w:val="28"/>
          <w:szCs w:val="28"/>
          <w:lang w:eastAsia="en-US" w:bidi="ar-SA"/>
        </w:rPr>
        <w:t>- для родит</w:t>
      </w:r>
      <w:r>
        <w:rPr>
          <w:rFonts w:eastAsia="Times New Roman" w:cs="Times New Roman"/>
          <w:kern w:val="0"/>
          <w:sz w:val="28"/>
          <w:szCs w:val="28"/>
          <w:lang w:eastAsia="en-US" w:bidi="ar-SA"/>
        </w:rPr>
        <w:t>елей была проведена консультации</w:t>
      </w:r>
      <w:r w:rsidRPr="00450A00">
        <w:rPr>
          <w:rFonts w:eastAsia="Times New Roman" w:cs="Times New Roman"/>
          <w:kern w:val="0"/>
          <w:sz w:val="28"/>
          <w:szCs w:val="28"/>
          <w:lang w:eastAsia="en-US" w:bidi="ar-SA"/>
        </w:rPr>
        <w:t xml:space="preserve"> </w:t>
      </w:r>
      <w:r>
        <w:rPr>
          <w:rFonts w:eastAsia="Times New Roman" w:cs="Times New Roman"/>
          <w:kern w:val="0"/>
          <w:sz w:val="28"/>
          <w:szCs w:val="28"/>
          <w:lang w:eastAsia="en-US" w:bidi="ar-SA"/>
        </w:rPr>
        <w:t>по темам</w:t>
      </w:r>
      <w:r w:rsidRPr="00450A00">
        <w:rPr>
          <w:rFonts w:eastAsia="Times New Roman" w:cs="Times New Roman"/>
          <w:kern w:val="0"/>
          <w:sz w:val="28"/>
          <w:szCs w:val="28"/>
          <w:lang w:eastAsia="en-US" w:bidi="ar-SA"/>
        </w:rPr>
        <w:t>: «Как правильно читать с</w:t>
      </w:r>
      <w:r>
        <w:rPr>
          <w:rFonts w:eastAsia="Times New Roman" w:cs="Times New Roman"/>
          <w:kern w:val="0"/>
          <w:sz w:val="28"/>
          <w:szCs w:val="28"/>
          <w:lang w:eastAsia="en-US" w:bidi="ar-SA"/>
        </w:rPr>
        <w:t xml:space="preserve">казки», </w:t>
      </w:r>
      <w:r w:rsidRPr="00450A00">
        <w:rPr>
          <w:rFonts w:eastAsia="Times New Roman" w:cs="Times New Roman"/>
          <w:kern w:val="0"/>
          <w:sz w:val="28"/>
          <w:szCs w:val="28"/>
          <w:lang w:eastAsia="en-US" w:bidi="ar-SA"/>
        </w:rPr>
        <w:t>«Театрализованная деятельность как средство развития речи детей дошкольного возраста»</w:t>
      </w:r>
      <w:r>
        <w:rPr>
          <w:rFonts w:eastAsia="Times New Roman" w:cs="Times New Roman"/>
          <w:kern w:val="0"/>
          <w:sz w:val="28"/>
          <w:szCs w:val="28"/>
          <w:lang w:eastAsia="en-US" w:bidi="ar-SA"/>
        </w:rPr>
        <w:t>;</w:t>
      </w:r>
    </w:p>
    <w:p w:rsidR="001F6727" w:rsidRPr="00F8532B" w:rsidRDefault="001F6727" w:rsidP="00776EF8">
      <w:pPr>
        <w:widowControl/>
        <w:suppressAutoHyphens w:val="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 б</w:t>
      </w:r>
      <w:r w:rsidRPr="00F8532B">
        <w:rPr>
          <w:rFonts w:eastAsia="Times New Roman" w:cs="Times New Roman"/>
          <w:kern w:val="0"/>
          <w:sz w:val="28"/>
          <w:szCs w:val="28"/>
          <w:lang w:eastAsia="en-US" w:bidi="ar-SA"/>
        </w:rPr>
        <w:t xml:space="preserve">ыл проведен проект «Театр дарит радость» в группе «Красная шапочка» и открытый просмотр спектакля для родителей и педагогов «Что за прелесть эти сказки?». </w:t>
      </w:r>
    </w:p>
    <w:p w:rsidR="001F6727" w:rsidRPr="00450A00" w:rsidRDefault="001F6727" w:rsidP="00776EF8">
      <w:pPr>
        <w:widowControl/>
        <w:suppressAutoHyphens w:val="0"/>
        <w:jc w:val="both"/>
        <w:rPr>
          <w:rFonts w:eastAsia="Times New Roman" w:cs="Times New Roman"/>
          <w:kern w:val="0"/>
          <w:sz w:val="28"/>
          <w:szCs w:val="28"/>
          <w:lang w:eastAsia="en-US" w:bidi="ar-SA"/>
        </w:rPr>
      </w:pPr>
      <w:r w:rsidRPr="00450A00">
        <w:rPr>
          <w:rFonts w:eastAsia="Times New Roman" w:cs="Times New Roman"/>
          <w:kern w:val="0"/>
          <w:sz w:val="28"/>
          <w:szCs w:val="28"/>
          <w:lang w:eastAsia="en-US" w:bidi="ar-SA"/>
        </w:rPr>
        <w:t xml:space="preserve">- Также было проведено анкетирование родителей по организации театрализованной деятельности в семье. </w:t>
      </w:r>
    </w:p>
    <w:p w:rsidR="001F6727" w:rsidRPr="001F732C" w:rsidRDefault="001F6727" w:rsidP="00776EF8">
      <w:pPr>
        <w:widowControl/>
        <w:suppressAutoHyphens w:val="0"/>
        <w:jc w:val="both"/>
        <w:rPr>
          <w:rFonts w:eastAsia="Times New Roman" w:cs="Times New Roman"/>
          <w:kern w:val="0"/>
          <w:sz w:val="28"/>
          <w:szCs w:val="28"/>
          <w:lang w:eastAsia="en-US" w:bidi="ar-SA"/>
        </w:rPr>
      </w:pPr>
      <w:r w:rsidRPr="001F732C">
        <w:rPr>
          <w:rFonts w:eastAsia="Times New Roman" w:cs="Times New Roman"/>
          <w:kern w:val="0"/>
          <w:sz w:val="28"/>
          <w:szCs w:val="28"/>
          <w:lang w:eastAsia="en-US" w:bidi="ar-SA"/>
        </w:rPr>
        <w:t>- Также были проведены консультация для молодых педагогов</w:t>
      </w:r>
      <w:r w:rsidRPr="001F732C">
        <w:t xml:space="preserve"> </w:t>
      </w:r>
      <w:r w:rsidRPr="001F732C">
        <w:rPr>
          <w:rFonts w:eastAsia="Times New Roman" w:cs="Times New Roman"/>
          <w:kern w:val="0"/>
          <w:sz w:val="28"/>
          <w:szCs w:val="28"/>
          <w:lang w:eastAsia="en-US" w:bidi="ar-SA"/>
        </w:rPr>
        <w:t>«Составление конспектов занятий по театрализованному направлению».</w:t>
      </w:r>
    </w:p>
    <w:p w:rsidR="001F6727" w:rsidRDefault="001F6727" w:rsidP="00776EF8">
      <w:pPr>
        <w:widowControl/>
        <w:suppressAutoHyphens w:val="0"/>
        <w:jc w:val="both"/>
        <w:rPr>
          <w:rFonts w:cs="Times New Roman"/>
          <w:sz w:val="28"/>
          <w:szCs w:val="28"/>
        </w:rPr>
      </w:pPr>
      <w:r w:rsidRPr="00450A00">
        <w:rPr>
          <w:rFonts w:eastAsia="Times New Roman" w:cs="Times New Roman"/>
          <w:kern w:val="0"/>
          <w:sz w:val="28"/>
          <w:szCs w:val="28"/>
          <w:lang w:eastAsia="en-US" w:bidi="ar-SA"/>
        </w:rPr>
        <w:lastRenderedPageBreak/>
        <w:t xml:space="preserve">- ноябре был проведен тематический контроль по теме: «Организация театрализованных игр с целью речевого развития дошкольников»», </w:t>
      </w:r>
      <w:r w:rsidRPr="00450A00">
        <w:rPr>
          <w:rFonts w:cs="Times New Roman"/>
          <w:sz w:val="28"/>
          <w:szCs w:val="28"/>
        </w:rPr>
        <w:t>по итогам которого были даны ряд рекомендаций:</w:t>
      </w:r>
    </w:p>
    <w:p w:rsidR="001F6727" w:rsidRPr="0079421F" w:rsidRDefault="001F6727" w:rsidP="00776EF8">
      <w:pPr>
        <w:shd w:val="clear" w:color="auto" w:fill="FFFFFF"/>
        <w:tabs>
          <w:tab w:val="left" w:pos="670"/>
        </w:tabs>
        <w:suppressAutoHyphens w:val="0"/>
        <w:autoSpaceDE w:val="0"/>
        <w:autoSpaceDN w:val="0"/>
        <w:adjustRightInd w:val="0"/>
        <w:ind w:right="7" w:firstLine="540"/>
        <w:jc w:val="both"/>
        <w:rPr>
          <w:rFonts w:ascii="Calibri" w:eastAsia="Times New Roman" w:cs="Times New Roman"/>
          <w:kern w:val="0"/>
          <w:sz w:val="28"/>
          <w:szCs w:val="22"/>
          <w:lang w:eastAsia="en-US" w:bidi="ar-SA"/>
        </w:rPr>
      </w:pP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изучить</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методические</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рекомендации</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по</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развитию</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речи</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детей</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их</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развитию</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в</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театрализованной</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деятельности</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на</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основе</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задач</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развития</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игры</w:t>
      </w:r>
      <w:r w:rsidRPr="0079421F">
        <w:rPr>
          <w:rFonts w:ascii="Calibri" w:eastAsia="Times New Roman" w:cs="Times New Roman"/>
          <w:kern w:val="0"/>
          <w:sz w:val="28"/>
          <w:szCs w:val="22"/>
          <w:lang w:eastAsia="en-US" w:bidi="ar-SA"/>
        </w:rPr>
        <w:t>;</w:t>
      </w:r>
    </w:p>
    <w:p w:rsidR="001F6727" w:rsidRPr="0079421F" w:rsidRDefault="001F6727" w:rsidP="00776EF8">
      <w:pPr>
        <w:shd w:val="clear" w:color="auto" w:fill="FFFFFF"/>
        <w:tabs>
          <w:tab w:val="left" w:pos="670"/>
        </w:tabs>
        <w:suppressAutoHyphens w:val="0"/>
        <w:autoSpaceDE w:val="0"/>
        <w:autoSpaceDN w:val="0"/>
        <w:adjustRightInd w:val="0"/>
        <w:ind w:right="7" w:firstLine="540"/>
        <w:jc w:val="both"/>
        <w:rPr>
          <w:rFonts w:ascii="Calibri" w:eastAsia="Times New Roman" w:cs="Times New Roman"/>
          <w:kern w:val="0"/>
          <w:sz w:val="28"/>
          <w:szCs w:val="22"/>
          <w:lang w:eastAsia="en-US" w:bidi="ar-SA"/>
        </w:rPr>
      </w:pP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систематизировать</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работу</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по</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ознакомлению</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детей</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с</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театром</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видами</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спектаклей</w:t>
      </w:r>
      <w:r w:rsidRPr="0079421F">
        <w:rPr>
          <w:rFonts w:ascii="Calibri" w:eastAsia="Times New Roman" w:cs="Times New Roman"/>
          <w:kern w:val="0"/>
          <w:sz w:val="28"/>
          <w:szCs w:val="22"/>
          <w:lang w:eastAsia="en-US" w:bidi="ar-SA"/>
        </w:rPr>
        <w:t>;</w:t>
      </w:r>
    </w:p>
    <w:p w:rsidR="001F6727" w:rsidRPr="0079421F" w:rsidRDefault="001F6727" w:rsidP="00776EF8">
      <w:pPr>
        <w:shd w:val="clear" w:color="auto" w:fill="FFFFFF"/>
        <w:tabs>
          <w:tab w:val="left" w:pos="670"/>
        </w:tabs>
        <w:suppressAutoHyphens w:val="0"/>
        <w:autoSpaceDE w:val="0"/>
        <w:autoSpaceDN w:val="0"/>
        <w:adjustRightInd w:val="0"/>
        <w:ind w:right="7" w:firstLine="540"/>
        <w:jc w:val="both"/>
        <w:rPr>
          <w:rFonts w:ascii="Calibri" w:eastAsia="Times New Roman" w:cs="Times New Roman"/>
          <w:kern w:val="0"/>
          <w:sz w:val="28"/>
          <w:szCs w:val="22"/>
          <w:lang w:eastAsia="en-US" w:bidi="ar-SA"/>
        </w:rPr>
      </w:pP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продолжать</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планировать</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и</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осуществлять</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систематически</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работу</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по</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развитию</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речи</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детей</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в</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театрализованной</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деятельности</w:t>
      </w:r>
      <w:r w:rsidRPr="0079421F">
        <w:rPr>
          <w:rFonts w:ascii="Calibri" w:eastAsia="Times New Roman" w:cs="Times New Roman"/>
          <w:kern w:val="0"/>
          <w:sz w:val="28"/>
          <w:szCs w:val="22"/>
          <w:lang w:eastAsia="en-US" w:bidi="ar-SA"/>
        </w:rPr>
        <w:t>;</w:t>
      </w:r>
    </w:p>
    <w:p w:rsidR="001F6727" w:rsidRPr="0079421F" w:rsidRDefault="001F6727" w:rsidP="00776EF8">
      <w:pPr>
        <w:shd w:val="clear" w:color="auto" w:fill="FFFFFF"/>
        <w:tabs>
          <w:tab w:val="left" w:pos="670"/>
        </w:tabs>
        <w:suppressAutoHyphens w:val="0"/>
        <w:autoSpaceDE w:val="0"/>
        <w:autoSpaceDN w:val="0"/>
        <w:adjustRightInd w:val="0"/>
        <w:ind w:right="7" w:firstLine="540"/>
        <w:jc w:val="both"/>
        <w:rPr>
          <w:rFonts w:ascii="Calibri" w:eastAsia="Times New Roman" w:cs="Times New Roman"/>
          <w:kern w:val="0"/>
          <w:sz w:val="28"/>
          <w:szCs w:val="22"/>
          <w:lang w:eastAsia="en-US" w:bidi="ar-SA"/>
        </w:rPr>
      </w:pP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продолжать</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пополнять</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театральную</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копилку</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различными</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видами</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театра</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активнее</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привлекать</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родителей</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к</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данному</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виду</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деятельности</w:t>
      </w:r>
      <w:r w:rsidRPr="0079421F">
        <w:rPr>
          <w:rFonts w:ascii="Calibri" w:eastAsia="Times New Roman" w:cs="Times New Roman"/>
          <w:kern w:val="0"/>
          <w:sz w:val="28"/>
          <w:szCs w:val="22"/>
          <w:lang w:eastAsia="en-US" w:bidi="ar-SA"/>
        </w:rPr>
        <w:t>;</w:t>
      </w:r>
    </w:p>
    <w:p w:rsidR="001F6727" w:rsidRPr="0079421F" w:rsidRDefault="001F6727" w:rsidP="00776EF8">
      <w:pPr>
        <w:shd w:val="clear" w:color="auto" w:fill="FFFFFF"/>
        <w:tabs>
          <w:tab w:val="left" w:pos="670"/>
        </w:tabs>
        <w:suppressAutoHyphens w:val="0"/>
        <w:autoSpaceDE w:val="0"/>
        <w:autoSpaceDN w:val="0"/>
        <w:adjustRightInd w:val="0"/>
        <w:ind w:right="7" w:firstLine="540"/>
        <w:jc w:val="both"/>
        <w:rPr>
          <w:rFonts w:ascii="Calibri" w:eastAsia="Times New Roman" w:cs="Times New Roman"/>
          <w:kern w:val="0"/>
          <w:sz w:val="28"/>
          <w:szCs w:val="22"/>
          <w:lang w:eastAsia="en-US" w:bidi="ar-SA"/>
        </w:rPr>
      </w:pP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всем</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воспитателям</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проявлять</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личную</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инициативу</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в</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создании</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условий</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стимулирующих</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речевую</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активность</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детей</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организовывать</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участие</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детских</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театральных</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постановок</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на</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конкурсах</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различного</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уровня</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в</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том</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числе</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Интернет</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конкурсах</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представлять</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опыт</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работы</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на</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родительских</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собраниях</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организовывать</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показ</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драматизаций</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в</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группах</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детей</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младшего</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возраста</w:t>
      </w:r>
      <w:r w:rsidRPr="0079421F">
        <w:rPr>
          <w:rFonts w:ascii="Calibri" w:eastAsia="Times New Roman" w:cs="Times New Roman"/>
          <w:kern w:val="0"/>
          <w:sz w:val="28"/>
          <w:szCs w:val="22"/>
          <w:lang w:eastAsia="en-US" w:bidi="ar-SA"/>
        </w:rPr>
        <w:t xml:space="preserve">). </w:t>
      </w:r>
    </w:p>
    <w:p w:rsidR="001F6727" w:rsidRPr="0079421F" w:rsidRDefault="001F6727" w:rsidP="00776EF8">
      <w:pPr>
        <w:shd w:val="clear" w:color="auto" w:fill="FFFFFF"/>
        <w:tabs>
          <w:tab w:val="left" w:pos="670"/>
        </w:tabs>
        <w:suppressAutoHyphens w:val="0"/>
        <w:autoSpaceDE w:val="0"/>
        <w:autoSpaceDN w:val="0"/>
        <w:adjustRightInd w:val="0"/>
        <w:ind w:right="7" w:firstLine="540"/>
        <w:jc w:val="both"/>
        <w:rPr>
          <w:rFonts w:ascii="Calibri" w:eastAsia="Times New Roman" w:cs="Times New Roman"/>
          <w:kern w:val="0"/>
          <w:sz w:val="28"/>
          <w:szCs w:val="22"/>
          <w:lang w:eastAsia="en-US" w:bidi="ar-SA"/>
        </w:rPr>
      </w:pP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планировать</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в</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Рабочих</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программах</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воспитателями</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групп</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старшего</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дошкольного</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возраста</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открытый</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показ</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театральных</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досугов</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постановок</w:t>
      </w:r>
      <w:r w:rsidRPr="0079421F">
        <w:rPr>
          <w:rFonts w:ascii="Calibri" w:eastAsia="Times New Roman" w:cs="Times New Roman"/>
          <w:kern w:val="0"/>
          <w:sz w:val="28"/>
          <w:szCs w:val="22"/>
          <w:lang w:eastAsia="en-US" w:bidi="ar-SA"/>
        </w:rPr>
        <w:t>-</w:t>
      </w:r>
      <w:r w:rsidRPr="0079421F">
        <w:rPr>
          <w:rFonts w:ascii="Calibri" w:eastAsia="Times New Roman" w:cs="Times New Roman"/>
          <w:kern w:val="0"/>
          <w:sz w:val="28"/>
          <w:szCs w:val="22"/>
          <w:lang w:eastAsia="en-US" w:bidi="ar-SA"/>
        </w:rPr>
        <w:t>драматизаций</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на</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следующий</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учебный</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год</w:t>
      </w:r>
      <w:r w:rsidRPr="0079421F">
        <w:rPr>
          <w:rFonts w:ascii="Calibri" w:eastAsia="Times New Roman" w:cs="Times New Roman"/>
          <w:kern w:val="0"/>
          <w:sz w:val="28"/>
          <w:szCs w:val="22"/>
          <w:lang w:eastAsia="en-US" w:bidi="ar-SA"/>
        </w:rPr>
        <w:t>;</w:t>
      </w:r>
    </w:p>
    <w:p w:rsidR="001F6727" w:rsidRPr="0079421F" w:rsidRDefault="001F6727" w:rsidP="00776EF8">
      <w:pPr>
        <w:shd w:val="clear" w:color="auto" w:fill="FFFFFF"/>
        <w:tabs>
          <w:tab w:val="left" w:pos="670"/>
        </w:tabs>
        <w:suppressAutoHyphens w:val="0"/>
        <w:autoSpaceDE w:val="0"/>
        <w:autoSpaceDN w:val="0"/>
        <w:adjustRightInd w:val="0"/>
        <w:ind w:right="7" w:firstLine="540"/>
        <w:jc w:val="both"/>
        <w:rPr>
          <w:rFonts w:ascii="Calibri" w:eastAsia="Times New Roman" w:cs="Times New Roman"/>
          <w:kern w:val="0"/>
          <w:sz w:val="28"/>
          <w:szCs w:val="22"/>
          <w:lang w:eastAsia="en-US" w:bidi="ar-SA"/>
        </w:rPr>
      </w:pP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во</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всех</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группах</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запланировать</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индивидуальную</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работа</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с</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детьми</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по</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развитию</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словаря</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связной</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диалогической</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и</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монологической</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речи</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именно</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в</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рамках</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развития</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театрализованной</w:t>
      </w:r>
      <w:r w:rsidRPr="0079421F">
        <w:rPr>
          <w:rFonts w:ascii="Calibri" w:eastAsia="Times New Roman" w:cs="Times New Roman"/>
          <w:kern w:val="0"/>
          <w:sz w:val="28"/>
          <w:szCs w:val="22"/>
          <w:lang w:eastAsia="en-US" w:bidi="ar-SA"/>
        </w:rPr>
        <w:t xml:space="preserve"> </w:t>
      </w:r>
      <w:r w:rsidRPr="0079421F">
        <w:rPr>
          <w:rFonts w:ascii="Calibri" w:eastAsia="Times New Roman" w:cs="Times New Roman"/>
          <w:kern w:val="0"/>
          <w:sz w:val="28"/>
          <w:szCs w:val="22"/>
          <w:lang w:eastAsia="en-US" w:bidi="ar-SA"/>
        </w:rPr>
        <w:t>деятельности</w:t>
      </w:r>
      <w:r w:rsidRPr="0079421F">
        <w:rPr>
          <w:rFonts w:ascii="Calibri" w:eastAsia="Times New Roman" w:cs="Times New Roman"/>
          <w:kern w:val="0"/>
          <w:sz w:val="28"/>
          <w:szCs w:val="22"/>
          <w:lang w:eastAsia="en-US" w:bidi="ar-SA"/>
        </w:rPr>
        <w:t>;</w:t>
      </w:r>
    </w:p>
    <w:p w:rsidR="001F6727" w:rsidRPr="0079421F" w:rsidRDefault="001F6727" w:rsidP="00776EF8">
      <w:pPr>
        <w:jc w:val="both"/>
        <w:rPr>
          <w:rFonts w:eastAsia="Times New Roman" w:cs="Times New Roman"/>
          <w:kern w:val="0"/>
          <w:sz w:val="28"/>
          <w:szCs w:val="28"/>
          <w:shd w:val="clear" w:color="auto" w:fill="FFFFFF"/>
          <w:lang w:eastAsia="en-US" w:bidi="ar-SA"/>
        </w:rPr>
      </w:pPr>
      <w:r>
        <w:rPr>
          <w:rFonts w:eastAsia="Times New Roman" w:cs="Times New Roman"/>
          <w:color w:val="C00000"/>
          <w:kern w:val="0"/>
          <w:sz w:val="28"/>
          <w:szCs w:val="28"/>
          <w:shd w:val="clear" w:color="auto" w:fill="FFFFFF"/>
          <w:lang w:eastAsia="en-US" w:bidi="ar-SA"/>
        </w:rPr>
        <w:t xml:space="preserve">    </w:t>
      </w:r>
      <w:r w:rsidRPr="0079421F">
        <w:rPr>
          <w:rFonts w:eastAsia="Times New Roman" w:cs="Times New Roman"/>
          <w:kern w:val="0"/>
          <w:sz w:val="28"/>
          <w:szCs w:val="28"/>
          <w:shd w:val="clear" w:color="auto" w:fill="FFFFFF"/>
          <w:lang w:eastAsia="en-US" w:bidi="ar-SA"/>
        </w:rPr>
        <w:t xml:space="preserve">Была проведена большая работа по решению годовой задачи и эту задачу мы выполнили удовлетворительно. </w:t>
      </w:r>
    </w:p>
    <w:p w:rsidR="001F6727" w:rsidRPr="0079421F" w:rsidRDefault="001F6727" w:rsidP="00776EF8">
      <w:pPr>
        <w:jc w:val="both"/>
        <w:rPr>
          <w:rFonts w:eastAsia="Times New Roman" w:cs="Times New Roman"/>
          <w:kern w:val="0"/>
          <w:sz w:val="28"/>
          <w:szCs w:val="28"/>
          <w:shd w:val="clear" w:color="auto" w:fill="FFFFFF"/>
          <w:lang w:eastAsia="en-US" w:bidi="ar-SA"/>
        </w:rPr>
      </w:pPr>
      <w:r w:rsidRPr="0079421F">
        <w:rPr>
          <w:rFonts w:eastAsia="Times New Roman" w:cs="Times New Roman"/>
          <w:kern w:val="0"/>
          <w:sz w:val="28"/>
          <w:szCs w:val="28"/>
          <w:shd w:val="clear" w:color="auto" w:fill="FFFFFF"/>
          <w:lang w:eastAsia="en-US" w:bidi="ar-SA"/>
        </w:rPr>
        <w:t xml:space="preserve">   Однако </w:t>
      </w:r>
      <w:r w:rsidRPr="0079421F">
        <w:rPr>
          <w:sz w:val="28"/>
          <w:szCs w:val="28"/>
        </w:rPr>
        <w:t xml:space="preserve">анализируя показатели мониторинга по О.О. «Речевое развитие» и результатов заседания ППк, можно сделать вывод, что количество детей с проблемами в речи с каждым годом растет, поэтому мы будем продолжать уделять большое внимание речевому развитию детей.  </w:t>
      </w:r>
    </w:p>
    <w:p w:rsidR="001F6727" w:rsidRPr="006E6E25" w:rsidRDefault="001F6727" w:rsidP="00776EF8">
      <w:pPr>
        <w:widowControl/>
        <w:shd w:val="clear" w:color="auto" w:fill="FFFFFF"/>
        <w:suppressAutoHyphens w:val="0"/>
        <w:contextualSpacing/>
        <w:jc w:val="both"/>
        <w:rPr>
          <w:rFonts w:eastAsia="Times New Roman" w:cs="Times New Roman"/>
          <w:color w:val="000000"/>
          <w:kern w:val="0"/>
          <w:sz w:val="28"/>
          <w:szCs w:val="28"/>
          <w:shd w:val="clear" w:color="auto" w:fill="FFFFFF"/>
          <w:lang w:eastAsia="en-US" w:bidi="ar-SA"/>
        </w:rPr>
      </w:pPr>
    </w:p>
    <w:p w:rsidR="001F6727" w:rsidRPr="0079421F"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color w:val="C00000"/>
          <w:kern w:val="0"/>
          <w:sz w:val="28"/>
          <w:szCs w:val="28"/>
          <w:lang w:eastAsia="en-US" w:bidi="ar-SA"/>
        </w:rPr>
        <w:t xml:space="preserve">     </w:t>
      </w:r>
      <w:r w:rsidRPr="006E6E25">
        <w:rPr>
          <w:rFonts w:eastAsia="Times New Roman" w:cs="Times New Roman"/>
          <w:kern w:val="0"/>
          <w:sz w:val="28"/>
          <w:szCs w:val="28"/>
          <w:lang w:eastAsia="en-US" w:bidi="ar-SA"/>
        </w:rPr>
        <w:t>Также за период с сентября по ноябрь включительно были проведены ряд других мероприятий. Так были проведены взаимопроверки: «Анализ средовых условий группы по предупреждению дорожно-транспортного травматизма среди дошкольников</w:t>
      </w:r>
      <w:r w:rsidRPr="0079421F">
        <w:rPr>
          <w:rFonts w:eastAsia="Times New Roman" w:cs="Times New Roman"/>
          <w:kern w:val="0"/>
          <w:sz w:val="28"/>
          <w:szCs w:val="28"/>
          <w:lang w:eastAsia="en-US" w:bidi="ar-SA"/>
        </w:rPr>
        <w:t>»,</w:t>
      </w:r>
      <w:r w:rsidRPr="0079421F">
        <w:t xml:space="preserve"> </w:t>
      </w:r>
      <w:r w:rsidRPr="0079421F">
        <w:rPr>
          <w:rFonts w:eastAsia="Times New Roman" w:cs="Times New Roman"/>
          <w:kern w:val="0"/>
          <w:sz w:val="28"/>
          <w:szCs w:val="28"/>
          <w:lang w:eastAsia="en-US" w:bidi="ar-SA"/>
        </w:rPr>
        <w:t>тренинг по формир</w:t>
      </w:r>
      <w:r>
        <w:rPr>
          <w:rFonts w:eastAsia="Times New Roman" w:cs="Times New Roman"/>
          <w:kern w:val="0"/>
          <w:sz w:val="28"/>
          <w:szCs w:val="28"/>
          <w:lang w:eastAsia="en-US" w:bidi="ar-SA"/>
        </w:rPr>
        <w:t>ованию позитивной коммуникации п</w:t>
      </w:r>
      <w:r w:rsidRPr="0079421F">
        <w:rPr>
          <w:rFonts w:eastAsia="Times New Roman" w:cs="Times New Roman"/>
          <w:kern w:val="0"/>
          <w:sz w:val="28"/>
          <w:szCs w:val="28"/>
          <w:lang w:eastAsia="en-US" w:bidi="ar-SA"/>
        </w:rPr>
        <w:t xml:space="preserve">о преодолению конфликтных ситуаций с родителями.  </w:t>
      </w:r>
    </w:p>
    <w:p w:rsidR="001F6727" w:rsidRPr="006E6E25" w:rsidRDefault="001F6727" w:rsidP="00776EF8">
      <w:pPr>
        <w:widowControl/>
        <w:suppressAutoHyphens w:val="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 xml:space="preserve">     </w:t>
      </w:r>
      <w:r w:rsidRPr="006E6E25">
        <w:rPr>
          <w:rFonts w:eastAsia="Times New Roman" w:cs="Times New Roman"/>
          <w:kern w:val="0"/>
          <w:sz w:val="28"/>
          <w:szCs w:val="28"/>
          <w:lang w:eastAsia="en-US" w:bidi="ar-SA"/>
        </w:rPr>
        <w:t xml:space="preserve">Продолжала свою работу группа «Современный интернет» - «Работа в СГО» (зам. зав. по ВМР), также был проведен смотр-конкурс готовности к новому учебному году во всех возрастных группах, открытый показ НОД по профилактике дорожно-транспортного травматизма. </w:t>
      </w:r>
    </w:p>
    <w:p w:rsidR="001F6727" w:rsidRPr="006E6E25"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   Была проведена консультация для педагогов «Взаимодействие с родителями по обучению детей правилам дорожного движения», а также инструктаж по выполнению инструкции по профилактике ДДТТ (плановый).</w:t>
      </w:r>
    </w:p>
    <w:p w:rsidR="001F6727"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Были проведена целевая прогулка с детьми группы «</w:t>
      </w:r>
      <w:r>
        <w:rPr>
          <w:rFonts w:eastAsia="Times New Roman" w:cs="Times New Roman"/>
          <w:kern w:val="0"/>
          <w:sz w:val="28"/>
          <w:szCs w:val="28"/>
          <w:lang w:eastAsia="en-US" w:bidi="ar-SA"/>
        </w:rPr>
        <w:t>Золушка</w:t>
      </w:r>
      <w:r w:rsidRPr="006E6E25">
        <w:rPr>
          <w:rFonts w:eastAsia="Times New Roman" w:cs="Times New Roman"/>
          <w:kern w:val="0"/>
          <w:sz w:val="28"/>
          <w:szCs w:val="28"/>
          <w:lang w:eastAsia="en-US" w:bidi="ar-SA"/>
        </w:rPr>
        <w:t>» по прилежащей к детскому саду улице. Проведена консультация учителя-дефектолога с педагогами по теме: «</w:t>
      </w:r>
      <w:r w:rsidRPr="006C32E2">
        <w:rPr>
          <w:rFonts w:eastAsia="Times New Roman" w:cs="Times New Roman"/>
          <w:kern w:val="0"/>
          <w:sz w:val="28"/>
          <w:szCs w:val="28"/>
          <w:lang w:eastAsia="en-US" w:bidi="ar-SA"/>
        </w:rPr>
        <w:t>Взаимодействие педагогов с детьми с аутизмом»</w:t>
      </w:r>
      <w:r w:rsidRPr="006E6E25">
        <w:rPr>
          <w:rFonts w:eastAsia="Times New Roman" w:cs="Times New Roman"/>
          <w:kern w:val="0"/>
          <w:sz w:val="28"/>
          <w:szCs w:val="28"/>
          <w:lang w:eastAsia="en-US" w:bidi="ar-SA"/>
        </w:rPr>
        <w:t xml:space="preserve">. Ответственный за работу по </w:t>
      </w:r>
      <w:r>
        <w:rPr>
          <w:rFonts w:eastAsia="Times New Roman" w:cs="Times New Roman"/>
          <w:kern w:val="0"/>
          <w:sz w:val="28"/>
          <w:szCs w:val="28"/>
          <w:lang w:eastAsia="en-US" w:bidi="ar-SA"/>
        </w:rPr>
        <w:t>профилактике ДДТТ провела беседы</w:t>
      </w:r>
      <w:r w:rsidRPr="006E6E25">
        <w:rPr>
          <w:rFonts w:eastAsia="Times New Roman" w:cs="Times New Roman"/>
          <w:kern w:val="0"/>
          <w:sz w:val="28"/>
          <w:szCs w:val="28"/>
          <w:lang w:eastAsia="en-US" w:bidi="ar-SA"/>
        </w:rPr>
        <w:t xml:space="preserve"> с педагогами по теме: «Организация занятий </w:t>
      </w:r>
      <w:r w:rsidRPr="006E6E25">
        <w:rPr>
          <w:rFonts w:eastAsia="Times New Roman" w:cs="Times New Roman"/>
          <w:kern w:val="0"/>
          <w:sz w:val="28"/>
          <w:szCs w:val="28"/>
          <w:lang w:eastAsia="en-US" w:bidi="ar-SA"/>
        </w:rPr>
        <w:lastRenderedPageBreak/>
        <w:t>по обучению дошкольников безопасному поведе</w:t>
      </w:r>
      <w:r>
        <w:rPr>
          <w:rFonts w:eastAsia="Times New Roman" w:cs="Times New Roman"/>
          <w:kern w:val="0"/>
          <w:sz w:val="28"/>
          <w:szCs w:val="28"/>
          <w:lang w:eastAsia="en-US" w:bidi="ar-SA"/>
        </w:rPr>
        <w:t>нию на улицах и дорогах города»,</w:t>
      </w:r>
      <w:r w:rsidRPr="006C32E2">
        <w:t xml:space="preserve"> </w:t>
      </w:r>
      <w:r w:rsidRPr="006C32E2">
        <w:rPr>
          <w:rFonts w:eastAsia="Times New Roman" w:cs="Times New Roman"/>
          <w:kern w:val="0"/>
          <w:sz w:val="28"/>
          <w:szCs w:val="28"/>
          <w:lang w:eastAsia="en-US" w:bidi="ar-SA"/>
        </w:rPr>
        <w:t>«Беседа по соблюдению всех правил дорожного движения, необходим</w:t>
      </w:r>
      <w:r>
        <w:rPr>
          <w:rFonts w:eastAsia="Times New Roman" w:cs="Times New Roman"/>
          <w:kern w:val="0"/>
          <w:sz w:val="28"/>
          <w:szCs w:val="28"/>
          <w:lang w:eastAsia="en-US" w:bidi="ar-SA"/>
        </w:rPr>
        <w:t xml:space="preserve">ых для собственной безопасности». </w:t>
      </w:r>
    </w:p>
    <w:p w:rsidR="001F6727" w:rsidRPr="006E6E25" w:rsidRDefault="001F6727" w:rsidP="00776EF8">
      <w:pPr>
        <w:widowControl/>
        <w:suppressAutoHyphens w:val="0"/>
        <w:jc w:val="both"/>
        <w:rPr>
          <w:rFonts w:eastAsia="Times New Roman" w:cs="Times New Roman"/>
          <w:color w:val="C00000"/>
          <w:kern w:val="0"/>
          <w:sz w:val="28"/>
          <w:szCs w:val="28"/>
          <w:lang w:eastAsia="en-US" w:bidi="ar-SA"/>
        </w:rPr>
      </w:pPr>
      <w:r w:rsidRPr="006E6E25">
        <w:rPr>
          <w:rFonts w:eastAsia="Times New Roman" w:cs="Times New Roman"/>
          <w:kern w:val="0"/>
          <w:sz w:val="28"/>
          <w:szCs w:val="28"/>
          <w:lang w:eastAsia="en-US" w:bidi="ar-SA"/>
        </w:rPr>
        <w:t xml:space="preserve">Многие педагоги участвовали в муниципальном этапе краевого конкурса «Мой лучший урок».   </w:t>
      </w:r>
    </w:p>
    <w:p w:rsidR="001F6727" w:rsidRPr="006E6E25"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color w:val="C00000"/>
          <w:kern w:val="0"/>
          <w:sz w:val="28"/>
          <w:szCs w:val="28"/>
          <w:lang w:eastAsia="en-US" w:bidi="ar-SA"/>
        </w:rPr>
        <w:t xml:space="preserve">    </w:t>
      </w:r>
      <w:r w:rsidRPr="006E6E25">
        <w:rPr>
          <w:rFonts w:eastAsia="Times New Roman" w:cs="Times New Roman"/>
          <w:kern w:val="0"/>
          <w:sz w:val="28"/>
          <w:szCs w:val="28"/>
          <w:lang w:eastAsia="en-US" w:bidi="ar-SA"/>
        </w:rPr>
        <w:t xml:space="preserve">Октябрь был месячником профессионального мастерства, на котором педагог </w:t>
      </w:r>
      <w:r>
        <w:rPr>
          <w:rFonts w:eastAsia="Times New Roman" w:cs="Times New Roman"/>
          <w:kern w:val="0"/>
          <w:sz w:val="28"/>
          <w:szCs w:val="28"/>
          <w:lang w:eastAsia="en-US" w:bidi="ar-SA"/>
        </w:rPr>
        <w:t xml:space="preserve">Железнякова С.С. </w:t>
      </w:r>
      <w:r w:rsidRPr="006E6E25">
        <w:rPr>
          <w:rFonts w:eastAsia="Times New Roman" w:cs="Times New Roman"/>
          <w:kern w:val="0"/>
          <w:sz w:val="28"/>
          <w:szCs w:val="28"/>
          <w:lang w:eastAsia="en-US" w:bidi="ar-SA"/>
        </w:rPr>
        <w:t>защитила свой творческий отчет.</w:t>
      </w:r>
    </w:p>
    <w:p w:rsidR="001F6727" w:rsidRPr="006C32E2"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       Продолжалась и работа с родителями. Были проведены следующие консультации: </w:t>
      </w:r>
      <w:r w:rsidRPr="006C32E2">
        <w:rPr>
          <w:rFonts w:eastAsia="Times New Roman" w:cs="Times New Roman"/>
          <w:kern w:val="0"/>
          <w:sz w:val="28"/>
          <w:szCs w:val="28"/>
          <w:lang w:eastAsia="en-US" w:bidi="ar-SA"/>
        </w:rPr>
        <w:t xml:space="preserve">«Как прививать ребенку навыки </w:t>
      </w:r>
      <w:r>
        <w:rPr>
          <w:rFonts w:eastAsia="Times New Roman" w:cs="Times New Roman"/>
          <w:kern w:val="0"/>
          <w:sz w:val="28"/>
          <w:szCs w:val="28"/>
          <w:lang w:eastAsia="en-US" w:bidi="ar-SA"/>
        </w:rPr>
        <w:t>безопасного поведения на улице» (воспитатель Оруджова С.В.),</w:t>
      </w:r>
      <w:r w:rsidRPr="006C32E2">
        <w:t xml:space="preserve"> </w:t>
      </w:r>
      <w:r>
        <w:rPr>
          <w:rFonts w:eastAsia="Times New Roman" w:cs="Times New Roman"/>
          <w:kern w:val="0"/>
          <w:sz w:val="28"/>
          <w:szCs w:val="28"/>
          <w:lang w:eastAsia="en-US" w:bidi="ar-SA"/>
        </w:rPr>
        <w:t xml:space="preserve">«Первый раз в детский сад» (психолог Лихачева И.Б.), </w:t>
      </w:r>
      <w:r w:rsidRPr="006C32E2">
        <w:rPr>
          <w:rFonts w:eastAsia="Times New Roman" w:cs="Times New Roman"/>
          <w:kern w:val="0"/>
          <w:sz w:val="28"/>
          <w:szCs w:val="28"/>
          <w:lang w:eastAsia="en-US" w:bidi="ar-SA"/>
        </w:rPr>
        <w:t>«Когда следует обратиться за помощью к детскому логопеду»</w:t>
      </w:r>
      <w:r>
        <w:rPr>
          <w:rFonts w:eastAsia="Times New Roman" w:cs="Times New Roman"/>
          <w:kern w:val="0"/>
          <w:sz w:val="28"/>
          <w:szCs w:val="28"/>
          <w:lang w:eastAsia="en-US" w:bidi="ar-SA"/>
        </w:rPr>
        <w:t xml:space="preserve"> (логопед Глущенко С.Ю.),</w:t>
      </w:r>
      <w:r w:rsidRPr="006C32E2">
        <w:t xml:space="preserve"> </w:t>
      </w:r>
      <w:r w:rsidRPr="006C32E2">
        <w:rPr>
          <w:rFonts w:eastAsia="Times New Roman" w:cs="Times New Roman"/>
          <w:kern w:val="0"/>
          <w:sz w:val="28"/>
          <w:szCs w:val="28"/>
          <w:lang w:eastAsia="en-US" w:bidi="ar-SA"/>
        </w:rPr>
        <w:t>«Что такое ветряная оспа?»</w:t>
      </w:r>
      <w:r>
        <w:rPr>
          <w:rFonts w:eastAsia="Times New Roman" w:cs="Times New Roman"/>
          <w:kern w:val="0"/>
          <w:sz w:val="28"/>
          <w:szCs w:val="28"/>
          <w:lang w:eastAsia="en-US" w:bidi="ar-SA"/>
        </w:rPr>
        <w:t xml:space="preserve"> (ст. медсестра Климкина С.В.), </w:t>
      </w:r>
      <w:r w:rsidRPr="006C32E2">
        <w:rPr>
          <w:rFonts w:eastAsia="Times New Roman" w:cs="Times New Roman"/>
          <w:kern w:val="0"/>
          <w:sz w:val="28"/>
          <w:szCs w:val="28"/>
          <w:lang w:eastAsia="en-US" w:bidi="ar-SA"/>
        </w:rPr>
        <w:t>была изготовлена наглядная агитация по группам по теме: «Где можно кататься на велосипеде?», Проезжая часть не место для игр», «Детям безопасную дорогу», была организован раздача памяток родителем «Патрулем серебряного возраста» (это активные бабушки и дедушки) по теме: «Предупредить – значит спасти». Также было проведено ряд анкетирований для родителей с целью уточнения сведений и заполнения социальных паспортов, анкетирование родителей будущих первоклассников «Каков социальный опыт вашего ребенка?», были проведены групповые родительские собрания, а также общее родительское собрание с целью ознакомления родителей с годовым планом работы Совета родителей, а также общими задачами работы учреждения на следующий учебный год. Был проведён совместный с родителями вечер развлечений по теме: «Школа пешеходных наук». Педагогом дополнительного образования Березовой М.Л. были организованы выставки детских рисунков «Как я провел лето!», «Моя любимая воспитательница», «Мой любимый детский сад», выставка работ детей, посещающих изостудию «Осенняя пора очей очарованье», фотовыставка «Осенние праздники и развлечения», также во всех группах были созданы телефоны доверия и проведен «День открытых дверей». Музыкальными руководителями и инструкторами по физической культуре были проведены спортивные мероприятия, музыкальные развлечения, праздничные утренники: «День знаний!», «В гостях у осени», «День матери», фольклорный праздник, посвященный «Дню народного единства», а также осенние утренники по всем возрастным группам. Ежеквартально воспитатели выпускают стенгазеты, отражающие повседневную жизнь детей в группе. Все сотрудники учреждения принимали активное участие в районном празднике «День района», «День семьи».</w:t>
      </w:r>
    </w:p>
    <w:p w:rsidR="001F6727" w:rsidRPr="006E6E25"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color w:val="FF0000"/>
          <w:kern w:val="0"/>
          <w:sz w:val="28"/>
          <w:szCs w:val="28"/>
          <w:lang w:eastAsia="en-US" w:bidi="ar-SA"/>
        </w:rPr>
        <w:t xml:space="preserve">     </w:t>
      </w:r>
      <w:r w:rsidRPr="006E6E25">
        <w:rPr>
          <w:rFonts w:eastAsia="Times New Roman" w:cs="Times New Roman"/>
          <w:kern w:val="0"/>
          <w:sz w:val="28"/>
          <w:szCs w:val="28"/>
          <w:lang w:eastAsia="en-US" w:bidi="ar-SA"/>
        </w:rPr>
        <w:t>Педагогический коллектив ДОУ, обеспечивая выполнение основной общеобразовательной программы, адаптированных основных общеобразовательных программ через развитие ребенка за счет базового компонен</w:t>
      </w:r>
      <w:r>
        <w:rPr>
          <w:rFonts w:eastAsia="Times New Roman" w:cs="Times New Roman"/>
          <w:kern w:val="0"/>
          <w:sz w:val="28"/>
          <w:szCs w:val="28"/>
          <w:lang w:eastAsia="en-US" w:bidi="ar-SA"/>
        </w:rPr>
        <w:t>та и дополнительных услуг в 2020-2021</w:t>
      </w:r>
      <w:r w:rsidRPr="006E6E25">
        <w:rPr>
          <w:rFonts w:eastAsia="Times New Roman" w:cs="Times New Roman"/>
          <w:kern w:val="0"/>
          <w:sz w:val="28"/>
          <w:szCs w:val="28"/>
          <w:lang w:eastAsia="en-US" w:bidi="ar-SA"/>
        </w:rPr>
        <w:t xml:space="preserve"> учебном году получил следующие результаты: 76-87% воспитанников показывают освоение воспитательно-образовательной программы на высоком и среднем уровне.</w:t>
      </w:r>
    </w:p>
    <w:p w:rsidR="001F6727" w:rsidRPr="006E6E25"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     Условия, способствующие эффективности достижения результата: заинтересованность воспитателей, системность работы, помощь администрации детского сада в методическом сопровождении и в материальном оснащении.</w:t>
      </w:r>
    </w:p>
    <w:p w:rsidR="001F6727" w:rsidRPr="006E6E25" w:rsidRDefault="001F6727" w:rsidP="00776EF8">
      <w:pPr>
        <w:widowControl/>
        <w:suppressAutoHyphens w:val="0"/>
        <w:jc w:val="both"/>
        <w:rPr>
          <w:rFonts w:eastAsia="Times New Roman" w:cs="Times New Roman"/>
          <w:b/>
          <w:kern w:val="0"/>
          <w:sz w:val="28"/>
          <w:szCs w:val="28"/>
          <w:lang w:eastAsia="en-US" w:bidi="ar-SA"/>
        </w:rPr>
      </w:pPr>
      <w:r w:rsidRPr="006E6E25">
        <w:rPr>
          <w:rFonts w:eastAsia="Times New Roman" w:cs="Times New Roman"/>
          <w:kern w:val="0"/>
          <w:sz w:val="28"/>
          <w:szCs w:val="28"/>
          <w:lang w:eastAsia="en-US" w:bidi="ar-SA"/>
        </w:rPr>
        <w:lastRenderedPageBreak/>
        <w:t xml:space="preserve">    В </w:t>
      </w:r>
      <w:r>
        <w:rPr>
          <w:rFonts w:eastAsia="Times New Roman" w:cs="Times New Roman"/>
          <w:kern w:val="0"/>
          <w:sz w:val="28"/>
          <w:szCs w:val="28"/>
          <w:lang w:eastAsia="en-US" w:bidi="ar-SA"/>
        </w:rPr>
        <w:t>МА</w:t>
      </w:r>
      <w:r w:rsidRPr="006E6E25">
        <w:rPr>
          <w:rFonts w:eastAsia="Times New Roman" w:cs="Times New Roman"/>
          <w:kern w:val="0"/>
          <w:sz w:val="28"/>
          <w:szCs w:val="28"/>
          <w:lang w:eastAsia="en-US" w:bidi="ar-SA"/>
        </w:rPr>
        <w:t>ДОУ созданы условия, способствующие самореализации каждым педагогом своих профессиональных возможностей, членов коллектива отличает высокая мотивированность на качественный труд. Ведущим направлением в повышении педагогического мастерства является целенаправленная методическая помощь, а также участие коллектива в районных и краевых мероприятиях. Осуществляется систематическое обучение кадров в соответствии с их потребностями, интересами, проблемами.</w:t>
      </w:r>
    </w:p>
    <w:p w:rsidR="001F6727" w:rsidRPr="006E6E25"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    Сложившаяся система позволяет реализовать новые вариативные программы, обобщать опыт своей работы, разрабатывать рабочие программы, методики.</w:t>
      </w:r>
    </w:p>
    <w:p w:rsidR="001F6727" w:rsidRPr="006E6E25" w:rsidRDefault="001F6727" w:rsidP="00776EF8">
      <w:pPr>
        <w:widowControl/>
        <w:suppressAutoHyphens w:val="0"/>
        <w:jc w:val="both"/>
        <w:rPr>
          <w:rFonts w:eastAsia="Times New Roman" w:cs="Times New Roman"/>
          <w:b/>
          <w:kern w:val="0"/>
          <w:sz w:val="28"/>
          <w:szCs w:val="28"/>
          <w:lang w:eastAsia="en-US" w:bidi="ar-SA"/>
        </w:rPr>
      </w:pPr>
      <w:r>
        <w:rPr>
          <w:rFonts w:eastAsia="Times New Roman" w:cs="Times New Roman"/>
          <w:kern w:val="0"/>
          <w:sz w:val="28"/>
          <w:szCs w:val="28"/>
          <w:lang w:eastAsia="en-US" w:bidi="ar-SA"/>
        </w:rPr>
        <w:t xml:space="preserve">  В 2020-2021</w:t>
      </w:r>
      <w:r w:rsidRPr="006E6E25">
        <w:rPr>
          <w:rFonts w:eastAsia="Times New Roman" w:cs="Times New Roman"/>
          <w:kern w:val="0"/>
          <w:sz w:val="28"/>
          <w:szCs w:val="28"/>
          <w:lang w:eastAsia="en-US" w:bidi="ar-SA"/>
        </w:rPr>
        <w:t xml:space="preserve"> учебном году в учреждении активно продолжает действовать, созданная система управления через организацию новых подразделений, являющихся субъектами управления (творческая группа, рабочая группа, Совет родителей, основная группа мониторинга, наблюдательный совет), что позволило педагогам и родителям активно участвовать в управлении </w:t>
      </w:r>
      <w:r>
        <w:rPr>
          <w:rFonts w:eastAsia="Times New Roman" w:cs="Times New Roman"/>
          <w:kern w:val="0"/>
          <w:sz w:val="28"/>
          <w:szCs w:val="28"/>
          <w:lang w:eastAsia="en-US" w:bidi="ar-SA"/>
        </w:rPr>
        <w:t>МА</w:t>
      </w:r>
      <w:r w:rsidRPr="006E6E25">
        <w:rPr>
          <w:rFonts w:eastAsia="Times New Roman" w:cs="Times New Roman"/>
          <w:kern w:val="0"/>
          <w:sz w:val="28"/>
          <w:szCs w:val="28"/>
          <w:lang w:eastAsia="en-US" w:bidi="ar-SA"/>
        </w:rPr>
        <w:t>ДОУ.</w:t>
      </w:r>
    </w:p>
    <w:p w:rsidR="001F6727"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b/>
          <w:kern w:val="0"/>
          <w:sz w:val="28"/>
          <w:szCs w:val="28"/>
          <w:lang w:eastAsia="en-US" w:bidi="ar-SA"/>
        </w:rPr>
        <w:t xml:space="preserve">  </w:t>
      </w:r>
      <w:r w:rsidRPr="006E6E25">
        <w:rPr>
          <w:rFonts w:eastAsia="Times New Roman" w:cs="Times New Roman"/>
          <w:kern w:val="0"/>
          <w:sz w:val="28"/>
          <w:szCs w:val="28"/>
          <w:lang w:eastAsia="en-US" w:bidi="ar-SA"/>
        </w:rPr>
        <w:t>Проведенный анализ позволяет сделать следующий вывод, что за счет профессионального потенциала педагогов и коллективного целеполагания, мы имеем достаточно высокие результаты освоения детьми программного материала. Но при глубоком изучении работы коллектива мы пришли к выводу, что все педагоги имеют огромный потенциал и желание строить педагогический процесс в соответствии с новыми современными Федеральными Государственными образовательными стандартами, поэтому наше учреждение с ноября 2017 года является экспериментальной районной площадкой по нравственно-патриотическому воспитанию дошкольников по разработке и внедрению программы «Наша Родина – Кубань». С 01.09.2019 года было начато внедрение программы «Наша Родина – Кубань» в воспитательно-образовательный процесс</w:t>
      </w:r>
      <w:r>
        <w:rPr>
          <w:rFonts w:eastAsia="Times New Roman" w:cs="Times New Roman"/>
          <w:kern w:val="0"/>
          <w:sz w:val="28"/>
          <w:szCs w:val="28"/>
          <w:lang w:eastAsia="en-US" w:bidi="ar-SA"/>
        </w:rPr>
        <w:t xml:space="preserve"> в старших группа МАДОУ, а в 2020-2021 учебном году эти же группы продолжили освоение данной программы. Двухгодичный курс по программе прошлом 69 человек. В конце 2020-2021 учебного года мы получили следующие результаты:</w:t>
      </w:r>
    </w:p>
    <w:p w:rsidR="001F6727" w:rsidRDefault="001F6727" w:rsidP="00776EF8">
      <w:pPr>
        <w:rPr>
          <w:sz w:val="20"/>
          <w:szCs w:val="20"/>
        </w:rPr>
      </w:pPr>
    </w:p>
    <w:p w:rsidR="001F6727" w:rsidRDefault="001F6727" w:rsidP="00776EF8">
      <w:pPr>
        <w:rPr>
          <w:sz w:val="20"/>
          <w:szCs w:val="20"/>
        </w:rPr>
      </w:pPr>
    </w:p>
    <w:p w:rsidR="001F6727" w:rsidRPr="00435AAD" w:rsidRDefault="001F6727" w:rsidP="00776EF8">
      <w:pPr>
        <w:widowControl/>
        <w:suppressAutoHyphens w:val="0"/>
        <w:jc w:val="center"/>
        <w:rPr>
          <w:rFonts w:eastAsia="Calibri" w:cs="Times New Roman"/>
          <w:b/>
          <w:kern w:val="0"/>
          <w:sz w:val="28"/>
          <w:szCs w:val="28"/>
          <w:lang w:eastAsia="en-US" w:bidi="ar-SA"/>
        </w:rPr>
      </w:pPr>
      <w:r w:rsidRPr="00435AAD">
        <w:rPr>
          <w:rFonts w:eastAsia="Calibri" w:cs="Times New Roman"/>
          <w:b/>
          <w:kern w:val="0"/>
          <w:sz w:val="28"/>
          <w:szCs w:val="28"/>
          <w:lang w:eastAsia="en-US" w:bidi="ar-SA"/>
        </w:rPr>
        <w:t>Итоговый мониторинг усвоения программы «Наша Родина – Кубань»</w:t>
      </w:r>
    </w:p>
    <w:p w:rsidR="001F6727" w:rsidRPr="00435AAD" w:rsidRDefault="001F6727" w:rsidP="00776EF8">
      <w:pPr>
        <w:widowControl/>
        <w:suppressAutoHyphens w:val="0"/>
        <w:jc w:val="center"/>
        <w:rPr>
          <w:rFonts w:eastAsia="Calibri" w:cs="Times New Roman"/>
          <w:b/>
          <w:kern w:val="0"/>
          <w:sz w:val="28"/>
          <w:szCs w:val="28"/>
          <w:lang w:eastAsia="en-US" w:bidi="ar-SA"/>
        </w:rPr>
      </w:pPr>
      <w:r w:rsidRPr="00435AAD">
        <w:rPr>
          <w:rFonts w:eastAsia="Calibri" w:cs="Times New Roman"/>
          <w:b/>
          <w:kern w:val="0"/>
          <w:sz w:val="28"/>
          <w:szCs w:val="28"/>
          <w:lang w:eastAsia="en-US" w:bidi="ar-SA"/>
        </w:rPr>
        <w:t>2019-2020 учебный год</w:t>
      </w:r>
    </w:p>
    <w:p w:rsidR="001F6727" w:rsidRPr="00435AAD" w:rsidRDefault="001F6727" w:rsidP="00776EF8">
      <w:pPr>
        <w:widowControl/>
        <w:suppressAutoHyphens w:val="0"/>
        <w:jc w:val="center"/>
        <w:rPr>
          <w:rFonts w:eastAsia="Calibri" w:cs="Times New Roman"/>
          <w:b/>
          <w:kern w:val="0"/>
          <w:sz w:val="36"/>
          <w:szCs w:val="36"/>
          <w:lang w:eastAsia="en-US" w:bidi="ar-SA"/>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019"/>
        <w:gridCol w:w="651"/>
        <w:gridCol w:w="620"/>
        <w:gridCol w:w="651"/>
        <w:gridCol w:w="620"/>
        <w:gridCol w:w="651"/>
        <w:gridCol w:w="620"/>
        <w:gridCol w:w="812"/>
        <w:gridCol w:w="792"/>
        <w:gridCol w:w="651"/>
        <w:gridCol w:w="620"/>
        <w:gridCol w:w="651"/>
        <w:gridCol w:w="620"/>
      </w:tblGrid>
      <w:tr w:rsidR="001F6727" w:rsidRPr="00435AAD" w:rsidTr="001F6727">
        <w:tc>
          <w:tcPr>
            <w:tcW w:w="1022" w:type="dxa"/>
            <w:vMerge w:val="restart"/>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Период учебного года</w:t>
            </w:r>
          </w:p>
        </w:tc>
        <w:tc>
          <w:tcPr>
            <w:tcW w:w="991" w:type="dxa"/>
            <w:vMerge w:val="restart"/>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Уровень</w:t>
            </w:r>
          </w:p>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знаний</w:t>
            </w:r>
          </w:p>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детей</w:t>
            </w:r>
          </w:p>
        </w:tc>
        <w:tc>
          <w:tcPr>
            <w:tcW w:w="7763" w:type="dxa"/>
            <w:gridSpan w:val="12"/>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Наименование раздела программы «Наша Родина – Кубань»</w:t>
            </w:r>
          </w:p>
        </w:tc>
      </w:tr>
      <w:tr w:rsidR="001F6727" w:rsidRPr="00435AAD" w:rsidTr="001F6727">
        <w:tc>
          <w:tcPr>
            <w:tcW w:w="1022" w:type="dxa"/>
            <w:vMerge/>
          </w:tcPr>
          <w:p w:rsidR="001F6727" w:rsidRPr="00435AAD" w:rsidRDefault="001F6727" w:rsidP="00776EF8">
            <w:pPr>
              <w:widowControl/>
              <w:suppressAutoHyphens w:val="0"/>
              <w:jc w:val="center"/>
              <w:rPr>
                <w:rFonts w:eastAsia="Calibri" w:cs="Times New Roman"/>
                <w:kern w:val="0"/>
                <w:lang w:eastAsia="en-US" w:bidi="ar-SA"/>
              </w:rPr>
            </w:pPr>
          </w:p>
        </w:tc>
        <w:tc>
          <w:tcPr>
            <w:tcW w:w="991" w:type="dxa"/>
            <w:vMerge/>
          </w:tcPr>
          <w:p w:rsidR="001F6727" w:rsidRPr="00435AAD" w:rsidRDefault="001F6727" w:rsidP="00776EF8">
            <w:pPr>
              <w:widowControl/>
              <w:suppressAutoHyphens w:val="0"/>
              <w:jc w:val="center"/>
              <w:rPr>
                <w:rFonts w:eastAsia="Calibri" w:cs="Times New Roman"/>
                <w:kern w:val="0"/>
                <w:lang w:eastAsia="en-US" w:bidi="ar-SA"/>
              </w:rPr>
            </w:pPr>
          </w:p>
        </w:tc>
        <w:tc>
          <w:tcPr>
            <w:tcW w:w="1218" w:type="dxa"/>
            <w:gridSpan w:val="2"/>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«Родной город»</w:t>
            </w:r>
          </w:p>
        </w:tc>
        <w:tc>
          <w:tcPr>
            <w:tcW w:w="1217" w:type="dxa"/>
            <w:gridSpan w:val="2"/>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«История Кубани»</w:t>
            </w:r>
          </w:p>
        </w:tc>
        <w:tc>
          <w:tcPr>
            <w:tcW w:w="1217" w:type="dxa"/>
            <w:gridSpan w:val="2"/>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«Житница России»</w:t>
            </w:r>
          </w:p>
        </w:tc>
        <w:tc>
          <w:tcPr>
            <w:tcW w:w="1529" w:type="dxa"/>
            <w:gridSpan w:val="2"/>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«Возрождение культуры»</w:t>
            </w:r>
          </w:p>
        </w:tc>
        <w:tc>
          <w:tcPr>
            <w:tcW w:w="1217" w:type="dxa"/>
            <w:gridSpan w:val="2"/>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«Мир природы»</w:t>
            </w:r>
          </w:p>
        </w:tc>
        <w:tc>
          <w:tcPr>
            <w:tcW w:w="1365" w:type="dxa"/>
            <w:gridSpan w:val="2"/>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«Кубань в стихах и прозе»</w:t>
            </w:r>
          </w:p>
        </w:tc>
      </w:tr>
      <w:tr w:rsidR="001F6727" w:rsidRPr="00435AAD" w:rsidTr="001F6727">
        <w:tc>
          <w:tcPr>
            <w:tcW w:w="1022" w:type="dxa"/>
            <w:vMerge/>
          </w:tcPr>
          <w:p w:rsidR="001F6727" w:rsidRPr="00435AAD" w:rsidRDefault="001F6727" w:rsidP="00776EF8">
            <w:pPr>
              <w:widowControl/>
              <w:suppressAutoHyphens w:val="0"/>
              <w:jc w:val="center"/>
              <w:rPr>
                <w:rFonts w:eastAsia="Calibri" w:cs="Times New Roman"/>
                <w:kern w:val="0"/>
                <w:lang w:eastAsia="en-US" w:bidi="ar-SA"/>
              </w:rPr>
            </w:pPr>
          </w:p>
        </w:tc>
        <w:tc>
          <w:tcPr>
            <w:tcW w:w="991" w:type="dxa"/>
            <w:vMerge/>
          </w:tcPr>
          <w:p w:rsidR="001F6727" w:rsidRPr="00435AAD" w:rsidRDefault="001F6727" w:rsidP="00776EF8">
            <w:pPr>
              <w:widowControl/>
              <w:suppressAutoHyphens w:val="0"/>
              <w:jc w:val="center"/>
              <w:rPr>
                <w:rFonts w:eastAsia="Calibri" w:cs="Times New Roman"/>
                <w:kern w:val="0"/>
                <w:lang w:eastAsia="en-US" w:bidi="ar-SA"/>
              </w:rPr>
            </w:pPr>
          </w:p>
        </w:tc>
        <w:tc>
          <w:tcPr>
            <w:tcW w:w="624"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детей</w:t>
            </w:r>
          </w:p>
        </w:tc>
        <w:tc>
          <w:tcPr>
            <w:tcW w:w="594"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w:t>
            </w:r>
          </w:p>
        </w:tc>
        <w:tc>
          <w:tcPr>
            <w:tcW w:w="623"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детей</w:t>
            </w:r>
          </w:p>
        </w:tc>
        <w:tc>
          <w:tcPr>
            <w:tcW w:w="594"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w:t>
            </w:r>
          </w:p>
        </w:tc>
        <w:tc>
          <w:tcPr>
            <w:tcW w:w="623"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детей</w:t>
            </w:r>
          </w:p>
        </w:tc>
        <w:tc>
          <w:tcPr>
            <w:tcW w:w="594"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w:t>
            </w:r>
          </w:p>
        </w:tc>
        <w:tc>
          <w:tcPr>
            <w:tcW w:w="765"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детей</w:t>
            </w:r>
          </w:p>
        </w:tc>
        <w:tc>
          <w:tcPr>
            <w:tcW w:w="764"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w:t>
            </w:r>
          </w:p>
        </w:tc>
        <w:tc>
          <w:tcPr>
            <w:tcW w:w="623"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детей</w:t>
            </w:r>
          </w:p>
        </w:tc>
        <w:tc>
          <w:tcPr>
            <w:tcW w:w="594"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w:t>
            </w:r>
          </w:p>
        </w:tc>
        <w:tc>
          <w:tcPr>
            <w:tcW w:w="623"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детей</w:t>
            </w:r>
          </w:p>
        </w:tc>
        <w:tc>
          <w:tcPr>
            <w:tcW w:w="742"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w:t>
            </w:r>
          </w:p>
        </w:tc>
      </w:tr>
      <w:tr w:rsidR="001F6727" w:rsidRPr="00435AAD" w:rsidTr="001F6727">
        <w:tc>
          <w:tcPr>
            <w:tcW w:w="1022" w:type="dxa"/>
            <w:vMerge w:val="restart"/>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Начало учебного года</w:t>
            </w:r>
          </w:p>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2019 - 20</w:t>
            </w:r>
          </w:p>
        </w:tc>
        <w:tc>
          <w:tcPr>
            <w:tcW w:w="991"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высокий (в)</w:t>
            </w:r>
          </w:p>
        </w:tc>
        <w:tc>
          <w:tcPr>
            <w:tcW w:w="62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w:t>
            </w:r>
          </w:p>
        </w:tc>
        <w:tc>
          <w:tcPr>
            <w:tcW w:w="765"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8</w:t>
            </w:r>
          </w:p>
        </w:tc>
        <w:tc>
          <w:tcPr>
            <w:tcW w:w="76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11%</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6</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8%</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w:t>
            </w:r>
          </w:p>
        </w:tc>
        <w:tc>
          <w:tcPr>
            <w:tcW w:w="742"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w:t>
            </w:r>
          </w:p>
        </w:tc>
      </w:tr>
      <w:tr w:rsidR="001F6727" w:rsidRPr="00435AAD" w:rsidTr="001F6727">
        <w:tc>
          <w:tcPr>
            <w:tcW w:w="1022" w:type="dxa"/>
            <w:vMerge/>
          </w:tcPr>
          <w:p w:rsidR="001F6727" w:rsidRPr="00435AAD" w:rsidRDefault="001F6727" w:rsidP="00776EF8">
            <w:pPr>
              <w:widowControl/>
              <w:suppressAutoHyphens w:val="0"/>
              <w:jc w:val="center"/>
              <w:rPr>
                <w:rFonts w:eastAsia="Calibri" w:cs="Times New Roman"/>
                <w:kern w:val="0"/>
                <w:lang w:eastAsia="en-US" w:bidi="ar-SA"/>
              </w:rPr>
            </w:pPr>
          </w:p>
        </w:tc>
        <w:tc>
          <w:tcPr>
            <w:tcW w:w="991"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средний (с)</w:t>
            </w:r>
          </w:p>
        </w:tc>
        <w:tc>
          <w:tcPr>
            <w:tcW w:w="62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42</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59%</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38</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54%</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53</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75%</w:t>
            </w:r>
          </w:p>
        </w:tc>
        <w:tc>
          <w:tcPr>
            <w:tcW w:w="765"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49</w:t>
            </w:r>
          </w:p>
        </w:tc>
        <w:tc>
          <w:tcPr>
            <w:tcW w:w="76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69%</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41</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58%</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49</w:t>
            </w:r>
          </w:p>
        </w:tc>
        <w:tc>
          <w:tcPr>
            <w:tcW w:w="742"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69%</w:t>
            </w:r>
          </w:p>
        </w:tc>
      </w:tr>
      <w:tr w:rsidR="001F6727" w:rsidRPr="00435AAD" w:rsidTr="001F6727">
        <w:tc>
          <w:tcPr>
            <w:tcW w:w="1022" w:type="dxa"/>
            <w:vMerge/>
          </w:tcPr>
          <w:p w:rsidR="001F6727" w:rsidRPr="00435AAD" w:rsidRDefault="001F6727" w:rsidP="00776EF8">
            <w:pPr>
              <w:widowControl/>
              <w:suppressAutoHyphens w:val="0"/>
              <w:jc w:val="center"/>
              <w:rPr>
                <w:rFonts w:eastAsia="Calibri" w:cs="Times New Roman"/>
                <w:kern w:val="0"/>
                <w:lang w:eastAsia="en-US" w:bidi="ar-SA"/>
              </w:rPr>
            </w:pPr>
          </w:p>
        </w:tc>
        <w:tc>
          <w:tcPr>
            <w:tcW w:w="991"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низкий (н)</w:t>
            </w:r>
          </w:p>
        </w:tc>
        <w:tc>
          <w:tcPr>
            <w:tcW w:w="62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29</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41%</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33</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46%</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18</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25%</w:t>
            </w:r>
          </w:p>
        </w:tc>
        <w:tc>
          <w:tcPr>
            <w:tcW w:w="765"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14%</w:t>
            </w:r>
          </w:p>
        </w:tc>
        <w:tc>
          <w:tcPr>
            <w:tcW w:w="76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20%</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24</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34%</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22</w:t>
            </w:r>
          </w:p>
        </w:tc>
        <w:tc>
          <w:tcPr>
            <w:tcW w:w="742"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31%</w:t>
            </w:r>
          </w:p>
        </w:tc>
      </w:tr>
      <w:tr w:rsidR="001F6727" w:rsidRPr="00435AAD" w:rsidTr="001F6727">
        <w:tc>
          <w:tcPr>
            <w:tcW w:w="1022" w:type="dxa"/>
            <w:vMerge w:val="restart"/>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Конец</w:t>
            </w:r>
          </w:p>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учебного года</w:t>
            </w:r>
          </w:p>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lastRenderedPageBreak/>
              <w:t>2019 - 20</w:t>
            </w:r>
          </w:p>
        </w:tc>
        <w:tc>
          <w:tcPr>
            <w:tcW w:w="991"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lastRenderedPageBreak/>
              <w:t>высокий (в)</w:t>
            </w:r>
          </w:p>
        </w:tc>
        <w:tc>
          <w:tcPr>
            <w:tcW w:w="62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6</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8%</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4</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6%</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11</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15%</w:t>
            </w:r>
          </w:p>
        </w:tc>
        <w:tc>
          <w:tcPr>
            <w:tcW w:w="765"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11</w:t>
            </w:r>
          </w:p>
        </w:tc>
        <w:tc>
          <w:tcPr>
            <w:tcW w:w="76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15%</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12</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17%</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4</w:t>
            </w:r>
          </w:p>
        </w:tc>
        <w:tc>
          <w:tcPr>
            <w:tcW w:w="742"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6%</w:t>
            </w:r>
          </w:p>
        </w:tc>
      </w:tr>
      <w:tr w:rsidR="001F6727" w:rsidRPr="00435AAD" w:rsidTr="001F6727">
        <w:tc>
          <w:tcPr>
            <w:tcW w:w="1022" w:type="dxa"/>
            <w:vMerge/>
          </w:tcPr>
          <w:p w:rsidR="001F6727" w:rsidRPr="00435AAD" w:rsidRDefault="001F6727" w:rsidP="00776EF8">
            <w:pPr>
              <w:widowControl/>
              <w:suppressAutoHyphens w:val="0"/>
              <w:jc w:val="center"/>
              <w:rPr>
                <w:rFonts w:eastAsia="Calibri" w:cs="Times New Roman"/>
                <w:kern w:val="0"/>
                <w:lang w:eastAsia="en-US" w:bidi="ar-SA"/>
              </w:rPr>
            </w:pPr>
          </w:p>
        </w:tc>
        <w:tc>
          <w:tcPr>
            <w:tcW w:w="991"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средний (с)</w:t>
            </w:r>
          </w:p>
        </w:tc>
        <w:tc>
          <w:tcPr>
            <w:tcW w:w="62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56</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79%</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55</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77%</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52</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73%</w:t>
            </w:r>
          </w:p>
        </w:tc>
        <w:tc>
          <w:tcPr>
            <w:tcW w:w="765"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55</w:t>
            </w:r>
          </w:p>
        </w:tc>
        <w:tc>
          <w:tcPr>
            <w:tcW w:w="76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77%</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54</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76%</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60</w:t>
            </w:r>
          </w:p>
        </w:tc>
        <w:tc>
          <w:tcPr>
            <w:tcW w:w="742"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85%</w:t>
            </w:r>
          </w:p>
        </w:tc>
      </w:tr>
      <w:tr w:rsidR="001F6727" w:rsidRPr="00435AAD" w:rsidTr="001F6727">
        <w:tc>
          <w:tcPr>
            <w:tcW w:w="1022" w:type="dxa"/>
            <w:vMerge/>
          </w:tcPr>
          <w:p w:rsidR="001F6727" w:rsidRPr="00435AAD" w:rsidRDefault="001F6727" w:rsidP="00776EF8">
            <w:pPr>
              <w:widowControl/>
              <w:suppressAutoHyphens w:val="0"/>
              <w:jc w:val="center"/>
              <w:rPr>
                <w:rFonts w:eastAsia="Calibri" w:cs="Times New Roman"/>
                <w:kern w:val="0"/>
                <w:lang w:eastAsia="en-US" w:bidi="ar-SA"/>
              </w:rPr>
            </w:pPr>
          </w:p>
        </w:tc>
        <w:tc>
          <w:tcPr>
            <w:tcW w:w="991"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низкий (н)</w:t>
            </w:r>
          </w:p>
        </w:tc>
        <w:tc>
          <w:tcPr>
            <w:tcW w:w="62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9</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13%</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12</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17%</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8</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12%</w:t>
            </w:r>
          </w:p>
        </w:tc>
        <w:tc>
          <w:tcPr>
            <w:tcW w:w="765"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w:t>
            </w:r>
          </w:p>
        </w:tc>
        <w:tc>
          <w:tcPr>
            <w:tcW w:w="76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8%</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w:t>
            </w:r>
          </w:p>
        </w:tc>
        <w:tc>
          <w:tcPr>
            <w:tcW w:w="594"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7%</w:t>
            </w:r>
          </w:p>
        </w:tc>
        <w:tc>
          <w:tcPr>
            <w:tcW w:w="623"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7</w:t>
            </w:r>
          </w:p>
        </w:tc>
        <w:tc>
          <w:tcPr>
            <w:tcW w:w="742"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9%</w:t>
            </w:r>
          </w:p>
        </w:tc>
      </w:tr>
    </w:tbl>
    <w:p w:rsidR="001F6727" w:rsidRDefault="001F6727" w:rsidP="00981197">
      <w:pPr>
        <w:widowControl/>
        <w:suppressAutoHyphens w:val="0"/>
        <w:rPr>
          <w:rFonts w:eastAsia="Calibri" w:cs="Times New Roman"/>
          <w:b/>
          <w:kern w:val="0"/>
          <w:sz w:val="28"/>
          <w:szCs w:val="28"/>
          <w:lang w:eastAsia="en-US" w:bidi="ar-SA"/>
        </w:rPr>
      </w:pPr>
    </w:p>
    <w:p w:rsidR="001F6727" w:rsidRPr="00435AAD" w:rsidRDefault="001F6727" w:rsidP="00776EF8">
      <w:pPr>
        <w:widowControl/>
        <w:suppressAutoHyphens w:val="0"/>
        <w:jc w:val="center"/>
        <w:rPr>
          <w:rFonts w:eastAsia="Calibri" w:cs="Times New Roman"/>
          <w:b/>
          <w:kern w:val="0"/>
          <w:sz w:val="28"/>
          <w:szCs w:val="28"/>
          <w:lang w:eastAsia="en-US" w:bidi="ar-SA"/>
        </w:rPr>
      </w:pPr>
      <w:r w:rsidRPr="00435AAD">
        <w:rPr>
          <w:rFonts w:eastAsia="Calibri" w:cs="Times New Roman"/>
          <w:b/>
          <w:kern w:val="0"/>
          <w:sz w:val="28"/>
          <w:szCs w:val="28"/>
          <w:lang w:eastAsia="en-US" w:bidi="ar-SA"/>
        </w:rPr>
        <w:t>Итоговый мониторинг усвоения программы «Наша Родина – Кубань»</w:t>
      </w:r>
    </w:p>
    <w:p w:rsidR="001F6727" w:rsidRPr="00435AAD" w:rsidRDefault="001F6727" w:rsidP="00776EF8">
      <w:pPr>
        <w:widowControl/>
        <w:suppressAutoHyphens w:val="0"/>
        <w:jc w:val="center"/>
        <w:rPr>
          <w:rFonts w:eastAsia="Calibri" w:cs="Times New Roman"/>
          <w:b/>
          <w:kern w:val="0"/>
          <w:sz w:val="28"/>
          <w:szCs w:val="28"/>
          <w:lang w:eastAsia="en-US" w:bidi="ar-SA"/>
        </w:rPr>
      </w:pPr>
      <w:r w:rsidRPr="00435AAD">
        <w:rPr>
          <w:rFonts w:eastAsia="Calibri" w:cs="Times New Roman"/>
          <w:b/>
          <w:kern w:val="0"/>
          <w:sz w:val="28"/>
          <w:szCs w:val="28"/>
          <w:lang w:eastAsia="en-US" w:bidi="ar-SA"/>
        </w:rPr>
        <w:t xml:space="preserve"> 2020-2021 учебный год</w:t>
      </w:r>
    </w:p>
    <w:p w:rsidR="001F6727" w:rsidRPr="00435AAD" w:rsidRDefault="001F6727" w:rsidP="00776EF8">
      <w:pPr>
        <w:widowControl/>
        <w:suppressAutoHyphens w:val="0"/>
        <w:jc w:val="center"/>
        <w:rPr>
          <w:rFonts w:eastAsia="Calibri" w:cs="Times New Roman"/>
          <w:b/>
          <w:kern w:val="0"/>
          <w:sz w:val="28"/>
          <w:szCs w:val="28"/>
          <w:lang w:eastAsia="en-US" w:bidi="ar-SA"/>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3"/>
        <w:gridCol w:w="1091"/>
        <w:gridCol w:w="690"/>
        <w:gridCol w:w="656"/>
        <w:gridCol w:w="690"/>
        <w:gridCol w:w="540"/>
        <w:gridCol w:w="709"/>
        <w:gridCol w:w="567"/>
        <w:gridCol w:w="708"/>
        <w:gridCol w:w="851"/>
        <w:gridCol w:w="709"/>
        <w:gridCol w:w="567"/>
        <w:gridCol w:w="567"/>
        <w:gridCol w:w="708"/>
      </w:tblGrid>
      <w:tr w:rsidR="001F6727" w:rsidRPr="00435AAD" w:rsidTr="00510441">
        <w:tc>
          <w:tcPr>
            <w:tcW w:w="1153" w:type="dxa"/>
            <w:vMerge w:val="restart"/>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Период учебного года</w:t>
            </w:r>
          </w:p>
        </w:tc>
        <w:tc>
          <w:tcPr>
            <w:tcW w:w="1091" w:type="dxa"/>
            <w:vMerge w:val="restart"/>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Уровень</w:t>
            </w:r>
          </w:p>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знаний</w:t>
            </w:r>
          </w:p>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детей</w:t>
            </w:r>
          </w:p>
        </w:tc>
        <w:tc>
          <w:tcPr>
            <w:tcW w:w="7962" w:type="dxa"/>
            <w:gridSpan w:val="12"/>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Наименование раздела программы «Наша Родина – Кубань»</w:t>
            </w:r>
          </w:p>
        </w:tc>
      </w:tr>
      <w:tr w:rsidR="001F6727" w:rsidRPr="00435AAD" w:rsidTr="00510441">
        <w:tc>
          <w:tcPr>
            <w:tcW w:w="1153" w:type="dxa"/>
            <w:vMerge/>
          </w:tcPr>
          <w:p w:rsidR="001F6727" w:rsidRPr="00435AAD" w:rsidRDefault="001F6727" w:rsidP="00776EF8">
            <w:pPr>
              <w:widowControl/>
              <w:suppressAutoHyphens w:val="0"/>
              <w:jc w:val="center"/>
              <w:rPr>
                <w:rFonts w:eastAsia="Calibri" w:cs="Times New Roman"/>
                <w:kern w:val="0"/>
                <w:lang w:eastAsia="en-US" w:bidi="ar-SA"/>
              </w:rPr>
            </w:pPr>
          </w:p>
        </w:tc>
        <w:tc>
          <w:tcPr>
            <w:tcW w:w="1091" w:type="dxa"/>
            <w:vMerge/>
          </w:tcPr>
          <w:p w:rsidR="001F6727" w:rsidRPr="00435AAD" w:rsidRDefault="001F6727" w:rsidP="00776EF8">
            <w:pPr>
              <w:widowControl/>
              <w:suppressAutoHyphens w:val="0"/>
              <w:jc w:val="center"/>
              <w:rPr>
                <w:rFonts w:eastAsia="Calibri" w:cs="Times New Roman"/>
                <w:kern w:val="0"/>
                <w:lang w:eastAsia="en-US" w:bidi="ar-SA"/>
              </w:rPr>
            </w:pPr>
          </w:p>
        </w:tc>
        <w:tc>
          <w:tcPr>
            <w:tcW w:w="1346" w:type="dxa"/>
            <w:gridSpan w:val="2"/>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«Родной город»</w:t>
            </w:r>
          </w:p>
        </w:tc>
        <w:tc>
          <w:tcPr>
            <w:tcW w:w="1230" w:type="dxa"/>
            <w:gridSpan w:val="2"/>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«История Кубани»</w:t>
            </w:r>
          </w:p>
        </w:tc>
        <w:tc>
          <w:tcPr>
            <w:tcW w:w="1276" w:type="dxa"/>
            <w:gridSpan w:val="2"/>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«Житница России»</w:t>
            </w:r>
          </w:p>
        </w:tc>
        <w:tc>
          <w:tcPr>
            <w:tcW w:w="1559" w:type="dxa"/>
            <w:gridSpan w:val="2"/>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«Возрождение культуры»</w:t>
            </w:r>
          </w:p>
        </w:tc>
        <w:tc>
          <w:tcPr>
            <w:tcW w:w="1276" w:type="dxa"/>
            <w:gridSpan w:val="2"/>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«Мир природы»</w:t>
            </w:r>
          </w:p>
        </w:tc>
        <w:tc>
          <w:tcPr>
            <w:tcW w:w="1275" w:type="dxa"/>
            <w:gridSpan w:val="2"/>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«Кубань в стихах и прозе»</w:t>
            </w:r>
          </w:p>
        </w:tc>
      </w:tr>
      <w:tr w:rsidR="001F6727" w:rsidRPr="00435AAD" w:rsidTr="00510441">
        <w:tc>
          <w:tcPr>
            <w:tcW w:w="1153" w:type="dxa"/>
            <w:vMerge/>
          </w:tcPr>
          <w:p w:rsidR="001F6727" w:rsidRPr="00435AAD" w:rsidRDefault="001F6727" w:rsidP="00776EF8">
            <w:pPr>
              <w:widowControl/>
              <w:suppressAutoHyphens w:val="0"/>
              <w:jc w:val="center"/>
              <w:rPr>
                <w:rFonts w:eastAsia="Calibri" w:cs="Times New Roman"/>
                <w:kern w:val="0"/>
                <w:lang w:eastAsia="en-US" w:bidi="ar-SA"/>
              </w:rPr>
            </w:pPr>
          </w:p>
        </w:tc>
        <w:tc>
          <w:tcPr>
            <w:tcW w:w="1091" w:type="dxa"/>
            <w:vMerge/>
          </w:tcPr>
          <w:p w:rsidR="001F6727" w:rsidRPr="00435AAD" w:rsidRDefault="001F6727" w:rsidP="00776EF8">
            <w:pPr>
              <w:widowControl/>
              <w:suppressAutoHyphens w:val="0"/>
              <w:rPr>
                <w:rFonts w:eastAsia="Calibri" w:cs="Times New Roman"/>
                <w:kern w:val="0"/>
                <w:lang w:eastAsia="en-US" w:bidi="ar-SA"/>
              </w:rPr>
            </w:pPr>
          </w:p>
        </w:tc>
        <w:tc>
          <w:tcPr>
            <w:tcW w:w="690"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детей</w:t>
            </w:r>
          </w:p>
        </w:tc>
        <w:tc>
          <w:tcPr>
            <w:tcW w:w="656"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w:t>
            </w:r>
          </w:p>
        </w:tc>
        <w:tc>
          <w:tcPr>
            <w:tcW w:w="690"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детей</w:t>
            </w:r>
          </w:p>
        </w:tc>
        <w:tc>
          <w:tcPr>
            <w:tcW w:w="540"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w:t>
            </w:r>
          </w:p>
        </w:tc>
        <w:tc>
          <w:tcPr>
            <w:tcW w:w="709"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детей</w:t>
            </w:r>
          </w:p>
        </w:tc>
        <w:tc>
          <w:tcPr>
            <w:tcW w:w="567"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w:t>
            </w:r>
          </w:p>
        </w:tc>
        <w:tc>
          <w:tcPr>
            <w:tcW w:w="708"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детей</w:t>
            </w:r>
          </w:p>
        </w:tc>
        <w:tc>
          <w:tcPr>
            <w:tcW w:w="851"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w:t>
            </w:r>
          </w:p>
        </w:tc>
        <w:tc>
          <w:tcPr>
            <w:tcW w:w="709"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детей</w:t>
            </w:r>
          </w:p>
        </w:tc>
        <w:tc>
          <w:tcPr>
            <w:tcW w:w="567"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w:t>
            </w:r>
          </w:p>
        </w:tc>
        <w:tc>
          <w:tcPr>
            <w:tcW w:w="567"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детей</w:t>
            </w:r>
          </w:p>
        </w:tc>
        <w:tc>
          <w:tcPr>
            <w:tcW w:w="708" w:type="dxa"/>
          </w:tcPr>
          <w:p w:rsidR="001F6727" w:rsidRPr="00435AAD" w:rsidRDefault="001F6727" w:rsidP="00776EF8">
            <w:pPr>
              <w:widowControl/>
              <w:suppressAutoHyphens w:val="0"/>
              <w:jc w:val="center"/>
              <w:rPr>
                <w:rFonts w:eastAsia="Calibri" w:cs="Times New Roman"/>
                <w:kern w:val="0"/>
                <w:sz w:val="20"/>
                <w:szCs w:val="20"/>
                <w:lang w:eastAsia="en-US" w:bidi="ar-SA"/>
              </w:rPr>
            </w:pPr>
            <w:r w:rsidRPr="00435AAD">
              <w:rPr>
                <w:rFonts w:eastAsia="Calibri" w:cs="Times New Roman"/>
                <w:kern w:val="0"/>
                <w:sz w:val="20"/>
                <w:szCs w:val="20"/>
                <w:lang w:eastAsia="en-US" w:bidi="ar-SA"/>
              </w:rPr>
              <w:t>%</w:t>
            </w:r>
          </w:p>
        </w:tc>
      </w:tr>
      <w:tr w:rsidR="001F6727" w:rsidRPr="00435AAD" w:rsidTr="00510441">
        <w:tc>
          <w:tcPr>
            <w:tcW w:w="1153" w:type="dxa"/>
            <w:vMerge w:val="restart"/>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Начало учебного года</w:t>
            </w:r>
          </w:p>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2020 - 21</w:t>
            </w:r>
          </w:p>
        </w:tc>
        <w:tc>
          <w:tcPr>
            <w:tcW w:w="1091" w:type="dxa"/>
          </w:tcPr>
          <w:p w:rsidR="001F6727" w:rsidRPr="00435AAD" w:rsidRDefault="001F6727" w:rsidP="00776EF8">
            <w:pPr>
              <w:widowControl/>
              <w:suppressAutoHyphens w:val="0"/>
              <w:rPr>
                <w:rFonts w:eastAsia="Calibri" w:cs="Times New Roman"/>
                <w:kern w:val="0"/>
                <w:lang w:eastAsia="en-US" w:bidi="ar-SA"/>
              </w:rPr>
            </w:pPr>
            <w:r w:rsidRPr="00435AAD">
              <w:rPr>
                <w:rFonts w:eastAsia="Calibri" w:cs="Times New Roman"/>
                <w:kern w:val="0"/>
                <w:lang w:eastAsia="en-US" w:bidi="ar-SA"/>
              </w:rPr>
              <w:t>высокий (в)</w:t>
            </w:r>
          </w:p>
        </w:tc>
        <w:tc>
          <w:tcPr>
            <w:tcW w:w="690"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w:t>
            </w:r>
          </w:p>
        </w:tc>
        <w:tc>
          <w:tcPr>
            <w:tcW w:w="656"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w:t>
            </w:r>
          </w:p>
        </w:tc>
        <w:tc>
          <w:tcPr>
            <w:tcW w:w="690"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w:t>
            </w:r>
          </w:p>
        </w:tc>
        <w:tc>
          <w:tcPr>
            <w:tcW w:w="540"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w:t>
            </w:r>
          </w:p>
        </w:tc>
        <w:tc>
          <w:tcPr>
            <w:tcW w:w="709"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8</w:t>
            </w:r>
          </w:p>
        </w:tc>
        <w:tc>
          <w:tcPr>
            <w:tcW w:w="567"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12%</w:t>
            </w:r>
          </w:p>
        </w:tc>
        <w:tc>
          <w:tcPr>
            <w:tcW w:w="708"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9</w:t>
            </w:r>
          </w:p>
        </w:tc>
        <w:tc>
          <w:tcPr>
            <w:tcW w:w="851"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13%</w:t>
            </w:r>
          </w:p>
        </w:tc>
        <w:tc>
          <w:tcPr>
            <w:tcW w:w="709"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8</w:t>
            </w:r>
          </w:p>
        </w:tc>
        <w:tc>
          <w:tcPr>
            <w:tcW w:w="567"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12%</w:t>
            </w:r>
          </w:p>
        </w:tc>
        <w:tc>
          <w:tcPr>
            <w:tcW w:w="567"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3</w:t>
            </w:r>
          </w:p>
        </w:tc>
        <w:tc>
          <w:tcPr>
            <w:tcW w:w="708"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4%</w:t>
            </w:r>
          </w:p>
        </w:tc>
      </w:tr>
      <w:tr w:rsidR="001F6727" w:rsidRPr="00435AAD" w:rsidTr="00510441">
        <w:tc>
          <w:tcPr>
            <w:tcW w:w="1153" w:type="dxa"/>
            <w:vMerge/>
          </w:tcPr>
          <w:p w:rsidR="001F6727" w:rsidRPr="00435AAD" w:rsidRDefault="001F6727" w:rsidP="00776EF8">
            <w:pPr>
              <w:widowControl/>
              <w:suppressAutoHyphens w:val="0"/>
              <w:jc w:val="center"/>
              <w:rPr>
                <w:rFonts w:eastAsia="Calibri" w:cs="Times New Roman"/>
                <w:kern w:val="0"/>
                <w:lang w:eastAsia="en-US" w:bidi="ar-SA"/>
              </w:rPr>
            </w:pPr>
          </w:p>
        </w:tc>
        <w:tc>
          <w:tcPr>
            <w:tcW w:w="1091" w:type="dxa"/>
          </w:tcPr>
          <w:p w:rsidR="001F6727" w:rsidRPr="00435AAD" w:rsidRDefault="001F6727" w:rsidP="00776EF8">
            <w:pPr>
              <w:widowControl/>
              <w:suppressAutoHyphens w:val="0"/>
              <w:rPr>
                <w:rFonts w:eastAsia="Calibri" w:cs="Times New Roman"/>
                <w:kern w:val="0"/>
                <w:lang w:eastAsia="en-US" w:bidi="ar-SA"/>
              </w:rPr>
            </w:pPr>
            <w:r w:rsidRPr="00435AAD">
              <w:rPr>
                <w:rFonts w:eastAsia="Calibri" w:cs="Times New Roman"/>
                <w:kern w:val="0"/>
                <w:lang w:eastAsia="en-US" w:bidi="ar-SA"/>
              </w:rPr>
              <w:t>средний (с)</w:t>
            </w:r>
          </w:p>
        </w:tc>
        <w:tc>
          <w:tcPr>
            <w:tcW w:w="690"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54</w:t>
            </w:r>
          </w:p>
        </w:tc>
        <w:tc>
          <w:tcPr>
            <w:tcW w:w="656"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78%</w:t>
            </w:r>
          </w:p>
        </w:tc>
        <w:tc>
          <w:tcPr>
            <w:tcW w:w="690"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51</w:t>
            </w:r>
          </w:p>
        </w:tc>
        <w:tc>
          <w:tcPr>
            <w:tcW w:w="540"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74%</w:t>
            </w:r>
          </w:p>
        </w:tc>
        <w:tc>
          <w:tcPr>
            <w:tcW w:w="709"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51</w:t>
            </w:r>
          </w:p>
        </w:tc>
        <w:tc>
          <w:tcPr>
            <w:tcW w:w="567"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74%</w:t>
            </w:r>
          </w:p>
        </w:tc>
        <w:tc>
          <w:tcPr>
            <w:tcW w:w="708"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53</w:t>
            </w:r>
          </w:p>
        </w:tc>
        <w:tc>
          <w:tcPr>
            <w:tcW w:w="851"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77%</w:t>
            </w:r>
          </w:p>
        </w:tc>
        <w:tc>
          <w:tcPr>
            <w:tcW w:w="709"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53</w:t>
            </w:r>
          </w:p>
        </w:tc>
        <w:tc>
          <w:tcPr>
            <w:tcW w:w="567"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77%</w:t>
            </w:r>
          </w:p>
        </w:tc>
        <w:tc>
          <w:tcPr>
            <w:tcW w:w="567"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56</w:t>
            </w:r>
          </w:p>
        </w:tc>
        <w:tc>
          <w:tcPr>
            <w:tcW w:w="708"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81%</w:t>
            </w:r>
          </w:p>
        </w:tc>
      </w:tr>
      <w:tr w:rsidR="001F6727" w:rsidRPr="00435AAD" w:rsidTr="00510441">
        <w:tc>
          <w:tcPr>
            <w:tcW w:w="1153" w:type="dxa"/>
            <w:vMerge/>
          </w:tcPr>
          <w:p w:rsidR="001F6727" w:rsidRPr="00435AAD" w:rsidRDefault="001F6727" w:rsidP="00776EF8">
            <w:pPr>
              <w:widowControl/>
              <w:suppressAutoHyphens w:val="0"/>
              <w:jc w:val="center"/>
              <w:rPr>
                <w:rFonts w:eastAsia="Calibri" w:cs="Times New Roman"/>
                <w:kern w:val="0"/>
                <w:lang w:eastAsia="en-US" w:bidi="ar-SA"/>
              </w:rPr>
            </w:pPr>
          </w:p>
        </w:tc>
        <w:tc>
          <w:tcPr>
            <w:tcW w:w="1091" w:type="dxa"/>
          </w:tcPr>
          <w:p w:rsidR="001F6727" w:rsidRPr="00435AAD" w:rsidRDefault="001F6727" w:rsidP="00776EF8">
            <w:pPr>
              <w:widowControl/>
              <w:suppressAutoHyphens w:val="0"/>
              <w:rPr>
                <w:rFonts w:eastAsia="Calibri" w:cs="Times New Roman"/>
                <w:kern w:val="0"/>
                <w:lang w:eastAsia="en-US" w:bidi="ar-SA"/>
              </w:rPr>
            </w:pPr>
            <w:r w:rsidRPr="00435AAD">
              <w:rPr>
                <w:rFonts w:eastAsia="Calibri" w:cs="Times New Roman"/>
                <w:kern w:val="0"/>
                <w:lang w:eastAsia="en-US" w:bidi="ar-SA"/>
              </w:rPr>
              <w:t>низкий (н)</w:t>
            </w:r>
          </w:p>
        </w:tc>
        <w:tc>
          <w:tcPr>
            <w:tcW w:w="690"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15</w:t>
            </w:r>
          </w:p>
        </w:tc>
        <w:tc>
          <w:tcPr>
            <w:tcW w:w="656"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22%</w:t>
            </w:r>
          </w:p>
        </w:tc>
        <w:tc>
          <w:tcPr>
            <w:tcW w:w="690"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17</w:t>
            </w:r>
          </w:p>
        </w:tc>
        <w:tc>
          <w:tcPr>
            <w:tcW w:w="540"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25%</w:t>
            </w:r>
          </w:p>
        </w:tc>
        <w:tc>
          <w:tcPr>
            <w:tcW w:w="709"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10</w:t>
            </w:r>
          </w:p>
        </w:tc>
        <w:tc>
          <w:tcPr>
            <w:tcW w:w="567"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14%</w:t>
            </w:r>
          </w:p>
        </w:tc>
        <w:tc>
          <w:tcPr>
            <w:tcW w:w="708"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7</w:t>
            </w:r>
          </w:p>
        </w:tc>
        <w:tc>
          <w:tcPr>
            <w:tcW w:w="851"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10%</w:t>
            </w:r>
          </w:p>
        </w:tc>
        <w:tc>
          <w:tcPr>
            <w:tcW w:w="709"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8</w:t>
            </w:r>
          </w:p>
        </w:tc>
        <w:tc>
          <w:tcPr>
            <w:tcW w:w="567"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12%</w:t>
            </w:r>
          </w:p>
        </w:tc>
        <w:tc>
          <w:tcPr>
            <w:tcW w:w="567"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11</w:t>
            </w:r>
          </w:p>
        </w:tc>
        <w:tc>
          <w:tcPr>
            <w:tcW w:w="708"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16%</w:t>
            </w:r>
          </w:p>
        </w:tc>
      </w:tr>
      <w:tr w:rsidR="001F6727" w:rsidRPr="00435AAD" w:rsidTr="00510441">
        <w:tc>
          <w:tcPr>
            <w:tcW w:w="1153" w:type="dxa"/>
            <w:vMerge w:val="restart"/>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Конец</w:t>
            </w:r>
          </w:p>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учебного года</w:t>
            </w:r>
          </w:p>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2020 - 21</w:t>
            </w:r>
          </w:p>
        </w:tc>
        <w:tc>
          <w:tcPr>
            <w:tcW w:w="1091" w:type="dxa"/>
          </w:tcPr>
          <w:p w:rsidR="001F6727" w:rsidRPr="00435AAD" w:rsidRDefault="001F6727" w:rsidP="00776EF8">
            <w:pPr>
              <w:widowControl/>
              <w:suppressAutoHyphens w:val="0"/>
              <w:rPr>
                <w:rFonts w:eastAsia="Calibri" w:cs="Times New Roman"/>
                <w:kern w:val="0"/>
                <w:lang w:eastAsia="en-US" w:bidi="ar-SA"/>
              </w:rPr>
            </w:pPr>
            <w:r w:rsidRPr="00435AAD">
              <w:rPr>
                <w:rFonts w:eastAsia="Calibri" w:cs="Times New Roman"/>
                <w:kern w:val="0"/>
                <w:lang w:eastAsia="en-US" w:bidi="ar-SA"/>
              </w:rPr>
              <w:t>высокий (в)</w:t>
            </w:r>
          </w:p>
        </w:tc>
        <w:tc>
          <w:tcPr>
            <w:tcW w:w="690"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49</w:t>
            </w:r>
          </w:p>
        </w:tc>
        <w:tc>
          <w:tcPr>
            <w:tcW w:w="656"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71%</w:t>
            </w:r>
          </w:p>
        </w:tc>
        <w:tc>
          <w:tcPr>
            <w:tcW w:w="690"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39</w:t>
            </w:r>
          </w:p>
        </w:tc>
        <w:tc>
          <w:tcPr>
            <w:tcW w:w="540"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57%</w:t>
            </w:r>
          </w:p>
        </w:tc>
        <w:tc>
          <w:tcPr>
            <w:tcW w:w="709"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51</w:t>
            </w:r>
          </w:p>
        </w:tc>
        <w:tc>
          <w:tcPr>
            <w:tcW w:w="567"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74%</w:t>
            </w:r>
          </w:p>
        </w:tc>
        <w:tc>
          <w:tcPr>
            <w:tcW w:w="708"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47</w:t>
            </w:r>
          </w:p>
        </w:tc>
        <w:tc>
          <w:tcPr>
            <w:tcW w:w="851"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68%</w:t>
            </w:r>
          </w:p>
        </w:tc>
        <w:tc>
          <w:tcPr>
            <w:tcW w:w="709"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50</w:t>
            </w:r>
          </w:p>
        </w:tc>
        <w:tc>
          <w:tcPr>
            <w:tcW w:w="567"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72%</w:t>
            </w:r>
          </w:p>
        </w:tc>
        <w:tc>
          <w:tcPr>
            <w:tcW w:w="567"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41</w:t>
            </w:r>
          </w:p>
        </w:tc>
        <w:tc>
          <w:tcPr>
            <w:tcW w:w="708"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59%</w:t>
            </w:r>
          </w:p>
        </w:tc>
      </w:tr>
      <w:tr w:rsidR="001F6727" w:rsidRPr="00435AAD" w:rsidTr="00510441">
        <w:tc>
          <w:tcPr>
            <w:tcW w:w="1153" w:type="dxa"/>
            <w:vMerge/>
          </w:tcPr>
          <w:p w:rsidR="001F6727" w:rsidRPr="00435AAD" w:rsidRDefault="001F6727" w:rsidP="00776EF8">
            <w:pPr>
              <w:widowControl/>
              <w:suppressAutoHyphens w:val="0"/>
              <w:jc w:val="center"/>
              <w:rPr>
                <w:rFonts w:eastAsia="Calibri" w:cs="Times New Roman"/>
                <w:kern w:val="0"/>
                <w:lang w:eastAsia="en-US" w:bidi="ar-SA"/>
              </w:rPr>
            </w:pPr>
          </w:p>
        </w:tc>
        <w:tc>
          <w:tcPr>
            <w:tcW w:w="1091" w:type="dxa"/>
          </w:tcPr>
          <w:p w:rsidR="001F6727" w:rsidRPr="00435AAD" w:rsidRDefault="001F6727" w:rsidP="00776EF8">
            <w:pPr>
              <w:widowControl/>
              <w:suppressAutoHyphens w:val="0"/>
              <w:rPr>
                <w:rFonts w:eastAsia="Calibri" w:cs="Times New Roman"/>
                <w:kern w:val="0"/>
                <w:lang w:eastAsia="en-US" w:bidi="ar-SA"/>
              </w:rPr>
            </w:pPr>
            <w:r w:rsidRPr="00435AAD">
              <w:rPr>
                <w:rFonts w:eastAsia="Calibri" w:cs="Times New Roman"/>
                <w:kern w:val="0"/>
                <w:lang w:eastAsia="en-US" w:bidi="ar-SA"/>
              </w:rPr>
              <w:t>средний (с)</w:t>
            </w:r>
          </w:p>
        </w:tc>
        <w:tc>
          <w:tcPr>
            <w:tcW w:w="690"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18</w:t>
            </w:r>
          </w:p>
        </w:tc>
        <w:tc>
          <w:tcPr>
            <w:tcW w:w="656"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26%</w:t>
            </w:r>
          </w:p>
        </w:tc>
        <w:tc>
          <w:tcPr>
            <w:tcW w:w="690"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27</w:t>
            </w:r>
          </w:p>
        </w:tc>
        <w:tc>
          <w:tcPr>
            <w:tcW w:w="540" w:type="dxa"/>
          </w:tcPr>
          <w:p w:rsidR="001F6727" w:rsidRPr="00435AAD" w:rsidRDefault="001F6727" w:rsidP="00776EF8">
            <w:pPr>
              <w:widowControl/>
              <w:suppressAutoHyphens w:val="0"/>
              <w:jc w:val="both"/>
              <w:rPr>
                <w:rFonts w:eastAsia="Calibri" w:cs="Times New Roman"/>
                <w:kern w:val="0"/>
                <w:lang w:eastAsia="en-US" w:bidi="ar-SA"/>
              </w:rPr>
            </w:pPr>
            <w:r w:rsidRPr="00435AAD">
              <w:rPr>
                <w:rFonts w:eastAsia="Calibri" w:cs="Times New Roman"/>
                <w:kern w:val="0"/>
                <w:lang w:eastAsia="en-US" w:bidi="ar-SA"/>
              </w:rPr>
              <w:t>39%</w:t>
            </w:r>
          </w:p>
        </w:tc>
        <w:tc>
          <w:tcPr>
            <w:tcW w:w="709"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16</w:t>
            </w:r>
          </w:p>
        </w:tc>
        <w:tc>
          <w:tcPr>
            <w:tcW w:w="567"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23%</w:t>
            </w:r>
          </w:p>
        </w:tc>
        <w:tc>
          <w:tcPr>
            <w:tcW w:w="708"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20</w:t>
            </w:r>
          </w:p>
        </w:tc>
        <w:tc>
          <w:tcPr>
            <w:tcW w:w="851"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29%</w:t>
            </w:r>
          </w:p>
        </w:tc>
        <w:tc>
          <w:tcPr>
            <w:tcW w:w="709"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17</w:t>
            </w:r>
          </w:p>
        </w:tc>
        <w:tc>
          <w:tcPr>
            <w:tcW w:w="567"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25%</w:t>
            </w:r>
          </w:p>
        </w:tc>
        <w:tc>
          <w:tcPr>
            <w:tcW w:w="567"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25</w:t>
            </w:r>
          </w:p>
        </w:tc>
        <w:tc>
          <w:tcPr>
            <w:tcW w:w="708"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36%</w:t>
            </w:r>
          </w:p>
        </w:tc>
      </w:tr>
      <w:tr w:rsidR="001F6727" w:rsidRPr="00435AAD" w:rsidTr="00510441">
        <w:tc>
          <w:tcPr>
            <w:tcW w:w="1153" w:type="dxa"/>
            <w:vMerge/>
          </w:tcPr>
          <w:p w:rsidR="001F6727" w:rsidRPr="00435AAD" w:rsidRDefault="001F6727" w:rsidP="00776EF8">
            <w:pPr>
              <w:widowControl/>
              <w:suppressAutoHyphens w:val="0"/>
              <w:jc w:val="center"/>
              <w:rPr>
                <w:rFonts w:eastAsia="Calibri" w:cs="Times New Roman"/>
                <w:kern w:val="0"/>
                <w:lang w:eastAsia="en-US" w:bidi="ar-SA"/>
              </w:rPr>
            </w:pPr>
          </w:p>
        </w:tc>
        <w:tc>
          <w:tcPr>
            <w:tcW w:w="1091" w:type="dxa"/>
          </w:tcPr>
          <w:p w:rsidR="001F6727" w:rsidRPr="00435AAD" w:rsidRDefault="001F6727" w:rsidP="00776EF8">
            <w:pPr>
              <w:widowControl/>
              <w:suppressAutoHyphens w:val="0"/>
              <w:rPr>
                <w:rFonts w:eastAsia="Calibri" w:cs="Times New Roman"/>
                <w:kern w:val="0"/>
                <w:lang w:eastAsia="en-US" w:bidi="ar-SA"/>
              </w:rPr>
            </w:pPr>
            <w:r w:rsidRPr="00435AAD">
              <w:rPr>
                <w:rFonts w:eastAsia="Calibri" w:cs="Times New Roman"/>
                <w:kern w:val="0"/>
                <w:lang w:eastAsia="en-US" w:bidi="ar-SA"/>
              </w:rPr>
              <w:t>низкий (н)</w:t>
            </w:r>
          </w:p>
        </w:tc>
        <w:tc>
          <w:tcPr>
            <w:tcW w:w="690"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w:t>
            </w:r>
          </w:p>
        </w:tc>
        <w:tc>
          <w:tcPr>
            <w:tcW w:w="656"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w:t>
            </w:r>
          </w:p>
        </w:tc>
        <w:tc>
          <w:tcPr>
            <w:tcW w:w="690"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2</w:t>
            </w:r>
          </w:p>
        </w:tc>
        <w:tc>
          <w:tcPr>
            <w:tcW w:w="540"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3%</w:t>
            </w:r>
          </w:p>
        </w:tc>
        <w:tc>
          <w:tcPr>
            <w:tcW w:w="709"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w:t>
            </w:r>
          </w:p>
        </w:tc>
        <w:tc>
          <w:tcPr>
            <w:tcW w:w="567"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w:t>
            </w:r>
          </w:p>
        </w:tc>
        <w:tc>
          <w:tcPr>
            <w:tcW w:w="708"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w:t>
            </w:r>
          </w:p>
        </w:tc>
        <w:tc>
          <w:tcPr>
            <w:tcW w:w="851"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w:t>
            </w:r>
          </w:p>
        </w:tc>
        <w:tc>
          <w:tcPr>
            <w:tcW w:w="709"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w:t>
            </w:r>
          </w:p>
        </w:tc>
        <w:tc>
          <w:tcPr>
            <w:tcW w:w="567"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1%</w:t>
            </w:r>
          </w:p>
        </w:tc>
        <w:tc>
          <w:tcPr>
            <w:tcW w:w="567"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2</w:t>
            </w:r>
          </w:p>
        </w:tc>
        <w:tc>
          <w:tcPr>
            <w:tcW w:w="708" w:type="dxa"/>
          </w:tcPr>
          <w:p w:rsidR="001F6727" w:rsidRPr="00435AAD" w:rsidRDefault="001F6727" w:rsidP="00776EF8">
            <w:pPr>
              <w:widowControl/>
              <w:suppressAutoHyphens w:val="0"/>
              <w:jc w:val="center"/>
              <w:rPr>
                <w:rFonts w:eastAsia="Calibri" w:cs="Times New Roman"/>
                <w:kern w:val="0"/>
                <w:lang w:eastAsia="en-US" w:bidi="ar-SA"/>
              </w:rPr>
            </w:pPr>
            <w:r w:rsidRPr="00435AAD">
              <w:rPr>
                <w:rFonts w:eastAsia="Calibri" w:cs="Times New Roman"/>
                <w:kern w:val="0"/>
                <w:lang w:eastAsia="en-US" w:bidi="ar-SA"/>
              </w:rPr>
              <w:t>3%</w:t>
            </w:r>
          </w:p>
        </w:tc>
      </w:tr>
    </w:tbl>
    <w:p w:rsidR="001F6727" w:rsidRPr="006E6E25" w:rsidRDefault="001F6727" w:rsidP="00776EF8">
      <w:pPr>
        <w:widowControl/>
        <w:suppressAutoHyphens w:val="0"/>
        <w:jc w:val="both"/>
        <w:rPr>
          <w:rFonts w:eastAsia="Times New Roman" w:cs="Times New Roman"/>
          <w:kern w:val="0"/>
          <w:sz w:val="28"/>
          <w:szCs w:val="28"/>
          <w:lang w:eastAsia="en-US" w:bidi="ar-SA"/>
        </w:rPr>
      </w:pPr>
    </w:p>
    <w:p w:rsidR="001F6727"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 дети знают свои, имя, фамилию, адрес проживания, имена и фамилии родителей, их профессии. Знает название города, страны, края, называют столица страны и края. Знают государственную символику страны, края (герб, гимн, флаг). Знают традиционные праздники района, города. Знают достопримечательности города, историю возникновения города, имеют представления о военные прошлые города. Дети проявляют интерес к истории, города, района. </w:t>
      </w:r>
      <w:r>
        <w:rPr>
          <w:rFonts w:eastAsia="Times New Roman" w:cs="Times New Roman"/>
          <w:kern w:val="0"/>
          <w:sz w:val="28"/>
          <w:szCs w:val="28"/>
          <w:lang w:eastAsia="en-US" w:bidi="ar-SA"/>
        </w:rPr>
        <w:t xml:space="preserve"> </w:t>
      </w:r>
    </w:p>
    <w:p w:rsidR="001F6727" w:rsidRDefault="001F6727" w:rsidP="00776EF8">
      <w:pPr>
        <w:widowControl/>
        <w:suppressAutoHyphens w:val="0"/>
        <w:jc w:val="both"/>
        <w:rPr>
          <w:rFonts w:eastAsia="Times New Roman" w:cs="Times New Roman"/>
          <w:color w:val="FF0000"/>
          <w:kern w:val="0"/>
          <w:sz w:val="28"/>
          <w:szCs w:val="28"/>
          <w:lang w:eastAsia="en-US" w:bidi="ar-SA"/>
        </w:rPr>
      </w:pPr>
      <w:r w:rsidRPr="006E6E25">
        <w:rPr>
          <w:rFonts w:eastAsia="Times New Roman" w:cs="Times New Roman"/>
          <w:kern w:val="0"/>
          <w:sz w:val="28"/>
          <w:szCs w:val="28"/>
          <w:lang w:eastAsia="en-US" w:bidi="ar-SA"/>
        </w:rPr>
        <w:t xml:space="preserve">- дети имеют представление об исторической прошлой Кубани. Имеют представление о первом поселении казаков на Кубани. Знают о многонациональности населения Кубани. Знают историческое прошлое города Краснодара (Екатеринодара) и города Кропоткин (хутора Романовского). Имеют представление о жизни и быте казаков на Кубани. Дети проявляют интерес к истории Кубани, города, района, края. </w:t>
      </w:r>
    </w:p>
    <w:p w:rsidR="001F6727" w:rsidRPr="005F6083"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дети имеют представление о том</w:t>
      </w:r>
      <w:proofErr w:type="gramStart"/>
      <w:r w:rsidRPr="006E6E25">
        <w:rPr>
          <w:rFonts w:eastAsia="Times New Roman" w:cs="Times New Roman"/>
          <w:kern w:val="0"/>
          <w:sz w:val="28"/>
          <w:szCs w:val="28"/>
          <w:lang w:eastAsia="en-US" w:bidi="ar-SA"/>
        </w:rPr>
        <w:t>.</w:t>
      </w:r>
      <w:proofErr w:type="gramEnd"/>
      <w:r w:rsidRPr="006E6E25">
        <w:rPr>
          <w:rFonts w:eastAsia="Times New Roman" w:cs="Times New Roman"/>
          <w:kern w:val="0"/>
          <w:sz w:val="28"/>
          <w:szCs w:val="28"/>
          <w:lang w:eastAsia="en-US" w:bidi="ar-SA"/>
        </w:rPr>
        <w:t xml:space="preserve"> что Кубань является житницей России. Имеют представление о труде взрослых в прошлом и настоящем времени (работа в поле, в садах на </w:t>
      </w:r>
      <w:proofErr w:type="gramStart"/>
      <w:r w:rsidRPr="006E6E25">
        <w:rPr>
          <w:rFonts w:eastAsia="Times New Roman" w:cs="Times New Roman"/>
          <w:kern w:val="0"/>
          <w:sz w:val="28"/>
          <w:szCs w:val="28"/>
          <w:lang w:eastAsia="en-US" w:bidi="ar-SA"/>
        </w:rPr>
        <w:t>заводах….</w:t>
      </w:r>
      <w:proofErr w:type="gramEnd"/>
      <w:r w:rsidRPr="006E6E25">
        <w:rPr>
          <w:rFonts w:eastAsia="Times New Roman" w:cs="Times New Roman"/>
          <w:kern w:val="0"/>
          <w:sz w:val="28"/>
          <w:szCs w:val="28"/>
          <w:lang w:eastAsia="en-US" w:bidi="ar-SA"/>
        </w:rPr>
        <w:t>). Знают названия орудий труда казаков (плуг, мотыга, серп, коса, вилы и т.д.). Могут назвать зерновые, фруктовые и ягодные культуры, выращиваемые на территории края. Дети п</w:t>
      </w:r>
      <w:r>
        <w:rPr>
          <w:rFonts w:eastAsia="Times New Roman" w:cs="Times New Roman"/>
          <w:kern w:val="0"/>
          <w:sz w:val="28"/>
          <w:szCs w:val="28"/>
          <w:lang w:eastAsia="en-US" w:bidi="ar-SA"/>
        </w:rPr>
        <w:t>роявляют интерес к данной теме.</w:t>
      </w:r>
    </w:p>
    <w:p w:rsidR="001F6727" w:rsidRDefault="001F6727" w:rsidP="00776EF8">
      <w:pPr>
        <w:widowControl/>
        <w:suppressAutoHyphens w:val="0"/>
        <w:jc w:val="both"/>
        <w:rPr>
          <w:rFonts w:eastAsia="Times New Roman" w:cs="Times New Roman"/>
          <w:color w:val="FF0000"/>
          <w:kern w:val="0"/>
          <w:sz w:val="28"/>
          <w:szCs w:val="28"/>
          <w:lang w:eastAsia="en-US" w:bidi="ar-SA"/>
        </w:rPr>
      </w:pPr>
      <w:r w:rsidRPr="006E6E25">
        <w:rPr>
          <w:rFonts w:eastAsia="Times New Roman" w:cs="Times New Roman"/>
          <w:kern w:val="0"/>
          <w:sz w:val="28"/>
          <w:szCs w:val="28"/>
          <w:lang w:eastAsia="en-US" w:bidi="ar-SA"/>
        </w:rPr>
        <w:t xml:space="preserve">- дети имеет представление о местных традициях, обрядах, фольклоре, народных преданиях. Имеют представление о кустарных ремеслах на Кубани. Имеют представление о национальных костюмах казаков и казачек, о кубанском быте, могут назвать предметы кубанского быта. Знают о людях, прославивших своим трудом город Кропоткин, Кавказский район, Краснодарский край. Знают о существовании краеведческих музеев (в учреждении, в городе, крае). Дети проявляют интерес к возрождению культуры Кубани. </w:t>
      </w:r>
    </w:p>
    <w:p w:rsidR="001F6727" w:rsidRDefault="001F6727" w:rsidP="00776EF8">
      <w:pPr>
        <w:widowControl/>
        <w:suppressAutoHyphens w:val="0"/>
        <w:jc w:val="both"/>
        <w:rPr>
          <w:rFonts w:eastAsia="Times New Roman" w:cs="Times New Roman"/>
          <w:color w:val="FF0000"/>
          <w:kern w:val="0"/>
          <w:sz w:val="28"/>
          <w:szCs w:val="28"/>
          <w:lang w:eastAsia="en-US" w:bidi="ar-SA"/>
        </w:rPr>
      </w:pPr>
      <w:r w:rsidRPr="006E6E25">
        <w:rPr>
          <w:rFonts w:eastAsia="Times New Roman" w:cs="Times New Roman"/>
          <w:kern w:val="0"/>
          <w:sz w:val="28"/>
          <w:szCs w:val="28"/>
          <w:lang w:eastAsia="en-US" w:bidi="ar-SA"/>
        </w:rPr>
        <w:lastRenderedPageBreak/>
        <w:t xml:space="preserve">- Дети имеют представление о рельефе Кубани (города, района). Имеют представление о реках, озерах и морях Краснодарского края. Имеют представление о полезные ископаемые края. Имеют представление о растительном и животном мире края, могут назвать представителей каждого вида. Дети проявляют интерес к миру природы Кубани. Имеют представление о творчестве кубанских поэтов, писателей, композиторов. Знают стихи о своём городе, районе, крае. Дети проявляют интерес к поэтическому миру Кубани. </w:t>
      </w:r>
    </w:p>
    <w:p w:rsidR="001F6727" w:rsidRDefault="001F6727" w:rsidP="00776EF8">
      <w:pPr>
        <w:widowControl/>
        <w:suppressAutoHyphens w:val="0"/>
        <w:jc w:val="both"/>
        <w:rPr>
          <w:rFonts w:eastAsia="Times New Roman" w:cs="Times New Roman"/>
          <w:color w:val="FF0000"/>
          <w:kern w:val="0"/>
          <w:sz w:val="28"/>
          <w:szCs w:val="28"/>
          <w:lang w:eastAsia="en-US" w:bidi="ar-SA"/>
        </w:rPr>
      </w:pPr>
    </w:p>
    <w:p w:rsidR="001F6727" w:rsidRPr="006E6E25" w:rsidRDefault="001F6727" w:rsidP="00776EF8">
      <w:pPr>
        <w:widowControl/>
        <w:suppressAutoHyphens w:val="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 xml:space="preserve">    </w:t>
      </w:r>
      <w:r w:rsidRPr="006E6E25">
        <w:rPr>
          <w:rFonts w:eastAsia="Times New Roman" w:cs="Times New Roman"/>
          <w:kern w:val="0"/>
          <w:sz w:val="28"/>
          <w:szCs w:val="28"/>
          <w:lang w:eastAsia="en-US" w:bidi="ar-SA"/>
        </w:rPr>
        <w:t>Исходя из данных результатов можно сделать вывод, что внедрение программы прошло успешно и в следующем учебном году уже старшие и подготовительные группы будут осваивать данную программу.</w:t>
      </w:r>
    </w:p>
    <w:p w:rsidR="001F6727" w:rsidRDefault="001F6727" w:rsidP="00776EF8">
      <w:pPr>
        <w:widowControl/>
        <w:suppressAutoHyphens w:val="0"/>
        <w:jc w:val="both"/>
        <w:rPr>
          <w:rFonts w:eastAsia="Times New Roman" w:cs="Times New Roman"/>
          <w:color w:val="FF0000"/>
          <w:kern w:val="0"/>
          <w:sz w:val="28"/>
          <w:szCs w:val="28"/>
          <w:lang w:eastAsia="en-US" w:bidi="ar-SA"/>
        </w:rPr>
      </w:pPr>
      <w:r w:rsidRPr="006E6E25">
        <w:rPr>
          <w:rFonts w:eastAsia="Times New Roman" w:cs="Times New Roman"/>
          <w:color w:val="FF0000"/>
          <w:kern w:val="0"/>
          <w:sz w:val="28"/>
          <w:szCs w:val="28"/>
          <w:lang w:eastAsia="en-US" w:bidi="ar-SA"/>
        </w:rPr>
        <w:t xml:space="preserve">    </w:t>
      </w:r>
    </w:p>
    <w:p w:rsidR="001F6727" w:rsidRPr="006E6E25" w:rsidRDefault="001F6727" w:rsidP="00776EF8">
      <w:pPr>
        <w:widowControl/>
        <w:suppressAutoHyphens w:val="0"/>
        <w:jc w:val="both"/>
        <w:rPr>
          <w:rFonts w:eastAsia="Times New Roman" w:cs="Times New Roman"/>
          <w:kern w:val="0"/>
          <w:sz w:val="28"/>
          <w:szCs w:val="28"/>
          <w:lang w:eastAsia="en-US" w:bidi="ar-SA"/>
        </w:rPr>
      </w:pPr>
      <w:r>
        <w:rPr>
          <w:rFonts w:eastAsia="Times New Roman" w:cs="Times New Roman"/>
          <w:color w:val="FF0000"/>
          <w:kern w:val="0"/>
          <w:sz w:val="28"/>
          <w:szCs w:val="28"/>
          <w:lang w:eastAsia="en-US" w:bidi="ar-SA"/>
        </w:rPr>
        <w:t xml:space="preserve">     </w:t>
      </w:r>
      <w:r w:rsidRPr="006E6E25">
        <w:rPr>
          <w:rFonts w:eastAsia="Times New Roman" w:cs="Times New Roman"/>
          <w:kern w:val="0"/>
          <w:sz w:val="28"/>
          <w:szCs w:val="28"/>
          <w:lang w:eastAsia="en-US" w:bidi="ar-SA"/>
        </w:rPr>
        <w:t xml:space="preserve">Следует отметить еще одну важную сферу жизни дошкольного учреждения: взаимоотношения сотрудников между собой. Весь коллектив - и педагоги, и младшие воспитателя, и медицинский персонал, и узкие специалисты, и администрация находятся друг с другом в доброжелательных, партнерских отношениях. Это свидетельствует о благоприятном психологическом микроклимате в коллективе. Мы считаем, что это общая заслуга и педагогов, и администрации. Нами выделены следующие методы работы с педагогами, обеспечивающие их удовлетворенность работой: </w:t>
      </w:r>
    </w:p>
    <w:p w:rsidR="001F6727" w:rsidRPr="006E6E25"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 индивидуальный подход (с учетом личностных качеств, способностей, возможностей); </w:t>
      </w:r>
    </w:p>
    <w:p w:rsidR="001F6727" w:rsidRPr="006E6E25"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 демократический стиль управления </w:t>
      </w:r>
      <w:r>
        <w:rPr>
          <w:rFonts w:eastAsia="Times New Roman" w:cs="Times New Roman"/>
          <w:kern w:val="0"/>
          <w:sz w:val="28"/>
          <w:szCs w:val="28"/>
          <w:lang w:eastAsia="en-US" w:bidi="ar-SA"/>
        </w:rPr>
        <w:t>МА</w:t>
      </w:r>
      <w:r w:rsidRPr="006E6E25">
        <w:rPr>
          <w:rFonts w:eastAsia="Times New Roman" w:cs="Times New Roman"/>
          <w:kern w:val="0"/>
          <w:sz w:val="28"/>
          <w:szCs w:val="28"/>
          <w:lang w:eastAsia="en-US" w:bidi="ar-SA"/>
        </w:rPr>
        <w:t xml:space="preserve">ДОУ; </w:t>
      </w:r>
    </w:p>
    <w:p w:rsidR="001F6727" w:rsidRPr="006E6E25"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 учет психологической совместимости при распределении педагогов и помощников воспитателей по группам; </w:t>
      </w:r>
    </w:p>
    <w:p w:rsidR="001F6727" w:rsidRPr="006E6E25"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 моральное и материальное стимулирование; </w:t>
      </w:r>
    </w:p>
    <w:p w:rsidR="001F6727" w:rsidRPr="006E6E25"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 объективная оценка результатов деятельности педагогов; </w:t>
      </w:r>
    </w:p>
    <w:p w:rsidR="001F6727" w:rsidRPr="006E6E25" w:rsidRDefault="001F6727" w:rsidP="00776EF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создание условий для профессионального роста и реализации творческого потенциала каждого воспитателя. Это позволяет добиваться высоких результатов образовании дошкольников, о чем свидетельствуют отзывы учителей начальных классов.</w:t>
      </w:r>
    </w:p>
    <w:p w:rsidR="001F6727" w:rsidRPr="006E6E25" w:rsidRDefault="001F6727" w:rsidP="00776EF8">
      <w:pPr>
        <w:jc w:val="both"/>
        <w:rPr>
          <w:bCs/>
          <w:sz w:val="28"/>
          <w:szCs w:val="28"/>
          <w:shd w:val="clear" w:color="auto" w:fill="FFFFFF"/>
        </w:rPr>
      </w:pPr>
      <w:r w:rsidRPr="006E6E25">
        <w:rPr>
          <w:rFonts w:eastAsia="Times New Roman" w:cs="Times New Roman"/>
          <w:kern w:val="0"/>
          <w:sz w:val="28"/>
          <w:szCs w:val="28"/>
          <w:lang w:eastAsia="en-US" w:bidi="ar-SA"/>
        </w:rPr>
        <w:t xml:space="preserve">   </w:t>
      </w:r>
      <w:r w:rsidRPr="006E6E25">
        <w:rPr>
          <w:rFonts w:eastAsia="Times New Roman" w:cs="Times New Roman"/>
          <w:b/>
          <w:kern w:val="0"/>
          <w:sz w:val="28"/>
          <w:szCs w:val="28"/>
          <w:lang w:eastAsia="en-US" w:bidi="ar-SA"/>
        </w:rPr>
        <w:t>Исходя из выше изложенного,</w:t>
      </w:r>
      <w:r>
        <w:rPr>
          <w:rFonts w:eastAsia="Times New Roman" w:cs="Times New Roman"/>
          <w:b/>
          <w:bCs/>
          <w:kern w:val="0"/>
          <w:sz w:val="28"/>
          <w:szCs w:val="28"/>
          <w:lang w:eastAsia="en-US" w:bidi="ar-SA"/>
        </w:rPr>
        <w:t xml:space="preserve"> в 2020-2021</w:t>
      </w:r>
      <w:r w:rsidRPr="006E6E25">
        <w:rPr>
          <w:rFonts w:eastAsia="Times New Roman" w:cs="Times New Roman"/>
          <w:b/>
          <w:bCs/>
          <w:kern w:val="0"/>
          <w:sz w:val="28"/>
          <w:szCs w:val="28"/>
          <w:lang w:eastAsia="en-US" w:bidi="ar-SA"/>
        </w:rPr>
        <w:t xml:space="preserve"> учебном году решено продолжать </w:t>
      </w:r>
      <w:r w:rsidRPr="006E6E25">
        <w:rPr>
          <w:sz w:val="28"/>
          <w:szCs w:val="28"/>
          <w:lang w:eastAsia="ru-RU"/>
        </w:rPr>
        <w:t xml:space="preserve">обеспечивать дальнейшую реализацию федеральных государственных образовательных стандартов, направленных на модернизацию системы образовательного процесса в ДОУ через внедрение новой образовательной программы, разработанной МАДОУ, комплексно-тематического планирования воспитательно-образовательного процесса, а также </w:t>
      </w:r>
      <w:r>
        <w:rPr>
          <w:sz w:val="28"/>
          <w:szCs w:val="28"/>
          <w:lang w:eastAsia="ru-RU"/>
        </w:rPr>
        <w:t>планируется завершить функционирование</w:t>
      </w:r>
      <w:r w:rsidRPr="006E6E25">
        <w:rPr>
          <w:sz w:val="28"/>
          <w:szCs w:val="28"/>
          <w:lang w:eastAsia="ru-RU"/>
        </w:rPr>
        <w:t xml:space="preserve"> экспериментальной площадки по разработке и внедрению п</w:t>
      </w:r>
      <w:r>
        <w:rPr>
          <w:sz w:val="28"/>
          <w:szCs w:val="28"/>
          <w:lang w:eastAsia="ru-RU"/>
        </w:rPr>
        <w:t>рограммы «Наша Родина – Кубань» и использовать данную программу, как парциальную программу в работе с со старшими дошкольниками.</w:t>
      </w:r>
      <w:r w:rsidRPr="006E6E25">
        <w:rPr>
          <w:sz w:val="28"/>
          <w:szCs w:val="28"/>
          <w:lang w:eastAsia="ru-RU"/>
        </w:rPr>
        <w:t xml:space="preserve"> </w:t>
      </w:r>
    </w:p>
    <w:p w:rsidR="001F6727" w:rsidRPr="006E6E25" w:rsidRDefault="001F6727" w:rsidP="00776EF8">
      <w:pPr>
        <w:contextualSpacing/>
        <w:jc w:val="both"/>
        <w:rPr>
          <w:rFonts w:eastAsia="Calibri" w:cs="Times New Roman"/>
          <w:b/>
          <w:color w:val="FF0000"/>
          <w:kern w:val="3"/>
          <w:sz w:val="28"/>
          <w:szCs w:val="28"/>
          <w:lang w:eastAsia="en-US" w:bidi="ar-SA"/>
        </w:rPr>
      </w:pPr>
      <w:r w:rsidRPr="006E6E25">
        <w:rPr>
          <w:rFonts w:eastAsia="Calibri" w:cs="Times New Roman"/>
          <w:b/>
          <w:color w:val="FF0000"/>
          <w:kern w:val="3"/>
          <w:sz w:val="28"/>
          <w:szCs w:val="28"/>
          <w:lang w:eastAsia="en-US" w:bidi="ar-SA"/>
        </w:rPr>
        <w:t xml:space="preserve">     </w:t>
      </w:r>
    </w:p>
    <w:p w:rsidR="001F6727" w:rsidRPr="005F6083" w:rsidRDefault="001F6727" w:rsidP="00776EF8">
      <w:pPr>
        <w:pStyle w:val="a6"/>
        <w:jc w:val="both"/>
        <w:rPr>
          <w:rFonts w:ascii="Times New Roman" w:hAnsi="Times New Roman"/>
          <w:kern w:val="1"/>
          <w:sz w:val="28"/>
          <w:szCs w:val="28"/>
        </w:rPr>
      </w:pPr>
      <w:r w:rsidRPr="005F6083">
        <w:rPr>
          <w:rFonts w:ascii="Times New Roman" w:hAnsi="Times New Roman"/>
          <w:b/>
          <w:bCs/>
          <w:color w:val="C00000"/>
          <w:kern w:val="1"/>
          <w:sz w:val="28"/>
          <w:szCs w:val="28"/>
          <w:lang w:eastAsia="ru-RU"/>
        </w:rPr>
        <w:t xml:space="preserve">    </w:t>
      </w:r>
      <w:r w:rsidRPr="005F6083">
        <w:rPr>
          <w:rFonts w:ascii="Times New Roman" w:hAnsi="Times New Roman"/>
          <w:b/>
          <w:sz w:val="28"/>
          <w:szCs w:val="28"/>
        </w:rPr>
        <w:t xml:space="preserve">15.12.2020г. </w:t>
      </w:r>
      <w:r w:rsidRPr="005F6083">
        <w:rPr>
          <w:rFonts w:ascii="Times New Roman" w:hAnsi="Times New Roman"/>
          <w:b/>
          <w:kern w:val="1"/>
          <w:sz w:val="28"/>
          <w:szCs w:val="28"/>
        </w:rPr>
        <w:t xml:space="preserve">состоялось 3 заседание </w:t>
      </w:r>
      <w:r w:rsidRPr="005F6083">
        <w:rPr>
          <w:rFonts w:ascii="Times New Roman" w:hAnsi="Times New Roman"/>
          <w:kern w:val="1"/>
          <w:sz w:val="28"/>
          <w:szCs w:val="28"/>
        </w:rPr>
        <w:t xml:space="preserve">пед. совета внеплановое (дистанционно) (протокол №3), на котором были рассмотрены и приняты ряд локальных актов, в которые были внесены изменения </w:t>
      </w:r>
      <w:r w:rsidRPr="005F6083">
        <w:rPr>
          <w:rFonts w:ascii="Times New Roman" w:hAnsi="Times New Roman"/>
          <w:sz w:val="28"/>
          <w:lang w:eastAsia="ru-RU"/>
        </w:rPr>
        <w:t>в связи с появлением новых законодательных актов РФ и вступлением в силу с 01.01.2021 этих нормативных документов.</w:t>
      </w:r>
    </w:p>
    <w:p w:rsidR="00AD369E" w:rsidRPr="001F6727" w:rsidRDefault="00AD369E" w:rsidP="00776EF8">
      <w:pPr>
        <w:rPr>
          <w:sz w:val="20"/>
          <w:szCs w:val="20"/>
        </w:rPr>
        <w:sectPr w:rsidR="00AD369E" w:rsidRPr="001F6727" w:rsidSect="00776EF8">
          <w:pgSz w:w="11906" w:h="16838" w:code="9"/>
          <w:pgMar w:top="567" w:right="567" w:bottom="567" w:left="1276" w:header="709" w:footer="709" w:gutter="0"/>
          <w:cols w:space="708"/>
          <w:docGrid w:linePitch="360"/>
        </w:sectPr>
      </w:pPr>
    </w:p>
    <w:p w:rsidR="00124428" w:rsidRPr="001F732C" w:rsidRDefault="00124428" w:rsidP="00124428">
      <w:pPr>
        <w:jc w:val="both"/>
        <w:rPr>
          <w:sz w:val="28"/>
          <w:szCs w:val="28"/>
        </w:rPr>
      </w:pPr>
      <w:r>
        <w:rPr>
          <w:b/>
          <w:sz w:val="28"/>
          <w:szCs w:val="28"/>
        </w:rPr>
        <w:lastRenderedPageBreak/>
        <w:t xml:space="preserve">    </w:t>
      </w:r>
      <w:r w:rsidRPr="001F732C">
        <w:rPr>
          <w:b/>
          <w:sz w:val="28"/>
          <w:szCs w:val="28"/>
        </w:rPr>
        <w:t xml:space="preserve">29.01.2020г. состоялось 4 заседание пед. совета (протокол №4) по теме: Тема: «Детское экспериментирование — основа познавательно- исследовательской деятельности детей дошкольного возраста». </w:t>
      </w:r>
      <w:r w:rsidRPr="001F732C">
        <w:rPr>
          <w:sz w:val="28"/>
          <w:szCs w:val="28"/>
        </w:rPr>
        <w:t>Педсовет был проведен в форме устного журнала в дистанционном режиме.</w:t>
      </w:r>
    </w:p>
    <w:p w:rsidR="00124428" w:rsidRPr="005F6083" w:rsidRDefault="00124428" w:rsidP="00124428">
      <w:pPr>
        <w:pStyle w:val="a6"/>
        <w:jc w:val="both"/>
        <w:rPr>
          <w:rFonts w:ascii="Times New Roman" w:hAnsi="Times New Roman"/>
          <w:sz w:val="28"/>
          <w:szCs w:val="28"/>
        </w:rPr>
      </w:pPr>
      <w:r w:rsidRPr="006E6E25">
        <w:rPr>
          <w:color w:val="FF0000"/>
          <w:sz w:val="28"/>
          <w:szCs w:val="28"/>
        </w:rPr>
        <w:t xml:space="preserve">   </w:t>
      </w:r>
      <w:r w:rsidRPr="005F6083">
        <w:rPr>
          <w:rFonts w:ascii="Times New Roman" w:hAnsi="Times New Roman"/>
          <w:sz w:val="28"/>
          <w:szCs w:val="28"/>
        </w:rPr>
        <w:t xml:space="preserve">Также была представлена справка </w:t>
      </w:r>
      <w:r w:rsidRPr="005F6083">
        <w:rPr>
          <w:rFonts w:ascii="Times New Roman" w:hAnsi="Times New Roman"/>
          <w:b/>
          <w:sz w:val="28"/>
          <w:szCs w:val="28"/>
        </w:rPr>
        <w:t>по тематической проверке</w:t>
      </w:r>
      <w:r w:rsidRPr="005F6083">
        <w:rPr>
          <w:rFonts w:ascii="Times New Roman" w:hAnsi="Times New Roman"/>
          <w:sz w:val="28"/>
          <w:szCs w:val="28"/>
        </w:rPr>
        <w:t xml:space="preserve"> «Состояние работы с дошкольниками по организации познавательно-исследовательской и опытно-экспериментальной деятельности». Результаты проверки показали некоторые недостатки в работе некоторых воспитателе ли по данной теме. Основные недостаток существует у всех – это: недостаточное количество запанированных метропатий по опытно-экспериментально деятельности, мало экспериментальной деятельности на прогулке, скудное разнообразие поделок художественно-продуктивной деятельности детей, то есть мало кто использует в играх детей результаты труда, а также мало планируется досугов и развлечений по данному виду деятельности, а также необходимо всем группам обновить и разнообразить центры экспериментирования. </w:t>
      </w:r>
    </w:p>
    <w:p w:rsidR="00124428" w:rsidRPr="005F6083" w:rsidRDefault="00124428" w:rsidP="00124428">
      <w:pPr>
        <w:pStyle w:val="a6"/>
        <w:jc w:val="both"/>
        <w:rPr>
          <w:rFonts w:ascii="Times New Roman" w:hAnsi="Times New Roman"/>
          <w:sz w:val="28"/>
          <w:szCs w:val="28"/>
        </w:rPr>
      </w:pPr>
      <w:r w:rsidRPr="005F6083">
        <w:rPr>
          <w:rFonts w:ascii="Times New Roman" w:hAnsi="Times New Roman"/>
          <w:sz w:val="28"/>
          <w:szCs w:val="28"/>
        </w:rPr>
        <w:t>По результатам педсовета № 4 были даны рекомендации:</w:t>
      </w:r>
    </w:p>
    <w:p w:rsidR="00124428" w:rsidRPr="005F6083" w:rsidRDefault="00124428" w:rsidP="00124428">
      <w:pPr>
        <w:pStyle w:val="a6"/>
        <w:numPr>
          <w:ilvl w:val="0"/>
          <w:numId w:val="60"/>
        </w:numPr>
        <w:jc w:val="both"/>
        <w:rPr>
          <w:rFonts w:ascii="Times New Roman" w:hAnsi="Times New Roman"/>
          <w:sz w:val="28"/>
          <w:szCs w:val="28"/>
        </w:rPr>
      </w:pPr>
      <w:r w:rsidRPr="005F6083">
        <w:rPr>
          <w:rFonts w:ascii="Times New Roman" w:hAnsi="Times New Roman"/>
          <w:sz w:val="28"/>
          <w:szCs w:val="28"/>
        </w:rPr>
        <w:t>Продолжать создавать в МАДОУ условия для развития познавательно-исследовательской и опытно-экспериментальной деятельности дошкольников, соответственно возрасту.</w:t>
      </w:r>
    </w:p>
    <w:p w:rsidR="00124428" w:rsidRPr="005F6083" w:rsidRDefault="00124428" w:rsidP="00124428">
      <w:pPr>
        <w:pStyle w:val="a6"/>
        <w:numPr>
          <w:ilvl w:val="0"/>
          <w:numId w:val="60"/>
        </w:numPr>
        <w:jc w:val="both"/>
        <w:rPr>
          <w:rFonts w:ascii="Times New Roman" w:hAnsi="Times New Roman"/>
          <w:sz w:val="28"/>
          <w:szCs w:val="28"/>
        </w:rPr>
      </w:pPr>
      <w:r w:rsidRPr="005F6083">
        <w:rPr>
          <w:rFonts w:ascii="Times New Roman" w:hAnsi="Times New Roman"/>
          <w:sz w:val="28"/>
          <w:szCs w:val="28"/>
        </w:rPr>
        <w:t>Педагогам младших групп добавить в центр экспериментирования момент      заинтересованности- продумать участие в исследовательской деятельности определенных персонажей.</w:t>
      </w:r>
    </w:p>
    <w:p w:rsidR="00124428" w:rsidRPr="005F6083" w:rsidRDefault="00124428" w:rsidP="00124428">
      <w:pPr>
        <w:pStyle w:val="a6"/>
        <w:numPr>
          <w:ilvl w:val="0"/>
          <w:numId w:val="60"/>
        </w:numPr>
        <w:jc w:val="both"/>
        <w:rPr>
          <w:rFonts w:ascii="Times New Roman" w:hAnsi="Times New Roman"/>
          <w:sz w:val="28"/>
          <w:szCs w:val="28"/>
        </w:rPr>
      </w:pPr>
      <w:r w:rsidRPr="005F6083">
        <w:rPr>
          <w:rFonts w:ascii="Times New Roman" w:hAnsi="Times New Roman"/>
          <w:sz w:val="28"/>
          <w:szCs w:val="28"/>
        </w:rPr>
        <w:t>Педагогам при планировании ОД учитывать тематику недели, интеграцию ОО, прописывать оборудование, методы организации исследовательской деятельности, фиксацию и обобщение результатов опытов и наблюдений.</w:t>
      </w:r>
    </w:p>
    <w:p w:rsidR="00124428" w:rsidRPr="005F6083" w:rsidRDefault="00124428" w:rsidP="00124428">
      <w:pPr>
        <w:pStyle w:val="a6"/>
        <w:numPr>
          <w:ilvl w:val="0"/>
          <w:numId w:val="60"/>
        </w:numPr>
        <w:jc w:val="both"/>
        <w:rPr>
          <w:rFonts w:ascii="Times New Roman" w:hAnsi="Times New Roman"/>
          <w:sz w:val="28"/>
          <w:szCs w:val="28"/>
        </w:rPr>
      </w:pPr>
      <w:r w:rsidRPr="005F6083">
        <w:rPr>
          <w:rFonts w:ascii="Times New Roman" w:hAnsi="Times New Roman"/>
          <w:sz w:val="28"/>
          <w:szCs w:val="28"/>
        </w:rPr>
        <w:t>Педагогам всех возрастных групп в планах воспитательно-образовательной работы отразить работу с родителями по организации экспериментальной деятельности дошкольников.</w:t>
      </w:r>
    </w:p>
    <w:p w:rsidR="00124428" w:rsidRPr="005F6083" w:rsidRDefault="00124428" w:rsidP="00124428">
      <w:pPr>
        <w:pStyle w:val="a6"/>
        <w:jc w:val="both"/>
        <w:rPr>
          <w:rFonts w:ascii="Times New Roman" w:hAnsi="Times New Roman"/>
          <w:sz w:val="28"/>
          <w:szCs w:val="28"/>
        </w:rPr>
      </w:pPr>
      <w:r w:rsidRPr="005F6083">
        <w:rPr>
          <w:rFonts w:ascii="Times New Roman" w:hAnsi="Times New Roman"/>
          <w:sz w:val="28"/>
          <w:szCs w:val="28"/>
        </w:rPr>
        <w:t>На основании вышеизложенного коллектив решил в следующем учебном году ставить следующую задачу:</w:t>
      </w:r>
    </w:p>
    <w:p w:rsidR="00124428" w:rsidRPr="005F6083" w:rsidRDefault="00124428" w:rsidP="00124428">
      <w:pPr>
        <w:pStyle w:val="a6"/>
        <w:jc w:val="both"/>
        <w:rPr>
          <w:rFonts w:ascii="Times New Roman" w:hAnsi="Times New Roman"/>
          <w:b/>
          <w:sz w:val="28"/>
          <w:szCs w:val="28"/>
        </w:rPr>
      </w:pPr>
      <w:r w:rsidRPr="005F6083">
        <w:rPr>
          <w:rFonts w:ascii="Times New Roman" w:hAnsi="Times New Roman"/>
          <w:b/>
          <w:sz w:val="28"/>
          <w:szCs w:val="28"/>
        </w:rPr>
        <w:t>продолжать работу педагогического коллектива, направленную на развитие опытно-экспериментальной и исследовательской деятельности с детьми дошкольного возраста, с целью развития их интеллектуальных способностей, познавательного интереса, творческой инициативы.</w:t>
      </w:r>
    </w:p>
    <w:p w:rsidR="00124428" w:rsidRPr="005F6083" w:rsidRDefault="00124428" w:rsidP="00124428">
      <w:pPr>
        <w:pStyle w:val="a6"/>
        <w:jc w:val="both"/>
        <w:rPr>
          <w:rFonts w:ascii="Times New Roman" w:hAnsi="Times New Roman"/>
          <w:sz w:val="28"/>
          <w:szCs w:val="28"/>
        </w:rPr>
      </w:pPr>
    </w:p>
    <w:p w:rsidR="00124428" w:rsidRPr="001165EE" w:rsidRDefault="00124428" w:rsidP="00124428">
      <w:pPr>
        <w:widowControl/>
        <w:suppressAutoHyphens w:val="0"/>
        <w:jc w:val="both"/>
        <w:rPr>
          <w:rFonts w:eastAsia="Times New Roman" w:cs="Times New Roman"/>
          <w:kern w:val="0"/>
          <w:sz w:val="28"/>
          <w:szCs w:val="28"/>
          <w:lang w:eastAsia="en-US" w:bidi="ar-SA"/>
        </w:rPr>
      </w:pPr>
      <w:r w:rsidRPr="0076448A">
        <w:rPr>
          <w:rFonts w:eastAsia="Times New Roman" w:cs="Times New Roman"/>
          <w:color w:val="C00000"/>
          <w:kern w:val="0"/>
          <w:sz w:val="28"/>
          <w:szCs w:val="28"/>
          <w:lang w:eastAsia="en-US" w:bidi="ar-SA"/>
        </w:rPr>
        <w:t xml:space="preserve">    </w:t>
      </w:r>
      <w:r w:rsidRPr="001165EE">
        <w:rPr>
          <w:rFonts w:eastAsia="Times New Roman" w:cs="Times New Roman"/>
          <w:kern w:val="0"/>
          <w:sz w:val="28"/>
          <w:szCs w:val="28"/>
          <w:lang w:eastAsia="en-US" w:bidi="ar-SA"/>
        </w:rPr>
        <w:t>Также при подготовке к педсовету № 4 были проведены следующие мероприятия:</w:t>
      </w:r>
    </w:p>
    <w:p w:rsidR="00124428" w:rsidRPr="00A15E90" w:rsidRDefault="00124428" w:rsidP="00124428">
      <w:pPr>
        <w:widowControl/>
        <w:suppressAutoHyphens w:val="0"/>
        <w:jc w:val="both"/>
        <w:rPr>
          <w:rFonts w:eastAsia="Times New Roman" w:cs="Times New Roman"/>
          <w:kern w:val="0"/>
          <w:sz w:val="28"/>
          <w:szCs w:val="28"/>
          <w:lang w:eastAsia="en-US" w:bidi="ar-SA"/>
        </w:rPr>
      </w:pPr>
      <w:r w:rsidRPr="00A15E90">
        <w:rPr>
          <w:rFonts w:eastAsia="Times New Roman" w:cs="Times New Roman"/>
          <w:kern w:val="0"/>
          <w:sz w:val="28"/>
          <w:szCs w:val="28"/>
          <w:lang w:eastAsia="en-US" w:bidi="ar-SA"/>
        </w:rPr>
        <w:t>- смотр-конкурс «Научная лаборатория». В смотре принимали все группы детского сада.</w:t>
      </w:r>
      <w:r w:rsidRPr="00A15E90">
        <w:t xml:space="preserve"> </w:t>
      </w:r>
    </w:p>
    <w:p w:rsidR="00124428" w:rsidRPr="00A15E90" w:rsidRDefault="00124428" w:rsidP="00124428">
      <w:pPr>
        <w:widowControl/>
        <w:suppressAutoHyphens w:val="0"/>
        <w:jc w:val="both"/>
        <w:rPr>
          <w:rFonts w:eastAsia="Times New Roman" w:cs="Times New Roman"/>
          <w:kern w:val="0"/>
          <w:sz w:val="28"/>
          <w:szCs w:val="28"/>
          <w:lang w:eastAsia="en-US" w:bidi="ar-SA"/>
        </w:rPr>
      </w:pPr>
      <w:r w:rsidRPr="00A15E90">
        <w:rPr>
          <w:rFonts w:eastAsia="Times New Roman" w:cs="Times New Roman"/>
          <w:kern w:val="0"/>
          <w:sz w:val="28"/>
          <w:szCs w:val="28"/>
          <w:lang w:eastAsia="en-US" w:bidi="ar-SA"/>
        </w:rPr>
        <w:t>- консультации</w:t>
      </w:r>
      <w:r>
        <w:rPr>
          <w:rFonts w:eastAsia="Times New Roman" w:cs="Times New Roman"/>
          <w:kern w:val="0"/>
          <w:sz w:val="28"/>
          <w:szCs w:val="28"/>
          <w:lang w:eastAsia="en-US" w:bidi="ar-SA"/>
        </w:rPr>
        <w:t xml:space="preserve"> для педагогов</w:t>
      </w:r>
      <w:r w:rsidRPr="00A15E90">
        <w:rPr>
          <w:rFonts w:eastAsia="Times New Roman" w:cs="Times New Roman"/>
          <w:kern w:val="0"/>
          <w:sz w:val="28"/>
          <w:szCs w:val="28"/>
          <w:lang w:eastAsia="en-US" w:bidi="ar-SA"/>
        </w:rPr>
        <w:t xml:space="preserve">: </w:t>
      </w:r>
      <w:r>
        <w:rPr>
          <w:rFonts w:eastAsia="Times New Roman" w:cs="Times New Roman"/>
          <w:kern w:val="0"/>
          <w:sz w:val="28"/>
          <w:szCs w:val="28"/>
          <w:lang w:eastAsia="en-US" w:bidi="ar-SA"/>
        </w:rPr>
        <w:t>«</w:t>
      </w:r>
      <w:r w:rsidRPr="00A15E90">
        <w:rPr>
          <w:rFonts w:eastAsia="Times New Roman" w:cs="Times New Roman"/>
          <w:kern w:val="0"/>
          <w:sz w:val="28"/>
          <w:szCs w:val="28"/>
          <w:lang w:eastAsia="en-US" w:bidi="ar-SA"/>
        </w:rPr>
        <w:t>Опытно-экспериментальная деятельность детей дошкольного возраста»,</w:t>
      </w:r>
      <w:r>
        <w:rPr>
          <w:rFonts w:eastAsia="Times New Roman" w:cs="Times New Roman"/>
          <w:kern w:val="0"/>
          <w:sz w:val="28"/>
          <w:szCs w:val="28"/>
          <w:lang w:eastAsia="en-US" w:bidi="ar-SA"/>
        </w:rPr>
        <w:t xml:space="preserve"> «Развитие познавательно-исследовательской деятельности дошкольников через организацию детского экспериментирования».</w:t>
      </w:r>
    </w:p>
    <w:p w:rsidR="00124428" w:rsidRPr="00A15E90" w:rsidRDefault="00124428" w:rsidP="00124428">
      <w:pPr>
        <w:widowControl/>
        <w:suppressAutoHyphens w:val="0"/>
        <w:jc w:val="both"/>
        <w:rPr>
          <w:rFonts w:eastAsia="Times New Roman" w:cs="Times New Roman"/>
          <w:kern w:val="0"/>
          <w:sz w:val="28"/>
          <w:szCs w:val="28"/>
          <w:lang w:eastAsia="en-US" w:bidi="ar-SA"/>
        </w:rPr>
      </w:pPr>
      <w:r w:rsidRPr="00A15E90">
        <w:rPr>
          <w:rFonts w:eastAsia="Times New Roman" w:cs="Times New Roman"/>
          <w:kern w:val="0"/>
          <w:sz w:val="28"/>
          <w:szCs w:val="28"/>
          <w:lang w:eastAsia="en-US" w:bidi="ar-SA"/>
        </w:rPr>
        <w:t>- информационно-исследовательский проект «Волшебная вода»</w:t>
      </w:r>
      <w:r>
        <w:rPr>
          <w:rFonts w:eastAsia="Times New Roman" w:cs="Times New Roman"/>
          <w:kern w:val="0"/>
          <w:sz w:val="28"/>
          <w:szCs w:val="28"/>
          <w:lang w:eastAsia="en-US" w:bidi="ar-SA"/>
        </w:rPr>
        <w:t xml:space="preserve"> (воспитатели группы «Золушка»)</w:t>
      </w:r>
      <w:r w:rsidRPr="00A15E90">
        <w:rPr>
          <w:rFonts w:eastAsia="Times New Roman" w:cs="Times New Roman"/>
          <w:kern w:val="0"/>
          <w:sz w:val="28"/>
          <w:szCs w:val="28"/>
          <w:lang w:eastAsia="en-US" w:bidi="ar-SA"/>
        </w:rPr>
        <w:t>.</w:t>
      </w:r>
    </w:p>
    <w:p w:rsidR="00124428" w:rsidRDefault="00124428" w:rsidP="00124428">
      <w:pPr>
        <w:widowControl/>
        <w:suppressAutoHyphens w:val="0"/>
        <w:jc w:val="both"/>
        <w:rPr>
          <w:rFonts w:eastAsia="Times New Roman" w:cs="Times New Roman"/>
          <w:kern w:val="0"/>
          <w:sz w:val="28"/>
          <w:szCs w:val="28"/>
          <w:lang w:eastAsia="en-US" w:bidi="ar-SA"/>
        </w:rPr>
      </w:pPr>
      <w:r w:rsidRPr="00A15E90">
        <w:rPr>
          <w:rFonts w:eastAsia="Times New Roman" w:cs="Times New Roman"/>
          <w:kern w:val="0"/>
          <w:sz w:val="28"/>
          <w:szCs w:val="28"/>
          <w:lang w:eastAsia="en-US" w:bidi="ar-SA"/>
        </w:rPr>
        <w:t>- был проведен открытый просмотр опытно-экспериментальной деятельности (группы «Красная шапочка», «Аленький цветочек»</w:t>
      </w:r>
      <w:r>
        <w:rPr>
          <w:rFonts w:eastAsia="Times New Roman" w:cs="Times New Roman"/>
          <w:kern w:val="0"/>
          <w:sz w:val="28"/>
          <w:szCs w:val="28"/>
          <w:lang w:eastAsia="en-US" w:bidi="ar-SA"/>
        </w:rPr>
        <w:t>;</w:t>
      </w:r>
    </w:p>
    <w:p w:rsidR="00124428" w:rsidRPr="00303B25" w:rsidRDefault="00124428" w:rsidP="00124428">
      <w:pPr>
        <w:widowControl/>
        <w:suppressAutoHyphens w:val="0"/>
        <w:jc w:val="both"/>
        <w:rPr>
          <w:rFonts w:eastAsia="Times New Roman" w:cs="Times New Roman"/>
          <w:kern w:val="0"/>
          <w:sz w:val="28"/>
          <w:szCs w:val="28"/>
          <w:lang w:eastAsia="en-US" w:bidi="ar-SA"/>
        </w:rPr>
      </w:pPr>
      <w:r w:rsidRPr="00303B25">
        <w:rPr>
          <w:rFonts w:eastAsia="Times New Roman" w:cs="Times New Roman"/>
          <w:kern w:val="0"/>
          <w:sz w:val="28"/>
          <w:szCs w:val="28"/>
          <w:lang w:eastAsia="en-US" w:bidi="ar-SA"/>
        </w:rPr>
        <w:t>Проведен ряд мероприятий с родителями:</w:t>
      </w:r>
    </w:p>
    <w:p w:rsidR="00124428" w:rsidRDefault="00124428" w:rsidP="00124428">
      <w:pPr>
        <w:widowControl/>
        <w:suppressAutoHyphens w:val="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lastRenderedPageBreak/>
        <w:t>- консультация для родителей «Роль семьи в развитии познавательно-исследовательской деятельности у детей дошкольного возраста»;</w:t>
      </w:r>
    </w:p>
    <w:p w:rsidR="00124428" w:rsidRDefault="00124428" w:rsidP="00124428">
      <w:pPr>
        <w:widowControl/>
        <w:suppressAutoHyphens w:val="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 были розданы памятки для родителей «Организация познавательно-исследовательской деятельности в семье»;</w:t>
      </w:r>
    </w:p>
    <w:p w:rsidR="00124428" w:rsidRDefault="00124428" w:rsidP="00124428">
      <w:pPr>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 обновление наглядной информации для родителей «О детском экспериментировании</w:t>
      </w:r>
    </w:p>
    <w:p w:rsidR="00124428" w:rsidRPr="00C522C7" w:rsidRDefault="00124428" w:rsidP="00124428">
      <w:pPr>
        <w:jc w:val="both"/>
        <w:rPr>
          <w:rFonts w:eastAsia="Times New Roman" w:cs="Times New Roman"/>
          <w:kern w:val="0"/>
          <w:sz w:val="28"/>
          <w:szCs w:val="28"/>
          <w:lang w:eastAsia="en-US" w:bidi="ar-SA"/>
        </w:rPr>
      </w:pPr>
    </w:p>
    <w:p w:rsidR="00124428" w:rsidRPr="006E6E25" w:rsidRDefault="00124428" w:rsidP="00124428">
      <w:pPr>
        <w:jc w:val="both"/>
        <w:rPr>
          <w:rFonts w:eastAsia="Times New Roman" w:cs="Times New Roman"/>
          <w:kern w:val="0"/>
          <w:sz w:val="28"/>
          <w:szCs w:val="28"/>
          <w:lang w:eastAsia="en-US" w:bidi="ar-SA"/>
        </w:rPr>
      </w:pPr>
      <w:r w:rsidRPr="006E6E25">
        <w:rPr>
          <w:rFonts w:eastAsia="Times New Roman" w:cs="Times New Roman"/>
          <w:color w:val="C00000"/>
          <w:kern w:val="0"/>
          <w:sz w:val="28"/>
          <w:szCs w:val="28"/>
          <w:lang w:eastAsia="en-US" w:bidi="ar-SA"/>
        </w:rPr>
        <w:t xml:space="preserve">     </w:t>
      </w:r>
      <w:r w:rsidRPr="006E6E25">
        <w:rPr>
          <w:rFonts w:eastAsia="Times New Roman" w:cs="Times New Roman"/>
          <w:kern w:val="0"/>
          <w:sz w:val="28"/>
          <w:szCs w:val="28"/>
          <w:lang w:eastAsia="en-US" w:bidi="ar-SA"/>
        </w:rPr>
        <w:t>Также за период с декабрь-январь были проведены ряд других мероприятий:</w:t>
      </w:r>
    </w:p>
    <w:p w:rsidR="00124428" w:rsidRPr="006E6E25" w:rsidRDefault="00124428" w:rsidP="00124428">
      <w:pPr>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консультация для молодых воспитателей на тему: «</w:t>
      </w:r>
      <w:r>
        <w:rPr>
          <w:rFonts w:eastAsia="Times New Roman" w:cs="Times New Roman"/>
          <w:kern w:val="0"/>
          <w:sz w:val="28"/>
          <w:szCs w:val="28"/>
          <w:lang w:eastAsia="en-US" w:bidi="ar-SA"/>
        </w:rPr>
        <w:t>Профессиональный стандарт педагога</w:t>
      </w:r>
      <w:r w:rsidRPr="006E6E25">
        <w:rPr>
          <w:rFonts w:eastAsia="Times New Roman" w:cs="Times New Roman"/>
          <w:kern w:val="0"/>
          <w:sz w:val="28"/>
          <w:szCs w:val="28"/>
          <w:lang w:eastAsia="en-US" w:bidi="ar-SA"/>
        </w:rPr>
        <w:t>» (</w:t>
      </w:r>
      <w:r>
        <w:rPr>
          <w:rFonts w:eastAsia="Times New Roman" w:cs="Times New Roman"/>
          <w:kern w:val="0"/>
          <w:sz w:val="28"/>
          <w:szCs w:val="28"/>
          <w:lang w:eastAsia="en-US" w:bidi="ar-SA"/>
        </w:rPr>
        <w:t>старший воспитатель</w:t>
      </w:r>
      <w:r w:rsidRPr="006E6E25">
        <w:rPr>
          <w:rFonts w:eastAsia="Times New Roman" w:cs="Times New Roman"/>
          <w:kern w:val="0"/>
          <w:sz w:val="28"/>
          <w:szCs w:val="28"/>
          <w:lang w:eastAsia="en-US" w:bidi="ar-SA"/>
        </w:rPr>
        <w:t>);</w:t>
      </w:r>
    </w:p>
    <w:p w:rsidR="00124428" w:rsidRDefault="00124428" w:rsidP="00124428">
      <w:pPr>
        <w:jc w:val="both"/>
        <w:rPr>
          <w:rFonts w:eastAsia="Times New Roman" w:cs="Times New Roman"/>
          <w:kern w:val="0"/>
          <w:sz w:val="28"/>
          <w:szCs w:val="28"/>
          <w:lang w:eastAsia="en-US" w:bidi="ar-SA"/>
        </w:rPr>
      </w:pPr>
      <w:r w:rsidRPr="00C522C7">
        <w:rPr>
          <w:rFonts w:eastAsia="Times New Roman" w:cs="Times New Roman"/>
          <w:kern w:val="0"/>
          <w:sz w:val="28"/>
          <w:szCs w:val="28"/>
          <w:lang w:eastAsia="en-US" w:bidi="ar-SA"/>
        </w:rPr>
        <w:t>- даны рекомендации педагогам по теме: «Наказание и поощрение» (педагог-психолог);</w:t>
      </w:r>
    </w:p>
    <w:p w:rsidR="00124428" w:rsidRDefault="00124428" w:rsidP="00124428">
      <w:pPr>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 консультации для педагогов: «Индивидуальный подход к детям дошкольного возраста в ОВЗ» (дефектолог);</w:t>
      </w:r>
    </w:p>
    <w:p w:rsidR="00124428" w:rsidRPr="00C522C7" w:rsidRDefault="00124428" w:rsidP="00124428">
      <w:pPr>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 был проведен сказкотерапевтический тренинг-путешествие «Приключения в снежной стране» (педагоги-психологи);</w:t>
      </w:r>
    </w:p>
    <w:p w:rsidR="00124428" w:rsidRPr="00C522C7" w:rsidRDefault="00124428" w:rsidP="00124428">
      <w:pPr>
        <w:jc w:val="both"/>
        <w:rPr>
          <w:rFonts w:eastAsia="Times New Roman" w:cs="Times New Roman"/>
          <w:kern w:val="0"/>
          <w:sz w:val="28"/>
          <w:szCs w:val="28"/>
          <w:lang w:eastAsia="en-US" w:bidi="ar-SA"/>
        </w:rPr>
      </w:pPr>
      <w:r w:rsidRPr="00C522C7">
        <w:rPr>
          <w:rFonts w:eastAsia="Times New Roman" w:cs="Times New Roman"/>
          <w:kern w:val="0"/>
          <w:sz w:val="28"/>
          <w:szCs w:val="28"/>
          <w:lang w:eastAsia="en-US" w:bidi="ar-SA"/>
        </w:rPr>
        <w:t xml:space="preserve">- проведены беседы с педагогами: «Оказание первой </w:t>
      </w:r>
      <w:proofErr w:type="spellStart"/>
      <w:r w:rsidRPr="00C522C7">
        <w:rPr>
          <w:rFonts w:eastAsia="Times New Roman" w:cs="Times New Roman"/>
          <w:kern w:val="0"/>
          <w:sz w:val="28"/>
          <w:szCs w:val="28"/>
          <w:lang w:eastAsia="en-US" w:bidi="ar-SA"/>
        </w:rPr>
        <w:t>мед.помощи</w:t>
      </w:r>
      <w:proofErr w:type="spellEnd"/>
      <w:r w:rsidRPr="00C522C7">
        <w:rPr>
          <w:rFonts w:eastAsia="Times New Roman" w:cs="Times New Roman"/>
          <w:kern w:val="0"/>
          <w:sz w:val="28"/>
          <w:szCs w:val="28"/>
          <w:lang w:eastAsia="en-US" w:bidi="ar-SA"/>
        </w:rPr>
        <w:t xml:space="preserve"> и действия воспитателя при травме ребенка» (ст. медсестра), «Как приучить ребенка убирать за собой игрушки, складывать вещи» (психолог);</w:t>
      </w:r>
    </w:p>
    <w:p w:rsidR="00124428" w:rsidRPr="00CE582F" w:rsidRDefault="00124428" w:rsidP="00124428">
      <w:pPr>
        <w:jc w:val="both"/>
        <w:rPr>
          <w:rFonts w:eastAsia="Times New Roman" w:cs="Times New Roman"/>
          <w:kern w:val="0"/>
          <w:sz w:val="28"/>
          <w:szCs w:val="28"/>
          <w:lang w:eastAsia="en-US" w:bidi="ar-SA"/>
        </w:rPr>
      </w:pPr>
      <w:r w:rsidRPr="00CE582F">
        <w:rPr>
          <w:rFonts w:eastAsia="Times New Roman" w:cs="Times New Roman"/>
          <w:kern w:val="0"/>
          <w:sz w:val="28"/>
          <w:szCs w:val="28"/>
          <w:lang w:eastAsia="en-US" w:bidi="ar-SA"/>
        </w:rPr>
        <w:t>- проведена консультация для педагогов по теме: «Внимание-зима!» - правила проведения прогулок в гололед» (воспитатель);</w:t>
      </w:r>
    </w:p>
    <w:p w:rsidR="00124428" w:rsidRPr="00CE582F" w:rsidRDefault="00124428" w:rsidP="00124428">
      <w:pPr>
        <w:jc w:val="both"/>
        <w:rPr>
          <w:rFonts w:eastAsia="Times New Roman" w:cs="Times New Roman"/>
          <w:kern w:val="0"/>
          <w:sz w:val="28"/>
          <w:szCs w:val="28"/>
          <w:lang w:eastAsia="en-US" w:bidi="ar-SA"/>
        </w:rPr>
      </w:pPr>
      <w:r w:rsidRPr="00CE582F">
        <w:rPr>
          <w:rFonts w:eastAsia="Times New Roman" w:cs="Times New Roman"/>
          <w:kern w:val="0"/>
          <w:sz w:val="28"/>
          <w:szCs w:val="28"/>
          <w:lang w:eastAsia="en-US" w:bidi="ar-SA"/>
        </w:rPr>
        <w:t>- проведены консультации для воспитателей и младших воспитателей «О соблюдении личной гигиены и гигиены рабочего места», «О детском травматизме зимой» (ст. медсестра);</w:t>
      </w:r>
    </w:p>
    <w:p w:rsidR="00124428" w:rsidRPr="00C522C7" w:rsidRDefault="00124428" w:rsidP="00124428">
      <w:pPr>
        <w:jc w:val="both"/>
        <w:rPr>
          <w:rFonts w:eastAsia="Times New Roman" w:cs="Times New Roman"/>
          <w:kern w:val="0"/>
          <w:sz w:val="28"/>
          <w:szCs w:val="28"/>
          <w:lang w:eastAsia="en-US" w:bidi="ar-SA"/>
        </w:rPr>
      </w:pPr>
      <w:r w:rsidRPr="00C522C7">
        <w:rPr>
          <w:rFonts w:eastAsia="Times New Roman" w:cs="Times New Roman"/>
          <w:kern w:val="0"/>
          <w:sz w:val="28"/>
          <w:szCs w:val="28"/>
          <w:lang w:eastAsia="en-US" w:bidi="ar-SA"/>
        </w:rPr>
        <w:t>- проведен инструктаж для педагогов по предупреждению и профилактике детского дорожно-транспортного травматизма в период зим</w:t>
      </w:r>
      <w:r>
        <w:rPr>
          <w:rFonts w:eastAsia="Times New Roman" w:cs="Times New Roman"/>
          <w:kern w:val="0"/>
          <w:sz w:val="28"/>
          <w:szCs w:val="28"/>
          <w:lang w:eastAsia="en-US" w:bidi="ar-SA"/>
        </w:rPr>
        <w:t xml:space="preserve">них каникул </w:t>
      </w:r>
      <w:r w:rsidRPr="00C522C7">
        <w:rPr>
          <w:rFonts w:eastAsia="Times New Roman" w:cs="Times New Roman"/>
          <w:kern w:val="0"/>
          <w:sz w:val="28"/>
          <w:szCs w:val="28"/>
          <w:lang w:eastAsia="en-US" w:bidi="ar-SA"/>
        </w:rPr>
        <w:t>(ответственный по ПДД);</w:t>
      </w:r>
    </w:p>
    <w:p w:rsidR="00124428" w:rsidRPr="00C522C7" w:rsidRDefault="00124428" w:rsidP="00124428">
      <w:pPr>
        <w:jc w:val="both"/>
        <w:rPr>
          <w:rFonts w:eastAsia="Times New Roman" w:cs="Times New Roman"/>
          <w:kern w:val="0"/>
          <w:sz w:val="28"/>
          <w:szCs w:val="28"/>
          <w:lang w:eastAsia="en-US" w:bidi="ar-SA"/>
        </w:rPr>
      </w:pPr>
      <w:r w:rsidRPr="00C522C7">
        <w:rPr>
          <w:rFonts w:eastAsia="Times New Roman" w:cs="Times New Roman"/>
          <w:kern w:val="0"/>
          <w:sz w:val="28"/>
          <w:szCs w:val="28"/>
          <w:lang w:eastAsia="en-US" w:bidi="ar-SA"/>
        </w:rPr>
        <w:t>Началась работа по подготовке воспитателя Железняковой С.С. к муниципальному этапу краевого конкурса «Воспитатель года – 2022».</w:t>
      </w:r>
    </w:p>
    <w:p w:rsidR="00124428" w:rsidRDefault="00124428" w:rsidP="00124428">
      <w:pPr>
        <w:jc w:val="both"/>
        <w:rPr>
          <w:rFonts w:eastAsia="Times New Roman" w:cs="Times New Roman"/>
          <w:kern w:val="0"/>
          <w:sz w:val="28"/>
          <w:szCs w:val="28"/>
          <w:lang w:eastAsia="en-US" w:bidi="ar-SA"/>
        </w:rPr>
      </w:pPr>
      <w:r w:rsidRPr="00303B25">
        <w:rPr>
          <w:rFonts w:eastAsia="Times New Roman" w:cs="Times New Roman"/>
          <w:color w:val="C00000"/>
          <w:kern w:val="0"/>
          <w:sz w:val="28"/>
          <w:szCs w:val="28"/>
          <w:lang w:eastAsia="en-US" w:bidi="ar-SA"/>
        </w:rPr>
        <w:t xml:space="preserve">   </w:t>
      </w:r>
      <w:r w:rsidRPr="00C522C7">
        <w:rPr>
          <w:rFonts w:eastAsia="Times New Roman" w:cs="Times New Roman"/>
          <w:kern w:val="0"/>
          <w:sz w:val="28"/>
          <w:szCs w:val="28"/>
          <w:lang w:eastAsia="en-US" w:bidi="ar-SA"/>
        </w:rPr>
        <w:t>Продолжалась и работа с родителями. Были проведены следующие мероприятия:</w:t>
      </w:r>
    </w:p>
    <w:p w:rsidR="00124428" w:rsidRPr="00303B25" w:rsidRDefault="00124428" w:rsidP="00124428">
      <w:pPr>
        <w:widowControl/>
        <w:suppressAutoHyphens w:val="0"/>
        <w:jc w:val="both"/>
        <w:rPr>
          <w:rFonts w:eastAsia="Times New Roman" w:cs="Times New Roman"/>
          <w:kern w:val="0"/>
          <w:sz w:val="28"/>
          <w:szCs w:val="28"/>
          <w:lang w:eastAsia="en-US" w:bidi="ar-SA"/>
        </w:rPr>
      </w:pPr>
      <w:r w:rsidRPr="00303B25">
        <w:rPr>
          <w:rFonts w:eastAsia="Times New Roman" w:cs="Times New Roman"/>
          <w:kern w:val="0"/>
          <w:sz w:val="28"/>
          <w:szCs w:val="28"/>
          <w:lang w:eastAsia="en-US" w:bidi="ar-SA"/>
        </w:rPr>
        <w:t>- Конкурс семейных работ «Зимние узоры».</w:t>
      </w:r>
    </w:p>
    <w:p w:rsidR="00124428" w:rsidRDefault="00124428" w:rsidP="00124428">
      <w:pPr>
        <w:widowControl/>
        <w:suppressAutoHyphens w:val="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 совместно с</w:t>
      </w:r>
      <w:r w:rsidRPr="00303B25">
        <w:rPr>
          <w:rFonts w:eastAsia="Times New Roman" w:cs="Times New Roman"/>
          <w:kern w:val="0"/>
          <w:sz w:val="28"/>
          <w:szCs w:val="28"/>
          <w:lang w:eastAsia="en-US" w:bidi="ar-SA"/>
        </w:rPr>
        <w:t xml:space="preserve"> родителями была проведена акция «Поможем птицам зимой» (мастерили дети с родителями кормушки для птиц и развешивал</w:t>
      </w:r>
      <w:r>
        <w:rPr>
          <w:rFonts w:eastAsia="Times New Roman" w:cs="Times New Roman"/>
          <w:kern w:val="0"/>
          <w:sz w:val="28"/>
          <w:szCs w:val="28"/>
          <w:lang w:eastAsia="en-US" w:bidi="ar-SA"/>
        </w:rPr>
        <w:t>и по территории детского сада);</w:t>
      </w:r>
    </w:p>
    <w:p w:rsidR="00124428" w:rsidRDefault="00124428" w:rsidP="00124428">
      <w:pPr>
        <w:widowControl/>
        <w:suppressAutoHyphens w:val="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 консультации «Если ваш ребёнок кусается.», «Привычки» (педагог-психолог);</w:t>
      </w:r>
    </w:p>
    <w:p w:rsidR="00124428" w:rsidRDefault="00124428" w:rsidP="00124428">
      <w:pPr>
        <w:widowControl/>
        <w:suppressAutoHyphens w:val="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 xml:space="preserve">- консультация «О детском травматизме зимой» (ст. медсестра); </w:t>
      </w:r>
    </w:p>
    <w:p w:rsidR="00124428" w:rsidRPr="00C522C7" w:rsidRDefault="00124428" w:rsidP="00124428">
      <w:pPr>
        <w:jc w:val="both"/>
        <w:rPr>
          <w:rFonts w:eastAsia="Times New Roman" w:cs="Times New Roman"/>
          <w:kern w:val="0"/>
          <w:sz w:val="28"/>
          <w:szCs w:val="28"/>
          <w:lang w:eastAsia="en-US" w:bidi="ar-SA"/>
        </w:rPr>
      </w:pPr>
      <w:r w:rsidRPr="00C522C7">
        <w:rPr>
          <w:rFonts w:eastAsia="Times New Roman" w:cs="Times New Roman"/>
          <w:kern w:val="0"/>
          <w:sz w:val="28"/>
          <w:szCs w:val="28"/>
          <w:lang w:eastAsia="en-US" w:bidi="ar-SA"/>
        </w:rPr>
        <w:t>- консультации «О правилах пожарной безопасности дома и в общественных местах во время новогодних праздников» (воспитателя во всех группах), «О профилактике инфекционных заболеваний у детей» (ст. медсестра).</w:t>
      </w:r>
    </w:p>
    <w:p w:rsidR="00124428" w:rsidRPr="00C522C7" w:rsidRDefault="00124428" w:rsidP="00124428">
      <w:pPr>
        <w:jc w:val="both"/>
        <w:rPr>
          <w:rFonts w:eastAsia="Times New Roman" w:cs="Times New Roman"/>
          <w:kern w:val="0"/>
          <w:sz w:val="28"/>
          <w:szCs w:val="28"/>
          <w:lang w:eastAsia="en-US" w:bidi="ar-SA"/>
        </w:rPr>
      </w:pPr>
      <w:r w:rsidRPr="00C522C7">
        <w:rPr>
          <w:rFonts w:eastAsia="Times New Roman" w:cs="Times New Roman"/>
          <w:kern w:val="0"/>
          <w:sz w:val="28"/>
          <w:szCs w:val="28"/>
          <w:lang w:eastAsia="en-US" w:bidi="ar-SA"/>
        </w:rPr>
        <w:t>- конкурсы «На лучшую Новогоднюю игрушку», «Зимушка хрустальная» (выставка поделок). Также родители с детьми участвовали в</w:t>
      </w:r>
      <w:r w:rsidRPr="00C522C7">
        <w:rPr>
          <w:sz w:val="28"/>
          <w:szCs w:val="28"/>
        </w:rPr>
        <w:t xml:space="preserve"> Муниципальном детско-родительский конкурсе рисунка и декоративно-прикладного творчества «Зимняя сказка»</w:t>
      </w:r>
      <w:r w:rsidRPr="00C522C7">
        <w:rPr>
          <w:rFonts w:eastAsia="Times New Roman" w:cs="Times New Roman"/>
          <w:kern w:val="0"/>
          <w:sz w:val="28"/>
          <w:szCs w:val="28"/>
          <w:lang w:eastAsia="en-US" w:bidi="ar-SA"/>
        </w:rPr>
        <w:t>, в котором 3 победителя, 2 призера и 1 лауреат.</w:t>
      </w:r>
    </w:p>
    <w:p w:rsidR="00124428" w:rsidRPr="00CE582F" w:rsidRDefault="00124428" w:rsidP="00124428">
      <w:pPr>
        <w:tabs>
          <w:tab w:val="left" w:pos="2160"/>
        </w:tabs>
        <w:jc w:val="both"/>
        <w:rPr>
          <w:rFonts w:eastAsia="Times New Roman" w:cs="Times New Roman"/>
          <w:kern w:val="0"/>
          <w:sz w:val="28"/>
          <w:szCs w:val="28"/>
          <w:lang w:eastAsia="en-US" w:bidi="ar-SA"/>
        </w:rPr>
      </w:pPr>
      <w:r w:rsidRPr="00CE582F">
        <w:rPr>
          <w:rFonts w:eastAsia="Times New Roman" w:cs="Times New Roman"/>
          <w:kern w:val="0"/>
          <w:sz w:val="28"/>
          <w:szCs w:val="28"/>
          <w:lang w:eastAsia="en-US" w:bidi="ar-SA"/>
        </w:rPr>
        <w:t xml:space="preserve">- проведена выставка совместных работ детей и родителей «Знаки своими руками» (средние, старшие и подготовительный к школе </w:t>
      </w:r>
      <w:r w:rsidRPr="00CE582F">
        <w:rPr>
          <w:rFonts w:eastAsia="Times New Roman" w:cs="Times New Roman"/>
          <w:kern w:val="0"/>
          <w:sz w:val="28"/>
          <w:szCs w:val="28"/>
          <w:lang w:eastAsia="en-US" w:bidi="ar-SA"/>
        </w:rPr>
        <w:lastRenderedPageBreak/>
        <w:t>группы);</w:t>
      </w:r>
      <w:r w:rsidRPr="00CE582F">
        <w:rPr>
          <w:rFonts w:eastAsia="Times New Roman" w:cs="Times New Roman"/>
          <w:kern w:val="0"/>
          <w:sz w:val="28"/>
          <w:szCs w:val="28"/>
          <w:lang w:eastAsia="en-US" w:bidi="ar-SA"/>
        </w:rPr>
        <w:tab/>
      </w:r>
    </w:p>
    <w:p w:rsidR="00124428" w:rsidRPr="006E6E25" w:rsidRDefault="00124428" w:rsidP="00124428">
      <w:pPr>
        <w:jc w:val="both"/>
        <w:rPr>
          <w:b/>
          <w:bCs/>
          <w:sz w:val="28"/>
          <w:szCs w:val="28"/>
          <w:lang w:eastAsia="ru-RU"/>
        </w:rPr>
      </w:pPr>
    </w:p>
    <w:p w:rsidR="00124428" w:rsidRDefault="00124428" w:rsidP="00124428">
      <w:pPr>
        <w:jc w:val="both"/>
        <w:rPr>
          <w:bCs/>
          <w:sz w:val="28"/>
          <w:szCs w:val="28"/>
          <w:lang w:eastAsia="ru-RU"/>
        </w:rPr>
      </w:pPr>
      <w:r>
        <w:rPr>
          <w:b/>
          <w:bCs/>
          <w:color w:val="C00000"/>
          <w:sz w:val="28"/>
          <w:szCs w:val="28"/>
          <w:lang w:eastAsia="ru-RU"/>
        </w:rPr>
        <w:t xml:space="preserve">    </w:t>
      </w:r>
      <w:r w:rsidRPr="00CE582F">
        <w:rPr>
          <w:b/>
          <w:bCs/>
          <w:sz w:val="28"/>
          <w:szCs w:val="28"/>
          <w:lang w:eastAsia="ru-RU"/>
        </w:rPr>
        <w:t>В марте 2021 года (31.03.2021, протокол №5) был проведено 5 заседание педагогического совета по теме:</w:t>
      </w:r>
      <w:r w:rsidRPr="00CE582F">
        <w:t xml:space="preserve"> </w:t>
      </w:r>
      <w:r w:rsidRPr="00CE582F">
        <w:rPr>
          <w:b/>
          <w:bCs/>
          <w:sz w:val="28"/>
          <w:szCs w:val="28"/>
          <w:lang w:eastAsia="ru-RU"/>
        </w:rPr>
        <w:t>«</w:t>
      </w:r>
      <w:r w:rsidRPr="00CE582F">
        <w:rPr>
          <w:rFonts w:cs="Times New Roman"/>
          <w:b/>
          <w:sz w:val="28"/>
          <w:szCs w:val="28"/>
        </w:rPr>
        <w:t>Физкультурно-оздоровительная работа в контексте с ФГОС</w:t>
      </w:r>
      <w:r w:rsidRPr="00CE582F">
        <w:rPr>
          <w:b/>
          <w:bCs/>
          <w:sz w:val="28"/>
          <w:szCs w:val="28"/>
          <w:lang w:eastAsia="ru-RU"/>
        </w:rPr>
        <w:t>»</w:t>
      </w:r>
      <w:r>
        <w:rPr>
          <w:b/>
          <w:bCs/>
          <w:sz w:val="28"/>
          <w:szCs w:val="28"/>
          <w:lang w:eastAsia="ru-RU"/>
        </w:rPr>
        <w:t xml:space="preserve"> в форме интерактивного общения</w:t>
      </w:r>
      <w:r w:rsidRPr="00CE582F">
        <w:rPr>
          <w:b/>
          <w:bCs/>
          <w:sz w:val="28"/>
          <w:szCs w:val="28"/>
          <w:lang w:eastAsia="ru-RU"/>
        </w:rPr>
        <w:t xml:space="preserve">, </w:t>
      </w:r>
      <w:r w:rsidRPr="00CE582F">
        <w:rPr>
          <w:bCs/>
          <w:sz w:val="28"/>
          <w:szCs w:val="28"/>
          <w:lang w:eastAsia="ru-RU"/>
        </w:rPr>
        <w:t>на котором были представлены итоги тематического контроля по теме: «Организация работы по физической культуре</w:t>
      </w:r>
      <w:r>
        <w:rPr>
          <w:bCs/>
          <w:sz w:val="28"/>
          <w:szCs w:val="28"/>
          <w:lang w:eastAsia="ru-RU"/>
        </w:rPr>
        <w:t xml:space="preserve"> и здоровье</w:t>
      </w:r>
      <w:r w:rsidRPr="00CE582F">
        <w:rPr>
          <w:bCs/>
          <w:sz w:val="28"/>
          <w:szCs w:val="28"/>
          <w:lang w:eastAsia="ru-RU"/>
        </w:rPr>
        <w:t>сбережению воспитанников с учетом ФГОС ДО</w:t>
      </w:r>
      <w:r w:rsidRPr="004F206F">
        <w:rPr>
          <w:bCs/>
          <w:sz w:val="28"/>
          <w:szCs w:val="28"/>
          <w:lang w:eastAsia="ru-RU"/>
        </w:rPr>
        <w:t xml:space="preserve">», были выступления: «Физкультурно-оздоровительная работа в контексте ФГОС ДО» (инструктор по ФК), был представлен анализ состояния здоровья воспитанников, а также даны рекомендации по сохранению и укреплению здоровья (ст. медсестра), оглашены итоги смотра-конкурса центров физического развития, проведённого во всех группа МАДОУ. </w:t>
      </w:r>
      <w:r>
        <w:rPr>
          <w:bCs/>
          <w:sz w:val="28"/>
          <w:szCs w:val="28"/>
          <w:lang w:eastAsia="ru-RU"/>
        </w:rPr>
        <w:t>В рамках педсовета была проведен деловая игра (инструктор по ФК).</w:t>
      </w:r>
    </w:p>
    <w:p w:rsidR="00124428" w:rsidRDefault="00124428" w:rsidP="00124428">
      <w:pPr>
        <w:jc w:val="both"/>
        <w:rPr>
          <w:bCs/>
          <w:sz w:val="28"/>
          <w:szCs w:val="28"/>
          <w:lang w:eastAsia="ru-RU"/>
        </w:rPr>
      </w:pPr>
      <w:r>
        <w:rPr>
          <w:bCs/>
          <w:sz w:val="28"/>
          <w:szCs w:val="28"/>
          <w:lang w:eastAsia="ru-RU"/>
        </w:rPr>
        <w:t>При подготовке к педсовету была проведена подготовительная работа:</w:t>
      </w:r>
    </w:p>
    <w:p w:rsidR="00124428" w:rsidRPr="004F206F" w:rsidRDefault="00124428" w:rsidP="00124428">
      <w:pPr>
        <w:jc w:val="both"/>
        <w:rPr>
          <w:bCs/>
          <w:sz w:val="28"/>
          <w:szCs w:val="28"/>
          <w:lang w:eastAsia="ru-RU"/>
        </w:rPr>
      </w:pPr>
      <w:r w:rsidRPr="004F206F">
        <w:rPr>
          <w:bCs/>
          <w:sz w:val="28"/>
          <w:szCs w:val="28"/>
          <w:lang w:eastAsia="ru-RU"/>
        </w:rPr>
        <w:t>1. Консультация для воспитателей на тему</w:t>
      </w:r>
    </w:p>
    <w:p w:rsidR="00124428" w:rsidRPr="004F206F" w:rsidRDefault="00124428" w:rsidP="00124428">
      <w:pPr>
        <w:jc w:val="both"/>
        <w:rPr>
          <w:bCs/>
          <w:sz w:val="28"/>
          <w:szCs w:val="28"/>
          <w:lang w:eastAsia="ru-RU"/>
        </w:rPr>
      </w:pPr>
      <w:r w:rsidRPr="004F206F">
        <w:rPr>
          <w:bCs/>
          <w:sz w:val="28"/>
          <w:szCs w:val="28"/>
          <w:lang w:eastAsia="ru-RU"/>
        </w:rPr>
        <w:t>2.Открытые занятие по физкультуре.</w:t>
      </w:r>
    </w:p>
    <w:p w:rsidR="00124428" w:rsidRPr="004F206F" w:rsidRDefault="00124428" w:rsidP="00124428">
      <w:pPr>
        <w:jc w:val="both"/>
        <w:rPr>
          <w:bCs/>
          <w:sz w:val="28"/>
          <w:szCs w:val="28"/>
          <w:lang w:eastAsia="ru-RU"/>
        </w:rPr>
      </w:pPr>
      <w:r w:rsidRPr="004F206F">
        <w:rPr>
          <w:bCs/>
          <w:sz w:val="28"/>
          <w:szCs w:val="28"/>
          <w:lang w:eastAsia="ru-RU"/>
        </w:rPr>
        <w:t xml:space="preserve">3.Тематический контроль «Организация работы по физической культуре и   здоровьесбережению с учетом ФГОС ДО». </w:t>
      </w:r>
    </w:p>
    <w:p w:rsidR="00124428" w:rsidRPr="004F206F" w:rsidRDefault="00124428" w:rsidP="00124428">
      <w:pPr>
        <w:jc w:val="both"/>
        <w:rPr>
          <w:bCs/>
          <w:sz w:val="28"/>
          <w:szCs w:val="28"/>
          <w:lang w:eastAsia="ru-RU"/>
        </w:rPr>
      </w:pPr>
      <w:r w:rsidRPr="004F206F">
        <w:rPr>
          <w:bCs/>
          <w:sz w:val="28"/>
          <w:szCs w:val="28"/>
          <w:lang w:eastAsia="ru-RU"/>
        </w:rPr>
        <w:t>4. Обновление материалов и оборудования по физкультурно-оздоровительной работе с детьми с учетом требований ФГОС ДО.</w:t>
      </w:r>
    </w:p>
    <w:p w:rsidR="00124428" w:rsidRDefault="00124428" w:rsidP="00124428">
      <w:pPr>
        <w:jc w:val="both"/>
        <w:rPr>
          <w:bCs/>
          <w:sz w:val="28"/>
          <w:szCs w:val="28"/>
          <w:lang w:eastAsia="ru-RU"/>
        </w:rPr>
      </w:pPr>
      <w:r w:rsidRPr="004F206F">
        <w:rPr>
          <w:bCs/>
          <w:sz w:val="28"/>
          <w:szCs w:val="28"/>
          <w:lang w:eastAsia="ru-RU"/>
        </w:rPr>
        <w:t>5. Диагностика заболеваемости детей</w:t>
      </w:r>
      <w:r>
        <w:rPr>
          <w:bCs/>
          <w:sz w:val="28"/>
          <w:szCs w:val="28"/>
          <w:lang w:eastAsia="ru-RU"/>
        </w:rPr>
        <w:t>.</w:t>
      </w:r>
    </w:p>
    <w:p w:rsidR="00124428" w:rsidRPr="004F206F" w:rsidRDefault="00124428" w:rsidP="00124428">
      <w:pPr>
        <w:jc w:val="both"/>
        <w:rPr>
          <w:bCs/>
          <w:sz w:val="28"/>
          <w:szCs w:val="28"/>
          <w:lang w:eastAsia="ru-RU"/>
        </w:rPr>
      </w:pPr>
      <w:r>
        <w:rPr>
          <w:bCs/>
          <w:sz w:val="28"/>
          <w:szCs w:val="28"/>
          <w:lang w:eastAsia="ru-RU"/>
        </w:rPr>
        <w:t xml:space="preserve">    </w:t>
      </w:r>
      <w:r w:rsidRPr="004F206F">
        <w:rPr>
          <w:bCs/>
          <w:sz w:val="28"/>
          <w:szCs w:val="28"/>
          <w:lang w:eastAsia="ru-RU"/>
        </w:rPr>
        <w:t>А также был проведен Коучинг-сессия «Физкультминутки в образовательной деятельности».</w:t>
      </w:r>
    </w:p>
    <w:p w:rsidR="00124428" w:rsidRPr="003F4B1F" w:rsidRDefault="00124428" w:rsidP="00124428">
      <w:pPr>
        <w:jc w:val="both"/>
        <w:rPr>
          <w:sz w:val="28"/>
          <w:szCs w:val="28"/>
        </w:rPr>
      </w:pPr>
      <w:r>
        <w:rPr>
          <w:color w:val="C00000"/>
          <w:sz w:val="28"/>
          <w:szCs w:val="28"/>
        </w:rPr>
        <w:t xml:space="preserve">   </w:t>
      </w:r>
      <w:r w:rsidRPr="003F4B1F">
        <w:rPr>
          <w:sz w:val="28"/>
          <w:szCs w:val="28"/>
        </w:rPr>
        <w:t>Также в рамках подготовки к педсовету были проведены следующие мероприятия:</w:t>
      </w:r>
    </w:p>
    <w:p w:rsidR="00124428" w:rsidRPr="003F4B1F" w:rsidRDefault="00124428" w:rsidP="00124428">
      <w:pPr>
        <w:jc w:val="both"/>
        <w:rPr>
          <w:sz w:val="28"/>
          <w:szCs w:val="28"/>
        </w:rPr>
      </w:pPr>
      <w:r w:rsidRPr="003F4B1F">
        <w:rPr>
          <w:sz w:val="28"/>
          <w:szCs w:val="28"/>
        </w:rPr>
        <w:t>- проведены консультации для педагогов по темам: «Формы организации работы с семьей по формированию навыков ЗОЖ» (воспитатель совместно с инструктором по ФК);</w:t>
      </w:r>
    </w:p>
    <w:p w:rsidR="00124428" w:rsidRPr="003F4B1F" w:rsidRDefault="00124428" w:rsidP="00124428">
      <w:pPr>
        <w:jc w:val="both"/>
        <w:rPr>
          <w:sz w:val="28"/>
          <w:szCs w:val="28"/>
        </w:rPr>
      </w:pPr>
      <w:r w:rsidRPr="003F4B1F">
        <w:rPr>
          <w:sz w:val="28"/>
          <w:szCs w:val="28"/>
        </w:rPr>
        <w:t>-  в рамках педагогического часа был проведен обзор методической литературы, программ по физкультурно-оздоровительной работе (инструктора по ФК);</w:t>
      </w:r>
    </w:p>
    <w:p w:rsidR="00124428" w:rsidRPr="003F4B1F" w:rsidRDefault="00124428" w:rsidP="00124428">
      <w:pPr>
        <w:jc w:val="both"/>
        <w:rPr>
          <w:sz w:val="28"/>
          <w:szCs w:val="28"/>
        </w:rPr>
      </w:pPr>
      <w:r w:rsidRPr="003F4B1F">
        <w:rPr>
          <w:sz w:val="28"/>
          <w:szCs w:val="28"/>
        </w:rPr>
        <w:t>- проведен семинар-практикум по теме: «Применение кинезиологических упражнений для умственного и физического развития дошкольников» (инструктор по ФК);</w:t>
      </w:r>
    </w:p>
    <w:p w:rsidR="00124428" w:rsidRPr="003F4B1F" w:rsidRDefault="00124428" w:rsidP="00124428">
      <w:pPr>
        <w:jc w:val="both"/>
        <w:rPr>
          <w:sz w:val="28"/>
          <w:szCs w:val="28"/>
        </w:rPr>
      </w:pPr>
      <w:r w:rsidRPr="003F4B1F">
        <w:rPr>
          <w:sz w:val="28"/>
          <w:szCs w:val="28"/>
        </w:rPr>
        <w:t>- пров</w:t>
      </w:r>
      <w:r>
        <w:rPr>
          <w:sz w:val="28"/>
          <w:szCs w:val="28"/>
        </w:rPr>
        <w:t xml:space="preserve">еден открытый показ НОД по ЗОЖ </w:t>
      </w:r>
      <w:r w:rsidRPr="003F4B1F">
        <w:rPr>
          <w:sz w:val="28"/>
          <w:szCs w:val="28"/>
        </w:rPr>
        <w:t>(показали 3 группы: средняя, 2 старшие)</w:t>
      </w:r>
      <w:r>
        <w:rPr>
          <w:sz w:val="28"/>
          <w:szCs w:val="28"/>
        </w:rPr>
        <w:t xml:space="preserve"> и «Закаливающие мероприятия после сна (нестандартное оборудование) (3 группы: 2 старшие и 1 подготовительная)</w:t>
      </w:r>
      <w:r w:rsidRPr="003F4B1F">
        <w:rPr>
          <w:sz w:val="28"/>
          <w:szCs w:val="28"/>
        </w:rPr>
        <w:t>;</w:t>
      </w:r>
    </w:p>
    <w:p w:rsidR="00124428" w:rsidRPr="003F4B1F" w:rsidRDefault="00124428" w:rsidP="00124428">
      <w:pPr>
        <w:jc w:val="both"/>
        <w:rPr>
          <w:sz w:val="28"/>
          <w:szCs w:val="28"/>
        </w:rPr>
      </w:pPr>
      <w:r w:rsidRPr="003F4B1F">
        <w:rPr>
          <w:sz w:val="28"/>
          <w:szCs w:val="28"/>
        </w:rPr>
        <w:t>Также с родителями были проведены ряд мероприятий:</w:t>
      </w:r>
    </w:p>
    <w:p w:rsidR="00124428" w:rsidRPr="009E752D" w:rsidRDefault="00124428" w:rsidP="00124428">
      <w:pPr>
        <w:jc w:val="both"/>
        <w:rPr>
          <w:sz w:val="28"/>
          <w:szCs w:val="28"/>
        </w:rPr>
      </w:pPr>
      <w:r w:rsidRPr="009E752D">
        <w:rPr>
          <w:sz w:val="28"/>
          <w:szCs w:val="28"/>
        </w:rPr>
        <w:t>-  Смотр-конкурс плакатов, изготовленных родителями с детьми «Мы</w:t>
      </w:r>
      <w:r>
        <w:rPr>
          <w:sz w:val="28"/>
          <w:szCs w:val="28"/>
        </w:rPr>
        <w:t xml:space="preserve"> за здоровый образ жизни»;</w:t>
      </w:r>
    </w:p>
    <w:p w:rsidR="00124428" w:rsidRDefault="00124428" w:rsidP="00124428">
      <w:pPr>
        <w:jc w:val="both"/>
        <w:rPr>
          <w:sz w:val="28"/>
          <w:szCs w:val="28"/>
        </w:rPr>
      </w:pPr>
      <w:r w:rsidRPr="009E752D">
        <w:rPr>
          <w:sz w:val="28"/>
          <w:szCs w:val="28"/>
        </w:rPr>
        <w:t>- Веселые старты «За здоровье всей семьей» (каждая подготовительная группа отдельно);</w:t>
      </w:r>
    </w:p>
    <w:p w:rsidR="00124428" w:rsidRPr="009E752D" w:rsidRDefault="00124428" w:rsidP="00124428">
      <w:pPr>
        <w:jc w:val="both"/>
        <w:rPr>
          <w:sz w:val="28"/>
          <w:szCs w:val="28"/>
        </w:rPr>
      </w:pPr>
      <w:r>
        <w:rPr>
          <w:sz w:val="28"/>
          <w:szCs w:val="28"/>
        </w:rPr>
        <w:t>- организован мини-вернисаж совместных работ родителей и детей «А без мамы и без папы-что это за выходной?»;</w:t>
      </w:r>
    </w:p>
    <w:p w:rsidR="00124428" w:rsidRPr="009E752D" w:rsidRDefault="00124428" w:rsidP="00124428">
      <w:pPr>
        <w:jc w:val="both"/>
        <w:rPr>
          <w:sz w:val="28"/>
          <w:szCs w:val="28"/>
        </w:rPr>
      </w:pPr>
      <w:r w:rsidRPr="009E752D">
        <w:rPr>
          <w:sz w:val="28"/>
          <w:szCs w:val="28"/>
        </w:rPr>
        <w:t>- проведены консультации для родителей «Закаливание детей дома», «Формирование правильной осанки»</w:t>
      </w:r>
      <w:r>
        <w:rPr>
          <w:sz w:val="28"/>
          <w:szCs w:val="28"/>
        </w:rPr>
        <w:t>, «Что такое активный отдых»</w:t>
      </w:r>
      <w:r w:rsidRPr="009E752D">
        <w:rPr>
          <w:sz w:val="28"/>
          <w:szCs w:val="28"/>
        </w:rPr>
        <w:t xml:space="preserve"> (дистанционно);</w:t>
      </w:r>
    </w:p>
    <w:p w:rsidR="00124428" w:rsidRPr="009E752D" w:rsidRDefault="00124428" w:rsidP="00124428">
      <w:pPr>
        <w:jc w:val="both"/>
        <w:rPr>
          <w:sz w:val="28"/>
          <w:szCs w:val="28"/>
        </w:rPr>
      </w:pPr>
      <w:r w:rsidRPr="009E752D">
        <w:rPr>
          <w:sz w:val="28"/>
          <w:szCs w:val="28"/>
        </w:rPr>
        <w:lastRenderedPageBreak/>
        <w:t>- были изготовлены и розданы родителям памятки «Как сохранить здоровье зимой».</w:t>
      </w:r>
    </w:p>
    <w:p w:rsidR="00124428" w:rsidRPr="00CE582F" w:rsidRDefault="00124428" w:rsidP="00124428">
      <w:pPr>
        <w:jc w:val="both"/>
        <w:rPr>
          <w:color w:val="C00000"/>
          <w:sz w:val="28"/>
          <w:szCs w:val="28"/>
        </w:rPr>
      </w:pPr>
      <w:r w:rsidRPr="009E752D">
        <w:rPr>
          <w:sz w:val="28"/>
          <w:szCs w:val="28"/>
        </w:rPr>
        <w:t xml:space="preserve">- было проведено анкетирование родителей по теме: «Здоровый образ жизни». По результатам проведенного анкетирования, было выявлено, что почти 75% родителей считают, что здоровый образ жизни очень важен, а физкультурой занимаются около 42% родителей. Мы считаем, что это неплохие показатели, но есть еще над чем работать. </w:t>
      </w:r>
    </w:p>
    <w:p w:rsidR="00124428" w:rsidRPr="009E752D" w:rsidRDefault="00124428" w:rsidP="00124428">
      <w:pPr>
        <w:jc w:val="both"/>
        <w:rPr>
          <w:rFonts w:eastAsia="Times New Roman" w:cs="Times New Roman"/>
          <w:kern w:val="0"/>
          <w:sz w:val="28"/>
          <w:szCs w:val="28"/>
          <w:lang w:eastAsia="en-US" w:bidi="ar-SA"/>
        </w:rPr>
      </w:pPr>
      <w:r w:rsidRPr="009E752D">
        <w:rPr>
          <w:sz w:val="28"/>
          <w:szCs w:val="28"/>
        </w:rPr>
        <w:t xml:space="preserve"> </w:t>
      </w:r>
      <w:r w:rsidRPr="009E752D">
        <w:rPr>
          <w:rFonts w:eastAsia="Times New Roman" w:cs="Times New Roman"/>
          <w:kern w:val="0"/>
          <w:sz w:val="28"/>
          <w:szCs w:val="28"/>
          <w:lang w:eastAsia="en-US" w:bidi="ar-SA"/>
        </w:rPr>
        <w:t>Также за период с февраля по март были проведены ряд других мероприятий:</w:t>
      </w:r>
    </w:p>
    <w:p w:rsidR="00124428" w:rsidRDefault="00124428" w:rsidP="00124428">
      <w:pPr>
        <w:jc w:val="both"/>
        <w:rPr>
          <w:sz w:val="28"/>
          <w:szCs w:val="28"/>
        </w:rPr>
      </w:pPr>
      <w:r w:rsidRPr="009E752D">
        <w:rPr>
          <w:sz w:val="28"/>
          <w:szCs w:val="28"/>
        </w:rPr>
        <w:t xml:space="preserve">- проведён конкурс «Звучащее слово», на котором победителем стала Шнайдер Арина, а на муниципальном уровне девочка стала призером; </w:t>
      </w:r>
    </w:p>
    <w:p w:rsidR="00124428" w:rsidRDefault="00124428" w:rsidP="00124428">
      <w:pPr>
        <w:jc w:val="both"/>
        <w:rPr>
          <w:sz w:val="28"/>
          <w:szCs w:val="28"/>
        </w:rPr>
      </w:pPr>
      <w:r>
        <w:rPr>
          <w:sz w:val="28"/>
          <w:szCs w:val="28"/>
        </w:rPr>
        <w:t>- была проведена презентация проекта создания ЛЭПБУКА по теме «Мой родной город</w:t>
      </w:r>
      <w:r w:rsidRPr="005E5622">
        <w:rPr>
          <w:sz w:val="28"/>
          <w:szCs w:val="28"/>
        </w:rPr>
        <w:t>» (воспитатели и дети группы «Русалочка»);</w:t>
      </w:r>
    </w:p>
    <w:p w:rsidR="00124428" w:rsidRPr="005E5622" w:rsidRDefault="00124428" w:rsidP="00124428">
      <w:pPr>
        <w:jc w:val="both"/>
        <w:rPr>
          <w:sz w:val="28"/>
          <w:szCs w:val="28"/>
        </w:rPr>
      </w:pPr>
      <w:r>
        <w:rPr>
          <w:sz w:val="28"/>
          <w:szCs w:val="28"/>
        </w:rPr>
        <w:t>- проедены консультации для педагогов: «Развитие речевой активности через народные игры» (логопед), «Как учить детей задавать вопросы» (логопед).</w:t>
      </w:r>
    </w:p>
    <w:p w:rsidR="00124428" w:rsidRPr="005E5622" w:rsidRDefault="00124428" w:rsidP="00124428">
      <w:pPr>
        <w:jc w:val="both"/>
        <w:rPr>
          <w:sz w:val="28"/>
          <w:szCs w:val="28"/>
        </w:rPr>
      </w:pPr>
      <w:r w:rsidRPr="005E5622">
        <w:rPr>
          <w:sz w:val="28"/>
          <w:szCs w:val="28"/>
        </w:rPr>
        <w:t>- был проведен проект по предупреждению детского дорожно-транспортного травматизма «Обучение дошкольников правилам дорожного движения» (воспитатели и дети группы «Аленький цветочек»);</w:t>
      </w:r>
    </w:p>
    <w:p w:rsidR="00124428" w:rsidRPr="005E5622" w:rsidRDefault="00124428" w:rsidP="00124428">
      <w:pPr>
        <w:jc w:val="both"/>
        <w:rPr>
          <w:sz w:val="28"/>
          <w:szCs w:val="28"/>
        </w:rPr>
      </w:pPr>
      <w:r w:rsidRPr="005E5622">
        <w:rPr>
          <w:sz w:val="28"/>
          <w:szCs w:val="28"/>
        </w:rPr>
        <w:t>- была проведена беседа с сотрудниками учреждения по соблюдению всех правил дорожного движения, необходимых для собственной безопасности;</w:t>
      </w:r>
    </w:p>
    <w:p w:rsidR="00124428" w:rsidRPr="005E5622" w:rsidRDefault="00124428" w:rsidP="00124428">
      <w:pPr>
        <w:jc w:val="both"/>
        <w:rPr>
          <w:sz w:val="28"/>
          <w:szCs w:val="28"/>
        </w:rPr>
      </w:pPr>
      <w:r w:rsidRPr="005E5622">
        <w:rPr>
          <w:sz w:val="28"/>
          <w:szCs w:val="28"/>
        </w:rPr>
        <w:t>- была проведена беседа-обучение сотрудников по проведению занятий с детьми по охране жизни и здоровья детей;</w:t>
      </w:r>
    </w:p>
    <w:p w:rsidR="00124428" w:rsidRPr="005E5622" w:rsidRDefault="00124428" w:rsidP="00124428">
      <w:pPr>
        <w:jc w:val="both"/>
        <w:rPr>
          <w:sz w:val="28"/>
          <w:szCs w:val="28"/>
        </w:rPr>
      </w:pPr>
      <w:r w:rsidRPr="005E5622">
        <w:rPr>
          <w:sz w:val="28"/>
          <w:szCs w:val="28"/>
        </w:rPr>
        <w:t>- был проведен инструктаж с сотрудниками по предупреждению и профилактике детского дорожно-транспортного травматизма в период весенних каникул (с занесением в журнал);</w:t>
      </w:r>
    </w:p>
    <w:p w:rsidR="00124428" w:rsidRPr="005E5622" w:rsidRDefault="00124428" w:rsidP="00124428">
      <w:pPr>
        <w:jc w:val="both"/>
        <w:rPr>
          <w:sz w:val="28"/>
          <w:szCs w:val="28"/>
        </w:rPr>
      </w:pPr>
      <w:r w:rsidRPr="005E5622">
        <w:rPr>
          <w:sz w:val="28"/>
          <w:szCs w:val="28"/>
        </w:rPr>
        <w:t>-  была проведена фото выставка ко Дню Земли «Красота родного края».</w:t>
      </w:r>
    </w:p>
    <w:p w:rsidR="00124428" w:rsidRPr="005E5622" w:rsidRDefault="00124428" w:rsidP="00124428">
      <w:pPr>
        <w:jc w:val="both"/>
        <w:rPr>
          <w:rFonts w:eastAsia="Times New Roman" w:cs="Times New Roman"/>
          <w:kern w:val="0"/>
          <w:sz w:val="28"/>
          <w:szCs w:val="28"/>
          <w:lang w:eastAsia="en-US" w:bidi="ar-SA"/>
        </w:rPr>
      </w:pPr>
      <w:r w:rsidRPr="00CE582F">
        <w:rPr>
          <w:rFonts w:eastAsia="Times New Roman" w:cs="Times New Roman"/>
          <w:color w:val="C00000"/>
          <w:kern w:val="0"/>
          <w:sz w:val="28"/>
          <w:szCs w:val="28"/>
          <w:lang w:eastAsia="en-US" w:bidi="ar-SA"/>
        </w:rPr>
        <w:t xml:space="preserve">   </w:t>
      </w:r>
      <w:r w:rsidRPr="005E5622">
        <w:rPr>
          <w:rFonts w:eastAsia="Times New Roman" w:cs="Times New Roman"/>
          <w:kern w:val="0"/>
          <w:sz w:val="28"/>
          <w:szCs w:val="28"/>
          <w:lang w:eastAsia="en-US" w:bidi="ar-SA"/>
        </w:rPr>
        <w:t>Продолжалась и работа с родителями. Были проведены следующие мероприятия:</w:t>
      </w:r>
    </w:p>
    <w:p w:rsidR="00124428" w:rsidRPr="005E5622" w:rsidRDefault="00124428" w:rsidP="00124428">
      <w:pPr>
        <w:jc w:val="both"/>
        <w:rPr>
          <w:sz w:val="28"/>
          <w:szCs w:val="28"/>
        </w:rPr>
      </w:pPr>
      <w:r w:rsidRPr="005E5622">
        <w:rPr>
          <w:sz w:val="28"/>
          <w:szCs w:val="28"/>
        </w:rPr>
        <w:t xml:space="preserve">- консультации для родителей по темам: </w:t>
      </w:r>
      <w:r>
        <w:rPr>
          <w:sz w:val="28"/>
          <w:szCs w:val="28"/>
        </w:rPr>
        <w:t xml:space="preserve">«Взаимодействие с семьей по музыкальному воспитанию» (муз. руководитель), </w:t>
      </w:r>
      <w:r w:rsidRPr="005E5622">
        <w:rPr>
          <w:sz w:val="28"/>
          <w:szCs w:val="28"/>
        </w:rPr>
        <w:t>«Как переходить улицу с детьми», «Опасные перекрестки», «Как правильно учить ребенка чистить зубы»;</w:t>
      </w:r>
    </w:p>
    <w:p w:rsidR="00124428" w:rsidRPr="00CE582F" w:rsidRDefault="00124428" w:rsidP="00124428">
      <w:pPr>
        <w:jc w:val="both"/>
        <w:rPr>
          <w:color w:val="C00000"/>
          <w:sz w:val="28"/>
          <w:szCs w:val="28"/>
        </w:rPr>
      </w:pPr>
      <w:r w:rsidRPr="005E5622">
        <w:rPr>
          <w:sz w:val="28"/>
          <w:szCs w:val="28"/>
        </w:rPr>
        <w:t xml:space="preserve">- тестирование родителей «Грамотный пешеход». По результатам тестирования было выявлено, что почти 85% родителей являются грамотными пешеходами, </w:t>
      </w:r>
      <w:proofErr w:type="gramStart"/>
      <w:r w:rsidRPr="009E752D">
        <w:rPr>
          <w:sz w:val="28"/>
          <w:szCs w:val="28"/>
        </w:rPr>
        <w:t>Мы</w:t>
      </w:r>
      <w:proofErr w:type="gramEnd"/>
      <w:r w:rsidRPr="009E752D">
        <w:rPr>
          <w:sz w:val="28"/>
          <w:szCs w:val="28"/>
        </w:rPr>
        <w:t xml:space="preserve"> считаем, что это неплохие показатели, но есть еще над чем работать. </w:t>
      </w:r>
    </w:p>
    <w:p w:rsidR="00124428" w:rsidRPr="005E5622" w:rsidRDefault="00124428" w:rsidP="00124428">
      <w:pPr>
        <w:jc w:val="both"/>
        <w:rPr>
          <w:sz w:val="28"/>
          <w:szCs w:val="28"/>
        </w:rPr>
      </w:pPr>
      <w:r w:rsidRPr="005E5622">
        <w:rPr>
          <w:sz w:val="28"/>
          <w:szCs w:val="28"/>
        </w:rPr>
        <w:t xml:space="preserve">-   были розданы памятки для родителей «Правила поведения на остановке маршрутного транспорта», «Как переходить улицу с детьми» (акции патруля «Серебряного возраста»).  </w:t>
      </w:r>
      <w:r w:rsidRPr="005E5622">
        <w:rPr>
          <w:b/>
          <w:bCs/>
          <w:sz w:val="28"/>
          <w:szCs w:val="28"/>
        </w:rPr>
        <w:t xml:space="preserve"> </w:t>
      </w:r>
    </w:p>
    <w:p w:rsidR="00124428" w:rsidRPr="006E6E25" w:rsidRDefault="00124428" w:rsidP="00124428">
      <w:pPr>
        <w:widowControl/>
        <w:suppressAutoHyphens w:val="0"/>
        <w:jc w:val="both"/>
        <w:rPr>
          <w:rFonts w:eastAsia="Times New Roman" w:cs="Times New Roman"/>
          <w:b/>
          <w:bCs/>
          <w:kern w:val="0"/>
          <w:sz w:val="28"/>
          <w:szCs w:val="28"/>
          <w:lang w:eastAsia="en-US" w:bidi="ar-SA"/>
        </w:rPr>
      </w:pPr>
      <w:r w:rsidRPr="006E6E25">
        <w:rPr>
          <w:rFonts w:ascii="Calibri" w:eastAsia="Times New Roman" w:hAnsi="Calibri" w:cs="Times New Roman"/>
          <w:b/>
          <w:bCs/>
          <w:kern w:val="0"/>
          <w:sz w:val="28"/>
          <w:szCs w:val="28"/>
          <w:lang w:eastAsia="en-US" w:bidi="ar-SA"/>
        </w:rPr>
        <w:t xml:space="preserve">    </w:t>
      </w:r>
      <w:r w:rsidRPr="006E6E25">
        <w:rPr>
          <w:rFonts w:eastAsia="Times New Roman" w:cs="Times New Roman"/>
          <w:b/>
          <w:bCs/>
          <w:kern w:val="0"/>
          <w:sz w:val="28"/>
          <w:szCs w:val="28"/>
          <w:lang w:eastAsia="en-US" w:bidi="ar-SA"/>
        </w:rPr>
        <w:t xml:space="preserve">Охрана и укрепление здоровья детей, </w:t>
      </w:r>
      <w:r w:rsidRPr="006E6E25">
        <w:rPr>
          <w:rFonts w:eastAsia="Times New Roman" w:cs="Times New Roman"/>
          <w:kern w:val="0"/>
          <w:sz w:val="28"/>
          <w:szCs w:val="28"/>
          <w:lang w:eastAsia="en-US" w:bidi="ar-SA"/>
        </w:rPr>
        <w:t xml:space="preserve">формирования привычки к здоровому образу жизни – были и остаются первостепенной задачей детского сада. В связи с этим, наше дошкольное учреждение организует разностороннюю деятельность, направленную на сохранение здоровья детей, реализует комплекс воспитательно-образовательных и профилактических мероприятий по разным возрастным ступеням. Системная работа по физическому воспитанию включает: - утреннюю гимнастику, физкультурные занятия, с элементами корригирующих упражнений по профилактики нарушения осанки, дыхательные упражнения, подвижные игры и игровые упражнения на улице, физкультминутки на занятиях, динамические паузы. В режиме дня включены дыхательные </w:t>
      </w:r>
      <w:r w:rsidRPr="006E6E25">
        <w:rPr>
          <w:rFonts w:eastAsia="Times New Roman" w:cs="Times New Roman"/>
          <w:kern w:val="0"/>
          <w:sz w:val="28"/>
          <w:szCs w:val="28"/>
          <w:lang w:eastAsia="en-US" w:bidi="ar-SA"/>
        </w:rPr>
        <w:lastRenderedPageBreak/>
        <w:t>упражнения, пальчиковая гимнастика, способствующая развитию мелкой моторики и тактильных ощущений. Для решения профилактической, коррекционно-образовательной и воспитательной задач используется гигиенические факторы, естественные силы природы, физические упражнения на свежем воздухе и т.д. Существенное место в решении многогранных задач физического воспитания занимают формы активного отдыха: спортивные досуги, праздники, дни и недели здоровья. Профилактическая работа в детском саду проводилась с применением комплекса закаливающих мероприятий: облегченная одежда для детей (при соответствующей температуре), одежда детей соответственно сезону, мытье рук прохладной водой по локоть, двигательная активность на прогулке, длительность прогулки, дыхательная гимнастика, проветривание групп, влажная уборка с применением дезинф</w:t>
      </w:r>
      <w:r>
        <w:rPr>
          <w:rFonts w:eastAsia="Times New Roman" w:cs="Times New Roman"/>
          <w:kern w:val="0"/>
          <w:sz w:val="28"/>
          <w:szCs w:val="28"/>
          <w:lang w:eastAsia="en-US" w:bidi="ar-SA"/>
        </w:rPr>
        <w:t xml:space="preserve">ицирующих средств, </w:t>
      </w:r>
      <w:r w:rsidRPr="006E6E25">
        <w:rPr>
          <w:rFonts w:eastAsia="Times New Roman" w:cs="Times New Roman"/>
          <w:kern w:val="0"/>
          <w:sz w:val="28"/>
          <w:szCs w:val="28"/>
          <w:lang w:eastAsia="en-US" w:bidi="ar-SA"/>
        </w:rPr>
        <w:t xml:space="preserve">в меню добавка лимонов, соков, фруктов, овощей, аскорбиновая кислота, витаминный чай. Все мероприятия проводились с разрешения и под наблюдением старших медицинских сестёр Климкиной С.Н., Кобелевой А.В. В период вспышек острых вирусных заболеваний ст. м/с Климкиной С.Н. систематически проводила кварцевание помещений. </w:t>
      </w:r>
      <w:r>
        <w:rPr>
          <w:rFonts w:eastAsia="Times New Roman" w:cs="Times New Roman"/>
          <w:kern w:val="0"/>
          <w:sz w:val="28"/>
          <w:szCs w:val="28"/>
          <w:lang w:eastAsia="en-US" w:bidi="ar-SA"/>
        </w:rPr>
        <w:t>Также в связи с продлением режима повышенной готовности из-за увеличения количества зараженных ковидом, в каждом помещении МАДОУ имеется график обеззараживания рецеркулятором и уборки с дезинфицирующем раствором. Все родители посещают детский сад только в масках и встречают детей только у входа в группы. Благодаря повышенным требованиям, вспышки заражения ковидом у нашего учреждения не было.</w:t>
      </w:r>
    </w:p>
    <w:p w:rsidR="00124428" w:rsidRPr="00D972F9" w:rsidRDefault="00124428" w:rsidP="00124428">
      <w:pPr>
        <w:tabs>
          <w:tab w:val="left" w:pos="360"/>
        </w:tabs>
        <w:jc w:val="both"/>
        <w:rPr>
          <w:rFonts w:cs="Times New Roman"/>
          <w:i/>
          <w:sz w:val="28"/>
          <w:szCs w:val="28"/>
        </w:rPr>
      </w:pPr>
      <w:r w:rsidRPr="00D972F9">
        <w:rPr>
          <w:rFonts w:cs="Times New Roman"/>
          <w:i/>
        </w:rPr>
        <w:t xml:space="preserve">  </w:t>
      </w:r>
      <w:r w:rsidRPr="00D972F9">
        <w:rPr>
          <w:rFonts w:cs="Times New Roman"/>
          <w:i/>
          <w:sz w:val="28"/>
          <w:szCs w:val="28"/>
        </w:rPr>
        <w:t>Чтобы не допускать распространения короновирусной инфекции, администрация МАДОУ ЦРР-д/с № 32 ввела дополнительные ограничительные и профилактические меры:</w:t>
      </w:r>
    </w:p>
    <w:p w:rsidR="00124428" w:rsidRPr="00D972F9" w:rsidRDefault="00124428" w:rsidP="00124428">
      <w:pPr>
        <w:numPr>
          <w:ilvl w:val="0"/>
          <w:numId w:val="61"/>
        </w:numPr>
        <w:tabs>
          <w:tab w:val="left" w:pos="360"/>
        </w:tabs>
        <w:jc w:val="both"/>
        <w:rPr>
          <w:rFonts w:cs="Times New Roman"/>
          <w:i/>
          <w:sz w:val="28"/>
          <w:szCs w:val="28"/>
        </w:rPr>
      </w:pPr>
      <w:r w:rsidRPr="00D972F9">
        <w:rPr>
          <w:rFonts w:cs="Times New Roman"/>
          <w:i/>
          <w:sz w:val="28"/>
          <w:szCs w:val="28"/>
        </w:rPr>
        <w:t>ежедневный усиленный фильтр воспитанников, родителей (законных представителей) и работников-термометрия с помощью бесконтактных термометров и опрос на наличие признаков инфекционных заболеваний. Лица с признаками инфекционных заболеваний не допускаются на территорию МАДОУ;</w:t>
      </w:r>
    </w:p>
    <w:p w:rsidR="00124428" w:rsidRPr="00D972F9" w:rsidRDefault="00124428" w:rsidP="00124428">
      <w:pPr>
        <w:numPr>
          <w:ilvl w:val="0"/>
          <w:numId w:val="61"/>
        </w:numPr>
        <w:tabs>
          <w:tab w:val="left" w:pos="360"/>
        </w:tabs>
        <w:jc w:val="both"/>
        <w:rPr>
          <w:rFonts w:cs="Times New Roman"/>
          <w:i/>
          <w:sz w:val="28"/>
          <w:szCs w:val="28"/>
        </w:rPr>
      </w:pPr>
      <w:r w:rsidRPr="00D972F9">
        <w:rPr>
          <w:rFonts w:cs="Times New Roman"/>
          <w:i/>
          <w:sz w:val="28"/>
          <w:szCs w:val="28"/>
        </w:rPr>
        <w:t>еженедельную генеральную уборку с применением дезинфицирующих средств, разведенных в концентрациях по вирусному режиму;</w:t>
      </w:r>
    </w:p>
    <w:p w:rsidR="00124428" w:rsidRPr="00D972F9" w:rsidRDefault="00124428" w:rsidP="00124428">
      <w:pPr>
        <w:numPr>
          <w:ilvl w:val="0"/>
          <w:numId w:val="61"/>
        </w:numPr>
        <w:tabs>
          <w:tab w:val="left" w:pos="360"/>
        </w:tabs>
        <w:jc w:val="both"/>
        <w:rPr>
          <w:rFonts w:cs="Times New Roman"/>
          <w:i/>
          <w:sz w:val="28"/>
          <w:szCs w:val="28"/>
        </w:rPr>
      </w:pPr>
      <w:r w:rsidRPr="00D972F9">
        <w:rPr>
          <w:rFonts w:cs="Times New Roman"/>
          <w:i/>
          <w:sz w:val="28"/>
          <w:szCs w:val="28"/>
        </w:rPr>
        <w:t>ежедневную влажную уборку с обработкой всех контактных поверхностей, игрушек и оборудования дезинфицирующими средствами;</w:t>
      </w:r>
    </w:p>
    <w:p w:rsidR="00124428" w:rsidRPr="00D972F9" w:rsidRDefault="00124428" w:rsidP="00124428">
      <w:pPr>
        <w:numPr>
          <w:ilvl w:val="0"/>
          <w:numId w:val="61"/>
        </w:numPr>
        <w:tabs>
          <w:tab w:val="left" w:pos="360"/>
        </w:tabs>
        <w:jc w:val="both"/>
        <w:rPr>
          <w:rFonts w:cs="Times New Roman"/>
          <w:i/>
          <w:sz w:val="28"/>
          <w:szCs w:val="28"/>
        </w:rPr>
      </w:pPr>
      <w:r w:rsidRPr="00D972F9">
        <w:rPr>
          <w:rFonts w:cs="Times New Roman"/>
          <w:i/>
          <w:sz w:val="28"/>
          <w:szCs w:val="28"/>
        </w:rPr>
        <w:t>дезинфекцию посуды, столовых приборов после каждого использования;</w:t>
      </w:r>
    </w:p>
    <w:p w:rsidR="00124428" w:rsidRPr="00D972F9" w:rsidRDefault="00124428" w:rsidP="00124428">
      <w:pPr>
        <w:numPr>
          <w:ilvl w:val="0"/>
          <w:numId w:val="61"/>
        </w:numPr>
        <w:tabs>
          <w:tab w:val="left" w:pos="360"/>
        </w:tabs>
        <w:jc w:val="both"/>
        <w:rPr>
          <w:rFonts w:cs="Times New Roman"/>
          <w:i/>
          <w:sz w:val="28"/>
          <w:szCs w:val="28"/>
        </w:rPr>
      </w:pPr>
      <w:r w:rsidRPr="00D972F9">
        <w:rPr>
          <w:rFonts w:cs="Times New Roman"/>
          <w:i/>
          <w:sz w:val="28"/>
          <w:szCs w:val="28"/>
        </w:rPr>
        <w:t>бактерицидные установки в групповых комнатах;</w:t>
      </w:r>
    </w:p>
    <w:p w:rsidR="00124428" w:rsidRPr="00D972F9" w:rsidRDefault="00124428" w:rsidP="00124428">
      <w:pPr>
        <w:numPr>
          <w:ilvl w:val="0"/>
          <w:numId w:val="61"/>
        </w:numPr>
        <w:tabs>
          <w:tab w:val="left" w:pos="360"/>
        </w:tabs>
        <w:jc w:val="both"/>
        <w:rPr>
          <w:rFonts w:cs="Times New Roman"/>
          <w:i/>
          <w:sz w:val="28"/>
          <w:szCs w:val="28"/>
        </w:rPr>
      </w:pPr>
      <w:r w:rsidRPr="00D972F9">
        <w:rPr>
          <w:rFonts w:cs="Times New Roman"/>
          <w:i/>
          <w:sz w:val="28"/>
          <w:szCs w:val="28"/>
        </w:rPr>
        <w:t>частое проветривание в групповых комнатах в отсутствие воспитанников;</w:t>
      </w:r>
    </w:p>
    <w:p w:rsidR="00124428" w:rsidRPr="00D972F9" w:rsidRDefault="00124428" w:rsidP="00124428">
      <w:pPr>
        <w:numPr>
          <w:ilvl w:val="0"/>
          <w:numId w:val="61"/>
        </w:numPr>
        <w:tabs>
          <w:tab w:val="left" w:pos="360"/>
        </w:tabs>
        <w:jc w:val="both"/>
        <w:rPr>
          <w:rFonts w:cs="Times New Roman"/>
          <w:i/>
          <w:sz w:val="28"/>
          <w:szCs w:val="28"/>
        </w:rPr>
      </w:pPr>
      <w:r w:rsidRPr="00D972F9">
        <w:rPr>
          <w:rFonts w:cs="Times New Roman"/>
          <w:i/>
          <w:sz w:val="28"/>
          <w:szCs w:val="28"/>
        </w:rPr>
        <w:t>проведение всех занятий в помещениях групповой ячейки или на открытом воздухе отдельно от других групп;</w:t>
      </w:r>
    </w:p>
    <w:p w:rsidR="00124428" w:rsidRPr="00D972F9" w:rsidRDefault="00124428" w:rsidP="00124428">
      <w:pPr>
        <w:numPr>
          <w:ilvl w:val="0"/>
          <w:numId w:val="61"/>
        </w:numPr>
        <w:tabs>
          <w:tab w:val="left" w:pos="360"/>
        </w:tabs>
        <w:jc w:val="both"/>
        <w:rPr>
          <w:rFonts w:cs="Times New Roman"/>
          <w:i/>
          <w:sz w:val="28"/>
          <w:szCs w:val="28"/>
        </w:rPr>
      </w:pPr>
      <w:r w:rsidRPr="00D972F9">
        <w:rPr>
          <w:rFonts w:cs="Times New Roman"/>
          <w:i/>
          <w:sz w:val="28"/>
          <w:szCs w:val="28"/>
        </w:rPr>
        <w:t xml:space="preserve">требование предъявить заключение врача об отсутствии медицинских противопоказаний для пребывания в МАДОУ ребенка, который приболел или контактировал с больным </w:t>
      </w:r>
      <w:r w:rsidRPr="00D972F9">
        <w:rPr>
          <w:rFonts w:cs="Times New Roman"/>
          <w:i/>
          <w:sz w:val="28"/>
          <w:szCs w:val="28"/>
          <w:lang w:val="en-US"/>
        </w:rPr>
        <w:t>COVID</w:t>
      </w:r>
      <w:r w:rsidRPr="00D972F9">
        <w:rPr>
          <w:rFonts w:cs="Times New Roman"/>
          <w:i/>
          <w:sz w:val="28"/>
          <w:szCs w:val="28"/>
        </w:rPr>
        <w:t>-19.</w:t>
      </w:r>
    </w:p>
    <w:p w:rsidR="00124428" w:rsidRPr="00D972F9" w:rsidRDefault="00124428" w:rsidP="00124428">
      <w:pPr>
        <w:tabs>
          <w:tab w:val="left" w:pos="360"/>
        </w:tabs>
        <w:jc w:val="both"/>
        <w:rPr>
          <w:rFonts w:cs="Times New Roman"/>
          <w:i/>
          <w:sz w:val="28"/>
          <w:szCs w:val="28"/>
        </w:rPr>
      </w:pPr>
    </w:p>
    <w:p w:rsidR="00124428" w:rsidRDefault="00124428" w:rsidP="00124428">
      <w:pPr>
        <w:tabs>
          <w:tab w:val="left" w:pos="360"/>
        </w:tabs>
        <w:jc w:val="both"/>
        <w:rPr>
          <w:sz w:val="28"/>
          <w:szCs w:val="28"/>
        </w:rPr>
      </w:pPr>
      <w:r w:rsidRPr="006E6E25">
        <w:rPr>
          <w:sz w:val="28"/>
          <w:szCs w:val="28"/>
        </w:rPr>
        <w:t xml:space="preserve">Учитывая индивидуальные особенности состояния здоровья, перенесённые инфекционные заболевания, эмоциональный настрой, </w:t>
      </w:r>
      <w:r w:rsidRPr="006E6E25">
        <w:rPr>
          <w:sz w:val="28"/>
          <w:szCs w:val="28"/>
        </w:rPr>
        <w:lastRenderedPageBreak/>
        <w:t>д</w:t>
      </w:r>
      <w:r>
        <w:rPr>
          <w:sz w:val="28"/>
          <w:szCs w:val="28"/>
        </w:rPr>
        <w:t>ети делятся на группы здоровья.</w:t>
      </w:r>
    </w:p>
    <w:p w:rsidR="00124428" w:rsidRPr="006E6E25" w:rsidRDefault="00124428" w:rsidP="00124428">
      <w:pPr>
        <w:rPr>
          <w:rFonts w:eastAsia="Calibri" w:cs="Times New Roman"/>
          <w:sz w:val="28"/>
        </w:rPr>
      </w:pPr>
      <w:r w:rsidRPr="006E6E25">
        <w:rPr>
          <w:rFonts w:eastAsia="Calibri" w:cs="Times New Roman"/>
          <w:sz w:val="28"/>
        </w:rPr>
        <w:t xml:space="preserve">Распределение по группам здоровья за 2019 год. </w:t>
      </w:r>
    </w:p>
    <w:tbl>
      <w:tblPr>
        <w:tblStyle w:val="16"/>
        <w:tblW w:w="0" w:type="auto"/>
        <w:tblInd w:w="0" w:type="dxa"/>
        <w:tblLook w:val="04A0" w:firstRow="1" w:lastRow="0" w:firstColumn="1" w:lastColumn="0" w:noHBand="0" w:noVBand="1"/>
      </w:tblPr>
      <w:tblGrid>
        <w:gridCol w:w="1884"/>
        <w:gridCol w:w="1865"/>
        <w:gridCol w:w="1865"/>
        <w:gridCol w:w="1865"/>
        <w:gridCol w:w="1866"/>
      </w:tblGrid>
      <w:tr w:rsidR="00124428" w:rsidRPr="006E6E25" w:rsidTr="00131177">
        <w:tc>
          <w:tcPr>
            <w:tcW w:w="1884" w:type="dxa"/>
          </w:tcPr>
          <w:p w:rsidR="00124428" w:rsidRPr="006E6E25" w:rsidRDefault="00124428" w:rsidP="00131177">
            <w:pPr>
              <w:rPr>
                <w:rFonts w:eastAsia="Calibri" w:cs="Times New Roman"/>
                <w:sz w:val="28"/>
              </w:rPr>
            </w:pPr>
            <w:r w:rsidRPr="006E6E25">
              <w:rPr>
                <w:rFonts w:eastAsia="Calibri" w:cs="Times New Roman"/>
                <w:sz w:val="28"/>
              </w:rPr>
              <w:t>«Д» - группы</w:t>
            </w:r>
          </w:p>
        </w:tc>
        <w:tc>
          <w:tcPr>
            <w:tcW w:w="7461" w:type="dxa"/>
            <w:gridSpan w:val="4"/>
          </w:tcPr>
          <w:p w:rsidR="00124428" w:rsidRPr="006E6E25" w:rsidRDefault="00124428" w:rsidP="00131177">
            <w:pPr>
              <w:jc w:val="center"/>
              <w:rPr>
                <w:rFonts w:eastAsia="Calibri" w:cs="Times New Roman"/>
                <w:sz w:val="28"/>
              </w:rPr>
            </w:pPr>
            <w:r w:rsidRPr="006E6E25">
              <w:rPr>
                <w:rFonts w:eastAsia="Calibri" w:cs="Times New Roman"/>
                <w:sz w:val="28"/>
              </w:rPr>
              <w:t>квартал</w:t>
            </w:r>
          </w:p>
        </w:tc>
      </w:tr>
      <w:tr w:rsidR="00124428" w:rsidRPr="006E6E25" w:rsidTr="00131177">
        <w:tc>
          <w:tcPr>
            <w:tcW w:w="1884" w:type="dxa"/>
          </w:tcPr>
          <w:p w:rsidR="00124428" w:rsidRPr="006E6E25" w:rsidRDefault="00124428" w:rsidP="00131177">
            <w:pPr>
              <w:rPr>
                <w:rFonts w:eastAsia="Calibri" w:cs="Times New Roman"/>
                <w:sz w:val="28"/>
              </w:rPr>
            </w:pPr>
          </w:p>
        </w:tc>
        <w:tc>
          <w:tcPr>
            <w:tcW w:w="1865" w:type="dxa"/>
          </w:tcPr>
          <w:p w:rsidR="00124428" w:rsidRPr="006E6E25" w:rsidRDefault="00124428" w:rsidP="00131177">
            <w:pPr>
              <w:rPr>
                <w:rFonts w:eastAsia="Calibri" w:cs="Times New Roman"/>
                <w:sz w:val="28"/>
              </w:rPr>
            </w:pPr>
            <w:r w:rsidRPr="006E6E25">
              <w:rPr>
                <w:rFonts w:eastAsia="Calibri" w:cs="Times New Roman"/>
                <w:sz w:val="28"/>
              </w:rPr>
              <w:t>1кв</w:t>
            </w:r>
          </w:p>
        </w:tc>
        <w:tc>
          <w:tcPr>
            <w:tcW w:w="1865" w:type="dxa"/>
          </w:tcPr>
          <w:p w:rsidR="00124428" w:rsidRPr="006E6E25" w:rsidRDefault="00124428" w:rsidP="00131177">
            <w:pPr>
              <w:rPr>
                <w:rFonts w:eastAsia="Calibri" w:cs="Times New Roman"/>
                <w:sz w:val="28"/>
              </w:rPr>
            </w:pPr>
            <w:r w:rsidRPr="006E6E25">
              <w:rPr>
                <w:rFonts w:eastAsia="Calibri" w:cs="Times New Roman"/>
                <w:sz w:val="28"/>
              </w:rPr>
              <w:t>2кв</w:t>
            </w:r>
          </w:p>
        </w:tc>
        <w:tc>
          <w:tcPr>
            <w:tcW w:w="1865" w:type="dxa"/>
          </w:tcPr>
          <w:p w:rsidR="00124428" w:rsidRPr="006E6E25" w:rsidRDefault="00124428" w:rsidP="00131177">
            <w:pPr>
              <w:rPr>
                <w:rFonts w:eastAsia="Calibri" w:cs="Times New Roman"/>
                <w:sz w:val="28"/>
              </w:rPr>
            </w:pPr>
            <w:r w:rsidRPr="006E6E25">
              <w:rPr>
                <w:rFonts w:eastAsia="Calibri" w:cs="Times New Roman"/>
                <w:sz w:val="28"/>
              </w:rPr>
              <w:t>3кв</w:t>
            </w:r>
          </w:p>
        </w:tc>
        <w:tc>
          <w:tcPr>
            <w:tcW w:w="1866" w:type="dxa"/>
          </w:tcPr>
          <w:p w:rsidR="00124428" w:rsidRPr="006E6E25" w:rsidRDefault="00124428" w:rsidP="00131177">
            <w:pPr>
              <w:rPr>
                <w:rFonts w:eastAsia="Calibri" w:cs="Times New Roman"/>
                <w:sz w:val="28"/>
              </w:rPr>
            </w:pPr>
            <w:r w:rsidRPr="006E6E25">
              <w:rPr>
                <w:rFonts w:eastAsia="Calibri" w:cs="Times New Roman"/>
                <w:sz w:val="28"/>
              </w:rPr>
              <w:t>4кв</w:t>
            </w:r>
          </w:p>
        </w:tc>
      </w:tr>
      <w:tr w:rsidR="00124428" w:rsidRPr="006E6E25" w:rsidTr="00131177">
        <w:tc>
          <w:tcPr>
            <w:tcW w:w="1884" w:type="dxa"/>
          </w:tcPr>
          <w:p w:rsidR="00124428" w:rsidRPr="006E6E25" w:rsidRDefault="00124428" w:rsidP="00131177">
            <w:pPr>
              <w:rPr>
                <w:rFonts w:eastAsia="Calibri" w:cs="Times New Roman"/>
                <w:sz w:val="28"/>
              </w:rPr>
            </w:pPr>
            <w:r w:rsidRPr="006E6E25">
              <w:rPr>
                <w:rFonts w:eastAsia="Calibri" w:cs="Times New Roman"/>
                <w:sz w:val="28"/>
              </w:rPr>
              <w:t>1 группа</w:t>
            </w:r>
          </w:p>
        </w:tc>
        <w:tc>
          <w:tcPr>
            <w:tcW w:w="1865" w:type="dxa"/>
          </w:tcPr>
          <w:p w:rsidR="00124428" w:rsidRPr="006E6E25" w:rsidRDefault="00124428" w:rsidP="00131177">
            <w:pPr>
              <w:rPr>
                <w:rFonts w:eastAsia="Calibri" w:cs="Times New Roman"/>
                <w:sz w:val="28"/>
              </w:rPr>
            </w:pPr>
            <w:r w:rsidRPr="006E6E25">
              <w:rPr>
                <w:rFonts w:eastAsia="Calibri" w:cs="Times New Roman"/>
                <w:sz w:val="28"/>
              </w:rPr>
              <w:t>156</w:t>
            </w:r>
          </w:p>
        </w:tc>
        <w:tc>
          <w:tcPr>
            <w:tcW w:w="1865" w:type="dxa"/>
          </w:tcPr>
          <w:p w:rsidR="00124428" w:rsidRPr="006E6E25" w:rsidRDefault="00124428" w:rsidP="00131177">
            <w:pPr>
              <w:rPr>
                <w:rFonts w:eastAsia="Calibri" w:cs="Times New Roman"/>
                <w:sz w:val="28"/>
              </w:rPr>
            </w:pPr>
            <w:r w:rsidRPr="006E6E25">
              <w:rPr>
                <w:rFonts w:eastAsia="Calibri" w:cs="Times New Roman"/>
                <w:sz w:val="28"/>
              </w:rPr>
              <w:t>145</w:t>
            </w:r>
          </w:p>
        </w:tc>
        <w:tc>
          <w:tcPr>
            <w:tcW w:w="1865" w:type="dxa"/>
          </w:tcPr>
          <w:p w:rsidR="00124428" w:rsidRPr="006E6E25" w:rsidRDefault="00124428" w:rsidP="00131177">
            <w:pPr>
              <w:jc w:val="center"/>
              <w:rPr>
                <w:rFonts w:eastAsia="Calibri" w:cs="Times New Roman"/>
                <w:sz w:val="28"/>
              </w:rPr>
            </w:pPr>
            <w:r w:rsidRPr="006E6E25">
              <w:rPr>
                <w:rFonts w:eastAsia="Calibri" w:cs="Times New Roman"/>
                <w:sz w:val="28"/>
              </w:rPr>
              <w:t>134</w:t>
            </w:r>
          </w:p>
        </w:tc>
        <w:tc>
          <w:tcPr>
            <w:tcW w:w="1866" w:type="dxa"/>
          </w:tcPr>
          <w:p w:rsidR="00124428" w:rsidRPr="006E6E25" w:rsidRDefault="00124428" w:rsidP="00131177">
            <w:pPr>
              <w:jc w:val="center"/>
              <w:rPr>
                <w:rFonts w:eastAsia="Calibri" w:cs="Times New Roman"/>
                <w:sz w:val="28"/>
              </w:rPr>
            </w:pPr>
            <w:r w:rsidRPr="006E6E25">
              <w:rPr>
                <w:rFonts w:eastAsia="Calibri" w:cs="Times New Roman"/>
                <w:sz w:val="28"/>
              </w:rPr>
              <w:t>124</w:t>
            </w:r>
          </w:p>
        </w:tc>
      </w:tr>
      <w:tr w:rsidR="00124428" w:rsidRPr="006E6E25" w:rsidTr="00131177">
        <w:tc>
          <w:tcPr>
            <w:tcW w:w="1884" w:type="dxa"/>
          </w:tcPr>
          <w:p w:rsidR="00124428" w:rsidRPr="006E6E25" w:rsidRDefault="00124428" w:rsidP="00131177">
            <w:pPr>
              <w:rPr>
                <w:rFonts w:eastAsia="Calibri" w:cs="Times New Roman"/>
                <w:sz w:val="28"/>
              </w:rPr>
            </w:pPr>
            <w:r w:rsidRPr="006E6E25">
              <w:rPr>
                <w:rFonts w:eastAsia="Calibri" w:cs="Times New Roman"/>
                <w:sz w:val="28"/>
              </w:rPr>
              <w:t>2 группа</w:t>
            </w:r>
          </w:p>
        </w:tc>
        <w:tc>
          <w:tcPr>
            <w:tcW w:w="1865" w:type="dxa"/>
          </w:tcPr>
          <w:p w:rsidR="00124428" w:rsidRPr="006E6E25" w:rsidRDefault="00124428" w:rsidP="00131177">
            <w:pPr>
              <w:rPr>
                <w:rFonts w:eastAsia="Calibri" w:cs="Times New Roman"/>
                <w:sz w:val="28"/>
              </w:rPr>
            </w:pPr>
            <w:r w:rsidRPr="006E6E25">
              <w:rPr>
                <w:rFonts w:eastAsia="Calibri" w:cs="Times New Roman"/>
                <w:sz w:val="28"/>
              </w:rPr>
              <w:t>184</w:t>
            </w:r>
          </w:p>
        </w:tc>
        <w:tc>
          <w:tcPr>
            <w:tcW w:w="1865" w:type="dxa"/>
          </w:tcPr>
          <w:p w:rsidR="00124428" w:rsidRPr="006E6E25" w:rsidRDefault="00124428" w:rsidP="00131177">
            <w:pPr>
              <w:rPr>
                <w:rFonts w:eastAsia="Calibri" w:cs="Times New Roman"/>
                <w:sz w:val="28"/>
              </w:rPr>
            </w:pPr>
            <w:r w:rsidRPr="006E6E25">
              <w:rPr>
                <w:rFonts w:eastAsia="Calibri" w:cs="Times New Roman"/>
                <w:sz w:val="28"/>
              </w:rPr>
              <w:t>189</w:t>
            </w:r>
          </w:p>
        </w:tc>
        <w:tc>
          <w:tcPr>
            <w:tcW w:w="1865" w:type="dxa"/>
          </w:tcPr>
          <w:p w:rsidR="00124428" w:rsidRPr="006E6E25" w:rsidRDefault="00124428" w:rsidP="00131177">
            <w:pPr>
              <w:jc w:val="center"/>
              <w:rPr>
                <w:rFonts w:eastAsia="Calibri" w:cs="Times New Roman"/>
                <w:sz w:val="28"/>
              </w:rPr>
            </w:pPr>
            <w:r w:rsidRPr="006E6E25">
              <w:rPr>
                <w:rFonts w:eastAsia="Calibri" w:cs="Times New Roman"/>
                <w:sz w:val="28"/>
              </w:rPr>
              <w:t>177</w:t>
            </w:r>
          </w:p>
        </w:tc>
        <w:tc>
          <w:tcPr>
            <w:tcW w:w="1866" w:type="dxa"/>
          </w:tcPr>
          <w:p w:rsidR="00124428" w:rsidRPr="006E6E25" w:rsidRDefault="00124428" w:rsidP="00131177">
            <w:pPr>
              <w:jc w:val="center"/>
              <w:rPr>
                <w:rFonts w:eastAsia="Calibri" w:cs="Times New Roman"/>
                <w:sz w:val="28"/>
              </w:rPr>
            </w:pPr>
            <w:r w:rsidRPr="006E6E25">
              <w:rPr>
                <w:rFonts w:eastAsia="Calibri" w:cs="Times New Roman"/>
                <w:sz w:val="28"/>
              </w:rPr>
              <w:t>200</w:t>
            </w:r>
          </w:p>
        </w:tc>
      </w:tr>
      <w:tr w:rsidR="00124428" w:rsidRPr="006E6E25" w:rsidTr="00131177">
        <w:tc>
          <w:tcPr>
            <w:tcW w:w="1884" w:type="dxa"/>
          </w:tcPr>
          <w:p w:rsidR="00124428" w:rsidRPr="006E6E25" w:rsidRDefault="00124428" w:rsidP="00131177">
            <w:pPr>
              <w:rPr>
                <w:rFonts w:eastAsia="Calibri" w:cs="Times New Roman"/>
                <w:sz w:val="28"/>
              </w:rPr>
            </w:pPr>
            <w:r w:rsidRPr="006E6E25">
              <w:rPr>
                <w:rFonts w:eastAsia="Calibri" w:cs="Times New Roman"/>
                <w:sz w:val="28"/>
              </w:rPr>
              <w:t>3 группа</w:t>
            </w:r>
          </w:p>
        </w:tc>
        <w:tc>
          <w:tcPr>
            <w:tcW w:w="1865" w:type="dxa"/>
          </w:tcPr>
          <w:p w:rsidR="00124428" w:rsidRPr="006E6E25" w:rsidRDefault="00124428" w:rsidP="00131177">
            <w:pPr>
              <w:rPr>
                <w:rFonts w:eastAsia="Calibri" w:cs="Times New Roman"/>
                <w:sz w:val="28"/>
              </w:rPr>
            </w:pPr>
            <w:r w:rsidRPr="006E6E25">
              <w:rPr>
                <w:rFonts w:eastAsia="Calibri" w:cs="Times New Roman"/>
                <w:sz w:val="28"/>
              </w:rPr>
              <w:t>14</w:t>
            </w:r>
          </w:p>
        </w:tc>
        <w:tc>
          <w:tcPr>
            <w:tcW w:w="1865" w:type="dxa"/>
          </w:tcPr>
          <w:p w:rsidR="00124428" w:rsidRPr="006E6E25" w:rsidRDefault="00124428" w:rsidP="00131177">
            <w:pPr>
              <w:rPr>
                <w:rFonts w:eastAsia="Calibri" w:cs="Times New Roman"/>
                <w:sz w:val="28"/>
              </w:rPr>
            </w:pPr>
            <w:r w:rsidRPr="006E6E25">
              <w:rPr>
                <w:rFonts w:eastAsia="Calibri" w:cs="Times New Roman"/>
                <w:sz w:val="28"/>
              </w:rPr>
              <w:t>14</w:t>
            </w:r>
          </w:p>
        </w:tc>
        <w:tc>
          <w:tcPr>
            <w:tcW w:w="1865" w:type="dxa"/>
          </w:tcPr>
          <w:p w:rsidR="00124428" w:rsidRPr="006E6E25" w:rsidRDefault="00124428" w:rsidP="00131177">
            <w:pPr>
              <w:jc w:val="center"/>
              <w:rPr>
                <w:rFonts w:eastAsia="Calibri" w:cs="Times New Roman"/>
                <w:sz w:val="28"/>
              </w:rPr>
            </w:pPr>
            <w:r w:rsidRPr="006E6E25">
              <w:rPr>
                <w:rFonts w:eastAsia="Calibri" w:cs="Times New Roman"/>
                <w:sz w:val="28"/>
              </w:rPr>
              <w:t>12</w:t>
            </w:r>
          </w:p>
        </w:tc>
        <w:tc>
          <w:tcPr>
            <w:tcW w:w="1866" w:type="dxa"/>
          </w:tcPr>
          <w:p w:rsidR="00124428" w:rsidRPr="006E6E25" w:rsidRDefault="00124428" w:rsidP="00131177">
            <w:pPr>
              <w:jc w:val="center"/>
              <w:rPr>
                <w:rFonts w:eastAsia="Calibri" w:cs="Times New Roman"/>
                <w:sz w:val="28"/>
              </w:rPr>
            </w:pPr>
            <w:r w:rsidRPr="006E6E25">
              <w:rPr>
                <w:rFonts w:eastAsia="Calibri" w:cs="Times New Roman"/>
                <w:sz w:val="28"/>
              </w:rPr>
              <w:t>10</w:t>
            </w:r>
          </w:p>
        </w:tc>
      </w:tr>
      <w:tr w:rsidR="00124428" w:rsidRPr="006E6E25" w:rsidTr="00131177">
        <w:tc>
          <w:tcPr>
            <w:tcW w:w="1884" w:type="dxa"/>
          </w:tcPr>
          <w:p w:rsidR="00124428" w:rsidRPr="006E6E25" w:rsidRDefault="00124428" w:rsidP="00131177">
            <w:pPr>
              <w:rPr>
                <w:rFonts w:eastAsia="Calibri" w:cs="Times New Roman"/>
                <w:sz w:val="28"/>
              </w:rPr>
            </w:pPr>
            <w:r w:rsidRPr="006E6E25">
              <w:rPr>
                <w:rFonts w:eastAsia="Calibri" w:cs="Times New Roman"/>
                <w:sz w:val="28"/>
              </w:rPr>
              <w:t>4 группа</w:t>
            </w:r>
          </w:p>
        </w:tc>
        <w:tc>
          <w:tcPr>
            <w:tcW w:w="1865" w:type="dxa"/>
          </w:tcPr>
          <w:p w:rsidR="00124428" w:rsidRPr="006E6E25" w:rsidRDefault="00124428" w:rsidP="00131177">
            <w:pPr>
              <w:rPr>
                <w:rFonts w:eastAsia="Calibri" w:cs="Times New Roman"/>
                <w:sz w:val="28"/>
              </w:rPr>
            </w:pPr>
            <w:r w:rsidRPr="006E6E25">
              <w:rPr>
                <w:rFonts w:eastAsia="Calibri" w:cs="Times New Roman"/>
                <w:sz w:val="28"/>
              </w:rPr>
              <w:t>14</w:t>
            </w:r>
          </w:p>
        </w:tc>
        <w:tc>
          <w:tcPr>
            <w:tcW w:w="1865" w:type="dxa"/>
          </w:tcPr>
          <w:p w:rsidR="00124428" w:rsidRPr="006E6E25" w:rsidRDefault="00124428" w:rsidP="00131177">
            <w:pPr>
              <w:rPr>
                <w:rFonts w:eastAsia="Calibri" w:cs="Times New Roman"/>
                <w:sz w:val="28"/>
              </w:rPr>
            </w:pPr>
            <w:r w:rsidRPr="006E6E25">
              <w:rPr>
                <w:rFonts w:eastAsia="Calibri" w:cs="Times New Roman"/>
                <w:sz w:val="28"/>
              </w:rPr>
              <w:t>17</w:t>
            </w:r>
          </w:p>
        </w:tc>
        <w:tc>
          <w:tcPr>
            <w:tcW w:w="1865" w:type="dxa"/>
          </w:tcPr>
          <w:p w:rsidR="00124428" w:rsidRPr="006E6E25" w:rsidRDefault="00124428" w:rsidP="00131177">
            <w:pPr>
              <w:jc w:val="center"/>
              <w:rPr>
                <w:rFonts w:eastAsia="Calibri" w:cs="Times New Roman"/>
                <w:sz w:val="28"/>
              </w:rPr>
            </w:pPr>
            <w:r w:rsidRPr="006E6E25">
              <w:rPr>
                <w:rFonts w:eastAsia="Calibri" w:cs="Times New Roman"/>
                <w:sz w:val="28"/>
              </w:rPr>
              <w:t>19</w:t>
            </w:r>
          </w:p>
        </w:tc>
        <w:tc>
          <w:tcPr>
            <w:tcW w:w="1866" w:type="dxa"/>
          </w:tcPr>
          <w:p w:rsidR="00124428" w:rsidRPr="006E6E25" w:rsidRDefault="00124428" w:rsidP="00131177">
            <w:pPr>
              <w:jc w:val="center"/>
              <w:rPr>
                <w:rFonts w:eastAsia="Calibri" w:cs="Times New Roman"/>
                <w:sz w:val="28"/>
              </w:rPr>
            </w:pPr>
            <w:r w:rsidRPr="006E6E25">
              <w:rPr>
                <w:rFonts w:eastAsia="Calibri" w:cs="Times New Roman"/>
                <w:sz w:val="28"/>
              </w:rPr>
              <w:t>19</w:t>
            </w:r>
          </w:p>
        </w:tc>
      </w:tr>
      <w:tr w:rsidR="00124428" w:rsidRPr="006E6E25" w:rsidTr="00131177">
        <w:tc>
          <w:tcPr>
            <w:tcW w:w="1884" w:type="dxa"/>
          </w:tcPr>
          <w:p w:rsidR="00124428" w:rsidRPr="006E6E25" w:rsidRDefault="00124428" w:rsidP="00131177">
            <w:pPr>
              <w:rPr>
                <w:rFonts w:eastAsia="Calibri" w:cs="Times New Roman"/>
                <w:sz w:val="28"/>
              </w:rPr>
            </w:pPr>
            <w:r w:rsidRPr="006E6E25">
              <w:rPr>
                <w:rFonts w:eastAsia="Calibri" w:cs="Times New Roman"/>
                <w:sz w:val="28"/>
              </w:rPr>
              <w:t>5 группа</w:t>
            </w:r>
          </w:p>
        </w:tc>
        <w:tc>
          <w:tcPr>
            <w:tcW w:w="1865" w:type="dxa"/>
          </w:tcPr>
          <w:p w:rsidR="00124428" w:rsidRPr="006E6E25" w:rsidRDefault="00124428" w:rsidP="00131177">
            <w:pPr>
              <w:rPr>
                <w:rFonts w:eastAsia="Calibri" w:cs="Times New Roman"/>
                <w:sz w:val="28"/>
              </w:rPr>
            </w:pPr>
            <w:r w:rsidRPr="006E6E25">
              <w:rPr>
                <w:rFonts w:eastAsia="Calibri" w:cs="Times New Roman"/>
                <w:sz w:val="28"/>
              </w:rPr>
              <w:t>7</w:t>
            </w:r>
          </w:p>
        </w:tc>
        <w:tc>
          <w:tcPr>
            <w:tcW w:w="1865" w:type="dxa"/>
          </w:tcPr>
          <w:p w:rsidR="00124428" w:rsidRPr="006E6E25" w:rsidRDefault="00124428" w:rsidP="00131177">
            <w:pPr>
              <w:rPr>
                <w:rFonts w:eastAsia="Calibri" w:cs="Times New Roman"/>
                <w:sz w:val="28"/>
              </w:rPr>
            </w:pPr>
            <w:r w:rsidRPr="006E6E25">
              <w:rPr>
                <w:rFonts w:eastAsia="Calibri" w:cs="Times New Roman"/>
                <w:sz w:val="28"/>
              </w:rPr>
              <w:t>9</w:t>
            </w:r>
          </w:p>
        </w:tc>
        <w:tc>
          <w:tcPr>
            <w:tcW w:w="1865" w:type="dxa"/>
          </w:tcPr>
          <w:p w:rsidR="00124428" w:rsidRPr="006E6E25" w:rsidRDefault="00124428" w:rsidP="00131177">
            <w:pPr>
              <w:jc w:val="center"/>
              <w:rPr>
                <w:rFonts w:eastAsia="Calibri" w:cs="Times New Roman"/>
                <w:sz w:val="28"/>
              </w:rPr>
            </w:pPr>
            <w:r w:rsidRPr="006E6E25">
              <w:rPr>
                <w:rFonts w:eastAsia="Calibri" w:cs="Times New Roman"/>
                <w:sz w:val="28"/>
              </w:rPr>
              <w:t>18</w:t>
            </w:r>
          </w:p>
        </w:tc>
        <w:tc>
          <w:tcPr>
            <w:tcW w:w="1866" w:type="dxa"/>
          </w:tcPr>
          <w:p w:rsidR="00124428" w:rsidRPr="006E6E25" w:rsidRDefault="00124428" w:rsidP="00131177">
            <w:pPr>
              <w:jc w:val="center"/>
              <w:rPr>
                <w:rFonts w:eastAsia="Calibri" w:cs="Times New Roman"/>
                <w:sz w:val="28"/>
              </w:rPr>
            </w:pPr>
            <w:r w:rsidRPr="006E6E25">
              <w:rPr>
                <w:rFonts w:eastAsia="Calibri" w:cs="Times New Roman"/>
                <w:sz w:val="28"/>
              </w:rPr>
              <w:t>33</w:t>
            </w:r>
          </w:p>
        </w:tc>
      </w:tr>
      <w:tr w:rsidR="00124428" w:rsidRPr="006E6E25" w:rsidTr="00131177">
        <w:tc>
          <w:tcPr>
            <w:tcW w:w="1884" w:type="dxa"/>
          </w:tcPr>
          <w:p w:rsidR="00124428" w:rsidRPr="006E6E25" w:rsidRDefault="00124428" w:rsidP="00131177">
            <w:pPr>
              <w:rPr>
                <w:rFonts w:eastAsia="Calibri" w:cs="Times New Roman"/>
                <w:sz w:val="28"/>
              </w:rPr>
            </w:pPr>
            <w:r w:rsidRPr="006E6E25">
              <w:rPr>
                <w:rFonts w:eastAsia="Calibri" w:cs="Times New Roman"/>
                <w:sz w:val="28"/>
              </w:rPr>
              <w:t>всего</w:t>
            </w:r>
          </w:p>
        </w:tc>
        <w:tc>
          <w:tcPr>
            <w:tcW w:w="1865" w:type="dxa"/>
          </w:tcPr>
          <w:p w:rsidR="00124428" w:rsidRPr="006E6E25" w:rsidRDefault="00124428" w:rsidP="00131177">
            <w:pPr>
              <w:rPr>
                <w:rFonts w:eastAsia="Calibri" w:cs="Times New Roman"/>
                <w:sz w:val="28"/>
              </w:rPr>
            </w:pPr>
            <w:r w:rsidRPr="006E6E25">
              <w:rPr>
                <w:rFonts w:eastAsia="Calibri" w:cs="Times New Roman"/>
                <w:sz w:val="28"/>
              </w:rPr>
              <w:t>375</w:t>
            </w:r>
          </w:p>
        </w:tc>
        <w:tc>
          <w:tcPr>
            <w:tcW w:w="1865" w:type="dxa"/>
          </w:tcPr>
          <w:p w:rsidR="00124428" w:rsidRPr="006E6E25" w:rsidRDefault="00124428" w:rsidP="00131177">
            <w:pPr>
              <w:rPr>
                <w:rFonts w:eastAsia="Calibri" w:cs="Times New Roman"/>
                <w:sz w:val="28"/>
              </w:rPr>
            </w:pPr>
            <w:r w:rsidRPr="006E6E25">
              <w:rPr>
                <w:rFonts w:eastAsia="Calibri" w:cs="Times New Roman"/>
                <w:sz w:val="28"/>
              </w:rPr>
              <w:t>374</w:t>
            </w:r>
          </w:p>
        </w:tc>
        <w:tc>
          <w:tcPr>
            <w:tcW w:w="1865" w:type="dxa"/>
          </w:tcPr>
          <w:p w:rsidR="00124428" w:rsidRPr="006E6E25" w:rsidRDefault="00124428" w:rsidP="00131177">
            <w:pPr>
              <w:jc w:val="center"/>
              <w:rPr>
                <w:rFonts w:eastAsia="Calibri" w:cs="Times New Roman"/>
                <w:sz w:val="28"/>
              </w:rPr>
            </w:pPr>
            <w:r w:rsidRPr="006E6E25">
              <w:rPr>
                <w:rFonts w:eastAsia="Calibri" w:cs="Times New Roman"/>
                <w:sz w:val="28"/>
              </w:rPr>
              <w:t>360</w:t>
            </w:r>
          </w:p>
        </w:tc>
        <w:tc>
          <w:tcPr>
            <w:tcW w:w="1866" w:type="dxa"/>
          </w:tcPr>
          <w:p w:rsidR="00124428" w:rsidRPr="006E6E25" w:rsidRDefault="00124428" w:rsidP="00131177">
            <w:pPr>
              <w:jc w:val="center"/>
              <w:rPr>
                <w:rFonts w:eastAsia="Calibri" w:cs="Times New Roman"/>
                <w:sz w:val="28"/>
              </w:rPr>
            </w:pPr>
            <w:r w:rsidRPr="006E6E25">
              <w:rPr>
                <w:rFonts w:eastAsia="Calibri" w:cs="Times New Roman"/>
                <w:sz w:val="28"/>
              </w:rPr>
              <w:t>386</w:t>
            </w:r>
          </w:p>
        </w:tc>
      </w:tr>
    </w:tbl>
    <w:p w:rsidR="00124428" w:rsidRDefault="00124428" w:rsidP="00124428">
      <w:pPr>
        <w:rPr>
          <w:sz w:val="28"/>
        </w:rPr>
      </w:pPr>
    </w:p>
    <w:p w:rsidR="00124428" w:rsidRDefault="00124428" w:rsidP="00124428">
      <w:pPr>
        <w:rPr>
          <w:sz w:val="28"/>
        </w:rPr>
      </w:pPr>
      <w:r>
        <w:rPr>
          <w:sz w:val="28"/>
        </w:rPr>
        <w:t xml:space="preserve">Распределение по группам здоровья за 2020 год. </w:t>
      </w:r>
    </w:p>
    <w:tbl>
      <w:tblPr>
        <w:tblStyle w:val="16"/>
        <w:tblW w:w="0" w:type="auto"/>
        <w:tblInd w:w="0" w:type="dxa"/>
        <w:tblLook w:val="04A0" w:firstRow="1" w:lastRow="0" w:firstColumn="1" w:lastColumn="0" w:noHBand="0" w:noVBand="1"/>
      </w:tblPr>
      <w:tblGrid>
        <w:gridCol w:w="1884"/>
        <w:gridCol w:w="1865"/>
        <w:gridCol w:w="1865"/>
        <w:gridCol w:w="1865"/>
        <w:gridCol w:w="1866"/>
      </w:tblGrid>
      <w:tr w:rsidR="00124428" w:rsidTr="00131177">
        <w:tc>
          <w:tcPr>
            <w:tcW w:w="1884"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rPr>
                <w:sz w:val="28"/>
              </w:rPr>
            </w:pPr>
            <w:r>
              <w:rPr>
                <w:sz w:val="28"/>
              </w:rPr>
              <w:t>«Д» - группы</w:t>
            </w:r>
          </w:p>
        </w:tc>
        <w:tc>
          <w:tcPr>
            <w:tcW w:w="7461" w:type="dxa"/>
            <w:gridSpan w:val="4"/>
            <w:tcBorders>
              <w:top w:val="single" w:sz="4" w:space="0" w:color="000000"/>
              <w:left w:val="single" w:sz="4" w:space="0" w:color="000000"/>
              <w:bottom w:val="single" w:sz="4" w:space="0" w:color="000000"/>
              <w:right w:val="single" w:sz="4" w:space="0" w:color="000000"/>
            </w:tcBorders>
            <w:hideMark/>
          </w:tcPr>
          <w:p w:rsidR="00124428" w:rsidRDefault="00124428" w:rsidP="00131177">
            <w:pPr>
              <w:jc w:val="center"/>
              <w:rPr>
                <w:sz w:val="28"/>
              </w:rPr>
            </w:pPr>
            <w:r>
              <w:rPr>
                <w:sz w:val="28"/>
              </w:rPr>
              <w:t>квартал</w:t>
            </w:r>
          </w:p>
        </w:tc>
      </w:tr>
      <w:tr w:rsidR="00124428" w:rsidTr="00131177">
        <w:tc>
          <w:tcPr>
            <w:tcW w:w="1884" w:type="dxa"/>
            <w:tcBorders>
              <w:top w:val="single" w:sz="4" w:space="0" w:color="000000"/>
              <w:left w:val="single" w:sz="4" w:space="0" w:color="000000"/>
              <w:bottom w:val="single" w:sz="4" w:space="0" w:color="000000"/>
              <w:right w:val="single" w:sz="4" w:space="0" w:color="000000"/>
            </w:tcBorders>
          </w:tcPr>
          <w:p w:rsidR="00124428" w:rsidRDefault="00124428" w:rsidP="00131177">
            <w:pPr>
              <w:rPr>
                <w:sz w:val="28"/>
              </w:rPr>
            </w:pPr>
          </w:p>
        </w:tc>
        <w:tc>
          <w:tcPr>
            <w:tcW w:w="1865"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rPr>
                <w:sz w:val="28"/>
              </w:rPr>
            </w:pPr>
            <w:r>
              <w:rPr>
                <w:sz w:val="28"/>
              </w:rPr>
              <w:t>1кв</w:t>
            </w:r>
          </w:p>
        </w:tc>
        <w:tc>
          <w:tcPr>
            <w:tcW w:w="1865"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rPr>
                <w:sz w:val="28"/>
              </w:rPr>
            </w:pPr>
            <w:r>
              <w:rPr>
                <w:sz w:val="28"/>
              </w:rPr>
              <w:t>2кв*</w:t>
            </w:r>
          </w:p>
        </w:tc>
        <w:tc>
          <w:tcPr>
            <w:tcW w:w="1865"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rPr>
                <w:sz w:val="28"/>
              </w:rPr>
            </w:pPr>
            <w:r>
              <w:rPr>
                <w:sz w:val="28"/>
              </w:rPr>
              <w:t>3кв</w:t>
            </w:r>
          </w:p>
        </w:tc>
        <w:tc>
          <w:tcPr>
            <w:tcW w:w="1866"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rPr>
                <w:sz w:val="28"/>
              </w:rPr>
            </w:pPr>
            <w:r>
              <w:rPr>
                <w:sz w:val="28"/>
              </w:rPr>
              <w:t>4кв</w:t>
            </w:r>
          </w:p>
        </w:tc>
      </w:tr>
      <w:tr w:rsidR="00124428" w:rsidTr="00131177">
        <w:tc>
          <w:tcPr>
            <w:tcW w:w="1884"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rPr>
                <w:sz w:val="28"/>
              </w:rPr>
            </w:pPr>
            <w:r>
              <w:rPr>
                <w:sz w:val="28"/>
              </w:rPr>
              <w:t>1 группа</w:t>
            </w:r>
          </w:p>
        </w:tc>
        <w:tc>
          <w:tcPr>
            <w:tcW w:w="1865"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124</w:t>
            </w:r>
          </w:p>
        </w:tc>
        <w:tc>
          <w:tcPr>
            <w:tcW w:w="1865" w:type="dxa"/>
            <w:tcBorders>
              <w:top w:val="single" w:sz="4" w:space="0" w:color="000000"/>
              <w:left w:val="single" w:sz="4" w:space="0" w:color="000000"/>
              <w:bottom w:val="single" w:sz="4" w:space="0" w:color="000000"/>
              <w:right w:val="single" w:sz="4" w:space="0" w:color="000000"/>
            </w:tcBorders>
          </w:tcPr>
          <w:p w:rsidR="00124428" w:rsidRDefault="00124428" w:rsidP="00131177">
            <w:pPr>
              <w:rPr>
                <w:sz w:val="28"/>
              </w:rPr>
            </w:pPr>
            <w:r>
              <w:rPr>
                <w:sz w:val="28"/>
              </w:rPr>
              <w:t>-</w:t>
            </w:r>
          </w:p>
        </w:tc>
        <w:tc>
          <w:tcPr>
            <w:tcW w:w="1865"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132</w:t>
            </w:r>
          </w:p>
        </w:tc>
        <w:tc>
          <w:tcPr>
            <w:tcW w:w="1866"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132</w:t>
            </w:r>
          </w:p>
        </w:tc>
      </w:tr>
      <w:tr w:rsidR="00124428" w:rsidTr="00131177">
        <w:tc>
          <w:tcPr>
            <w:tcW w:w="1884"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rPr>
                <w:sz w:val="28"/>
              </w:rPr>
            </w:pPr>
            <w:r>
              <w:rPr>
                <w:sz w:val="28"/>
              </w:rPr>
              <w:t>2 группа</w:t>
            </w:r>
          </w:p>
        </w:tc>
        <w:tc>
          <w:tcPr>
            <w:tcW w:w="1865"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200</w:t>
            </w:r>
          </w:p>
        </w:tc>
        <w:tc>
          <w:tcPr>
            <w:tcW w:w="1865" w:type="dxa"/>
            <w:tcBorders>
              <w:top w:val="single" w:sz="4" w:space="0" w:color="000000"/>
              <w:left w:val="single" w:sz="4" w:space="0" w:color="000000"/>
              <w:bottom w:val="single" w:sz="4" w:space="0" w:color="000000"/>
              <w:right w:val="single" w:sz="4" w:space="0" w:color="000000"/>
            </w:tcBorders>
          </w:tcPr>
          <w:p w:rsidR="00124428" w:rsidRDefault="00124428" w:rsidP="00131177">
            <w:pPr>
              <w:rPr>
                <w:sz w:val="28"/>
              </w:rPr>
            </w:pPr>
            <w:r>
              <w:rPr>
                <w:sz w:val="28"/>
              </w:rPr>
              <w:t>-</w:t>
            </w:r>
          </w:p>
        </w:tc>
        <w:tc>
          <w:tcPr>
            <w:tcW w:w="1865"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191</w:t>
            </w:r>
          </w:p>
        </w:tc>
        <w:tc>
          <w:tcPr>
            <w:tcW w:w="1866"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182</w:t>
            </w:r>
          </w:p>
        </w:tc>
      </w:tr>
      <w:tr w:rsidR="00124428" w:rsidTr="00131177">
        <w:tc>
          <w:tcPr>
            <w:tcW w:w="1884"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rPr>
                <w:sz w:val="28"/>
              </w:rPr>
            </w:pPr>
            <w:r>
              <w:rPr>
                <w:sz w:val="28"/>
              </w:rPr>
              <w:t>3 группа</w:t>
            </w:r>
          </w:p>
        </w:tc>
        <w:tc>
          <w:tcPr>
            <w:tcW w:w="1865"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10</w:t>
            </w:r>
          </w:p>
        </w:tc>
        <w:tc>
          <w:tcPr>
            <w:tcW w:w="1865" w:type="dxa"/>
            <w:tcBorders>
              <w:top w:val="single" w:sz="4" w:space="0" w:color="000000"/>
              <w:left w:val="single" w:sz="4" w:space="0" w:color="000000"/>
              <w:bottom w:val="single" w:sz="4" w:space="0" w:color="000000"/>
              <w:right w:val="single" w:sz="4" w:space="0" w:color="000000"/>
            </w:tcBorders>
          </w:tcPr>
          <w:p w:rsidR="00124428" w:rsidRDefault="00124428" w:rsidP="00131177">
            <w:pPr>
              <w:rPr>
                <w:sz w:val="28"/>
              </w:rPr>
            </w:pPr>
            <w:r>
              <w:rPr>
                <w:sz w:val="28"/>
              </w:rPr>
              <w:t>-</w:t>
            </w:r>
          </w:p>
        </w:tc>
        <w:tc>
          <w:tcPr>
            <w:tcW w:w="1865"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8</w:t>
            </w:r>
          </w:p>
        </w:tc>
        <w:tc>
          <w:tcPr>
            <w:tcW w:w="1866"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8</w:t>
            </w:r>
          </w:p>
        </w:tc>
      </w:tr>
      <w:tr w:rsidR="00124428" w:rsidTr="00131177">
        <w:tc>
          <w:tcPr>
            <w:tcW w:w="1884"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rPr>
                <w:sz w:val="28"/>
              </w:rPr>
            </w:pPr>
            <w:r>
              <w:rPr>
                <w:sz w:val="28"/>
              </w:rPr>
              <w:t>4 группа</w:t>
            </w:r>
          </w:p>
        </w:tc>
        <w:tc>
          <w:tcPr>
            <w:tcW w:w="1865"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19</w:t>
            </w:r>
          </w:p>
        </w:tc>
        <w:tc>
          <w:tcPr>
            <w:tcW w:w="1865" w:type="dxa"/>
            <w:tcBorders>
              <w:top w:val="single" w:sz="4" w:space="0" w:color="000000"/>
              <w:left w:val="single" w:sz="4" w:space="0" w:color="000000"/>
              <w:bottom w:val="single" w:sz="4" w:space="0" w:color="000000"/>
              <w:right w:val="single" w:sz="4" w:space="0" w:color="000000"/>
            </w:tcBorders>
          </w:tcPr>
          <w:p w:rsidR="00124428" w:rsidRDefault="00124428" w:rsidP="00131177">
            <w:pPr>
              <w:rPr>
                <w:sz w:val="28"/>
              </w:rPr>
            </w:pPr>
            <w:r>
              <w:rPr>
                <w:sz w:val="28"/>
              </w:rPr>
              <w:t>-</w:t>
            </w:r>
          </w:p>
        </w:tc>
        <w:tc>
          <w:tcPr>
            <w:tcW w:w="1865"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16</w:t>
            </w:r>
          </w:p>
        </w:tc>
        <w:tc>
          <w:tcPr>
            <w:tcW w:w="1866"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16</w:t>
            </w:r>
          </w:p>
        </w:tc>
      </w:tr>
      <w:tr w:rsidR="00124428" w:rsidTr="00131177">
        <w:tc>
          <w:tcPr>
            <w:tcW w:w="1884"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rPr>
                <w:sz w:val="28"/>
              </w:rPr>
            </w:pPr>
            <w:r>
              <w:rPr>
                <w:sz w:val="28"/>
              </w:rPr>
              <w:t>5 группа</w:t>
            </w:r>
          </w:p>
        </w:tc>
        <w:tc>
          <w:tcPr>
            <w:tcW w:w="1865"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33</w:t>
            </w:r>
          </w:p>
        </w:tc>
        <w:tc>
          <w:tcPr>
            <w:tcW w:w="1865" w:type="dxa"/>
            <w:tcBorders>
              <w:top w:val="single" w:sz="4" w:space="0" w:color="000000"/>
              <w:left w:val="single" w:sz="4" w:space="0" w:color="000000"/>
              <w:bottom w:val="single" w:sz="4" w:space="0" w:color="000000"/>
              <w:right w:val="single" w:sz="4" w:space="0" w:color="000000"/>
            </w:tcBorders>
          </w:tcPr>
          <w:p w:rsidR="00124428" w:rsidRDefault="00124428" w:rsidP="00131177">
            <w:pPr>
              <w:rPr>
                <w:sz w:val="28"/>
              </w:rPr>
            </w:pPr>
            <w:r>
              <w:rPr>
                <w:sz w:val="28"/>
              </w:rPr>
              <w:t>-</w:t>
            </w:r>
          </w:p>
        </w:tc>
        <w:tc>
          <w:tcPr>
            <w:tcW w:w="1865"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30</w:t>
            </w:r>
          </w:p>
        </w:tc>
        <w:tc>
          <w:tcPr>
            <w:tcW w:w="1866"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27</w:t>
            </w:r>
          </w:p>
        </w:tc>
      </w:tr>
      <w:tr w:rsidR="00124428" w:rsidTr="00131177">
        <w:tc>
          <w:tcPr>
            <w:tcW w:w="1884"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rPr>
                <w:sz w:val="28"/>
              </w:rPr>
            </w:pPr>
            <w:r>
              <w:rPr>
                <w:sz w:val="28"/>
              </w:rPr>
              <w:t>всего</w:t>
            </w:r>
          </w:p>
        </w:tc>
        <w:tc>
          <w:tcPr>
            <w:tcW w:w="1865"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386</w:t>
            </w:r>
          </w:p>
        </w:tc>
        <w:tc>
          <w:tcPr>
            <w:tcW w:w="1865" w:type="dxa"/>
            <w:tcBorders>
              <w:top w:val="single" w:sz="4" w:space="0" w:color="000000"/>
              <w:left w:val="single" w:sz="4" w:space="0" w:color="000000"/>
              <w:bottom w:val="single" w:sz="4" w:space="0" w:color="000000"/>
              <w:right w:val="single" w:sz="4" w:space="0" w:color="000000"/>
            </w:tcBorders>
          </w:tcPr>
          <w:p w:rsidR="00124428" w:rsidRDefault="00124428" w:rsidP="00131177">
            <w:pPr>
              <w:rPr>
                <w:sz w:val="28"/>
              </w:rPr>
            </w:pPr>
            <w:r>
              <w:rPr>
                <w:sz w:val="28"/>
              </w:rPr>
              <w:t>-</w:t>
            </w:r>
          </w:p>
        </w:tc>
        <w:tc>
          <w:tcPr>
            <w:tcW w:w="1865"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377</w:t>
            </w:r>
          </w:p>
        </w:tc>
        <w:tc>
          <w:tcPr>
            <w:tcW w:w="1866"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365</w:t>
            </w:r>
          </w:p>
        </w:tc>
      </w:tr>
    </w:tbl>
    <w:p w:rsidR="00124428" w:rsidRDefault="00124428" w:rsidP="00124428">
      <w:r>
        <w:rPr>
          <w:sz w:val="28"/>
        </w:rPr>
        <w:t xml:space="preserve">* </w:t>
      </w:r>
      <w:r w:rsidRPr="00E81B5B">
        <w:t xml:space="preserve">данных нет в связи с карантином по </w:t>
      </w:r>
      <w:r w:rsidRPr="00E81B5B">
        <w:rPr>
          <w:lang w:val="en-US"/>
        </w:rPr>
        <w:t>COVID</w:t>
      </w:r>
      <w:r w:rsidRPr="00E81B5B">
        <w:t>-19.</w:t>
      </w:r>
    </w:p>
    <w:p w:rsidR="00124428" w:rsidRDefault="00124428" w:rsidP="00124428"/>
    <w:p w:rsidR="00124428" w:rsidRPr="006E6E25" w:rsidRDefault="00124428" w:rsidP="00124428">
      <w:pPr>
        <w:widowControl/>
        <w:suppressAutoHyphens w:val="0"/>
        <w:rPr>
          <w:rFonts w:eastAsia="Times New Roman" w:cs="Times New Roman"/>
          <w:kern w:val="0"/>
          <w:sz w:val="28"/>
          <w:szCs w:val="28"/>
          <w:lang w:eastAsia="en-US" w:bidi="ar-SA"/>
        </w:rPr>
      </w:pPr>
      <w:r w:rsidRPr="006E6E25">
        <w:rPr>
          <w:rFonts w:eastAsia="Times New Roman" w:cs="Times New Roman"/>
          <w:b/>
          <w:bCs/>
          <w:kern w:val="0"/>
          <w:sz w:val="28"/>
          <w:szCs w:val="28"/>
          <w:lang w:eastAsia="en-US" w:bidi="ar-SA"/>
        </w:rPr>
        <w:t>Мероприятия по профилактике заболеваний у детей:</w:t>
      </w:r>
    </w:p>
    <w:p w:rsidR="00124428" w:rsidRPr="006E6E25" w:rsidRDefault="00124428" w:rsidP="00124428">
      <w:pPr>
        <w:widowControl/>
        <w:numPr>
          <w:ilvl w:val="0"/>
          <w:numId w:val="1"/>
        </w:numPr>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Витаминизация третьих блюд</w:t>
      </w:r>
    </w:p>
    <w:p w:rsidR="00124428" w:rsidRPr="006E6E25" w:rsidRDefault="00124428" w:rsidP="00124428">
      <w:pPr>
        <w:widowControl/>
        <w:numPr>
          <w:ilvl w:val="0"/>
          <w:numId w:val="1"/>
        </w:numPr>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Самомассаж ушных раковин и активных точек (ежедневно)</w:t>
      </w:r>
    </w:p>
    <w:p w:rsidR="00124428" w:rsidRPr="006E6E25" w:rsidRDefault="00124428" w:rsidP="00124428">
      <w:pPr>
        <w:widowControl/>
        <w:numPr>
          <w:ilvl w:val="0"/>
          <w:numId w:val="1"/>
        </w:numPr>
        <w:rPr>
          <w:rFonts w:eastAsia="Times New Roman" w:cs="Calibri"/>
          <w:b/>
          <w:kern w:val="0"/>
          <w:sz w:val="28"/>
          <w:szCs w:val="28"/>
          <w:lang w:eastAsia="en-US" w:bidi="ar-SA"/>
        </w:rPr>
      </w:pPr>
      <w:r w:rsidRPr="006E6E25">
        <w:rPr>
          <w:rFonts w:eastAsia="Times New Roman" w:cs="Times New Roman"/>
          <w:kern w:val="0"/>
          <w:sz w:val="28"/>
          <w:szCs w:val="28"/>
          <w:lang w:eastAsia="en-US" w:bidi="ar-SA"/>
        </w:rPr>
        <w:t>Включение элементов корригирующей гимнастики во все режимные моменты.</w:t>
      </w:r>
    </w:p>
    <w:p w:rsidR="00124428" w:rsidRDefault="00124428" w:rsidP="00124428">
      <w:pPr>
        <w:widowControl/>
        <w:numPr>
          <w:ilvl w:val="0"/>
          <w:numId w:val="1"/>
        </w:numPr>
        <w:rPr>
          <w:rFonts w:eastAsia="Times New Roman" w:cs="Calibri"/>
          <w:b/>
          <w:kern w:val="0"/>
          <w:sz w:val="28"/>
          <w:szCs w:val="28"/>
          <w:lang w:eastAsia="en-US" w:bidi="ar-SA"/>
        </w:rPr>
      </w:pPr>
      <w:r w:rsidRPr="006E6E25">
        <w:rPr>
          <w:rFonts w:eastAsia="Times New Roman" w:cs="Times New Roman"/>
          <w:kern w:val="0"/>
          <w:sz w:val="28"/>
          <w:szCs w:val="28"/>
          <w:lang w:eastAsia="en-US" w:bidi="ar-SA"/>
        </w:rPr>
        <w:t>Своевременная вакцинация</w:t>
      </w:r>
    </w:p>
    <w:p w:rsidR="00124428" w:rsidRDefault="00124428" w:rsidP="00124428">
      <w:pPr>
        <w:rPr>
          <w:rFonts w:eastAsia="Times New Roman" w:cs="Calibri"/>
          <w:sz w:val="28"/>
          <w:szCs w:val="28"/>
          <w:lang w:eastAsia="en-US" w:bidi="ar-SA"/>
        </w:rPr>
      </w:pPr>
    </w:p>
    <w:p w:rsidR="00124428" w:rsidRPr="00D972F9" w:rsidRDefault="00124428" w:rsidP="00124428">
      <w:pPr>
        <w:widowControl/>
        <w:suppressAutoHyphens w:val="0"/>
        <w:jc w:val="both"/>
        <w:rPr>
          <w:rFonts w:eastAsia="Times New Roman" w:cs="Calibri"/>
          <w:kern w:val="0"/>
          <w:sz w:val="28"/>
          <w:szCs w:val="28"/>
          <w:lang w:eastAsia="en-US" w:bidi="ar-SA"/>
        </w:rPr>
        <w:sectPr w:rsidR="00124428" w:rsidRPr="00D972F9" w:rsidSect="00F36273">
          <w:pgSz w:w="16838" w:h="11906" w:orient="landscape"/>
          <w:pgMar w:top="1191" w:right="567" w:bottom="567" w:left="567" w:header="709" w:footer="709" w:gutter="0"/>
          <w:cols w:space="708"/>
          <w:titlePg/>
          <w:docGrid w:linePitch="360"/>
        </w:sectPr>
      </w:pPr>
      <w:r w:rsidRPr="006E6E25">
        <w:rPr>
          <w:rFonts w:eastAsia="Times New Roman" w:cs="Calibri"/>
          <w:b/>
          <w:kern w:val="0"/>
          <w:sz w:val="28"/>
          <w:szCs w:val="28"/>
          <w:lang w:eastAsia="en-US" w:bidi="ar-SA"/>
        </w:rPr>
        <w:t>Охрана жизни и здоровья детей, их физического развития и снижение заболеваемости</w:t>
      </w:r>
      <w:r w:rsidRPr="006E6E25">
        <w:rPr>
          <w:rFonts w:eastAsia="Times New Roman" w:cs="Calibri"/>
          <w:kern w:val="0"/>
          <w:sz w:val="28"/>
          <w:szCs w:val="28"/>
          <w:lang w:eastAsia="en-US" w:bidi="ar-SA"/>
        </w:rPr>
        <w:t xml:space="preserve"> – самая актуальная задача   нашего учреждения, особое внимание которой уделяется ежегодно.  Эта задача требует больших усилий, как со стороны педагогического </w:t>
      </w:r>
      <w:r w:rsidRPr="006E6E25">
        <w:rPr>
          <w:rFonts w:eastAsia="Times New Roman" w:cs="Calibri"/>
          <w:kern w:val="0"/>
          <w:sz w:val="28"/>
          <w:szCs w:val="28"/>
          <w:lang w:eastAsia="en-US" w:bidi="ar-SA"/>
        </w:rPr>
        <w:lastRenderedPageBreak/>
        <w:t xml:space="preserve">коллектива, так и всего коллектива, работающего в детском саду.  И обязательно необходим в этом вопросе тесный контакт с родителями в </w:t>
      </w:r>
      <w:r>
        <w:rPr>
          <w:rFonts w:eastAsia="Times New Roman" w:cs="Calibri"/>
          <w:kern w:val="0"/>
          <w:sz w:val="28"/>
          <w:szCs w:val="28"/>
          <w:lang w:eastAsia="en-US" w:bidi="ar-SA"/>
        </w:rPr>
        <w:t>плане оздоровления детей. В 2021-2022</w:t>
      </w:r>
      <w:r w:rsidRPr="006E6E25">
        <w:rPr>
          <w:rFonts w:eastAsia="Times New Roman" w:cs="Calibri"/>
          <w:kern w:val="0"/>
          <w:sz w:val="28"/>
          <w:szCs w:val="28"/>
          <w:lang w:eastAsia="en-US" w:bidi="ar-SA"/>
        </w:rPr>
        <w:t xml:space="preserve"> учебном году </w:t>
      </w:r>
      <w:r w:rsidRPr="006E6E25">
        <w:rPr>
          <w:rFonts w:eastAsia="Times New Roman" w:cs="Times New Roman"/>
          <w:kern w:val="0"/>
          <w:sz w:val="28"/>
          <w:szCs w:val="28"/>
          <w:lang w:eastAsia="en-US" w:bidi="ar-SA"/>
        </w:rPr>
        <w:t>следует усилить работу по снижению заболеваемости детей и в следующем учебном году, продолжить взаимодействие с семьями воспитанников по формированию у детей потребности здорового образа жизни.</w:t>
      </w:r>
    </w:p>
    <w:p w:rsidR="00124428" w:rsidRPr="006E6E25" w:rsidRDefault="00124428" w:rsidP="00124428">
      <w:pPr>
        <w:suppressLineNumbers/>
        <w:jc w:val="both"/>
        <w:rPr>
          <w:rFonts w:eastAsia="Times New Roman" w:cs="Times New Roman"/>
          <w:sz w:val="28"/>
          <w:szCs w:val="28"/>
        </w:rPr>
      </w:pPr>
      <w:r>
        <w:rPr>
          <w:rFonts w:eastAsia="Times New Roman" w:cs="Times New Roman"/>
          <w:sz w:val="28"/>
          <w:szCs w:val="28"/>
        </w:rPr>
        <w:lastRenderedPageBreak/>
        <w:t xml:space="preserve">  </w:t>
      </w:r>
      <w:r w:rsidRPr="006E6E25">
        <w:rPr>
          <w:rFonts w:eastAsia="Times New Roman" w:cs="Times New Roman"/>
          <w:sz w:val="28"/>
          <w:szCs w:val="28"/>
        </w:rPr>
        <w:t>Большое внимание руководство и коллектив детского сада уделяют созданию условий для полноценного физического развития воспитанников через использование здоровьесберегающих технологий при осуществлении образовательной деятельности воспитанников:</w:t>
      </w:r>
    </w:p>
    <w:p w:rsidR="00124428" w:rsidRPr="006E6E25" w:rsidRDefault="00124428" w:rsidP="00124428">
      <w:pPr>
        <w:suppressLineNumbers/>
        <w:jc w:val="both"/>
        <w:rPr>
          <w:rFonts w:eastAsia="Times New Roman" w:cs="Times New Roman"/>
          <w:sz w:val="28"/>
          <w:szCs w:val="28"/>
        </w:rPr>
      </w:pPr>
      <w:r w:rsidRPr="006E6E25">
        <w:rPr>
          <w:rFonts w:eastAsia="Times New Roman" w:cs="Times New Roman"/>
          <w:sz w:val="28"/>
          <w:szCs w:val="28"/>
        </w:rPr>
        <w:t>- разработка режима дня для каждой возрастной подгруппы с учетом баланса умственной и двигательной активности (двигательный режим для каждой подгруппы с указанием времени, отведенного в режиме дня для организованной и самостоятельной двигательной деятельности детей);</w:t>
      </w:r>
    </w:p>
    <w:p w:rsidR="00124428" w:rsidRPr="006E6E25" w:rsidRDefault="00124428" w:rsidP="00124428">
      <w:pPr>
        <w:suppressLineNumbers/>
        <w:jc w:val="both"/>
        <w:rPr>
          <w:rFonts w:eastAsia="Times New Roman" w:cs="Times New Roman"/>
          <w:sz w:val="28"/>
          <w:szCs w:val="28"/>
        </w:rPr>
      </w:pPr>
      <w:r w:rsidRPr="006E6E25">
        <w:rPr>
          <w:rFonts w:eastAsia="Times New Roman" w:cs="Times New Roman"/>
          <w:sz w:val="28"/>
          <w:szCs w:val="28"/>
        </w:rPr>
        <w:t xml:space="preserve">- разработка </w:t>
      </w:r>
      <w:r>
        <w:rPr>
          <w:rFonts w:eastAsia="Times New Roman" w:cs="Times New Roman"/>
          <w:sz w:val="28"/>
          <w:szCs w:val="28"/>
        </w:rPr>
        <w:t xml:space="preserve">сеток </w:t>
      </w:r>
      <w:r w:rsidRPr="006E6E25">
        <w:rPr>
          <w:rFonts w:eastAsia="Times New Roman" w:cs="Times New Roman"/>
          <w:sz w:val="28"/>
          <w:szCs w:val="28"/>
        </w:rPr>
        <w:t>непосредственно образовательной деятельности с учетом нормативов и требований санитарных правил к максимальной нагрузке (количество, длительность); сбалансированности расписания с точки зрения смены характера деятельности воспитанников; сочетание образовательной деятельности умственного (статического) плана с занятиями продуктивных видов деятельности (</w:t>
      </w:r>
      <w:proofErr w:type="spellStart"/>
      <w:r w:rsidRPr="006E6E25">
        <w:rPr>
          <w:rFonts w:eastAsia="Times New Roman" w:cs="Times New Roman"/>
          <w:sz w:val="28"/>
          <w:szCs w:val="28"/>
        </w:rPr>
        <w:t>изодеятельность</w:t>
      </w:r>
      <w:proofErr w:type="spellEnd"/>
      <w:r w:rsidRPr="006E6E25">
        <w:rPr>
          <w:rFonts w:eastAsia="Times New Roman" w:cs="Times New Roman"/>
          <w:sz w:val="28"/>
          <w:szCs w:val="28"/>
        </w:rPr>
        <w:t xml:space="preserve"> и т.п.), двигательного характера (физкультурное, музыкальное);</w:t>
      </w:r>
    </w:p>
    <w:p w:rsidR="00124428" w:rsidRPr="006E6E25" w:rsidRDefault="00124428" w:rsidP="00124428">
      <w:pPr>
        <w:suppressLineNumbers/>
        <w:jc w:val="both"/>
        <w:rPr>
          <w:rFonts w:eastAsia="Times New Roman" w:cs="Times New Roman"/>
          <w:sz w:val="28"/>
          <w:szCs w:val="28"/>
        </w:rPr>
      </w:pPr>
      <w:r w:rsidRPr="006E6E25">
        <w:rPr>
          <w:rFonts w:eastAsia="Times New Roman" w:cs="Times New Roman"/>
          <w:sz w:val="28"/>
          <w:szCs w:val="28"/>
        </w:rPr>
        <w:t>- интеграция различных видов деятельности,</w:t>
      </w:r>
    </w:p>
    <w:p w:rsidR="00124428" w:rsidRPr="006E6E25" w:rsidRDefault="00124428" w:rsidP="00124428">
      <w:pPr>
        <w:suppressLineNumbers/>
        <w:jc w:val="both"/>
        <w:rPr>
          <w:rFonts w:eastAsia="Times New Roman" w:cs="Times New Roman"/>
          <w:sz w:val="28"/>
          <w:szCs w:val="28"/>
        </w:rPr>
      </w:pPr>
      <w:r w:rsidRPr="006E6E25">
        <w:rPr>
          <w:rFonts w:eastAsia="Times New Roman" w:cs="Times New Roman"/>
          <w:sz w:val="28"/>
          <w:szCs w:val="28"/>
        </w:rPr>
        <w:t>- обучение и развитие детей на основе игровых методов обучения и в игровой деятельности;</w:t>
      </w:r>
    </w:p>
    <w:p w:rsidR="00124428" w:rsidRPr="006E6E25" w:rsidRDefault="00124428" w:rsidP="00124428">
      <w:pPr>
        <w:suppressLineNumbers/>
        <w:jc w:val="both"/>
        <w:rPr>
          <w:rFonts w:eastAsia="Times New Roman" w:cs="Times New Roman"/>
          <w:sz w:val="28"/>
          <w:szCs w:val="28"/>
        </w:rPr>
      </w:pPr>
      <w:r w:rsidRPr="006E6E25">
        <w:rPr>
          <w:rFonts w:eastAsia="Times New Roman" w:cs="Times New Roman"/>
          <w:sz w:val="28"/>
          <w:szCs w:val="28"/>
        </w:rPr>
        <w:t>- организация профилактической работы с детьми: частые простудные заболевания (эффективность проведения прогулок, физические упражнения на воздухе, проветривание помещений групп и залов, сон с доступом свежего воздуха, закаливающие мероприятия до и после дневного сна); гимнастика пробуждения;</w:t>
      </w:r>
    </w:p>
    <w:p w:rsidR="00124428" w:rsidRPr="006E6E25" w:rsidRDefault="00124428" w:rsidP="00124428">
      <w:pPr>
        <w:suppressLineNumbers/>
        <w:jc w:val="both"/>
        <w:rPr>
          <w:rFonts w:eastAsia="Times New Roman" w:cs="Times New Roman"/>
          <w:sz w:val="28"/>
          <w:szCs w:val="28"/>
        </w:rPr>
      </w:pPr>
      <w:r w:rsidRPr="006E6E25">
        <w:rPr>
          <w:rFonts w:eastAsia="Times New Roman" w:cs="Times New Roman"/>
          <w:sz w:val="28"/>
          <w:szCs w:val="28"/>
        </w:rPr>
        <w:t>- организация контроля за проведением занятий физической культурой, а также режимных моментов с точки зрения оптимальной двигательной и умственной активности, утомляемости детей, общей и моторной плотности, организации питания и питьевого режима, санитарно – эпидемиологического состояния помещений и т.п.</w:t>
      </w:r>
    </w:p>
    <w:p w:rsidR="00124428" w:rsidRPr="006E6E25" w:rsidRDefault="00124428" w:rsidP="00124428">
      <w:pPr>
        <w:suppressLineNumbers/>
        <w:jc w:val="both"/>
        <w:rPr>
          <w:rFonts w:cs="Calibri"/>
          <w:b/>
          <w:bCs/>
          <w:sz w:val="28"/>
          <w:szCs w:val="28"/>
        </w:rPr>
      </w:pPr>
      <w:r w:rsidRPr="006E6E25">
        <w:rPr>
          <w:rFonts w:eastAsia="Times New Roman" w:cs="Times New Roman"/>
          <w:sz w:val="28"/>
          <w:szCs w:val="28"/>
        </w:rPr>
        <w:t xml:space="preserve">   Немаловажным</w:t>
      </w:r>
      <w:r w:rsidRPr="006E6E25">
        <w:rPr>
          <w:rFonts w:cs="Calibri"/>
          <w:sz w:val="28"/>
          <w:szCs w:val="28"/>
        </w:rPr>
        <w:t xml:space="preserve"> условием охрана жизни и здоровья детей, их физического развития и снижение заболеваемости является организация питания в учреждении.</w:t>
      </w:r>
    </w:p>
    <w:p w:rsidR="00124428" w:rsidRPr="006E6E25" w:rsidRDefault="00124428" w:rsidP="00124428">
      <w:pPr>
        <w:suppressLineNumbers/>
        <w:jc w:val="both"/>
        <w:rPr>
          <w:rFonts w:cs="Calibri"/>
          <w:sz w:val="28"/>
          <w:szCs w:val="28"/>
        </w:rPr>
      </w:pPr>
      <w:r w:rsidRPr="006E6E25">
        <w:rPr>
          <w:rFonts w:eastAsia="Times New Roman" w:cs="Times New Roman"/>
          <w:sz w:val="28"/>
          <w:szCs w:val="28"/>
        </w:rPr>
        <w:t xml:space="preserve">   </w:t>
      </w:r>
      <w:r w:rsidRPr="006E6E25">
        <w:rPr>
          <w:rFonts w:cs="Calibri"/>
          <w:sz w:val="28"/>
          <w:szCs w:val="28"/>
        </w:rPr>
        <w:t xml:space="preserve">Устройство, оборудование и содержание пищеблока соответствует санитарным правилам и нормам организации сбалансированного и качественного питания детей. В целях соблюдения требований СанПина организации правильного питания детей в МАДОУ утверждён график закладки продуктов питания, который проводится только в присутствии старшей медицинской сестры. Также в МАДОУ создана комиссия по питанию, которая периодически в целях проверки правильности закладки основных продуктов проводит контрольное взвешивание продуктов, выделенных на приготовление указанных в меню блюд, с составлением соответствующего акта. С целью организации сбалансированного рационального питания детей в учреждении питание детей осуществляется по 10-дневному меню на осенне-зимний и весенне-летний периоды для детей ясельного и дошкольного возраста, утверждённому заведующим МАДОУ ЦРР-д/с№32, также разработаны технологические карточки-раскладки приготовления блюд в соответствии с нормами питания, заверенные заведующим МАДОУ. В целях </w:t>
      </w:r>
      <w:r w:rsidRPr="006E6E25">
        <w:rPr>
          <w:rFonts w:cs="Calibri"/>
          <w:sz w:val="28"/>
          <w:szCs w:val="28"/>
        </w:rPr>
        <w:lastRenderedPageBreak/>
        <w:t>контроля за рациональным питанием детей продолжает свою работу Совет по питанию. В соответствии с основными направлениями деятельности совета его основными задачами являются:</w:t>
      </w:r>
    </w:p>
    <w:p w:rsidR="00124428" w:rsidRPr="006E6E25" w:rsidRDefault="00124428" w:rsidP="00124428">
      <w:pPr>
        <w:tabs>
          <w:tab w:val="left" w:pos="360"/>
        </w:tabs>
        <w:jc w:val="both"/>
        <w:rPr>
          <w:sz w:val="28"/>
          <w:szCs w:val="28"/>
        </w:rPr>
      </w:pPr>
      <w:r w:rsidRPr="006E6E25">
        <w:rPr>
          <w:sz w:val="28"/>
          <w:szCs w:val="28"/>
        </w:rPr>
        <w:t>-обеспечение детей сбалансированным питанием;</w:t>
      </w:r>
    </w:p>
    <w:p w:rsidR="00124428" w:rsidRPr="006E6E25" w:rsidRDefault="00124428" w:rsidP="00124428">
      <w:pPr>
        <w:tabs>
          <w:tab w:val="left" w:pos="360"/>
        </w:tabs>
        <w:jc w:val="both"/>
        <w:rPr>
          <w:sz w:val="28"/>
          <w:szCs w:val="28"/>
        </w:rPr>
      </w:pPr>
      <w:r w:rsidRPr="006E6E25">
        <w:rPr>
          <w:sz w:val="28"/>
          <w:szCs w:val="28"/>
        </w:rPr>
        <w:t>-взаимодействие с поставщиками продуктов питания по вопросам качества сырья и полуфабрикатов;</w:t>
      </w:r>
    </w:p>
    <w:p w:rsidR="00124428" w:rsidRPr="006E6E25" w:rsidRDefault="00124428" w:rsidP="00124428">
      <w:pPr>
        <w:tabs>
          <w:tab w:val="left" w:pos="360"/>
        </w:tabs>
        <w:jc w:val="both"/>
        <w:rPr>
          <w:sz w:val="28"/>
          <w:szCs w:val="28"/>
        </w:rPr>
      </w:pPr>
      <w:r w:rsidRPr="006E6E25">
        <w:rPr>
          <w:sz w:val="28"/>
          <w:szCs w:val="28"/>
        </w:rPr>
        <w:t>-разработка, внедрение и корректировка перспективного меню согласно выполнения натуральных норм продуктов питания на одного ребёнка, возраста, сезонности;</w:t>
      </w:r>
    </w:p>
    <w:p w:rsidR="00124428" w:rsidRPr="006E6E25" w:rsidRDefault="00124428" w:rsidP="00124428">
      <w:pPr>
        <w:tabs>
          <w:tab w:val="left" w:pos="360"/>
        </w:tabs>
        <w:jc w:val="both"/>
        <w:rPr>
          <w:sz w:val="28"/>
          <w:szCs w:val="28"/>
        </w:rPr>
      </w:pPr>
      <w:r w:rsidRPr="006E6E25">
        <w:rPr>
          <w:sz w:val="28"/>
          <w:szCs w:val="28"/>
        </w:rPr>
        <w:t>-обеспечение качества и контроля за приготовлением и выдачи готовых блюд;</w:t>
      </w:r>
    </w:p>
    <w:p w:rsidR="00124428" w:rsidRPr="006E6E25" w:rsidRDefault="00124428" w:rsidP="00124428">
      <w:pPr>
        <w:tabs>
          <w:tab w:val="left" w:pos="360"/>
        </w:tabs>
        <w:jc w:val="both"/>
        <w:rPr>
          <w:sz w:val="28"/>
          <w:szCs w:val="28"/>
        </w:rPr>
      </w:pPr>
      <w:r w:rsidRPr="006E6E25">
        <w:rPr>
          <w:sz w:val="28"/>
          <w:szCs w:val="28"/>
        </w:rPr>
        <w:t>-формирование у детей навыка культурного приёма пищи, соблюдение психологического микроклимата во время приёма пищи;</w:t>
      </w:r>
    </w:p>
    <w:p w:rsidR="00124428" w:rsidRPr="006E6E25" w:rsidRDefault="00124428" w:rsidP="00124428">
      <w:pPr>
        <w:tabs>
          <w:tab w:val="left" w:pos="360"/>
        </w:tabs>
        <w:jc w:val="both"/>
        <w:rPr>
          <w:sz w:val="28"/>
          <w:szCs w:val="28"/>
        </w:rPr>
      </w:pPr>
      <w:r w:rsidRPr="006E6E25">
        <w:rPr>
          <w:sz w:val="28"/>
          <w:szCs w:val="28"/>
        </w:rPr>
        <w:t>-соблюдение санитарно-эпидемиологического режима на пищеблоке и в местах приёма детьми пищи;</w:t>
      </w:r>
    </w:p>
    <w:p w:rsidR="00124428" w:rsidRPr="006E6E25" w:rsidRDefault="00124428" w:rsidP="00124428">
      <w:pPr>
        <w:tabs>
          <w:tab w:val="left" w:pos="360"/>
        </w:tabs>
        <w:jc w:val="both"/>
        <w:rPr>
          <w:sz w:val="28"/>
          <w:szCs w:val="28"/>
        </w:rPr>
      </w:pPr>
      <w:r w:rsidRPr="006E6E25">
        <w:rPr>
          <w:sz w:val="28"/>
          <w:szCs w:val="28"/>
        </w:rPr>
        <w:t>-ведение документации по организации питания детей;</w:t>
      </w:r>
    </w:p>
    <w:p w:rsidR="00124428" w:rsidRPr="006E6E25" w:rsidRDefault="00124428" w:rsidP="00124428">
      <w:pPr>
        <w:tabs>
          <w:tab w:val="left" w:pos="360"/>
        </w:tabs>
        <w:jc w:val="both"/>
        <w:rPr>
          <w:rFonts w:eastAsia="Times New Roman" w:cs="Times New Roman"/>
          <w:sz w:val="28"/>
          <w:szCs w:val="28"/>
        </w:rPr>
      </w:pPr>
      <w:r w:rsidRPr="006E6E25">
        <w:rPr>
          <w:sz w:val="28"/>
          <w:szCs w:val="28"/>
        </w:rPr>
        <w:t>-освещение вопросов организации питания детей в учреждении (родительские собрания, дни открытых дверей, информационные уголки.</w:t>
      </w:r>
    </w:p>
    <w:p w:rsidR="00124428" w:rsidRPr="006E6E25" w:rsidRDefault="00124428" w:rsidP="00124428">
      <w:pPr>
        <w:suppressLineNumbers/>
        <w:jc w:val="both"/>
        <w:rPr>
          <w:rFonts w:cs="Calibri"/>
          <w:sz w:val="28"/>
          <w:szCs w:val="28"/>
        </w:rPr>
      </w:pPr>
      <w:r w:rsidRPr="006E6E25">
        <w:rPr>
          <w:rFonts w:eastAsia="Times New Roman" w:cs="Times New Roman"/>
          <w:sz w:val="28"/>
          <w:szCs w:val="28"/>
        </w:rPr>
        <w:t xml:space="preserve"> </w:t>
      </w:r>
      <w:r w:rsidRPr="006E6E25">
        <w:rPr>
          <w:rFonts w:cs="Calibri"/>
          <w:sz w:val="28"/>
          <w:szCs w:val="28"/>
        </w:rPr>
        <w:t>Совет по питанию осуществляет свою деятельность в соответствии с планом работы, утверждённом заведующим. Также в течении года мед. персоналом, зам. заведующего по ВМР проводились проверки по сервировке стола, сформированности навыков правильного поведения за столом и т.д. Были проведены беседы с родителями, вновь принятых детей о режиме дня и питании в детском саду и дома, консультации «Пищевые аллергии», «Кишечная инфекция», консультации для сотрудников «Питание дошкольников и сервировка стола» и т.д.</w:t>
      </w:r>
    </w:p>
    <w:p w:rsidR="00124428" w:rsidRDefault="00124428" w:rsidP="00124428">
      <w:pPr>
        <w:rPr>
          <w:rFonts w:cs="Calibri"/>
          <w:sz w:val="28"/>
          <w:szCs w:val="28"/>
        </w:rPr>
      </w:pPr>
    </w:p>
    <w:p w:rsidR="00124428" w:rsidRPr="006E6E25" w:rsidRDefault="00124428" w:rsidP="00124428">
      <w:pPr>
        <w:rPr>
          <w:rFonts w:eastAsia="Calibri" w:cs="Times New Roman"/>
          <w:sz w:val="28"/>
        </w:rPr>
      </w:pPr>
      <w:r w:rsidRPr="006E6E25">
        <w:rPr>
          <w:rFonts w:eastAsia="Calibri" w:cs="Times New Roman"/>
          <w:sz w:val="28"/>
        </w:rPr>
        <w:t>Данные углубленного медицинского осмотра за 2019 год.</w:t>
      </w:r>
    </w:p>
    <w:p w:rsidR="00124428" w:rsidRPr="006E6E25" w:rsidRDefault="00124428" w:rsidP="00124428">
      <w:pPr>
        <w:rPr>
          <w:rFonts w:eastAsia="Calibri" w:cs="Times New Roman"/>
          <w:sz w:val="28"/>
        </w:rPr>
      </w:pPr>
    </w:p>
    <w:tbl>
      <w:tblPr>
        <w:tblStyle w:val="16"/>
        <w:tblW w:w="0" w:type="auto"/>
        <w:tblInd w:w="0" w:type="dxa"/>
        <w:tblLook w:val="04A0" w:firstRow="1" w:lastRow="0" w:firstColumn="1" w:lastColumn="0" w:noHBand="0" w:noVBand="1"/>
      </w:tblPr>
      <w:tblGrid>
        <w:gridCol w:w="2106"/>
        <w:gridCol w:w="1810"/>
        <w:gridCol w:w="1809"/>
        <w:gridCol w:w="1810"/>
        <w:gridCol w:w="1810"/>
      </w:tblGrid>
      <w:tr w:rsidR="00124428" w:rsidRPr="006E6E25" w:rsidTr="00131177">
        <w:tc>
          <w:tcPr>
            <w:tcW w:w="2106" w:type="dxa"/>
          </w:tcPr>
          <w:p w:rsidR="00124428" w:rsidRPr="006E6E25" w:rsidRDefault="00124428" w:rsidP="00131177">
            <w:pPr>
              <w:rPr>
                <w:rFonts w:eastAsia="Calibri" w:cs="Times New Roman"/>
                <w:sz w:val="28"/>
              </w:rPr>
            </w:pPr>
            <w:r w:rsidRPr="006E6E25">
              <w:rPr>
                <w:rFonts w:eastAsia="Calibri" w:cs="Times New Roman"/>
                <w:sz w:val="28"/>
              </w:rPr>
              <w:t>Квартал</w:t>
            </w:r>
          </w:p>
        </w:tc>
        <w:tc>
          <w:tcPr>
            <w:tcW w:w="1810" w:type="dxa"/>
          </w:tcPr>
          <w:p w:rsidR="00124428" w:rsidRPr="006E6E25" w:rsidRDefault="00124428" w:rsidP="00131177">
            <w:pPr>
              <w:rPr>
                <w:rFonts w:eastAsia="Calibri" w:cs="Times New Roman"/>
                <w:sz w:val="28"/>
              </w:rPr>
            </w:pPr>
            <w:r w:rsidRPr="006E6E25">
              <w:rPr>
                <w:rFonts w:eastAsia="Calibri" w:cs="Times New Roman"/>
                <w:sz w:val="28"/>
              </w:rPr>
              <w:t>1кв</w:t>
            </w:r>
          </w:p>
        </w:tc>
        <w:tc>
          <w:tcPr>
            <w:tcW w:w="1809" w:type="dxa"/>
          </w:tcPr>
          <w:p w:rsidR="00124428" w:rsidRPr="006E6E25" w:rsidRDefault="00124428" w:rsidP="00131177">
            <w:pPr>
              <w:rPr>
                <w:rFonts w:eastAsia="Calibri" w:cs="Times New Roman"/>
                <w:sz w:val="28"/>
              </w:rPr>
            </w:pPr>
            <w:r w:rsidRPr="006E6E25">
              <w:rPr>
                <w:rFonts w:eastAsia="Calibri" w:cs="Times New Roman"/>
                <w:sz w:val="28"/>
              </w:rPr>
              <w:t>2кв</w:t>
            </w:r>
          </w:p>
        </w:tc>
        <w:tc>
          <w:tcPr>
            <w:tcW w:w="1810" w:type="dxa"/>
          </w:tcPr>
          <w:p w:rsidR="00124428" w:rsidRPr="006E6E25" w:rsidRDefault="00124428" w:rsidP="00131177">
            <w:pPr>
              <w:rPr>
                <w:rFonts w:eastAsia="Calibri" w:cs="Times New Roman"/>
                <w:sz w:val="28"/>
              </w:rPr>
            </w:pPr>
            <w:r w:rsidRPr="006E6E25">
              <w:rPr>
                <w:rFonts w:eastAsia="Calibri" w:cs="Times New Roman"/>
                <w:sz w:val="28"/>
              </w:rPr>
              <w:t>3кв</w:t>
            </w:r>
          </w:p>
        </w:tc>
        <w:tc>
          <w:tcPr>
            <w:tcW w:w="1810" w:type="dxa"/>
          </w:tcPr>
          <w:p w:rsidR="00124428" w:rsidRPr="006E6E25" w:rsidRDefault="00124428" w:rsidP="00131177">
            <w:pPr>
              <w:rPr>
                <w:rFonts w:eastAsia="Calibri" w:cs="Times New Roman"/>
                <w:sz w:val="28"/>
              </w:rPr>
            </w:pPr>
            <w:r w:rsidRPr="006E6E25">
              <w:rPr>
                <w:rFonts w:eastAsia="Calibri" w:cs="Times New Roman"/>
                <w:sz w:val="28"/>
              </w:rPr>
              <w:t>4кв</w:t>
            </w:r>
          </w:p>
        </w:tc>
      </w:tr>
      <w:tr w:rsidR="00124428" w:rsidRPr="006E6E25" w:rsidTr="00131177">
        <w:tc>
          <w:tcPr>
            <w:tcW w:w="2106" w:type="dxa"/>
          </w:tcPr>
          <w:p w:rsidR="00124428" w:rsidRPr="006E6E25" w:rsidRDefault="00124428" w:rsidP="00131177">
            <w:pPr>
              <w:jc w:val="center"/>
              <w:rPr>
                <w:rFonts w:eastAsia="Calibri" w:cs="Times New Roman"/>
                <w:sz w:val="28"/>
              </w:rPr>
            </w:pPr>
            <w:r w:rsidRPr="006E6E25">
              <w:rPr>
                <w:rFonts w:eastAsia="Calibri" w:cs="Times New Roman"/>
                <w:sz w:val="28"/>
              </w:rPr>
              <w:t>Подлежало углубленному осмотру</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375</w:t>
            </w:r>
          </w:p>
        </w:tc>
        <w:tc>
          <w:tcPr>
            <w:tcW w:w="1809" w:type="dxa"/>
          </w:tcPr>
          <w:p w:rsidR="00124428" w:rsidRPr="006E6E25" w:rsidRDefault="00124428" w:rsidP="00131177">
            <w:pPr>
              <w:jc w:val="center"/>
              <w:rPr>
                <w:rFonts w:eastAsia="Calibri" w:cs="Times New Roman"/>
                <w:sz w:val="28"/>
              </w:rPr>
            </w:pPr>
            <w:r w:rsidRPr="006E6E25">
              <w:rPr>
                <w:rFonts w:eastAsia="Calibri" w:cs="Times New Roman"/>
                <w:sz w:val="28"/>
              </w:rPr>
              <w:t>374</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360</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386</w:t>
            </w:r>
          </w:p>
        </w:tc>
      </w:tr>
      <w:tr w:rsidR="00124428" w:rsidRPr="006E6E25" w:rsidTr="00131177">
        <w:tc>
          <w:tcPr>
            <w:tcW w:w="2106" w:type="dxa"/>
          </w:tcPr>
          <w:p w:rsidR="00124428" w:rsidRPr="006E6E25" w:rsidRDefault="00124428" w:rsidP="00131177">
            <w:pPr>
              <w:jc w:val="center"/>
              <w:rPr>
                <w:rFonts w:eastAsia="Calibri" w:cs="Times New Roman"/>
                <w:sz w:val="28"/>
              </w:rPr>
            </w:pPr>
            <w:r w:rsidRPr="006E6E25">
              <w:rPr>
                <w:rFonts w:eastAsia="Calibri" w:cs="Times New Roman"/>
                <w:sz w:val="28"/>
              </w:rPr>
              <w:t>осмотрено</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375</w:t>
            </w:r>
          </w:p>
        </w:tc>
        <w:tc>
          <w:tcPr>
            <w:tcW w:w="1809" w:type="dxa"/>
          </w:tcPr>
          <w:p w:rsidR="00124428" w:rsidRPr="006E6E25" w:rsidRDefault="00124428" w:rsidP="00131177">
            <w:pPr>
              <w:jc w:val="center"/>
              <w:rPr>
                <w:rFonts w:eastAsia="Calibri" w:cs="Times New Roman"/>
                <w:sz w:val="28"/>
              </w:rPr>
            </w:pPr>
            <w:r w:rsidRPr="006E6E25">
              <w:rPr>
                <w:rFonts w:eastAsia="Calibri" w:cs="Times New Roman"/>
                <w:sz w:val="28"/>
              </w:rPr>
              <w:t>374</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360</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386</w:t>
            </w:r>
          </w:p>
        </w:tc>
      </w:tr>
      <w:tr w:rsidR="00124428" w:rsidRPr="006E6E25" w:rsidTr="00131177">
        <w:tc>
          <w:tcPr>
            <w:tcW w:w="2106" w:type="dxa"/>
          </w:tcPr>
          <w:p w:rsidR="00124428" w:rsidRPr="006E6E25" w:rsidRDefault="00124428" w:rsidP="00131177">
            <w:pPr>
              <w:jc w:val="center"/>
              <w:rPr>
                <w:rFonts w:eastAsia="Calibri" w:cs="Times New Roman"/>
                <w:sz w:val="28"/>
              </w:rPr>
            </w:pPr>
            <w:r w:rsidRPr="006E6E25">
              <w:rPr>
                <w:rFonts w:eastAsia="Calibri" w:cs="Times New Roman"/>
                <w:sz w:val="28"/>
              </w:rPr>
              <w:t>выявлено</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w:t>
            </w:r>
          </w:p>
        </w:tc>
        <w:tc>
          <w:tcPr>
            <w:tcW w:w="1809" w:type="dxa"/>
          </w:tcPr>
          <w:p w:rsidR="00124428" w:rsidRPr="006E6E25" w:rsidRDefault="00124428" w:rsidP="00131177">
            <w:pPr>
              <w:jc w:val="center"/>
              <w:rPr>
                <w:rFonts w:eastAsia="Calibri" w:cs="Times New Roman"/>
                <w:sz w:val="28"/>
              </w:rPr>
            </w:pPr>
            <w:r w:rsidRPr="006E6E25">
              <w:rPr>
                <w:rFonts w:eastAsia="Calibri" w:cs="Times New Roman"/>
                <w:sz w:val="28"/>
              </w:rPr>
              <w:t>23</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w:t>
            </w:r>
          </w:p>
        </w:tc>
      </w:tr>
      <w:tr w:rsidR="00124428" w:rsidRPr="006E6E25" w:rsidTr="00131177">
        <w:tc>
          <w:tcPr>
            <w:tcW w:w="2106" w:type="dxa"/>
          </w:tcPr>
          <w:p w:rsidR="00124428" w:rsidRPr="006E6E25" w:rsidRDefault="00124428" w:rsidP="00131177">
            <w:pPr>
              <w:jc w:val="center"/>
              <w:rPr>
                <w:rFonts w:eastAsia="Calibri" w:cs="Times New Roman"/>
                <w:sz w:val="28"/>
              </w:rPr>
            </w:pPr>
            <w:r w:rsidRPr="006E6E25">
              <w:rPr>
                <w:rFonts w:eastAsia="Calibri" w:cs="Times New Roman"/>
                <w:sz w:val="28"/>
              </w:rPr>
              <w:t>понижение слуха</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w:t>
            </w:r>
          </w:p>
        </w:tc>
        <w:tc>
          <w:tcPr>
            <w:tcW w:w="1809" w:type="dxa"/>
          </w:tcPr>
          <w:p w:rsidR="00124428" w:rsidRPr="006E6E25" w:rsidRDefault="00124428" w:rsidP="00131177">
            <w:pPr>
              <w:jc w:val="center"/>
              <w:rPr>
                <w:rFonts w:eastAsia="Calibri" w:cs="Times New Roman"/>
                <w:sz w:val="28"/>
              </w:rPr>
            </w:pPr>
            <w:r w:rsidRPr="006E6E25">
              <w:rPr>
                <w:rFonts w:eastAsia="Calibri" w:cs="Times New Roman"/>
                <w:sz w:val="28"/>
              </w:rPr>
              <w:t>-</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w:t>
            </w:r>
          </w:p>
        </w:tc>
      </w:tr>
      <w:tr w:rsidR="00124428" w:rsidRPr="006E6E25" w:rsidTr="00131177">
        <w:tc>
          <w:tcPr>
            <w:tcW w:w="2106" w:type="dxa"/>
          </w:tcPr>
          <w:p w:rsidR="00124428" w:rsidRPr="006E6E25" w:rsidRDefault="00124428" w:rsidP="00131177">
            <w:pPr>
              <w:jc w:val="center"/>
              <w:rPr>
                <w:rFonts w:eastAsia="Calibri" w:cs="Times New Roman"/>
                <w:sz w:val="28"/>
              </w:rPr>
            </w:pPr>
            <w:r w:rsidRPr="006E6E25">
              <w:rPr>
                <w:rFonts w:eastAsia="Calibri" w:cs="Times New Roman"/>
                <w:sz w:val="28"/>
              </w:rPr>
              <w:t>дефекты речи</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45</w:t>
            </w:r>
          </w:p>
        </w:tc>
        <w:tc>
          <w:tcPr>
            <w:tcW w:w="1809" w:type="dxa"/>
          </w:tcPr>
          <w:p w:rsidR="00124428" w:rsidRPr="006E6E25" w:rsidRDefault="00124428" w:rsidP="00131177">
            <w:pPr>
              <w:jc w:val="center"/>
              <w:rPr>
                <w:rFonts w:eastAsia="Calibri" w:cs="Times New Roman"/>
                <w:sz w:val="28"/>
              </w:rPr>
            </w:pPr>
            <w:r w:rsidRPr="006E6E25">
              <w:rPr>
                <w:rFonts w:eastAsia="Calibri" w:cs="Times New Roman"/>
                <w:sz w:val="28"/>
              </w:rPr>
              <w:t>45</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21</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21</w:t>
            </w:r>
          </w:p>
        </w:tc>
      </w:tr>
      <w:tr w:rsidR="00124428" w:rsidRPr="006E6E25" w:rsidTr="00131177">
        <w:tc>
          <w:tcPr>
            <w:tcW w:w="2106" w:type="dxa"/>
          </w:tcPr>
          <w:p w:rsidR="00124428" w:rsidRPr="006E6E25" w:rsidRDefault="00124428" w:rsidP="00131177">
            <w:pPr>
              <w:jc w:val="center"/>
              <w:rPr>
                <w:rFonts w:eastAsia="Calibri" w:cs="Times New Roman"/>
                <w:sz w:val="28"/>
              </w:rPr>
            </w:pPr>
            <w:r w:rsidRPr="006E6E25">
              <w:rPr>
                <w:rFonts w:eastAsia="Calibri" w:cs="Times New Roman"/>
                <w:sz w:val="28"/>
              </w:rPr>
              <w:t>сколиоз</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w:t>
            </w:r>
          </w:p>
        </w:tc>
        <w:tc>
          <w:tcPr>
            <w:tcW w:w="1809" w:type="dxa"/>
          </w:tcPr>
          <w:p w:rsidR="00124428" w:rsidRPr="006E6E25" w:rsidRDefault="00124428" w:rsidP="00131177">
            <w:pPr>
              <w:jc w:val="center"/>
              <w:rPr>
                <w:rFonts w:eastAsia="Calibri" w:cs="Times New Roman"/>
                <w:sz w:val="28"/>
              </w:rPr>
            </w:pPr>
            <w:r w:rsidRPr="006E6E25">
              <w:rPr>
                <w:rFonts w:eastAsia="Calibri" w:cs="Times New Roman"/>
                <w:sz w:val="28"/>
              </w:rPr>
              <w:t>-</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w:t>
            </w:r>
          </w:p>
        </w:tc>
      </w:tr>
      <w:tr w:rsidR="00124428" w:rsidRPr="006E6E25" w:rsidTr="00131177">
        <w:tc>
          <w:tcPr>
            <w:tcW w:w="2106" w:type="dxa"/>
          </w:tcPr>
          <w:p w:rsidR="00124428" w:rsidRPr="006E6E25" w:rsidRDefault="00124428" w:rsidP="00131177">
            <w:pPr>
              <w:jc w:val="center"/>
              <w:rPr>
                <w:rFonts w:eastAsia="Calibri" w:cs="Times New Roman"/>
                <w:sz w:val="28"/>
              </w:rPr>
            </w:pPr>
            <w:r w:rsidRPr="006E6E25">
              <w:rPr>
                <w:rFonts w:eastAsia="Calibri" w:cs="Times New Roman"/>
                <w:sz w:val="28"/>
              </w:rPr>
              <w:t>нарушение осанки</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1</w:t>
            </w:r>
          </w:p>
        </w:tc>
        <w:tc>
          <w:tcPr>
            <w:tcW w:w="1809" w:type="dxa"/>
          </w:tcPr>
          <w:p w:rsidR="00124428" w:rsidRPr="006E6E25" w:rsidRDefault="00124428" w:rsidP="00131177">
            <w:pPr>
              <w:jc w:val="center"/>
              <w:rPr>
                <w:rFonts w:eastAsia="Calibri" w:cs="Times New Roman"/>
                <w:sz w:val="28"/>
              </w:rPr>
            </w:pPr>
            <w:r w:rsidRPr="006E6E25">
              <w:rPr>
                <w:rFonts w:eastAsia="Calibri" w:cs="Times New Roman"/>
                <w:sz w:val="28"/>
              </w:rPr>
              <w:t>1</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1</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1</w:t>
            </w:r>
          </w:p>
        </w:tc>
      </w:tr>
      <w:tr w:rsidR="00124428" w:rsidRPr="006E6E25" w:rsidTr="00131177">
        <w:tc>
          <w:tcPr>
            <w:tcW w:w="2106" w:type="dxa"/>
          </w:tcPr>
          <w:p w:rsidR="00124428" w:rsidRPr="006E6E25" w:rsidRDefault="00124428" w:rsidP="00131177">
            <w:pPr>
              <w:jc w:val="center"/>
              <w:rPr>
                <w:rFonts w:eastAsia="Calibri" w:cs="Times New Roman"/>
                <w:sz w:val="28"/>
              </w:rPr>
            </w:pPr>
            <w:r w:rsidRPr="006E6E25">
              <w:rPr>
                <w:rFonts w:eastAsia="Calibri" w:cs="Times New Roman"/>
                <w:sz w:val="28"/>
              </w:rPr>
              <w:t>отставание в физическом развитии</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79</w:t>
            </w:r>
          </w:p>
        </w:tc>
        <w:tc>
          <w:tcPr>
            <w:tcW w:w="1809" w:type="dxa"/>
          </w:tcPr>
          <w:p w:rsidR="00124428" w:rsidRPr="006E6E25" w:rsidRDefault="00124428" w:rsidP="00131177">
            <w:pPr>
              <w:jc w:val="center"/>
              <w:rPr>
                <w:rFonts w:eastAsia="Calibri" w:cs="Times New Roman"/>
                <w:sz w:val="28"/>
              </w:rPr>
            </w:pPr>
            <w:r w:rsidRPr="006E6E25">
              <w:rPr>
                <w:rFonts w:eastAsia="Calibri" w:cs="Times New Roman"/>
                <w:sz w:val="28"/>
              </w:rPr>
              <w:t>79</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69</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72</w:t>
            </w:r>
          </w:p>
        </w:tc>
      </w:tr>
      <w:tr w:rsidR="00124428" w:rsidRPr="006E6E25" w:rsidTr="00131177">
        <w:tc>
          <w:tcPr>
            <w:tcW w:w="2106" w:type="dxa"/>
          </w:tcPr>
          <w:p w:rsidR="00124428" w:rsidRPr="006E6E25" w:rsidRDefault="00124428" w:rsidP="00131177">
            <w:pPr>
              <w:jc w:val="center"/>
              <w:rPr>
                <w:rFonts w:eastAsia="Calibri" w:cs="Times New Roman"/>
                <w:sz w:val="28"/>
              </w:rPr>
            </w:pPr>
            <w:r w:rsidRPr="006E6E25">
              <w:rPr>
                <w:rFonts w:eastAsia="Calibri" w:cs="Times New Roman"/>
                <w:sz w:val="28"/>
              </w:rPr>
              <w:t>положительные туберкулезные пробы</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23</w:t>
            </w:r>
          </w:p>
        </w:tc>
        <w:tc>
          <w:tcPr>
            <w:tcW w:w="1809" w:type="dxa"/>
          </w:tcPr>
          <w:p w:rsidR="00124428" w:rsidRPr="006E6E25" w:rsidRDefault="00124428" w:rsidP="00131177">
            <w:pPr>
              <w:jc w:val="center"/>
              <w:rPr>
                <w:rFonts w:eastAsia="Calibri" w:cs="Times New Roman"/>
                <w:sz w:val="28"/>
              </w:rPr>
            </w:pPr>
            <w:r w:rsidRPr="006E6E25">
              <w:rPr>
                <w:rFonts w:eastAsia="Calibri" w:cs="Times New Roman"/>
                <w:sz w:val="28"/>
              </w:rPr>
              <w:t>25</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12</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11</w:t>
            </w:r>
          </w:p>
        </w:tc>
      </w:tr>
      <w:tr w:rsidR="00124428" w:rsidRPr="006E6E25" w:rsidTr="00131177">
        <w:tc>
          <w:tcPr>
            <w:tcW w:w="2106" w:type="dxa"/>
          </w:tcPr>
          <w:p w:rsidR="00124428" w:rsidRPr="006E6E25" w:rsidRDefault="00124428" w:rsidP="00131177">
            <w:pPr>
              <w:jc w:val="center"/>
              <w:rPr>
                <w:rFonts w:eastAsia="Calibri" w:cs="Times New Roman"/>
                <w:sz w:val="28"/>
              </w:rPr>
            </w:pPr>
            <w:r w:rsidRPr="006E6E25">
              <w:rPr>
                <w:rFonts w:eastAsia="Calibri" w:cs="Times New Roman"/>
                <w:sz w:val="28"/>
              </w:rPr>
              <w:lastRenderedPageBreak/>
              <w:t>заболевания ЛОР- органов</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5</w:t>
            </w:r>
          </w:p>
        </w:tc>
        <w:tc>
          <w:tcPr>
            <w:tcW w:w="1809" w:type="dxa"/>
          </w:tcPr>
          <w:p w:rsidR="00124428" w:rsidRPr="006E6E25" w:rsidRDefault="00124428" w:rsidP="00131177">
            <w:pPr>
              <w:jc w:val="center"/>
              <w:rPr>
                <w:rFonts w:eastAsia="Calibri" w:cs="Times New Roman"/>
                <w:sz w:val="28"/>
              </w:rPr>
            </w:pPr>
            <w:r w:rsidRPr="006E6E25">
              <w:rPr>
                <w:rFonts w:eastAsia="Calibri" w:cs="Times New Roman"/>
                <w:sz w:val="28"/>
              </w:rPr>
              <w:t>5</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2</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2</w:t>
            </w:r>
          </w:p>
        </w:tc>
      </w:tr>
      <w:tr w:rsidR="00124428" w:rsidRPr="006E6E25" w:rsidTr="00131177">
        <w:tc>
          <w:tcPr>
            <w:tcW w:w="2106" w:type="dxa"/>
          </w:tcPr>
          <w:p w:rsidR="00124428" w:rsidRPr="006E6E25" w:rsidRDefault="00124428" w:rsidP="00131177">
            <w:pPr>
              <w:jc w:val="center"/>
              <w:rPr>
                <w:rFonts w:eastAsia="Calibri" w:cs="Times New Roman"/>
                <w:sz w:val="28"/>
              </w:rPr>
            </w:pPr>
            <w:r w:rsidRPr="006E6E25">
              <w:rPr>
                <w:rFonts w:eastAsia="Calibri" w:cs="Times New Roman"/>
                <w:sz w:val="28"/>
              </w:rPr>
              <w:t>понижение остроты зрения</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5</w:t>
            </w:r>
          </w:p>
        </w:tc>
        <w:tc>
          <w:tcPr>
            <w:tcW w:w="1809" w:type="dxa"/>
          </w:tcPr>
          <w:p w:rsidR="00124428" w:rsidRPr="006E6E25" w:rsidRDefault="00124428" w:rsidP="00131177">
            <w:pPr>
              <w:jc w:val="center"/>
              <w:rPr>
                <w:rFonts w:eastAsia="Calibri" w:cs="Times New Roman"/>
                <w:sz w:val="28"/>
              </w:rPr>
            </w:pPr>
            <w:r w:rsidRPr="006E6E25">
              <w:rPr>
                <w:rFonts w:eastAsia="Calibri" w:cs="Times New Roman"/>
                <w:sz w:val="28"/>
              </w:rPr>
              <w:t>19</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11</w:t>
            </w:r>
          </w:p>
        </w:tc>
        <w:tc>
          <w:tcPr>
            <w:tcW w:w="1810" w:type="dxa"/>
          </w:tcPr>
          <w:p w:rsidR="00124428" w:rsidRPr="006E6E25" w:rsidRDefault="00124428" w:rsidP="00131177">
            <w:pPr>
              <w:jc w:val="center"/>
              <w:rPr>
                <w:rFonts w:eastAsia="Calibri" w:cs="Times New Roman"/>
                <w:sz w:val="28"/>
              </w:rPr>
            </w:pPr>
            <w:r w:rsidRPr="006E6E25">
              <w:rPr>
                <w:rFonts w:eastAsia="Calibri" w:cs="Times New Roman"/>
                <w:sz w:val="28"/>
              </w:rPr>
              <w:t>11</w:t>
            </w:r>
          </w:p>
        </w:tc>
      </w:tr>
    </w:tbl>
    <w:p w:rsidR="00124428" w:rsidRPr="006E6E25" w:rsidRDefault="00124428" w:rsidP="00124428">
      <w:pPr>
        <w:jc w:val="center"/>
        <w:rPr>
          <w:rFonts w:eastAsia="Calibri" w:cs="Times New Roman"/>
          <w:sz w:val="28"/>
        </w:rPr>
      </w:pPr>
    </w:p>
    <w:p w:rsidR="00124428" w:rsidRDefault="00124428" w:rsidP="00124428">
      <w:pPr>
        <w:rPr>
          <w:sz w:val="28"/>
        </w:rPr>
      </w:pPr>
      <w:r>
        <w:rPr>
          <w:sz w:val="28"/>
        </w:rPr>
        <w:t>Данные углубленного медицинского осмотра за 2020 год.</w:t>
      </w:r>
    </w:p>
    <w:tbl>
      <w:tblPr>
        <w:tblStyle w:val="16"/>
        <w:tblW w:w="0" w:type="auto"/>
        <w:tblInd w:w="0" w:type="dxa"/>
        <w:tblLook w:val="04A0" w:firstRow="1" w:lastRow="0" w:firstColumn="1" w:lastColumn="0" w:noHBand="0" w:noVBand="1"/>
      </w:tblPr>
      <w:tblGrid>
        <w:gridCol w:w="2106"/>
        <w:gridCol w:w="1810"/>
        <w:gridCol w:w="1809"/>
        <w:gridCol w:w="1810"/>
        <w:gridCol w:w="1810"/>
      </w:tblGrid>
      <w:tr w:rsidR="00124428" w:rsidTr="00131177">
        <w:tc>
          <w:tcPr>
            <w:tcW w:w="2106"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rPr>
                <w:sz w:val="28"/>
              </w:rPr>
            </w:pPr>
            <w:r>
              <w:rPr>
                <w:sz w:val="28"/>
              </w:rPr>
              <w:t>Квартал</w:t>
            </w:r>
          </w:p>
        </w:tc>
        <w:tc>
          <w:tcPr>
            <w:tcW w:w="1810"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rPr>
                <w:sz w:val="28"/>
              </w:rPr>
            </w:pPr>
            <w:r>
              <w:rPr>
                <w:sz w:val="28"/>
              </w:rPr>
              <w:t>1кв</w:t>
            </w:r>
          </w:p>
        </w:tc>
        <w:tc>
          <w:tcPr>
            <w:tcW w:w="1809" w:type="dxa"/>
            <w:tcBorders>
              <w:top w:val="single" w:sz="4" w:space="0" w:color="000000"/>
              <w:left w:val="single" w:sz="4" w:space="0" w:color="000000"/>
              <w:bottom w:val="single" w:sz="4" w:space="0" w:color="000000"/>
              <w:right w:val="single" w:sz="4" w:space="0" w:color="000000"/>
            </w:tcBorders>
            <w:hideMark/>
          </w:tcPr>
          <w:p w:rsidR="00124428" w:rsidRPr="002B706F" w:rsidRDefault="00124428" w:rsidP="00131177">
            <w:pPr>
              <w:rPr>
                <w:sz w:val="28"/>
                <w:lang w:val="en-US"/>
              </w:rPr>
            </w:pPr>
            <w:r>
              <w:rPr>
                <w:sz w:val="28"/>
              </w:rPr>
              <w:t>2кв</w:t>
            </w:r>
            <w:r>
              <w:rPr>
                <w:sz w:val="28"/>
                <w:lang w:val="en-US"/>
              </w:rPr>
              <w:t>*</w:t>
            </w:r>
          </w:p>
        </w:tc>
        <w:tc>
          <w:tcPr>
            <w:tcW w:w="1810"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rPr>
                <w:sz w:val="28"/>
              </w:rPr>
            </w:pPr>
            <w:r>
              <w:rPr>
                <w:sz w:val="28"/>
              </w:rPr>
              <w:t>3кв</w:t>
            </w:r>
          </w:p>
        </w:tc>
        <w:tc>
          <w:tcPr>
            <w:tcW w:w="1810"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rPr>
                <w:sz w:val="28"/>
              </w:rPr>
            </w:pPr>
            <w:r>
              <w:rPr>
                <w:sz w:val="28"/>
              </w:rPr>
              <w:t>4кв</w:t>
            </w:r>
          </w:p>
        </w:tc>
      </w:tr>
      <w:tr w:rsidR="00124428" w:rsidTr="00131177">
        <w:tc>
          <w:tcPr>
            <w:tcW w:w="2106"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jc w:val="center"/>
              <w:rPr>
                <w:sz w:val="28"/>
              </w:rPr>
            </w:pPr>
            <w:r>
              <w:rPr>
                <w:sz w:val="28"/>
              </w:rPr>
              <w:t>Подлежало углубленному осмотру</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386</w:t>
            </w:r>
          </w:p>
        </w:tc>
        <w:tc>
          <w:tcPr>
            <w:tcW w:w="1809"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377</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365</w:t>
            </w:r>
          </w:p>
        </w:tc>
      </w:tr>
      <w:tr w:rsidR="00124428" w:rsidTr="00131177">
        <w:tc>
          <w:tcPr>
            <w:tcW w:w="2106"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jc w:val="center"/>
              <w:rPr>
                <w:sz w:val="28"/>
              </w:rPr>
            </w:pPr>
            <w:r>
              <w:rPr>
                <w:sz w:val="28"/>
              </w:rPr>
              <w:t>осмотрено</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386</w:t>
            </w:r>
          </w:p>
        </w:tc>
        <w:tc>
          <w:tcPr>
            <w:tcW w:w="1809"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w:t>
            </w:r>
          </w:p>
        </w:tc>
      </w:tr>
      <w:tr w:rsidR="00124428" w:rsidTr="00131177">
        <w:tc>
          <w:tcPr>
            <w:tcW w:w="2106"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jc w:val="center"/>
              <w:rPr>
                <w:sz w:val="28"/>
              </w:rPr>
            </w:pPr>
            <w:r>
              <w:rPr>
                <w:sz w:val="28"/>
              </w:rPr>
              <w:t>выявлено</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w:t>
            </w:r>
          </w:p>
        </w:tc>
        <w:tc>
          <w:tcPr>
            <w:tcW w:w="1809"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w:t>
            </w:r>
          </w:p>
        </w:tc>
      </w:tr>
      <w:tr w:rsidR="00124428" w:rsidTr="00131177">
        <w:tc>
          <w:tcPr>
            <w:tcW w:w="2106"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jc w:val="center"/>
              <w:rPr>
                <w:sz w:val="28"/>
              </w:rPr>
            </w:pPr>
            <w:r>
              <w:rPr>
                <w:sz w:val="28"/>
              </w:rPr>
              <w:t>понижение слуха</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w:t>
            </w:r>
          </w:p>
        </w:tc>
        <w:tc>
          <w:tcPr>
            <w:tcW w:w="1809"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w:t>
            </w:r>
          </w:p>
        </w:tc>
      </w:tr>
      <w:tr w:rsidR="00124428" w:rsidTr="00131177">
        <w:tc>
          <w:tcPr>
            <w:tcW w:w="2106"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jc w:val="center"/>
              <w:rPr>
                <w:sz w:val="28"/>
              </w:rPr>
            </w:pPr>
            <w:r>
              <w:rPr>
                <w:sz w:val="28"/>
              </w:rPr>
              <w:t>дефекты речи</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21</w:t>
            </w:r>
          </w:p>
        </w:tc>
        <w:tc>
          <w:tcPr>
            <w:tcW w:w="1809"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17</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17</w:t>
            </w:r>
          </w:p>
        </w:tc>
      </w:tr>
      <w:tr w:rsidR="00124428" w:rsidTr="00131177">
        <w:tc>
          <w:tcPr>
            <w:tcW w:w="2106"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jc w:val="center"/>
              <w:rPr>
                <w:sz w:val="28"/>
              </w:rPr>
            </w:pPr>
            <w:r>
              <w:rPr>
                <w:sz w:val="28"/>
              </w:rPr>
              <w:t>сколиоз</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1</w:t>
            </w:r>
          </w:p>
        </w:tc>
        <w:tc>
          <w:tcPr>
            <w:tcW w:w="1809"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1</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1</w:t>
            </w:r>
          </w:p>
        </w:tc>
      </w:tr>
      <w:tr w:rsidR="00124428" w:rsidTr="00131177">
        <w:tc>
          <w:tcPr>
            <w:tcW w:w="2106"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jc w:val="center"/>
              <w:rPr>
                <w:sz w:val="28"/>
              </w:rPr>
            </w:pPr>
            <w:r>
              <w:rPr>
                <w:sz w:val="28"/>
              </w:rPr>
              <w:t>нарушение осанки</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3</w:t>
            </w:r>
          </w:p>
        </w:tc>
        <w:tc>
          <w:tcPr>
            <w:tcW w:w="1809"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4</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4</w:t>
            </w:r>
          </w:p>
        </w:tc>
      </w:tr>
      <w:tr w:rsidR="00124428" w:rsidTr="00131177">
        <w:tc>
          <w:tcPr>
            <w:tcW w:w="2106"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jc w:val="center"/>
              <w:rPr>
                <w:sz w:val="28"/>
              </w:rPr>
            </w:pPr>
            <w:r>
              <w:rPr>
                <w:sz w:val="28"/>
              </w:rPr>
              <w:t>отставание в физическом развитии</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72</w:t>
            </w:r>
          </w:p>
        </w:tc>
        <w:tc>
          <w:tcPr>
            <w:tcW w:w="1809"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70</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69</w:t>
            </w:r>
          </w:p>
        </w:tc>
      </w:tr>
      <w:tr w:rsidR="00124428" w:rsidTr="00131177">
        <w:tc>
          <w:tcPr>
            <w:tcW w:w="2106"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jc w:val="center"/>
              <w:rPr>
                <w:sz w:val="28"/>
              </w:rPr>
            </w:pPr>
            <w:r>
              <w:rPr>
                <w:sz w:val="28"/>
              </w:rPr>
              <w:t>положительные туберкулезные пробы</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11</w:t>
            </w:r>
          </w:p>
        </w:tc>
        <w:tc>
          <w:tcPr>
            <w:tcW w:w="1809"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14</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14</w:t>
            </w:r>
          </w:p>
        </w:tc>
      </w:tr>
      <w:tr w:rsidR="00124428" w:rsidTr="00131177">
        <w:tc>
          <w:tcPr>
            <w:tcW w:w="2106"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jc w:val="center"/>
              <w:rPr>
                <w:sz w:val="28"/>
              </w:rPr>
            </w:pPr>
            <w:r>
              <w:rPr>
                <w:sz w:val="28"/>
              </w:rPr>
              <w:t>заболевания ЛОР- органов</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2</w:t>
            </w:r>
          </w:p>
        </w:tc>
        <w:tc>
          <w:tcPr>
            <w:tcW w:w="1809"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5</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5</w:t>
            </w:r>
          </w:p>
        </w:tc>
      </w:tr>
      <w:tr w:rsidR="00124428" w:rsidTr="00131177">
        <w:tc>
          <w:tcPr>
            <w:tcW w:w="2106" w:type="dxa"/>
            <w:tcBorders>
              <w:top w:val="single" w:sz="4" w:space="0" w:color="000000"/>
              <w:left w:val="single" w:sz="4" w:space="0" w:color="000000"/>
              <w:bottom w:val="single" w:sz="4" w:space="0" w:color="000000"/>
              <w:right w:val="single" w:sz="4" w:space="0" w:color="000000"/>
            </w:tcBorders>
            <w:hideMark/>
          </w:tcPr>
          <w:p w:rsidR="00124428" w:rsidRDefault="00124428" w:rsidP="00131177">
            <w:pPr>
              <w:jc w:val="center"/>
              <w:rPr>
                <w:sz w:val="28"/>
              </w:rPr>
            </w:pPr>
            <w:r>
              <w:rPr>
                <w:sz w:val="28"/>
              </w:rPr>
              <w:t>понижение остроты зрения</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11</w:t>
            </w:r>
          </w:p>
        </w:tc>
        <w:tc>
          <w:tcPr>
            <w:tcW w:w="1809"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6</w:t>
            </w:r>
          </w:p>
        </w:tc>
        <w:tc>
          <w:tcPr>
            <w:tcW w:w="1810" w:type="dxa"/>
            <w:tcBorders>
              <w:top w:val="single" w:sz="4" w:space="0" w:color="000000"/>
              <w:left w:val="single" w:sz="4" w:space="0" w:color="000000"/>
              <w:bottom w:val="single" w:sz="4" w:space="0" w:color="000000"/>
              <w:right w:val="single" w:sz="4" w:space="0" w:color="000000"/>
            </w:tcBorders>
          </w:tcPr>
          <w:p w:rsidR="00124428" w:rsidRDefault="00124428" w:rsidP="00131177">
            <w:pPr>
              <w:jc w:val="center"/>
              <w:rPr>
                <w:sz w:val="28"/>
              </w:rPr>
            </w:pPr>
            <w:r>
              <w:rPr>
                <w:sz w:val="28"/>
              </w:rPr>
              <w:t>6</w:t>
            </w:r>
          </w:p>
        </w:tc>
      </w:tr>
    </w:tbl>
    <w:p w:rsidR="00124428" w:rsidRPr="00E81B5B" w:rsidRDefault="00124428" w:rsidP="00124428">
      <w:pPr>
        <w:pStyle w:val="a9"/>
        <w:widowControl/>
        <w:numPr>
          <w:ilvl w:val="0"/>
          <w:numId w:val="43"/>
        </w:numPr>
        <w:suppressAutoHyphens w:val="0"/>
        <w:contextualSpacing/>
      </w:pPr>
      <w:r w:rsidRPr="00E81B5B">
        <w:t xml:space="preserve">данных нет в связи с карантином по </w:t>
      </w:r>
      <w:r w:rsidRPr="00E81B5B">
        <w:rPr>
          <w:lang w:val="en-US"/>
        </w:rPr>
        <w:t>COVID</w:t>
      </w:r>
      <w:r w:rsidRPr="00E81B5B">
        <w:t>-19;</w:t>
      </w:r>
    </w:p>
    <w:p w:rsidR="00124428" w:rsidRPr="00E81B5B" w:rsidRDefault="00124428" w:rsidP="00124428">
      <w:pPr>
        <w:pStyle w:val="a9"/>
        <w:widowControl/>
        <w:numPr>
          <w:ilvl w:val="0"/>
          <w:numId w:val="43"/>
        </w:numPr>
        <w:suppressAutoHyphens w:val="0"/>
        <w:contextualSpacing/>
      </w:pPr>
      <w:r>
        <w:t xml:space="preserve">со 2 по 4 квартал </w:t>
      </w:r>
      <w:r w:rsidRPr="00E81B5B">
        <w:t>мероприятия по углубленному осмотру не проводились в связи с ограничительными мерами.</w:t>
      </w:r>
    </w:p>
    <w:p w:rsidR="00124428" w:rsidRPr="006E6E25" w:rsidRDefault="00124428" w:rsidP="00124428">
      <w:pPr>
        <w:spacing w:before="30" w:after="30"/>
        <w:jc w:val="both"/>
        <w:rPr>
          <w:bCs/>
          <w:sz w:val="28"/>
          <w:szCs w:val="28"/>
          <w:shd w:val="clear" w:color="auto" w:fill="FFFFFF"/>
          <w:lang w:eastAsia="ru-RU"/>
        </w:rPr>
      </w:pPr>
      <w:r w:rsidRPr="00D972F9">
        <w:rPr>
          <w:bCs/>
          <w:sz w:val="28"/>
          <w:szCs w:val="28"/>
          <w:shd w:val="clear" w:color="auto" w:fill="FFFFFF"/>
          <w:lang w:eastAsia="ru-RU"/>
        </w:rPr>
        <w:t>Очень печально это видеть, но по всем показателям количество детей с нарушениями возросло.</w:t>
      </w:r>
    </w:p>
    <w:p w:rsidR="00124428" w:rsidRPr="006E6E25" w:rsidRDefault="00124428" w:rsidP="00124428">
      <w:pPr>
        <w:spacing w:before="30" w:after="30"/>
        <w:rPr>
          <w:bCs/>
          <w:sz w:val="28"/>
          <w:szCs w:val="28"/>
          <w:shd w:val="clear" w:color="auto" w:fill="FFFFFF"/>
          <w:lang w:eastAsia="ru-RU"/>
        </w:rPr>
      </w:pPr>
    </w:p>
    <w:p w:rsidR="00124428" w:rsidRPr="006E6E25" w:rsidRDefault="00124428" w:rsidP="00124428">
      <w:pPr>
        <w:rPr>
          <w:rFonts w:eastAsia="Calibri" w:cs="Times New Roman"/>
          <w:sz w:val="28"/>
        </w:rPr>
      </w:pPr>
      <w:r w:rsidRPr="006E6E25">
        <w:rPr>
          <w:rFonts w:eastAsia="Calibri" w:cs="Times New Roman"/>
          <w:sz w:val="28"/>
        </w:rPr>
        <w:t>Сведения о посещаемости и заболеваемости по МАДОУ ЦРР- д/с№32 за 2019</w:t>
      </w:r>
    </w:p>
    <w:tbl>
      <w:tblPr>
        <w:tblStyle w:val="af9"/>
        <w:tblW w:w="0" w:type="auto"/>
        <w:tblLook w:val="04A0" w:firstRow="1" w:lastRow="0" w:firstColumn="1" w:lastColumn="0" w:noHBand="0" w:noVBand="1"/>
      </w:tblPr>
      <w:tblGrid>
        <w:gridCol w:w="530"/>
        <w:gridCol w:w="1596"/>
        <w:gridCol w:w="1928"/>
        <w:gridCol w:w="1904"/>
        <w:gridCol w:w="1398"/>
        <w:gridCol w:w="2006"/>
      </w:tblGrid>
      <w:tr w:rsidR="00124428" w:rsidRPr="006E6E25" w:rsidTr="00131177">
        <w:tc>
          <w:tcPr>
            <w:tcW w:w="530" w:type="dxa"/>
          </w:tcPr>
          <w:p w:rsidR="00124428" w:rsidRPr="006E6E25" w:rsidRDefault="00124428" w:rsidP="00131177">
            <w:pPr>
              <w:rPr>
                <w:rFonts w:eastAsia="Calibri" w:cs="Times New Roman"/>
                <w:sz w:val="28"/>
              </w:rPr>
            </w:pPr>
            <w:r w:rsidRPr="006E6E25">
              <w:rPr>
                <w:rFonts w:eastAsia="Calibri" w:cs="Times New Roman"/>
                <w:sz w:val="28"/>
              </w:rPr>
              <w:t>№</w:t>
            </w:r>
          </w:p>
        </w:tc>
        <w:tc>
          <w:tcPr>
            <w:tcW w:w="1596" w:type="dxa"/>
          </w:tcPr>
          <w:p w:rsidR="00124428" w:rsidRPr="006E6E25" w:rsidRDefault="00124428" w:rsidP="00131177">
            <w:pPr>
              <w:rPr>
                <w:rFonts w:eastAsia="Calibri" w:cs="Times New Roman"/>
                <w:sz w:val="28"/>
              </w:rPr>
            </w:pPr>
            <w:r w:rsidRPr="006E6E25">
              <w:rPr>
                <w:rFonts w:eastAsia="Calibri" w:cs="Times New Roman"/>
                <w:sz w:val="28"/>
              </w:rPr>
              <w:t>Списочный состав</w:t>
            </w:r>
          </w:p>
        </w:tc>
        <w:tc>
          <w:tcPr>
            <w:tcW w:w="1911" w:type="dxa"/>
          </w:tcPr>
          <w:p w:rsidR="00124428" w:rsidRPr="006E6E25" w:rsidRDefault="00124428" w:rsidP="00131177">
            <w:pPr>
              <w:rPr>
                <w:rFonts w:eastAsia="Calibri" w:cs="Times New Roman"/>
                <w:sz w:val="28"/>
              </w:rPr>
            </w:pPr>
            <w:r w:rsidRPr="006E6E25">
              <w:rPr>
                <w:rFonts w:eastAsia="Calibri" w:cs="Times New Roman"/>
                <w:sz w:val="28"/>
              </w:rPr>
              <w:t>Средняя посещаемость</w:t>
            </w:r>
          </w:p>
        </w:tc>
        <w:tc>
          <w:tcPr>
            <w:tcW w:w="1904" w:type="dxa"/>
          </w:tcPr>
          <w:p w:rsidR="00124428" w:rsidRPr="006E6E25" w:rsidRDefault="00124428" w:rsidP="00131177">
            <w:pPr>
              <w:rPr>
                <w:rFonts w:eastAsia="Calibri" w:cs="Times New Roman"/>
                <w:sz w:val="28"/>
              </w:rPr>
            </w:pPr>
            <w:r w:rsidRPr="006E6E25">
              <w:rPr>
                <w:rFonts w:eastAsia="Calibri" w:cs="Times New Roman"/>
                <w:sz w:val="28"/>
              </w:rPr>
              <w:t>Всего пропущенных дней</w:t>
            </w:r>
          </w:p>
        </w:tc>
        <w:tc>
          <w:tcPr>
            <w:tcW w:w="1398" w:type="dxa"/>
          </w:tcPr>
          <w:p w:rsidR="00124428" w:rsidRPr="006E6E25" w:rsidRDefault="00124428" w:rsidP="00131177">
            <w:pPr>
              <w:rPr>
                <w:rFonts w:eastAsia="Calibri" w:cs="Times New Roman"/>
                <w:sz w:val="28"/>
              </w:rPr>
            </w:pPr>
            <w:r w:rsidRPr="006E6E25">
              <w:rPr>
                <w:rFonts w:eastAsia="Calibri" w:cs="Times New Roman"/>
                <w:sz w:val="28"/>
              </w:rPr>
              <w:t xml:space="preserve">В </w:t>
            </w:r>
            <w:proofErr w:type="spellStart"/>
            <w:r w:rsidRPr="006E6E25">
              <w:rPr>
                <w:rFonts w:eastAsia="Calibri" w:cs="Times New Roman"/>
                <w:sz w:val="28"/>
              </w:rPr>
              <w:t>т.ч</w:t>
            </w:r>
            <w:proofErr w:type="spellEnd"/>
            <w:r w:rsidRPr="006E6E25">
              <w:rPr>
                <w:rFonts w:eastAsia="Calibri" w:cs="Times New Roman"/>
                <w:sz w:val="28"/>
              </w:rPr>
              <w:t>. по болезни</w:t>
            </w:r>
          </w:p>
        </w:tc>
        <w:tc>
          <w:tcPr>
            <w:tcW w:w="2006" w:type="dxa"/>
          </w:tcPr>
          <w:p w:rsidR="00124428" w:rsidRPr="006E6E25" w:rsidRDefault="00124428" w:rsidP="00131177">
            <w:pPr>
              <w:rPr>
                <w:rFonts w:eastAsia="Calibri" w:cs="Times New Roman"/>
                <w:sz w:val="28"/>
              </w:rPr>
            </w:pPr>
            <w:r w:rsidRPr="006E6E25">
              <w:rPr>
                <w:rFonts w:eastAsia="Calibri" w:cs="Times New Roman"/>
                <w:sz w:val="28"/>
              </w:rPr>
              <w:t>Пропущено по болезни на 1 ребёнка</w:t>
            </w:r>
          </w:p>
        </w:tc>
      </w:tr>
      <w:tr w:rsidR="00124428" w:rsidRPr="006E6E25" w:rsidTr="00131177">
        <w:tc>
          <w:tcPr>
            <w:tcW w:w="530" w:type="dxa"/>
          </w:tcPr>
          <w:p w:rsidR="00124428" w:rsidRPr="006E6E25" w:rsidRDefault="00124428" w:rsidP="00131177">
            <w:pPr>
              <w:jc w:val="center"/>
              <w:rPr>
                <w:rFonts w:eastAsia="Calibri" w:cs="Times New Roman"/>
                <w:sz w:val="28"/>
              </w:rPr>
            </w:pPr>
            <w:r w:rsidRPr="006E6E25">
              <w:rPr>
                <w:rFonts w:eastAsia="Calibri" w:cs="Times New Roman"/>
                <w:sz w:val="28"/>
              </w:rPr>
              <w:t>1</w:t>
            </w:r>
          </w:p>
        </w:tc>
        <w:tc>
          <w:tcPr>
            <w:tcW w:w="1596" w:type="dxa"/>
          </w:tcPr>
          <w:p w:rsidR="00124428" w:rsidRPr="006E6E25" w:rsidRDefault="00124428" w:rsidP="00131177">
            <w:pPr>
              <w:jc w:val="center"/>
              <w:rPr>
                <w:rFonts w:eastAsia="Calibri" w:cs="Times New Roman"/>
                <w:sz w:val="28"/>
              </w:rPr>
            </w:pPr>
            <w:r w:rsidRPr="006E6E25">
              <w:rPr>
                <w:rFonts w:eastAsia="Calibri" w:cs="Times New Roman"/>
                <w:sz w:val="28"/>
              </w:rPr>
              <w:t>374</w:t>
            </w:r>
          </w:p>
        </w:tc>
        <w:tc>
          <w:tcPr>
            <w:tcW w:w="1911" w:type="dxa"/>
          </w:tcPr>
          <w:p w:rsidR="00124428" w:rsidRPr="006E6E25" w:rsidRDefault="00124428" w:rsidP="00131177">
            <w:pPr>
              <w:jc w:val="center"/>
              <w:rPr>
                <w:rFonts w:eastAsia="Calibri" w:cs="Times New Roman"/>
                <w:sz w:val="28"/>
              </w:rPr>
            </w:pPr>
            <w:r w:rsidRPr="006E6E25">
              <w:rPr>
                <w:rFonts w:eastAsia="Calibri" w:cs="Times New Roman"/>
                <w:sz w:val="28"/>
              </w:rPr>
              <w:t>278</w:t>
            </w:r>
          </w:p>
        </w:tc>
        <w:tc>
          <w:tcPr>
            <w:tcW w:w="1904" w:type="dxa"/>
          </w:tcPr>
          <w:p w:rsidR="00124428" w:rsidRPr="006E6E25" w:rsidRDefault="00124428" w:rsidP="00131177">
            <w:pPr>
              <w:jc w:val="center"/>
              <w:rPr>
                <w:rFonts w:eastAsia="Calibri" w:cs="Times New Roman"/>
                <w:sz w:val="28"/>
              </w:rPr>
            </w:pPr>
            <w:r w:rsidRPr="006E6E25">
              <w:rPr>
                <w:rFonts w:eastAsia="Calibri" w:cs="Times New Roman"/>
                <w:sz w:val="28"/>
              </w:rPr>
              <w:t>21375</w:t>
            </w:r>
          </w:p>
        </w:tc>
        <w:tc>
          <w:tcPr>
            <w:tcW w:w="1398" w:type="dxa"/>
          </w:tcPr>
          <w:p w:rsidR="00124428" w:rsidRPr="006E6E25" w:rsidRDefault="00124428" w:rsidP="00131177">
            <w:pPr>
              <w:jc w:val="center"/>
              <w:rPr>
                <w:rFonts w:eastAsia="Calibri" w:cs="Times New Roman"/>
                <w:sz w:val="28"/>
              </w:rPr>
            </w:pPr>
            <w:r w:rsidRPr="006E6E25">
              <w:rPr>
                <w:rFonts w:eastAsia="Calibri" w:cs="Times New Roman"/>
                <w:sz w:val="28"/>
              </w:rPr>
              <w:t>1505</w:t>
            </w:r>
          </w:p>
        </w:tc>
        <w:tc>
          <w:tcPr>
            <w:tcW w:w="2006" w:type="dxa"/>
          </w:tcPr>
          <w:p w:rsidR="00124428" w:rsidRPr="006E6E25" w:rsidRDefault="00124428" w:rsidP="00131177">
            <w:pPr>
              <w:jc w:val="center"/>
              <w:rPr>
                <w:rFonts w:eastAsia="Calibri" w:cs="Times New Roman"/>
                <w:sz w:val="28"/>
              </w:rPr>
            </w:pPr>
            <w:r w:rsidRPr="006E6E25">
              <w:rPr>
                <w:rFonts w:eastAsia="Calibri" w:cs="Times New Roman"/>
                <w:sz w:val="28"/>
              </w:rPr>
              <w:t>4,0</w:t>
            </w:r>
          </w:p>
        </w:tc>
      </w:tr>
    </w:tbl>
    <w:p w:rsidR="00124428" w:rsidRPr="006E6E25" w:rsidRDefault="00124428" w:rsidP="00124428">
      <w:pPr>
        <w:suppressLineNumbers/>
        <w:jc w:val="both"/>
        <w:rPr>
          <w:rFonts w:cs="Calibri"/>
          <w:sz w:val="28"/>
          <w:szCs w:val="28"/>
        </w:rPr>
      </w:pPr>
    </w:p>
    <w:p w:rsidR="00124428" w:rsidRDefault="00124428" w:rsidP="00124428">
      <w:pPr>
        <w:rPr>
          <w:sz w:val="28"/>
        </w:rPr>
      </w:pPr>
      <w:r>
        <w:rPr>
          <w:sz w:val="28"/>
        </w:rPr>
        <w:t>Сведения о посещаемости и заболеваемости по МАДОУ ЦРР- д/с№32 за 2020</w:t>
      </w:r>
    </w:p>
    <w:tbl>
      <w:tblPr>
        <w:tblStyle w:val="af9"/>
        <w:tblW w:w="0" w:type="auto"/>
        <w:tblLook w:val="04A0" w:firstRow="1" w:lastRow="0" w:firstColumn="1" w:lastColumn="0" w:noHBand="0" w:noVBand="1"/>
      </w:tblPr>
      <w:tblGrid>
        <w:gridCol w:w="530"/>
        <w:gridCol w:w="1596"/>
        <w:gridCol w:w="1928"/>
        <w:gridCol w:w="1904"/>
        <w:gridCol w:w="1398"/>
        <w:gridCol w:w="2006"/>
      </w:tblGrid>
      <w:tr w:rsidR="00124428" w:rsidTr="00131177">
        <w:tc>
          <w:tcPr>
            <w:tcW w:w="530" w:type="dxa"/>
            <w:tcBorders>
              <w:top w:val="single" w:sz="4" w:space="0" w:color="auto"/>
              <w:left w:val="single" w:sz="4" w:space="0" w:color="auto"/>
              <w:bottom w:val="single" w:sz="4" w:space="0" w:color="auto"/>
              <w:right w:val="single" w:sz="4" w:space="0" w:color="auto"/>
            </w:tcBorders>
            <w:hideMark/>
          </w:tcPr>
          <w:p w:rsidR="00124428" w:rsidRDefault="00124428" w:rsidP="00131177">
            <w:pPr>
              <w:rPr>
                <w:sz w:val="28"/>
              </w:rPr>
            </w:pPr>
            <w:r>
              <w:rPr>
                <w:sz w:val="28"/>
              </w:rPr>
              <w:t>№</w:t>
            </w:r>
          </w:p>
        </w:tc>
        <w:tc>
          <w:tcPr>
            <w:tcW w:w="1596" w:type="dxa"/>
            <w:tcBorders>
              <w:top w:val="single" w:sz="4" w:space="0" w:color="auto"/>
              <w:left w:val="single" w:sz="4" w:space="0" w:color="auto"/>
              <w:bottom w:val="single" w:sz="4" w:space="0" w:color="auto"/>
              <w:right w:val="single" w:sz="4" w:space="0" w:color="auto"/>
            </w:tcBorders>
            <w:hideMark/>
          </w:tcPr>
          <w:p w:rsidR="00124428" w:rsidRDefault="00124428" w:rsidP="00131177">
            <w:pPr>
              <w:rPr>
                <w:sz w:val="28"/>
              </w:rPr>
            </w:pPr>
            <w:r>
              <w:rPr>
                <w:sz w:val="28"/>
              </w:rPr>
              <w:t>Списочный состав</w:t>
            </w:r>
          </w:p>
        </w:tc>
        <w:tc>
          <w:tcPr>
            <w:tcW w:w="1911" w:type="dxa"/>
            <w:tcBorders>
              <w:top w:val="single" w:sz="4" w:space="0" w:color="auto"/>
              <w:left w:val="single" w:sz="4" w:space="0" w:color="auto"/>
              <w:bottom w:val="single" w:sz="4" w:space="0" w:color="auto"/>
              <w:right w:val="single" w:sz="4" w:space="0" w:color="auto"/>
            </w:tcBorders>
            <w:hideMark/>
          </w:tcPr>
          <w:p w:rsidR="00124428" w:rsidRDefault="00124428" w:rsidP="00131177">
            <w:pPr>
              <w:rPr>
                <w:sz w:val="28"/>
              </w:rPr>
            </w:pPr>
            <w:r>
              <w:rPr>
                <w:sz w:val="28"/>
              </w:rPr>
              <w:t>Средняя посещаемость</w:t>
            </w:r>
          </w:p>
        </w:tc>
        <w:tc>
          <w:tcPr>
            <w:tcW w:w="1904" w:type="dxa"/>
            <w:tcBorders>
              <w:top w:val="single" w:sz="4" w:space="0" w:color="auto"/>
              <w:left w:val="single" w:sz="4" w:space="0" w:color="auto"/>
              <w:bottom w:val="single" w:sz="4" w:space="0" w:color="auto"/>
              <w:right w:val="single" w:sz="4" w:space="0" w:color="auto"/>
            </w:tcBorders>
            <w:hideMark/>
          </w:tcPr>
          <w:p w:rsidR="00124428" w:rsidRDefault="00124428" w:rsidP="00131177">
            <w:pPr>
              <w:rPr>
                <w:sz w:val="28"/>
              </w:rPr>
            </w:pPr>
            <w:r>
              <w:rPr>
                <w:sz w:val="28"/>
              </w:rPr>
              <w:t>Всего пропущенных дней</w:t>
            </w:r>
          </w:p>
        </w:tc>
        <w:tc>
          <w:tcPr>
            <w:tcW w:w="1398" w:type="dxa"/>
            <w:tcBorders>
              <w:top w:val="single" w:sz="4" w:space="0" w:color="auto"/>
              <w:left w:val="single" w:sz="4" w:space="0" w:color="auto"/>
              <w:bottom w:val="single" w:sz="4" w:space="0" w:color="auto"/>
              <w:right w:val="single" w:sz="4" w:space="0" w:color="auto"/>
            </w:tcBorders>
            <w:hideMark/>
          </w:tcPr>
          <w:p w:rsidR="00124428" w:rsidRDefault="00124428" w:rsidP="00131177">
            <w:pPr>
              <w:rPr>
                <w:sz w:val="28"/>
              </w:rPr>
            </w:pPr>
            <w:r>
              <w:rPr>
                <w:sz w:val="28"/>
              </w:rPr>
              <w:t xml:space="preserve">В </w:t>
            </w:r>
            <w:proofErr w:type="spellStart"/>
            <w:r>
              <w:rPr>
                <w:sz w:val="28"/>
              </w:rPr>
              <w:t>т.ч</w:t>
            </w:r>
            <w:proofErr w:type="spellEnd"/>
            <w:r>
              <w:rPr>
                <w:sz w:val="28"/>
              </w:rPr>
              <w:t>. по болезни</w:t>
            </w:r>
          </w:p>
        </w:tc>
        <w:tc>
          <w:tcPr>
            <w:tcW w:w="2006" w:type="dxa"/>
            <w:tcBorders>
              <w:top w:val="single" w:sz="4" w:space="0" w:color="auto"/>
              <w:left w:val="single" w:sz="4" w:space="0" w:color="auto"/>
              <w:bottom w:val="single" w:sz="4" w:space="0" w:color="auto"/>
              <w:right w:val="single" w:sz="4" w:space="0" w:color="auto"/>
            </w:tcBorders>
            <w:hideMark/>
          </w:tcPr>
          <w:p w:rsidR="00124428" w:rsidRDefault="00124428" w:rsidP="00131177">
            <w:pPr>
              <w:rPr>
                <w:sz w:val="28"/>
              </w:rPr>
            </w:pPr>
            <w:r>
              <w:rPr>
                <w:sz w:val="28"/>
              </w:rPr>
              <w:t>Пропущено по болезни на 1 ребёнка</w:t>
            </w:r>
          </w:p>
        </w:tc>
      </w:tr>
      <w:tr w:rsidR="00124428" w:rsidTr="00131177">
        <w:tc>
          <w:tcPr>
            <w:tcW w:w="530" w:type="dxa"/>
            <w:tcBorders>
              <w:top w:val="single" w:sz="4" w:space="0" w:color="auto"/>
              <w:left w:val="single" w:sz="4" w:space="0" w:color="auto"/>
              <w:bottom w:val="single" w:sz="4" w:space="0" w:color="auto"/>
              <w:right w:val="single" w:sz="4" w:space="0" w:color="auto"/>
            </w:tcBorders>
            <w:hideMark/>
          </w:tcPr>
          <w:p w:rsidR="00124428" w:rsidRDefault="00124428" w:rsidP="00131177">
            <w:pPr>
              <w:jc w:val="center"/>
              <w:rPr>
                <w:sz w:val="28"/>
              </w:rPr>
            </w:pPr>
            <w:r>
              <w:rPr>
                <w:sz w:val="28"/>
              </w:rPr>
              <w:t>1</w:t>
            </w:r>
          </w:p>
        </w:tc>
        <w:tc>
          <w:tcPr>
            <w:tcW w:w="1596" w:type="dxa"/>
            <w:tcBorders>
              <w:top w:val="single" w:sz="4" w:space="0" w:color="auto"/>
              <w:left w:val="single" w:sz="4" w:space="0" w:color="auto"/>
              <w:bottom w:val="single" w:sz="4" w:space="0" w:color="auto"/>
              <w:right w:val="single" w:sz="4" w:space="0" w:color="auto"/>
            </w:tcBorders>
            <w:hideMark/>
          </w:tcPr>
          <w:p w:rsidR="00124428" w:rsidRDefault="00124428" w:rsidP="00131177">
            <w:pPr>
              <w:jc w:val="center"/>
              <w:rPr>
                <w:sz w:val="28"/>
              </w:rPr>
            </w:pPr>
            <w:r>
              <w:rPr>
                <w:sz w:val="28"/>
              </w:rPr>
              <w:t>377</w:t>
            </w:r>
          </w:p>
        </w:tc>
        <w:tc>
          <w:tcPr>
            <w:tcW w:w="1911" w:type="dxa"/>
            <w:tcBorders>
              <w:top w:val="single" w:sz="4" w:space="0" w:color="auto"/>
              <w:left w:val="single" w:sz="4" w:space="0" w:color="auto"/>
              <w:bottom w:val="single" w:sz="4" w:space="0" w:color="auto"/>
              <w:right w:val="single" w:sz="4" w:space="0" w:color="auto"/>
            </w:tcBorders>
            <w:hideMark/>
          </w:tcPr>
          <w:p w:rsidR="00124428" w:rsidRDefault="00124428" w:rsidP="00131177">
            <w:pPr>
              <w:jc w:val="center"/>
              <w:rPr>
                <w:sz w:val="28"/>
              </w:rPr>
            </w:pPr>
            <w:r>
              <w:rPr>
                <w:sz w:val="28"/>
              </w:rPr>
              <w:t>209</w:t>
            </w:r>
          </w:p>
        </w:tc>
        <w:tc>
          <w:tcPr>
            <w:tcW w:w="1904" w:type="dxa"/>
            <w:tcBorders>
              <w:top w:val="single" w:sz="4" w:space="0" w:color="auto"/>
              <w:left w:val="single" w:sz="4" w:space="0" w:color="auto"/>
              <w:bottom w:val="single" w:sz="4" w:space="0" w:color="auto"/>
              <w:right w:val="single" w:sz="4" w:space="0" w:color="auto"/>
            </w:tcBorders>
            <w:hideMark/>
          </w:tcPr>
          <w:p w:rsidR="00124428" w:rsidRDefault="00124428" w:rsidP="00131177">
            <w:pPr>
              <w:jc w:val="center"/>
              <w:rPr>
                <w:sz w:val="28"/>
              </w:rPr>
            </w:pPr>
            <w:r>
              <w:rPr>
                <w:sz w:val="28"/>
              </w:rPr>
              <w:t>28043</w:t>
            </w:r>
          </w:p>
        </w:tc>
        <w:tc>
          <w:tcPr>
            <w:tcW w:w="1398" w:type="dxa"/>
            <w:tcBorders>
              <w:top w:val="single" w:sz="4" w:space="0" w:color="auto"/>
              <w:left w:val="single" w:sz="4" w:space="0" w:color="auto"/>
              <w:bottom w:val="single" w:sz="4" w:space="0" w:color="auto"/>
              <w:right w:val="single" w:sz="4" w:space="0" w:color="auto"/>
            </w:tcBorders>
            <w:hideMark/>
          </w:tcPr>
          <w:p w:rsidR="00124428" w:rsidRDefault="00124428" w:rsidP="00131177">
            <w:pPr>
              <w:jc w:val="center"/>
              <w:rPr>
                <w:sz w:val="28"/>
              </w:rPr>
            </w:pPr>
            <w:r>
              <w:rPr>
                <w:sz w:val="28"/>
              </w:rPr>
              <w:t>1146</w:t>
            </w:r>
          </w:p>
        </w:tc>
        <w:tc>
          <w:tcPr>
            <w:tcW w:w="2006" w:type="dxa"/>
            <w:tcBorders>
              <w:top w:val="single" w:sz="4" w:space="0" w:color="auto"/>
              <w:left w:val="single" w:sz="4" w:space="0" w:color="auto"/>
              <w:bottom w:val="single" w:sz="4" w:space="0" w:color="auto"/>
              <w:right w:val="single" w:sz="4" w:space="0" w:color="auto"/>
            </w:tcBorders>
            <w:hideMark/>
          </w:tcPr>
          <w:p w:rsidR="00124428" w:rsidRDefault="00124428" w:rsidP="00131177">
            <w:pPr>
              <w:jc w:val="center"/>
              <w:rPr>
                <w:sz w:val="28"/>
              </w:rPr>
            </w:pPr>
            <w:r>
              <w:rPr>
                <w:sz w:val="28"/>
              </w:rPr>
              <w:t>3,0</w:t>
            </w:r>
          </w:p>
        </w:tc>
      </w:tr>
    </w:tbl>
    <w:p w:rsidR="00124428" w:rsidRDefault="00124428" w:rsidP="00124428">
      <w:pPr>
        <w:widowControl/>
        <w:suppressAutoHyphens w:val="0"/>
        <w:rPr>
          <w:rFonts w:eastAsia="Times New Roman" w:cs="Times New Roman"/>
          <w:kern w:val="0"/>
          <w:sz w:val="28"/>
          <w:szCs w:val="28"/>
          <w:lang w:eastAsia="en-US" w:bidi="ar-SA"/>
        </w:rPr>
      </w:pPr>
    </w:p>
    <w:p w:rsidR="00124428" w:rsidRDefault="00124428" w:rsidP="00124428">
      <w:pPr>
        <w:spacing w:before="30" w:after="30"/>
        <w:jc w:val="both"/>
        <w:rPr>
          <w:bCs/>
          <w:sz w:val="28"/>
          <w:szCs w:val="28"/>
          <w:shd w:val="clear" w:color="auto" w:fill="FFFFFF"/>
          <w:lang w:eastAsia="ru-RU"/>
        </w:rPr>
      </w:pPr>
      <w:r>
        <w:rPr>
          <w:bCs/>
          <w:sz w:val="28"/>
          <w:szCs w:val="28"/>
          <w:shd w:val="clear" w:color="auto" w:fill="FFFFFF"/>
          <w:lang w:eastAsia="ru-RU"/>
        </w:rPr>
        <w:t xml:space="preserve">В сравнении видно, на фоне роста списочного состава воспитанников, количества пропущенных ими дней, снижается количество дней, пропущенных по болезни и снижается общая заболеваемость детей. </w:t>
      </w:r>
    </w:p>
    <w:p w:rsidR="00124428" w:rsidRDefault="00124428" w:rsidP="00124428">
      <w:pPr>
        <w:spacing w:before="30" w:after="30"/>
        <w:jc w:val="both"/>
        <w:rPr>
          <w:bCs/>
          <w:sz w:val="28"/>
          <w:szCs w:val="28"/>
          <w:shd w:val="clear" w:color="auto" w:fill="FFFFFF"/>
          <w:lang w:eastAsia="ru-RU"/>
        </w:rPr>
      </w:pPr>
    </w:p>
    <w:p w:rsidR="00124428" w:rsidRPr="00885538" w:rsidRDefault="00124428" w:rsidP="00124428">
      <w:pPr>
        <w:spacing w:before="30" w:after="30"/>
        <w:jc w:val="both"/>
        <w:rPr>
          <w:bCs/>
          <w:sz w:val="28"/>
          <w:szCs w:val="28"/>
          <w:shd w:val="clear" w:color="auto" w:fill="FFFFFF"/>
          <w:lang w:eastAsia="ru-RU"/>
        </w:rPr>
      </w:pPr>
      <w:r w:rsidRPr="00885538">
        <w:rPr>
          <w:bCs/>
          <w:sz w:val="28"/>
          <w:szCs w:val="28"/>
          <w:shd w:val="clear" w:color="auto" w:fill="FFFFFF"/>
          <w:lang w:eastAsia="ru-RU"/>
        </w:rPr>
        <w:t>По результатам адаптации детей к дошкольному учреждению: ни у кого из детей не выявлена тяжелая степень адаптации, 28 % детей со средней степенью адаптации, 72% детей с легкой степенью адаптации</w:t>
      </w:r>
    </w:p>
    <w:p w:rsidR="00124428" w:rsidRDefault="00124428" w:rsidP="00124428">
      <w:pPr>
        <w:widowControl/>
        <w:suppressAutoHyphens w:val="0"/>
        <w:rPr>
          <w:rFonts w:eastAsia="Times New Roman" w:cs="Times New Roman"/>
          <w:kern w:val="0"/>
          <w:sz w:val="28"/>
          <w:szCs w:val="28"/>
          <w:lang w:eastAsia="en-US" w:bidi="ar-SA"/>
        </w:rPr>
      </w:pPr>
    </w:p>
    <w:p w:rsidR="00124428" w:rsidRPr="006E6E25" w:rsidRDefault="00124428" w:rsidP="00124428">
      <w:pPr>
        <w:widowControl/>
        <w:suppressAutoHyphens w:val="0"/>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Каков же итог нашей физкультурно-оздоровительной работы:</w:t>
      </w:r>
    </w:p>
    <w:p w:rsidR="00124428" w:rsidRPr="006E6E25" w:rsidRDefault="00124428" w:rsidP="00124428">
      <w:pPr>
        <w:widowControl/>
        <w:numPr>
          <w:ilvl w:val="0"/>
          <w:numId w:val="26"/>
        </w:numPr>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Диагностические данные показывают, что дети в большинстве своем опережают и превышают установленные нормы в усвоении основных движений. </w:t>
      </w:r>
    </w:p>
    <w:p w:rsidR="00124428" w:rsidRPr="006E6E25" w:rsidRDefault="00124428" w:rsidP="00124428">
      <w:pPr>
        <w:widowControl/>
        <w:numPr>
          <w:ilvl w:val="0"/>
          <w:numId w:val="26"/>
        </w:numPr>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Владеют культурно-гигиеническими навыками.</w:t>
      </w:r>
    </w:p>
    <w:p w:rsidR="00124428" w:rsidRPr="006E6E25" w:rsidRDefault="00124428" w:rsidP="00124428">
      <w:pPr>
        <w:widowControl/>
        <w:numPr>
          <w:ilvl w:val="0"/>
          <w:numId w:val="26"/>
        </w:numPr>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С радость участвуют во всех физкультурно-оздоровительных мероприятиях.</w:t>
      </w:r>
    </w:p>
    <w:p w:rsidR="00124428" w:rsidRPr="006E6E25" w:rsidRDefault="00124428" w:rsidP="00124428">
      <w:pPr>
        <w:widowControl/>
        <w:numPr>
          <w:ilvl w:val="0"/>
          <w:numId w:val="26"/>
        </w:numPr>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У детей сформированы первоначальные знания по ОБЖ и </w:t>
      </w:r>
      <w:proofErr w:type="spellStart"/>
      <w:r w:rsidRPr="006E6E25">
        <w:rPr>
          <w:rFonts w:eastAsia="Times New Roman" w:cs="Times New Roman"/>
          <w:kern w:val="0"/>
          <w:sz w:val="28"/>
          <w:szCs w:val="28"/>
          <w:lang w:eastAsia="en-US" w:bidi="ar-SA"/>
        </w:rPr>
        <w:t>валеологии</w:t>
      </w:r>
      <w:proofErr w:type="spellEnd"/>
      <w:r w:rsidRPr="006E6E25">
        <w:rPr>
          <w:rFonts w:eastAsia="Times New Roman" w:cs="Times New Roman"/>
          <w:kern w:val="0"/>
          <w:sz w:val="28"/>
          <w:szCs w:val="28"/>
          <w:lang w:eastAsia="en-US" w:bidi="ar-SA"/>
        </w:rPr>
        <w:t>, ЗОЖ.</w:t>
      </w:r>
    </w:p>
    <w:p w:rsidR="00124428" w:rsidRPr="006E6E25" w:rsidRDefault="00124428" w:rsidP="00124428">
      <w:pPr>
        <w:widowControl/>
        <w:numPr>
          <w:ilvl w:val="0"/>
          <w:numId w:val="26"/>
        </w:numPr>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Многие семьи в нашем учреждении ведут здоровый образ жизни, согласно данных анкетирования.</w:t>
      </w:r>
    </w:p>
    <w:p w:rsidR="00124428" w:rsidRPr="006E6E25" w:rsidRDefault="00124428" w:rsidP="00124428">
      <w:pPr>
        <w:widowControl/>
        <w:numPr>
          <w:ilvl w:val="0"/>
          <w:numId w:val="26"/>
        </w:numPr>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Перенесенные заболевания проходят в более легкой форме.</w:t>
      </w:r>
    </w:p>
    <w:p w:rsidR="00124428" w:rsidRPr="006E6E25" w:rsidRDefault="00124428" w:rsidP="00124428">
      <w:pPr>
        <w:widowControl/>
        <w:numPr>
          <w:ilvl w:val="0"/>
          <w:numId w:val="26"/>
        </w:numPr>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Повысился психоэмоциональный статус каждого ребенка, согласно диагностики педагог-психолога.</w:t>
      </w:r>
    </w:p>
    <w:p w:rsidR="00124428" w:rsidRPr="006E6E25" w:rsidRDefault="00124428" w:rsidP="00124428">
      <w:pPr>
        <w:widowControl/>
        <w:numPr>
          <w:ilvl w:val="0"/>
          <w:numId w:val="26"/>
        </w:numPr>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Дети уходят в школу физически подготовленными.</w:t>
      </w:r>
    </w:p>
    <w:p w:rsidR="00124428" w:rsidRPr="006E6E25" w:rsidRDefault="00124428" w:rsidP="00124428">
      <w:pPr>
        <w:widowControl/>
        <w:numPr>
          <w:ilvl w:val="0"/>
          <w:numId w:val="26"/>
        </w:numPr>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У детей формированы жизненно необходимые двигательные умения и навыки;</w:t>
      </w:r>
    </w:p>
    <w:p w:rsidR="00124428" w:rsidRPr="006E6E25" w:rsidRDefault="00124428" w:rsidP="00124428">
      <w:pPr>
        <w:widowControl/>
        <w:numPr>
          <w:ilvl w:val="0"/>
          <w:numId w:val="26"/>
        </w:numPr>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Укрепляется здоровье дошкольников, совершенствуется их физическое развитие;</w:t>
      </w:r>
    </w:p>
    <w:p w:rsidR="00124428" w:rsidRPr="006E6E25" w:rsidRDefault="00124428" w:rsidP="00124428">
      <w:pPr>
        <w:widowControl/>
        <w:numPr>
          <w:ilvl w:val="0"/>
          <w:numId w:val="26"/>
        </w:numPr>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Педагоги и родители приобщают детей к ценностям здорового образа жизни, используя новые игровые технологии;</w:t>
      </w:r>
    </w:p>
    <w:p w:rsidR="00124428" w:rsidRPr="006E6E25" w:rsidRDefault="00124428" w:rsidP="00124428">
      <w:pPr>
        <w:widowControl/>
        <w:numPr>
          <w:ilvl w:val="0"/>
          <w:numId w:val="26"/>
        </w:numPr>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Педагоги и родители учат ребенка беречь себя, думать и заботиться о своем здоровье, бережно относиться к здоровью окружающих.</w:t>
      </w:r>
    </w:p>
    <w:p w:rsidR="00124428" w:rsidRPr="006E6E25" w:rsidRDefault="00124428" w:rsidP="00124428">
      <w:pPr>
        <w:widowControl/>
        <w:numPr>
          <w:ilvl w:val="0"/>
          <w:numId w:val="26"/>
        </w:numPr>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Многие дети активно посещают платные услуги: группу физического развития и оздоровления (рабочая программа «Росту здоровым и сильным», руководитель инструктор по ФК Ласточкина Н.П.), группу по художественной гимнастике (рабочая программа «Красота, здоровье, грация», руководитель инструктор по ФК Дудникова М.А.), группу по танцевально-игровой гимнастике (руководитель музыкальный руководитель Жарикова О.А.). Многие выпускники продолжают заниматься в школе в спортивных секциях. Учителями физкультуры отмечен большой интерес и потребность наших выпускников в физических упражнениях. Наши выпускники являются участниками и призёрами городских и краевых спортивных соревнований.</w:t>
      </w:r>
    </w:p>
    <w:p w:rsidR="00124428" w:rsidRPr="006E6E25" w:rsidRDefault="00124428" w:rsidP="0012442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      Анализ состояния здоровья, физического развития воспитанников и оздоровительной деятельности показал, что в учреждении созданы все условия для достижения высокого уровня физического развития и укрепления здоровья. </w:t>
      </w:r>
    </w:p>
    <w:p w:rsidR="00124428" w:rsidRPr="006E6E25" w:rsidRDefault="00124428" w:rsidP="00124428">
      <w:pPr>
        <w:jc w:val="both"/>
        <w:rPr>
          <w:rFonts w:cs="Times New Roman"/>
          <w:sz w:val="28"/>
          <w:szCs w:val="28"/>
          <w:lang w:eastAsia="ru-RU" w:bidi="ar-SA"/>
        </w:rPr>
      </w:pPr>
      <w:r w:rsidRPr="006E6E25">
        <w:rPr>
          <w:b/>
          <w:sz w:val="28"/>
          <w:szCs w:val="28"/>
          <w:lang w:eastAsia="ru-RU"/>
        </w:rPr>
        <w:lastRenderedPageBreak/>
        <w:t>Однако, исходя из анализа</w:t>
      </w:r>
      <w:r w:rsidRPr="006E6E25">
        <w:rPr>
          <w:sz w:val="28"/>
          <w:szCs w:val="28"/>
          <w:lang w:eastAsia="ru-RU"/>
        </w:rPr>
        <w:t xml:space="preserve"> углубленного медицинского осмотра, состояния здоровья детей, а также сведений о посещаемости и заболеваемости, видно, что все показатели немного, но возросли. </w:t>
      </w:r>
      <w:r w:rsidRPr="006E6E25">
        <w:rPr>
          <w:rFonts w:cs="Times New Roman"/>
          <w:sz w:val="28"/>
          <w:szCs w:val="28"/>
        </w:rPr>
        <w:t>И необходимо отметить, что недостаточно качественно проводился утренний фильтр в группах; нерегулярно проводились закаливающие процедуры;</w:t>
      </w:r>
      <w:r w:rsidRPr="006E6E25">
        <w:rPr>
          <w:rFonts w:eastAsia="Times New Roman" w:cs="Times New Roman"/>
          <w:sz w:val="28"/>
          <w:szCs w:val="28"/>
        </w:rPr>
        <w:t xml:space="preserve"> </w:t>
      </w:r>
      <w:r w:rsidRPr="006E6E25">
        <w:rPr>
          <w:rFonts w:cs="Times New Roman"/>
          <w:sz w:val="28"/>
          <w:szCs w:val="28"/>
          <w:lang w:eastAsia="ru-RU" w:bidi="ar-SA"/>
        </w:rPr>
        <w:t>на прогулке – мало разнообразия подвижных игр; необходим о более тесное сотрудничество с семьями воспитанников по привитию здорового образа жизни в семье.</w:t>
      </w:r>
    </w:p>
    <w:p w:rsidR="00124428" w:rsidRPr="006E6E25" w:rsidRDefault="00124428" w:rsidP="00124428">
      <w:pPr>
        <w:widowControl/>
        <w:suppressAutoHyphens w:val="0"/>
        <w:jc w:val="both"/>
        <w:rPr>
          <w:rFonts w:eastAsia="Times New Roman" w:cs="Times New Roman"/>
          <w:kern w:val="0"/>
          <w:sz w:val="28"/>
          <w:szCs w:val="28"/>
          <w:lang w:eastAsia="en-US" w:bidi="ar-SA"/>
        </w:rPr>
      </w:pPr>
      <w:r w:rsidRPr="006E6E25">
        <w:rPr>
          <w:rFonts w:eastAsia="Times New Roman" w:cs="Times New Roman"/>
          <w:b/>
          <w:kern w:val="0"/>
          <w:sz w:val="28"/>
          <w:szCs w:val="28"/>
          <w:lang w:eastAsia="ru-RU" w:bidi="ar-SA"/>
        </w:rPr>
        <w:t xml:space="preserve">    </w:t>
      </w:r>
      <w:r w:rsidRPr="006E6E25">
        <w:rPr>
          <w:rFonts w:eastAsia="Times New Roman" w:cs="Times New Roman"/>
          <w:kern w:val="0"/>
          <w:sz w:val="28"/>
          <w:szCs w:val="28"/>
          <w:lang w:eastAsia="ru-RU" w:bidi="ar-SA"/>
        </w:rPr>
        <w:t>Поэтому педагогический коллектив решил в следующем учебном году ставит следующую задачу: </w:t>
      </w:r>
      <w:r w:rsidRPr="006E6E25">
        <w:rPr>
          <w:rFonts w:eastAsia="Times New Roman" w:cs="Times New Roman"/>
          <w:kern w:val="0"/>
          <w:sz w:val="28"/>
          <w:szCs w:val="28"/>
          <w:lang w:eastAsia="en-US" w:bidi="ar-SA"/>
        </w:rPr>
        <w:t xml:space="preserve">        </w:t>
      </w:r>
    </w:p>
    <w:p w:rsidR="00124428" w:rsidRPr="00267800" w:rsidRDefault="00124428" w:rsidP="00124428">
      <w:pPr>
        <w:widowControl/>
        <w:suppressAutoHyphens w:val="0"/>
        <w:jc w:val="both"/>
        <w:rPr>
          <w:rFonts w:eastAsia="Times New Roman" w:cs="Times New Roman"/>
          <w:b/>
          <w:kern w:val="0"/>
          <w:sz w:val="28"/>
          <w:szCs w:val="28"/>
          <w:lang w:eastAsia="ru-RU" w:bidi="ar-SA"/>
        </w:rPr>
      </w:pPr>
      <w:r>
        <w:rPr>
          <w:b/>
          <w:sz w:val="28"/>
          <w:szCs w:val="28"/>
        </w:rPr>
        <w:t>п</w:t>
      </w:r>
      <w:r w:rsidRPr="00267800">
        <w:rPr>
          <w:b/>
          <w:sz w:val="28"/>
          <w:szCs w:val="28"/>
        </w:rPr>
        <w:t xml:space="preserve">родолжать создавать условия для обеспечения систематизации работы по формированию у детей интереса и ценностного отношения к занятиям физической культурой, продолжать </w:t>
      </w:r>
      <w:r w:rsidRPr="00267800">
        <w:rPr>
          <w:rFonts w:eastAsia="Times New Roman" w:cs="Times New Roman"/>
          <w:b/>
          <w:kern w:val="0"/>
          <w:sz w:val="28"/>
          <w:szCs w:val="28"/>
          <w:lang w:eastAsia="ru-RU" w:bidi="ar-SA"/>
        </w:rPr>
        <w:t>активно воздействовать на образ жизни ребенка путем целенаправленного санитарного и валеологического просвещения родителей, а также не снижать контрольную деятельность за соблюдением санитарно-эпидемиологического режима во всех группах и режимных моментах</w:t>
      </w:r>
      <w:r>
        <w:rPr>
          <w:rFonts w:eastAsia="Times New Roman" w:cs="Times New Roman"/>
          <w:b/>
          <w:kern w:val="0"/>
          <w:sz w:val="28"/>
          <w:szCs w:val="28"/>
          <w:lang w:eastAsia="ru-RU" w:bidi="ar-SA"/>
        </w:rPr>
        <w:t>.</w:t>
      </w:r>
    </w:p>
    <w:p w:rsidR="00124428" w:rsidRPr="0014479F" w:rsidRDefault="00124428" w:rsidP="00124428">
      <w:pPr>
        <w:widowControl/>
        <w:suppressAutoHyphens w:val="0"/>
        <w:jc w:val="both"/>
        <w:rPr>
          <w:color w:val="00B050"/>
          <w:sz w:val="28"/>
          <w:szCs w:val="28"/>
        </w:rPr>
      </w:pPr>
    </w:p>
    <w:p w:rsidR="00124428" w:rsidRPr="006E6E25" w:rsidRDefault="00124428" w:rsidP="0012442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   </w:t>
      </w:r>
      <w:r w:rsidRPr="006E6E25">
        <w:rPr>
          <w:rFonts w:eastAsia="Times New Roman" w:cs="Times New Roman"/>
          <w:b/>
          <w:kern w:val="0"/>
          <w:sz w:val="28"/>
          <w:szCs w:val="28"/>
          <w:lang w:eastAsia="en-US" w:bidi="ar-SA"/>
        </w:rPr>
        <w:t xml:space="preserve"> В МАДОУ </w:t>
      </w:r>
      <w:r>
        <w:rPr>
          <w:rFonts w:eastAsia="Times New Roman" w:cs="Times New Roman"/>
          <w:b/>
          <w:kern w:val="0"/>
          <w:sz w:val="28"/>
          <w:szCs w:val="28"/>
          <w:lang w:eastAsia="en-US" w:bidi="ar-SA"/>
        </w:rPr>
        <w:t xml:space="preserve">в 2020-2021 учебном году </w:t>
      </w:r>
      <w:r w:rsidRPr="006E6E25">
        <w:rPr>
          <w:rFonts w:eastAsia="Times New Roman" w:cs="Times New Roman"/>
          <w:b/>
          <w:kern w:val="0"/>
          <w:sz w:val="28"/>
          <w:szCs w:val="28"/>
          <w:lang w:eastAsia="en-US" w:bidi="ar-SA"/>
        </w:rPr>
        <w:t>продолжалась работа по охране жизнеобеспечения детей и взрослых</w:t>
      </w:r>
      <w:r w:rsidRPr="006E6E25">
        <w:rPr>
          <w:rFonts w:eastAsia="Times New Roman" w:cs="Times New Roman"/>
          <w:kern w:val="0"/>
          <w:sz w:val="28"/>
          <w:szCs w:val="28"/>
          <w:lang w:eastAsia="en-US" w:bidi="ar-SA"/>
        </w:rPr>
        <w:t>, которая планировалась и проводилась согласно плану профилактических мероприятий по обучению мерам безопасности и охране жизнеобеспечения. Обеспечение условий безопасности в учреждении выполняется локальными нормативно-правовыми документами: приказами, инструкциями, положениями.</w:t>
      </w:r>
    </w:p>
    <w:p w:rsidR="00124428" w:rsidRPr="006E6E25" w:rsidRDefault="00124428" w:rsidP="0012442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w:t>
      </w:r>
      <w:r w:rsidRPr="006E6E25">
        <w:rPr>
          <w:rFonts w:eastAsia="Times New Roman" w:cs="Times New Roman"/>
          <w:kern w:val="0"/>
          <w:sz w:val="28"/>
          <w:szCs w:val="28"/>
          <w:lang w:eastAsia="en-US" w:bidi="ar-SA"/>
        </w:rPr>
        <w:tab/>
        <w:t>В соответствии с требованиями законодательства по охране труда систематически проводятся разного вида инструктажи: вводный (при поступлении), первичный (с вновь поступившими), повторный, что позволяет персоналу владеть знаниями по охране труда и техники безопасности, правилами пожарной безопасности, действиям в чрезвычайных ситуациях.</w:t>
      </w:r>
    </w:p>
    <w:p w:rsidR="00124428" w:rsidRPr="006E6E25" w:rsidRDefault="00124428" w:rsidP="0012442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w:t>
      </w:r>
      <w:r w:rsidRPr="006E6E25">
        <w:rPr>
          <w:rFonts w:eastAsia="Times New Roman" w:cs="Times New Roman"/>
          <w:kern w:val="0"/>
          <w:sz w:val="28"/>
          <w:szCs w:val="28"/>
          <w:lang w:eastAsia="en-US" w:bidi="ar-SA"/>
        </w:rPr>
        <w:tab/>
        <w:t>В каждом групповом, служебном, вспомогательном помещении, кабинетах, залах имеются планы эвакуации, назначены ответственные лица за безопасность.</w:t>
      </w:r>
    </w:p>
    <w:p w:rsidR="00124428" w:rsidRPr="006E6E25" w:rsidRDefault="00124428" w:rsidP="0012442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w:t>
      </w:r>
      <w:r w:rsidRPr="006E6E25">
        <w:rPr>
          <w:rFonts w:eastAsia="Times New Roman" w:cs="Times New Roman"/>
          <w:kern w:val="0"/>
          <w:sz w:val="28"/>
          <w:szCs w:val="28"/>
          <w:lang w:eastAsia="en-US" w:bidi="ar-SA"/>
        </w:rPr>
        <w:tab/>
        <w:t>Территория по всему периметру ограждена металлическим забором.</w:t>
      </w:r>
    </w:p>
    <w:p w:rsidR="00124428" w:rsidRPr="006E6E25" w:rsidRDefault="00124428" w:rsidP="0012442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w:t>
      </w:r>
      <w:r w:rsidRPr="006E6E25">
        <w:rPr>
          <w:rFonts w:eastAsia="Times New Roman" w:cs="Times New Roman"/>
          <w:kern w:val="0"/>
          <w:sz w:val="28"/>
          <w:szCs w:val="28"/>
          <w:lang w:eastAsia="en-US" w:bidi="ar-SA"/>
        </w:rPr>
        <w:tab/>
        <w:t>В зимнее время с крыши здания прогулочных веранд, козырьков подъездов убирается снег, сосульки.</w:t>
      </w:r>
    </w:p>
    <w:p w:rsidR="00124428" w:rsidRPr="006E6E25" w:rsidRDefault="00124428" w:rsidP="0012442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w:t>
      </w:r>
      <w:r w:rsidRPr="006E6E25">
        <w:rPr>
          <w:rFonts w:eastAsia="Times New Roman" w:cs="Times New Roman"/>
          <w:kern w:val="0"/>
          <w:sz w:val="28"/>
          <w:szCs w:val="28"/>
          <w:lang w:eastAsia="en-US" w:bidi="ar-SA"/>
        </w:rPr>
        <w:tab/>
        <w:t>В детском саду разработан паспорт безопасности (антитеррористической защищенности).</w:t>
      </w:r>
    </w:p>
    <w:p w:rsidR="00124428" w:rsidRPr="006E6E25" w:rsidRDefault="00124428" w:rsidP="0012442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w:t>
      </w:r>
      <w:r w:rsidRPr="006E6E25">
        <w:rPr>
          <w:rFonts w:eastAsia="Times New Roman" w:cs="Times New Roman"/>
          <w:kern w:val="0"/>
          <w:sz w:val="28"/>
          <w:szCs w:val="28"/>
          <w:lang w:eastAsia="en-US" w:bidi="ar-SA"/>
        </w:rPr>
        <w:tab/>
        <w:t>Имеется Декларация пожарной безопасности.</w:t>
      </w:r>
    </w:p>
    <w:p w:rsidR="00124428" w:rsidRPr="006E6E25" w:rsidRDefault="00124428" w:rsidP="0012442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w:t>
      </w:r>
      <w:r w:rsidRPr="006E6E25">
        <w:rPr>
          <w:rFonts w:eastAsia="Times New Roman" w:cs="Times New Roman"/>
          <w:kern w:val="0"/>
          <w:sz w:val="28"/>
          <w:szCs w:val="28"/>
          <w:lang w:eastAsia="en-US" w:bidi="ar-SA"/>
        </w:rPr>
        <w:tab/>
        <w:t>Установлена «тревожная сигнализация», автоматическая установка пожарной сигнализации (АПС).</w:t>
      </w:r>
    </w:p>
    <w:p w:rsidR="00124428" w:rsidRPr="006E6E25" w:rsidRDefault="00124428" w:rsidP="0012442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w:t>
      </w:r>
      <w:r w:rsidRPr="006E6E25">
        <w:rPr>
          <w:rFonts w:eastAsia="Times New Roman" w:cs="Times New Roman"/>
          <w:kern w:val="0"/>
          <w:sz w:val="28"/>
          <w:szCs w:val="28"/>
          <w:lang w:eastAsia="en-US" w:bidi="ar-SA"/>
        </w:rPr>
        <w:tab/>
        <w:t>Территория детского сада оборудована системой наружного видеонаблюдения.</w:t>
      </w:r>
    </w:p>
    <w:p w:rsidR="00124428" w:rsidRPr="006E6E25" w:rsidRDefault="00124428" w:rsidP="0012442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w:t>
      </w:r>
      <w:r w:rsidRPr="006E6E25">
        <w:rPr>
          <w:rFonts w:eastAsia="Times New Roman" w:cs="Times New Roman"/>
          <w:kern w:val="0"/>
          <w:sz w:val="28"/>
          <w:szCs w:val="28"/>
          <w:lang w:eastAsia="en-US" w:bidi="ar-SA"/>
        </w:rPr>
        <w:tab/>
        <w:t>В МАДОУ ведутся мероприятия по соблюдению правил пожарной безопасности.</w:t>
      </w:r>
    </w:p>
    <w:p w:rsidR="00124428" w:rsidRPr="006E6E25" w:rsidRDefault="00124428" w:rsidP="0012442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w:t>
      </w:r>
      <w:r w:rsidRPr="006E6E25">
        <w:rPr>
          <w:rFonts w:eastAsia="Times New Roman" w:cs="Times New Roman"/>
          <w:kern w:val="0"/>
          <w:sz w:val="28"/>
          <w:szCs w:val="28"/>
          <w:lang w:eastAsia="en-US" w:bidi="ar-SA"/>
        </w:rPr>
        <w:tab/>
        <w:t>Педагоги ДОУ регулярно проводят с детьми мероприятия по ОБЖ.</w:t>
      </w:r>
    </w:p>
    <w:p w:rsidR="00124428" w:rsidRPr="006E6E25" w:rsidRDefault="00124428" w:rsidP="00124428">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Анализ наблюдения, анкетирование детей старшей, подготовительной к школе групп показал, что у 82 % детей знания и навыки безопасного поведения </w:t>
      </w:r>
      <w:r w:rsidRPr="006E6E25">
        <w:rPr>
          <w:rFonts w:eastAsia="Times New Roman" w:cs="Times New Roman"/>
          <w:kern w:val="0"/>
          <w:sz w:val="28"/>
          <w:szCs w:val="28"/>
          <w:lang w:eastAsia="en-US" w:bidi="ar-SA"/>
        </w:rPr>
        <w:lastRenderedPageBreak/>
        <w:t>сформированы. Была активизирована работа с родителями по данному направлению. Были оформлены «Уголки безопасности детей» в возрастных группах, в которых помещались рекомендации, памятки по организации безопасного поведения детей. Проведено общее родительское собрание в нетрадиционной форме на тему «Безопасность наших детей».</w:t>
      </w:r>
    </w:p>
    <w:p w:rsidR="00124428" w:rsidRPr="006E6E25" w:rsidRDefault="00124428" w:rsidP="00124428">
      <w:pPr>
        <w:widowControl/>
        <w:suppressAutoHyphens w:val="0"/>
        <w:ind w:firstLine="708"/>
        <w:jc w:val="both"/>
        <w:rPr>
          <w:rFonts w:eastAsia="Times New Roman" w:cs="Times New Roman"/>
          <w:kern w:val="0"/>
          <w:sz w:val="28"/>
          <w:szCs w:val="28"/>
          <w:lang w:eastAsia="ru-RU" w:bidi="ar-SA"/>
        </w:rPr>
      </w:pPr>
      <w:r w:rsidRPr="006E6E25">
        <w:rPr>
          <w:rFonts w:eastAsia="Times New Roman" w:cs="Times New Roman"/>
          <w:kern w:val="0"/>
          <w:sz w:val="28"/>
          <w:szCs w:val="28"/>
          <w:lang w:eastAsia="ru-RU" w:bidi="ar-SA"/>
        </w:rPr>
        <w:t>В детском саду обеспечены условия безопасности жизни и деятельности участников образовательного процесса. Установлена пожарная сигнализация; соблюдаются правила пожарной безопасности. Проводятся учебно-практические занятия совместно с детьми и персоналом дошкольного учреждения по эвакуации детей по сигналу «Пожар» два раза в год. С педагогическими работниками детского сада проводится инструктаж по охране жизни и здоровья детей, со всеми сотрудниками проводится инструктаж по пожарной безопасности под личную роспись в специальном журнале два раза в год.  </w:t>
      </w:r>
    </w:p>
    <w:p w:rsidR="00124428" w:rsidRPr="006E6E25" w:rsidRDefault="00124428" w:rsidP="00124428">
      <w:pPr>
        <w:widowControl/>
        <w:suppressAutoHyphens w:val="0"/>
        <w:ind w:firstLine="708"/>
        <w:jc w:val="both"/>
        <w:rPr>
          <w:rFonts w:eastAsia="Times New Roman" w:cs="Times New Roman"/>
          <w:kern w:val="0"/>
          <w:sz w:val="28"/>
          <w:szCs w:val="28"/>
          <w:lang w:eastAsia="ru-RU" w:bidi="ar-SA"/>
        </w:rPr>
      </w:pPr>
      <w:r w:rsidRPr="006E6E25">
        <w:rPr>
          <w:rFonts w:eastAsia="Times New Roman" w:cs="Times New Roman"/>
          <w:kern w:val="0"/>
          <w:sz w:val="28"/>
          <w:szCs w:val="28"/>
          <w:lang w:eastAsia="ru-RU" w:bidi="ar-SA"/>
        </w:rPr>
        <w:t xml:space="preserve">Педагогическим коллективом в течение года соблюдалась инструкция по охране жизни и здоровья детей. </w:t>
      </w:r>
    </w:p>
    <w:p w:rsidR="00124428" w:rsidRDefault="00124428" w:rsidP="00124428">
      <w:pPr>
        <w:rPr>
          <w:sz w:val="28"/>
          <w:szCs w:val="28"/>
        </w:rPr>
      </w:pPr>
    </w:p>
    <w:p w:rsidR="007D3EA4" w:rsidRPr="006E6E25" w:rsidRDefault="007D3EA4" w:rsidP="007D3EA4">
      <w:pPr>
        <w:widowControl/>
        <w:suppressAutoHyphens w:val="0"/>
        <w:jc w:val="both"/>
        <w:rPr>
          <w:rFonts w:eastAsia="Times New Roman" w:cs="Times New Roman"/>
          <w:kern w:val="0"/>
          <w:sz w:val="28"/>
          <w:szCs w:val="28"/>
          <w:lang w:eastAsia="en-US" w:bidi="ar-SA"/>
        </w:rPr>
      </w:pPr>
      <w:r>
        <w:rPr>
          <w:rFonts w:eastAsia="Times New Roman" w:cs="Times New Roman"/>
          <w:b/>
          <w:kern w:val="0"/>
          <w:sz w:val="28"/>
          <w:szCs w:val="28"/>
          <w:lang w:eastAsia="en-US" w:bidi="ar-SA"/>
        </w:rPr>
        <w:t>В 2020-2021</w:t>
      </w:r>
      <w:r w:rsidRPr="006E6E25">
        <w:rPr>
          <w:rFonts w:eastAsia="Times New Roman" w:cs="Times New Roman"/>
          <w:b/>
          <w:kern w:val="0"/>
          <w:sz w:val="28"/>
          <w:szCs w:val="28"/>
          <w:lang w:eastAsia="en-US" w:bidi="ar-SA"/>
        </w:rPr>
        <w:t xml:space="preserve"> учебном году успешно продолжалась и коррекционная работа.</w:t>
      </w:r>
      <w:r w:rsidRPr="006E6E25">
        <w:rPr>
          <w:rFonts w:eastAsia="Times New Roman" w:cs="Times New Roman"/>
          <w:kern w:val="0"/>
          <w:sz w:val="28"/>
          <w:szCs w:val="28"/>
          <w:lang w:eastAsia="en-US" w:bidi="ar-SA"/>
        </w:rPr>
        <w:t xml:space="preserve"> В МАДОУ созданы условия для оказания помощи де</w:t>
      </w:r>
      <w:r>
        <w:rPr>
          <w:rFonts w:eastAsia="Times New Roman" w:cs="Times New Roman"/>
          <w:kern w:val="0"/>
          <w:sz w:val="28"/>
          <w:szCs w:val="28"/>
          <w:lang w:eastAsia="en-US" w:bidi="ar-SA"/>
        </w:rPr>
        <w:t xml:space="preserve">тям с ОВЗ. Функционируют </w:t>
      </w:r>
      <w:r w:rsidRPr="006E6E25">
        <w:rPr>
          <w:rFonts w:eastAsia="Times New Roman" w:cs="Times New Roman"/>
          <w:kern w:val="0"/>
          <w:sz w:val="28"/>
          <w:szCs w:val="28"/>
          <w:lang w:eastAsia="en-US" w:bidi="ar-SA"/>
        </w:rPr>
        <w:t>6 групп для детей с тяжелыми нарушениями речи</w:t>
      </w:r>
      <w:r>
        <w:rPr>
          <w:rFonts w:eastAsia="Times New Roman" w:cs="Times New Roman"/>
          <w:kern w:val="0"/>
          <w:sz w:val="28"/>
          <w:szCs w:val="28"/>
          <w:lang w:eastAsia="en-US" w:bidi="ar-SA"/>
        </w:rPr>
        <w:t xml:space="preserve"> (далее-ТНР), 2 группы для детей с задержкой психического развития (Далее-ЗПР),</w:t>
      </w:r>
      <w:r w:rsidRPr="006E6E25">
        <w:rPr>
          <w:rFonts w:eastAsia="Times New Roman" w:cs="Times New Roman"/>
          <w:kern w:val="0"/>
          <w:sz w:val="28"/>
          <w:szCs w:val="28"/>
          <w:lang w:eastAsia="en-US" w:bidi="ar-SA"/>
        </w:rPr>
        <w:t xml:space="preserve"> </w:t>
      </w:r>
      <w:r>
        <w:rPr>
          <w:rFonts w:eastAsia="Times New Roman" w:cs="Times New Roman"/>
          <w:kern w:val="0"/>
          <w:sz w:val="28"/>
          <w:szCs w:val="28"/>
          <w:lang w:eastAsia="en-US" w:bidi="ar-SA"/>
        </w:rPr>
        <w:t>5 групп кратковременного пребывания (Далее-ГКП) для детей с умственной отсталостью (Далее-УО)</w:t>
      </w:r>
      <w:r w:rsidRPr="006E6E25">
        <w:rPr>
          <w:rFonts w:eastAsia="Times New Roman" w:cs="Times New Roman"/>
          <w:kern w:val="0"/>
          <w:sz w:val="28"/>
          <w:szCs w:val="28"/>
          <w:lang w:eastAsia="en-US" w:bidi="ar-SA"/>
        </w:rPr>
        <w:t xml:space="preserve">. В МАДОУ созданы условия для психологического и логопедического сопровождения, что способствует объединению усилий субъектов образовательной деятельности, укреплению взаимосвязи компонентов образовательного процесса, расширению диапазона воспитательного воздействия на личность за счет освоения коллективом учреждения социальной и природной среды. </w:t>
      </w:r>
    </w:p>
    <w:p w:rsidR="007D3EA4" w:rsidRPr="006E6E25" w:rsidRDefault="007D3EA4" w:rsidP="007D3EA4">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Логопеды и психолог</w:t>
      </w:r>
      <w:r>
        <w:rPr>
          <w:rFonts w:eastAsia="Times New Roman" w:cs="Times New Roman"/>
          <w:kern w:val="0"/>
          <w:sz w:val="28"/>
          <w:szCs w:val="28"/>
          <w:lang w:eastAsia="en-US" w:bidi="ar-SA"/>
        </w:rPr>
        <w:t>и</w:t>
      </w:r>
      <w:r w:rsidRPr="006E6E25">
        <w:rPr>
          <w:rFonts w:eastAsia="Times New Roman" w:cs="Times New Roman"/>
          <w:kern w:val="0"/>
          <w:sz w:val="28"/>
          <w:szCs w:val="28"/>
          <w:lang w:eastAsia="en-US" w:bidi="ar-SA"/>
        </w:rPr>
        <w:t xml:space="preserve"> и дефектолог</w:t>
      </w:r>
      <w:r>
        <w:rPr>
          <w:rFonts w:eastAsia="Times New Roman" w:cs="Times New Roman"/>
          <w:kern w:val="0"/>
          <w:sz w:val="28"/>
          <w:szCs w:val="28"/>
          <w:lang w:eastAsia="en-US" w:bidi="ar-SA"/>
        </w:rPr>
        <w:t>и</w:t>
      </w:r>
      <w:r w:rsidRPr="006E6E25">
        <w:rPr>
          <w:rFonts w:eastAsia="Times New Roman" w:cs="Times New Roman"/>
          <w:kern w:val="0"/>
          <w:sz w:val="28"/>
          <w:szCs w:val="28"/>
          <w:lang w:eastAsia="en-US" w:bidi="ar-SA"/>
        </w:rPr>
        <w:t xml:space="preserve"> проводили коррекционную работу с детьми в подг</w:t>
      </w:r>
      <w:r>
        <w:rPr>
          <w:rFonts w:eastAsia="Times New Roman" w:cs="Times New Roman"/>
          <w:kern w:val="0"/>
          <w:sz w:val="28"/>
          <w:szCs w:val="28"/>
          <w:lang w:eastAsia="en-US" w:bidi="ar-SA"/>
        </w:rPr>
        <w:t>рупповой и индивидуальной форме в специально оборудованных</w:t>
      </w:r>
      <w:r w:rsidRPr="008F71DE">
        <w:rPr>
          <w:rFonts w:eastAsia="Times New Roman" w:cs="Times New Roman"/>
          <w:kern w:val="0"/>
          <w:sz w:val="28"/>
          <w:szCs w:val="28"/>
          <w:lang w:eastAsia="en-US" w:bidi="ar-SA"/>
        </w:rPr>
        <w:t xml:space="preserve"> кабин</w:t>
      </w:r>
      <w:r>
        <w:rPr>
          <w:rFonts w:eastAsia="Times New Roman" w:cs="Times New Roman"/>
          <w:kern w:val="0"/>
          <w:sz w:val="28"/>
          <w:szCs w:val="28"/>
          <w:lang w:eastAsia="en-US" w:bidi="ar-SA"/>
        </w:rPr>
        <w:t>етах, оснащенных</w:t>
      </w:r>
      <w:r w:rsidRPr="008F71DE">
        <w:rPr>
          <w:rFonts w:eastAsia="Times New Roman" w:cs="Times New Roman"/>
          <w:kern w:val="0"/>
          <w:sz w:val="28"/>
          <w:szCs w:val="28"/>
          <w:lang w:eastAsia="en-US" w:bidi="ar-SA"/>
        </w:rPr>
        <w:t xml:space="preserve"> достаточным количеством дидактических пособий, демонстраци</w:t>
      </w:r>
      <w:r>
        <w:rPr>
          <w:rFonts w:eastAsia="Times New Roman" w:cs="Times New Roman"/>
          <w:kern w:val="0"/>
          <w:sz w:val="28"/>
          <w:szCs w:val="28"/>
          <w:lang w:eastAsia="en-US" w:bidi="ar-SA"/>
        </w:rPr>
        <w:t>онным и раздаточным материалом, п</w:t>
      </w:r>
      <w:r w:rsidRPr="008F71DE">
        <w:rPr>
          <w:rFonts w:eastAsia="Times New Roman" w:cs="Times New Roman"/>
          <w:kern w:val="0"/>
          <w:sz w:val="28"/>
          <w:szCs w:val="28"/>
          <w:lang w:eastAsia="en-US" w:bidi="ar-SA"/>
        </w:rPr>
        <w:t>едагогической литературой для проведения коррекционной, диагностической и консультативной работы.</w:t>
      </w:r>
      <w:r w:rsidRPr="008F71DE">
        <w:rPr>
          <w:rFonts w:eastAsia="Times New Roman" w:cs="Times New Roman"/>
          <w:kern w:val="0"/>
          <w:sz w:val="28"/>
          <w:szCs w:val="28"/>
          <w:lang w:eastAsia="en-US" w:bidi="ar-SA"/>
        </w:rPr>
        <w:cr/>
      </w:r>
      <w:r>
        <w:rPr>
          <w:rFonts w:eastAsia="Times New Roman" w:cs="Times New Roman"/>
          <w:kern w:val="0"/>
          <w:sz w:val="28"/>
          <w:szCs w:val="28"/>
          <w:lang w:eastAsia="en-US" w:bidi="ar-SA"/>
        </w:rPr>
        <w:t xml:space="preserve">     </w:t>
      </w:r>
      <w:r w:rsidRPr="006E6E25">
        <w:rPr>
          <w:rFonts w:eastAsia="Times New Roman" w:cs="Times New Roman"/>
          <w:kern w:val="0"/>
          <w:sz w:val="28"/>
          <w:szCs w:val="28"/>
          <w:lang w:eastAsia="en-US" w:bidi="ar-SA"/>
        </w:rPr>
        <w:t>Психолог</w:t>
      </w:r>
      <w:r>
        <w:rPr>
          <w:rFonts w:eastAsia="Times New Roman" w:cs="Times New Roman"/>
          <w:kern w:val="0"/>
          <w:sz w:val="28"/>
          <w:szCs w:val="28"/>
          <w:lang w:eastAsia="en-US" w:bidi="ar-SA"/>
        </w:rPr>
        <w:t>и осуществляли</w:t>
      </w:r>
      <w:r w:rsidRPr="006E6E25">
        <w:rPr>
          <w:rFonts w:eastAsia="Times New Roman" w:cs="Times New Roman"/>
          <w:kern w:val="0"/>
          <w:sz w:val="28"/>
          <w:szCs w:val="28"/>
          <w:lang w:eastAsia="en-US" w:bidi="ar-SA"/>
        </w:rPr>
        <w:t xml:space="preserve"> профессиональную деятельность, направленную на сохранение психического и социального благополучия детей в ходе непрерывного воспитательно-образовательного процесса, осуществляемого в МАДОУ в соответствии с индивидуальным планом работы на учебный год, который включал следующие направления: </w:t>
      </w:r>
    </w:p>
    <w:p w:rsidR="007D3EA4" w:rsidRPr="006E6E25" w:rsidRDefault="007D3EA4" w:rsidP="007D3EA4">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w:t>
      </w:r>
      <w:r w:rsidRPr="006E6E25">
        <w:rPr>
          <w:rFonts w:eastAsia="Times New Roman" w:cs="Times New Roman"/>
          <w:kern w:val="0"/>
          <w:sz w:val="28"/>
          <w:szCs w:val="28"/>
          <w:lang w:eastAsia="en-US" w:bidi="ar-SA"/>
        </w:rPr>
        <w:tab/>
        <w:t>психодиагностическая работа;</w:t>
      </w:r>
    </w:p>
    <w:p w:rsidR="007D3EA4" w:rsidRPr="006E6E25" w:rsidRDefault="007D3EA4" w:rsidP="007D3EA4">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w:t>
      </w:r>
      <w:r w:rsidRPr="006E6E25">
        <w:rPr>
          <w:rFonts w:eastAsia="Times New Roman" w:cs="Times New Roman"/>
          <w:kern w:val="0"/>
          <w:sz w:val="28"/>
          <w:szCs w:val="28"/>
          <w:lang w:eastAsia="en-US" w:bidi="ar-SA"/>
        </w:rPr>
        <w:tab/>
        <w:t>коррекционная и развивающая работа;</w:t>
      </w:r>
    </w:p>
    <w:p w:rsidR="007D3EA4" w:rsidRPr="006E6E25" w:rsidRDefault="007D3EA4" w:rsidP="007D3EA4">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w:t>
      </w:r>
      <w:r w:rsidRPr="006E6E25">
        <w:rPr>
          <w:rFonts w:eastAsia="Times New Roman" w:cs="Times New Roman"/>
          <w:kern w:val="0"/>
          <w:sz w:val="28"/>
          <w:szCs w:val="28"/>
          <w:lang w:eastAsia="en-US" w:bidi="ar-SA"/>
        </w:rPr>
        <w:tab/>
        <w:t xml:space="preserve">консультативная работа </w:t>
      </w:r>
    </w:p>
    <w:p w:rsidR="007D3EA4" w:rsidRDefault="007D3EA4" w:rsidP="007D3EA4">
      <w:pPr>
        <w:widowControl/>
        <w:suppressAutoHyphens w:val="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 xml:space="preserve">    </w:t>
      </w:r>
      <w:r w:rsidRPr="006E6E25">
        <w:rPr>
          <w:rFonts w:eastAsia="Times New Roman" w:cs="Times New Roman"/>
          <w:kern w:val="0"/>
          <w:sz w:val="28"/>
          <w:szCs w:val="28"/>
          <w:lang w:eastAsia="en-US" w:bidi="ar-SA"/>
        </w:rPr>
        <w:t xml:space="preserve">Логопеды работали над формированием правильного произношения (воспитание артикуляционных навыков, звукопроизношения, слоговой структуры) и развитием фонематического слуха (способность осуществлять операции различения и узнавания фонем, составляющих звуковую оболочку слова); навыком звукового анализа (специальные умственные действия по </w:t>
      </w:r>
      <w:r w:rsidRPr="006E6E25">
        <w:rPr>
          <w:rFonts w:eastAsia="Times New Roman" w:cs="Times New Roman"/>
          <w:kern w:val="0"/>
          <w:sz w:val="28"/>
          <w:szCs w:val="28"/>
          <w:lang w:eastAsia="en-US" w:bidi="ar-SA"/>
        </w:rPr>
        <w:lastRenderedPageBreak/>
        <w:t xml:space="preserve">дифференциации фонем и установлению звуковой структуры слова). Данная работа проводится в тесном контакте с воспитателями и, конечно, с родителями. </w:t>
      </w:r>
      <w:r w:rsidRPr="00E8480A">
        <w:rPr>
          <w:rFonts w:eastAsia="Times New Roman" w:cs="Times New Roman"/>
          <w:kern w:val="0"/>
          <w:sz w:val="28"/>
          <w:szCs w:val="28"/>
          <w:lang w:eastAsia="en-US" w:bidi="ar-SA"/>
        </w:rPr>
        <w:t>Еженедельно проводились конс</w:t>
      </w:r>
      <w:r>
        <w:rPr>
          <w:rFonts w:eastAsia="Times New Roman" w:cs="Times New Roman"/>
          <w:kern w:val="0"/>
          <w:sz w:val="28"/>
          <w:szCs w:val="28"/>
          <w:lang w:eastAsia="en-US" w:bidi="ar-SA"/>
        </w:rPr>
        <w:t xml:space="preserve">ультации для </w:t>
      </w:r>
      <w:r w:rsidRPr="00E8480A">
        <w:rPr>
          <w:rFonts w:eastAsia="Times New Roman" w:cs="Times New Roman"/>
          <w:kern w:val="0"/>
          <w:sz w:val="28"/>
          <w:szCs w:val="28"/>
          <w:lang w:eastAsia="en-US" w:bidi="ar-SA"/>
        </w:rPr>
        <w:t>воспитателей и родителей по осуществлению коррекционных мероприятий с учетом индивидуальных речевых и поведенческих особенностей детей.</w:t>
      </w:r>
      <w:r w:rsidRPr="00E8480A">
        <w:rPr>
          <w:rFonts w:eastAsia="Times New Roman" w:cs="Times New Roman"/>
          <w:kern w:val="0"/>
          <w:sz w:val="28"/>
          <w:szCs w:val="28"/>
          <w:lang w:eastAsia="en-US" w:bidi="ar-SA"/>
        </w:rPr>
        <w:cr/>
      </w:r>
      <w:r w:rsidRPr="00B70337">
        <w:t xml:space="preserve"> </w:t>
      </w:r>
      <w:r w:rsidRPr="00B70337">
        <w:rPr>
          <w:rFonts w:eastAsia="Times New Roman" w:cs="Times New Roman"/>
          <w:b/>
          <w:kern w:val="0"/>
          <w:sz w:val="28"/>
          <w:szCs w:val="28"/>
          <w:lang w:eastAsia="en-US" w:bidi="ar-SA"/>
        </w:rPr>
        <w:t>Вывод.</w:t>
      </w:r>
      <w:r w:rsidRPr="00B70337">
        <w:rPr>
          <w:rFonts w:eastAsia="Times New Roman" w:cs="Times New Roman"/>
          <w:kern w:val="0"/>
          <w:sz w:val="28"/>
          <w:szCs w:val="28"/>
          <w:lang w:eastAsia="en-US" w:bidi="ar-SA"/>
        </w:rPr>
        <w:t xml:space="preserve"> Содержание коррекционной работы соответствует особенностям развития детей. Коррекционные</w:t>
      </w:r>
      <w:r>
        <w:rPr>
          <w:rFonts w:eastAsia="Times New Roman" w:cs="Times New Roman"/>
          <w:kern w:val="0"/>
          <w:sz w:val="28"/>
          <w:szCs w:val="28"/>
          <w:lang w:eastAsia="en-US" w:bidi="ar-SA"/>
        </w:rPr>
        <w:t xml:space="preserve"> занятия проводятся методически </w:t>
      </w:r>
      <w:r w:rsidRPr="00B70337">
        <w:rPr>
          <w:rFonts w:eastAsia="Times New Roman" w:cs="Times New Roman"/>
          <w:kern w:val="0"/>
          <w:sz w:val="28"/>
          <w:szCs w:val="28"/>
          <w:lang w:eastAsia="en-US" w:bidi="ar-SA"/>
        </w:rPr>
        <w:t xml:space="preserve">грамотно, в системе. Необходимая документация учителя-логопеда, педагога-психолога </w:t>
      </w:r>
      <w:r>
        <w:rPr>
          <w:rFonts w:eastAsia="Times New Roman" w:cs="Times New Roman"/>
          <w:kern w:val="0"/>
          <w:sz w:val="28"/>
          <w:szCs w:val="28"/>
          <w:lang w:eastAsia="en-US" w:bidi="ar-SA"/>
        </w:rPr>
        <w:t xml:space="preserve">и учителя-дефектолога </w:t>
      </w:r>
      <w:r w:rsidRPr="00B70337">
        <w:rPr>
          <w:rFonts w:eastAsia="Times New Roman" w:cs="Times New Roman"/>
          <w:kern w:val="0"/>
          <w:sz w:val="28"/>
          <w:szCs w:val="28"/>
          <w:lang w:eastAsia="en-US" w:bidi="ar-SA"/>
        </w:rPr>
        <w:t>имеется в наличии, заполняется своев</w:t>
      </w:r>
      <w:r>
        <w:rPr>
          <w:rFonts w:eastAsia="Times New Roman" w:cs="Times New Roman"/>
          <w:kern w:val="0"/>
          <w:sz w:val="28"/>
          <w:szCs w:val="28"/>
          <w:lang w:eastAsia="en-US" w:bidi="ar-SA"/>
        </w:rPr>
        <w:t xml:space="preserve">ременно. </w:t>
      </w:r>
    </w:p>
    <w:p w:rsidR="007D3EA4" w:rsidRPr="006E6E25" w:rsidRDefault="007D3EA4" w:rsidP="007D3EA4">
      <w:pPr>
        <w:widowControl/>
        <w:suppressAutoHyphens w:val="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 xml:space="preserve">    Продолжает свою работу психолого-педагогический консилиум МАДОУ Далее-ППк), который выявляет трудности</w:t>
      </w:r>
      <w:r w:rsidRPr="008F3104">
        <w:rPr>
          <w:rFonts w:eastAsia="Times New Roman" w:cs="Times New Roman"/>
          <w:kern w:val="0"/>
          <w:sz w:val="28"/>
          <w:szCs w:val="28"/>
          <w:lang w:eastAsia="en-US" w:bidi="ar-SA"/>
        </w:rPr>
        <w:t xml:space="preserve"> в освоении образо</w:t>
      </w:r>
      <w:r>
        <w:rPr>
          <w:rFonts w:eastAsia="Times New Roman" w:cs="Times New Roman"/>
          <w:kern w:val="0"/>
          <w:sz w:val="28"/>
          <w:szCs w:val="28"/>
          <w:lang w:eastAsia="en-US" w:bidi="ar-SA"/>
        </w:rPr>
        <w:t>вательных программ, особенности</w:t>
      </w:r>
      <w:r w:rsidRPr="008F3104">
        <w:rPr>
          <w:rFonts w:eastAsia="Times New Roman" w:cs="Times New Roman"/>
          <w:kern w:val="0"/>
          <w:sz w:val="28"/>
          <w:szCs w:val="28"/>
          <w:lang w:eastAsia="en-US" w:bidi="ar-SA"/>
        </w:rPr>
        <w:t xml:space="preserve"> в развитии, социальной адаптации и поведении воспитанников для последующего принятия решений об организации психолого</w:t>
      </w:r>
      <w:r>
        <w:rPr>
          <w:rFonts w:eastAsia="Times New Roman" w:cs="Times New Roman"/>
          <w:kern w:val="0"/>
          <w:sz w:val="28"/>
          <w:szCs w:val="28"/>
          <w:lang w:eastAsia="en-US" w:bidi="ar-SA"/>
        </w:rPr>
        <w:t>-педагогического сопровождения. Также ППк разрабатывает рекомендации</w:t>
      </w:r>
      <w:r w:rsidRPr="008F3104">
        <w:rPr>
          <w:rFonts w:eastAsia="Times New Roman" w:cs="Times New Roman"/>
          <w:kern w:val="0"/>
          <w:sz w:val="28"/>
          <w:szCs w:val="28"/>
          <w:lang w:eastAsia="en-US" w:bidi="ar-SA"/>
        </w:rPr>
        <w:t xml:space="preserve"> по организации психолого-педагогическо</w:t>
      </w:r>
      <w:r>
        <w:rPr>
          <w:rFonts w:eastAsia="Times New Roman" w:cs="Times New Roman"/>
          <w:kern w:val="0"/>
          <w:sz w:val="28"/>
          <w:szCs w:val="28"/>
          <w:lang w:eastAsia="en-US" w:bidi="ar-SA"/>
        </w:rPr>
        <w:t>го сопровождения воспитанников, а также консультирует</w:t>
      </w:r>
      <w:r w:rsidRPr="008F3104">
        <w:rPr>
          <w:rFonts w:eastAsia="Times New Roman" w:cs="Times New Roman"/>
          <w:kern w:val="0"/>
          <w:sz w:val="28"/>
          <w:szCs w:val="28"/>
          <w:lang w:eastAsia="en-US" w:bidi="ar-SA"/>
        </w:rPr>
        <w:t xml:space="preserve"> участников образовательных отношений по вопросам актуального психофизического состояния и возможностей воспитанников; содержания и оказания им психолого-педагогической помощи, создания специальных условий получения образования.</w:t>
      </w:r>
    </w:p>
    <w:p w:rsidR="007D3EA4" w:rsidRPr="006E6E25" w:rsidRDefault="007D3EA4" w:rsidP="007D3EA4">
      <w:pPr>
        <w:widowControl/>
        <w:suppressAutoHyphens w:val="0"/>
        <w:jc w:val="center"/>
        <w:rPr>
          <w:rFonts w:eastAsia="Times New Roman" w:cs="Times New Roman"/>
          <w:b/>
          <w:kern w:val="0"/>
          <w:sz w:val="27"/>
          <w:szCs w:val="27"/>
          <w:lang w:eastAsia="ru-RU" w:bidi="ar-SA"/>
        </w:rPr>
      </w:pPr>
    </w:p>
    <w:p w:rsidR="007D3EA4" w:rsidRPr="00620741" w:rsidRDefault="007D3EA4" w:rsidP="007D3EA4">
      <w:pPr>
        <w:pStyle w:val="a6"/>
        <w:jc w:val="both"/>
        <w:rPr>
          <w:rFonts w:ascii="Times New Roman" w:eastAsiaTheme="minorHAnsi" w:hAnsi="Times New Roman"/>
          <w:sz w:val="28"/>
          <w:szCs w:val="28"/>
        </w:rPr>
      </w:pPr>
      <w:r w:rsidRPr="00620741">
        <w:rPr>
          <w:rFonts w:ascii="Times New Roman" w:hAnsi="Times New Roman"/>
          <w:b/>
          <w:sz w:val="28"/>
          <w:szCs w:val="28"/>
        </w:rPr>
        <w:t xml:space="preserve">Также в 2020-2021 учебном году продолжил свою работу консультационный центр </w:t>
      </w:r>
      <w:r w:rsidRPr="00620741">
        <w:rPr>
          <w:rFonts w:ascii="Times New Roman" w:eastAsiaTheme="minorHAnsi" w:hAnsi="Times New Roman"/>
          <w:sz w:val="28"/>
          <w:szCs w:val="28"/>
        </w:rPr>
        <w:t xml:space="preserve">«Мы вместе» по оказании психолого-педагогической, методической, диагностической и консультативной помощи родителям (законным представителям). </w:t>
      </w:r>
    </w:p>
    <w:p w:rsidR="007D3EA4" w:rsidRPr="00620741" w:rsidRDefault="007D3EA4" w:rsidP="007D3EA4">
      <w:pPr>
        <w:jc w:val="both"/>
        <w:rPr>
          <w:rFonts w:cs="Times New Roman"/>
          <w:sz w:val="28"/>
          <w:szCs w:val="28"/>
        </w:rPr>
      </w:pPr>
      <w:r w:rsidRPr="00620741">
        <w:rPr>
          <w:rFonts w:cs="Times New Roman"/>
          <w:sz w:val="28"/>
          <w:szCs w:val="28"/>
        </w:rPr>
        <w:t xml:space="preserve">    В 2021 году все содержание работы КЦ было пересмотрено и все нормативные документы были переделаны, приняты на заседании педагогического совета (протокол № 5 от 31.03. 2021г) и утверждены заведующим. </w:t>
      </w:r>
    </w:p>
    <w:p w:rsidR="007D3EA4" w:rsidRPr="00620741" w:rsidRDefault="007D3EA4" w:rsidP="007D3EA4">
      <w:pPr>
        <w:pStyle w:val="a6"/>
        <w:jc w:val="both"/>
        <w:rPr>
          <w:rFonts w:ascii="Times New Roman" w:hAnsi="Times New Roman"/>
          <w:sz w:val="28"/>
          <w:szCs w:val="28"/>
        </w:rPr>
      </w:pPr>
      <w:r w:rsidRPr="00620741">
        <w:rPr>
          <w:rFonts w:ascii="Times New Roman" w:hAnsi="Times New Roman"/>
          <w:sz w:val="28"/>
          <w:szCs w:val="28"/>
        </w:rPr>
        <w:t xml:space="preserve">    Согласно новым локальным актам КЦ для родителей «Мы вместе» не оказывает помощь непосредственно детям. В случае обращения за такой помощью, специалисты КЦ разъясняют родителям (законным представителям) порядок и условия получения помощи, направляют в соответствующие организации. Консультационный центр для родителей «Мы вместе» не является самостоятельной организацией и представляет собой объединение специалистов МАДОУ, организуемое для методической, психолого-педагогической, диагностической и консультативной помощи родителям (законным представителям) детей, не посещающих ДОО. </w:t>
      </w:r>
    </w:p>
    <w:p w:rsidR="007D3EA4" w:rsidRPr="00620741" w:rsidRDefault="007D3EA4" w:rsidP="007D3EA4">
      <w:pPr>
        <w:pStyle w:val="a6"/>
        <w:jc w:val="both"/>
        <w:rPr>
          <w:rFonts w:ascii="Times New Roman" w:hAnsi="Times New Roman"/>
          <w:sz w:val="28"/>
          <w:szCs w:val="28"/>
        </w:rPr>
      </w:pPr>
      <w:r w:rsidRPr="00620741">
        <w:rPr>
          <w:rFonts w:ascii="Times New Roman" w:hAnsi="Times New Roman"/>
          <w:sz w:val="28"/>
          <w:szCs w:val="28"/>
        </w:rPr>
        <w:t xml:space="preserve">      Вся информация о предоставлении методической, психолого-педагогической, диагностической и консультативной помощи размещена на официальном сайте МАДОУ.</w:t>
      </w:r>
    </w:p>
    <w:p w:rsidR="007D3EA4" w:rsidRPr="00620741" w:rsidRDefault="007D3EA4" w:rsidP="007D3EA4">
      <w:pPr>
        <w:pStyle w:val="a6"/>
        <w:jc w:val="both"/>
        <w:rPr>
          <w:rFonts w:ascii="Times New Roman" w:hAnsi="Times New Roman"/>
          <w:sz w:val="28"/>
          <w:szCs w:val="28"/>
        </w:rPr>
      </w:pPr>
      <w:r w:rsidRPr="00620741">
        <w:rPr>
          <w:rFonts w:ascii="Times New Roman" w:hAnsi="Times New Roman"/>
          <w:sz w:val="28"/>
          <w:szCs w:val="28"/>
        </w:rPr>
        <w:t xml:space="preserve">     В 2020 году МАДОУ ЦРР-д/с № 32 стал победителем второго (краевого) этапа конкурсного отбора консультационных центров, функционирующих на базе дошкольных образовательных организаций, обеспечивающих получение родителями детей дошкольного возраста психолого-педагогической, методической и консультативной помощи на безвозмездной основе приказ Министерства образования, науки и молодёжной политики № 456 от 26.11.2020г.</w:t>
      </w:r>
    </w:p>
    <w:p w:rsidR="007D3EA4" w:rsidRPr="00620741" w:rsidRDefault="007D3EA4" w:rsidP="007D3EA4">
      <w:pPr>
        <w:pStyle w:val="a6"/>
        <w:jc w:val="both"/>
        <w:rPr>
          <w:rFonts w:ascii="Times New Roman" w:hAnsi="Times New Roman"/>
          <w:sz w:val="28"/>
          <w:szCs w:val="28"/>
        </w:rPr>
      </w:pPr>
      <w:r w:rsidRPr="00620741">
        <w:rPr>
          <w:rFonts w:ascii="Times New Roman" w:hAnsi="Times New Roman"/>
          <w:sz w:val="28"/>
          <w:szCs w:val="28"/>
        </w:rPr>
        <w:lastRenderedPageBreak/>
        <w:t>За 2020 год в КЦ «Мы вместе» обратилось 19 семей, из которых 11 - в дистанционной форме и 8 семей -  в очной форме.</w:t>
      </w:r>
    </w:p>
    <w:p w:rsidR="007D3EA4" w:rsidRPr="00620741" w:rsidRDefault="007D3EA4" w:rsidP="007D3EA4">
      <w:pPr>
        <w:pStyle w:val="a6"/>
        <w:jc w:val="both"/>
        <w:rPr>
          <w:rFonts w:ascii="Times New Roman" w:hAnsi="Times New Roman"/>
          <w:sz w:val="28"/>
          <w:szCs w:val="28"/>
        </w:rPr>
      </w:pPr>
      <w:r w:rsidRPr="00620741">
        <w:rPr>
          <w:rFonts w:ascii="Times New Roman" w:hAnsi="Times New Roman"/>
          <w:sz w:val="28"/>
          <w:szCs w:val="28"/>
        </w:rPr>
        <w:t>С 01.01.2021 года по 31.05.2021 года в КЦ обратилось 10 семей и все в дистанционной форме.</w:t>
      </w:r>
    </w:p>
    <w:p w:rsidR="007D3EA4" w:rsidRPr="00620741" w:rsidRDefault="007D3EA4" w:rsidP="007D3EA4">
      <w:pPr>
        <w:pStyle w:val="a6"/>
        <w:jc w:val="both"/>
        <w:rPr>
          <w:rFonts w:ascii="Times New Roman" w:hAnsi="Times New Roman"/>
          <w:sz w:val="28"/>
          <w:szCs w:val="28"/>
        </w:rPr>
      </w:pPr>
    </w:p>
    <w:p w:rsidR="007D3EA4" w:rsidRPr="00620741" w:rsidRDefault="007D3EA4" w:rsidP="007D3EA4">
      <w:pPr>
        <w:pStyle w:val="a6"/>
        <w:jc w:val="both"/>
        <w:rPr>
          <w:rFonts w:ascii="Times New Roman" w:hAnsi="Times New Roman"/>
          <w:sz w:val="28"/>
          <w:szCs w:val="28"/>
        </w:rPr>
      </w:pPr>
      <w:r w:rsidRPr="00620741">
        <w:rPr>
          <w:rFonts w:ascii="Times New Roman" w:hAnsi="Times New Roman"/>
          <w:sz w:val="28"/>
          <w:szCs w:val="28"/>
        </w:rPr>
        <w:t>Из них: 4 семьи получили консультацию учителя-дефектолога Араповой М.Ю., 5 семей получили консультацию педагога-психолога Лихачевой И.Б., 1 семья получила консультацию воспитателя Коноваловой Т.А.</w:t>
      </w:r>
    </w:p>
    <w:p w:rsidR="007D3EA4" w:rsidRPr="00620741" w:rsidRDefault="007D3EA4" w:rsidP="007D3EA4">
      <w:pPr>
        <w:pStyle w:val="a6"/>
        <w:jc w:val="both"/>
        <w:rPr>
          <w:rFonts w:ascii="Times New Roman" w:hAnsi="Times New Roman"/>
          <w:sz w:val="28"/>
          <w:szCs w:val="28"/>
        </w:rPr>
      </w:pPr>
    </w:p>
    <w:p w:rsidR="007D3EA4" w:rsidRDefault="007D3EA4" w:rsidP="007D3EA4">
      <w:pPr>
        <w:rPr>
          <w:rFonts w:eastAsia="Times New Roman" w:cs="Times New Roman"/>
          <w:color w:val="000000"/>
          <w:sz w:val="28"/>
        </w:rPr>
      </w:pPr>
      <w:r w:rsidRPr="00C152BB">
        <w:rPr>
          <w:rFonts w:eastAsia="Times New Roman" w:cs="Times New Roman"/>
          <w:color w:val="000000"/>
          <w:sz w:val="28"/>
        </w:rPr>
        <w:t xml:space="preserve">Анализ результатов деятельности </w:t>
      </w:r>
      <w:r>
        <w:rPr>
          <w:rFonts w:eastAsia="Times New Roman" w:cs="Times New Roman"/>
          <w:color w:val="000000"/>
          <w:sz w:val="28"/>
        </w:rPr>
        <w:t xml:space="preserve">КЦ </w:t>
      </w:r>
      <w:r w:rsidRPr="00C152BB">
        <w:rPr>
          <w:rFonts w:eastAsia="Times New Roman" w:cs="Times New Roman"/>
          <w:color w:val="000000"/>
          <w:sz w:val="28"/>
        </w:rPr>
        <w:t xml:space="preserve">показал, что работа центра необходима и актуальна. </w:t>
      </w:r>
    </w:p>
    <w:p w:rsidR="007D3EA4" w:rsidRPr="00C152BB" w:rsidRDefault="007D3EA4" w:rsidP="007D3EA4">
      <w:pPr>
        <w:jc w:val="both"/>
        <w:rPr>
          <w:rFonts w:eastAsia="Times New Roman" w:cs="Times New Roman"/>
          <w:color w:val="000000"/>
          <w:sz w:val="28"/>
        </w:rPr>
      </w:pPr>
      <w:r w:rsidRPr="00C152BB">
        <w:rPr>
          <w:rFonts w:eastAsia="Times New Roman" w:cs="Times New Roman"/>
          <w:color w:val="000000"/>
          <w:sz w:val="28"/>
        </w:rPr>
        <w:t>В связи с этим нами проведена дополнительная работа по привлечению семей, чьи дети не посещают дошкольные образовательные организации</w:t>
      </w:r>
      <w:r>
        <w:rPr>
          <w:rFonts w:eastAsia="Times New Roman" w:cs="Times New Roman"/>
          <w:color w:val="000000"/>
          <w:sz w:val="28"/>
        </w:rPr>
        <w:t>:</w:t>
      </w:r>
      <w:r w:rsidRPr="00C152BB">
        <w:rPr>
          <w:rFonts w:eastAsia="Times New Roman" w:cs="Times New Roman"/>
          <w:color w:val="000000"/>
          <w:sz w:val="28"/>
        </w:rPr>
        <w:t xml:space="preserve"> </w:t>
      </w:r>
    </w:p>
    <w:p w:rsidR="007D3EA4" w:rsidRDefault="007D3EA4" w:rsidP="007D3EA4">
      <w:pPr>
        <w:widowControl/>
        <w:numPr>
          <w:ilvl w:val="0"/>
          <w:numId w:val="33"/>
        </w:numPr>
        <w:suppressAutoHyphens w:val="0"/>
        <w:jc w:val="both"/>
        <w:rPr>
          <w:rFonts w:eastAsia="Times New Roman" w:cs="Times New Roman"/>
          <w:color w:val="000000"/>
          <w:sz w:val="28"/>
        </w:rPr>
      </w:pPr>
      <w:r w:rsidRPr="00C152BB">
        <w:rPr>
          <w:rFonts w:eastAsia="Times New Roman" w:cs="Times New Roman"/>
          <w:color w:val="000000"/>
          <w:sz w:val="28"/>
        </w:rPr>
        <w:t xml:space="preserve">продублированы информационные объявления о работе КЦ на базе </w:t>
      </w:r>
      <w:r>
        <w:rPr>
          <w:rFonts w:eastAsia="Times New Roman" w:cs="Times New Roman"/>
          <w:color w:val="000000"/>
          <w:sz w:val="28"/>
        </w:rPr>
        <w:t>МАДОУ ЦРР-д/с № 32 на сайте учреждения;</w:t>
      </w:r>
    </w:p>
    <w:p w:rsidR="007D3EA4" w:rsidRDefault="007D3EA4" w:rsidP="007D3EA4">
      <w:pPr>
        <w:ind w:left="163"/>
        <w:jc w:val="both"/>
        <w:rPr>
          <w:rFonts w:eastAsia="Times New Roman" w:cs="Times New Roman"/>
          <w:color w:val="000000"/>
          <w:sz w:val="28"/>
        </w:rPr>
      </w:pPr>
      <w:r>
        <w:rPr>
          <w:rFonts w:eastAsia="Times New Roman" w:cs="Times New Roman"/>
          <w:color w:val="000000"/>
          <w:sz w:val="28"/>
        </w:rPr>
        <w:t xml:space="preserve">-  </w:t>
      </w:r>
      <w:r w:rsidRPr="00426D42">
        <w:rPr>
          <w:rFonts w:eastAsia="Times New Roman" w:cs="Times New Roman"/>
          <w:color w:val="000000"/>
          <w:sz w:val="28"/>
        </w:rPr>
        <w:t xml:space="preserve">напечатаны буклеты с информацией работе </w:t>
      </w:r>
      <w:r>
        <w:rPr>
          <w:rFonts w:eastAsia="Times New Roman" w:cs="Times New Roman"/>
          <w:color w:val="000000"/>
          <w:sz w:val="28"/>
        </w:rPr>
        <w:t xml:space="preserve">КЦ и распространены в </w:t>
      </w:r>
      <w:r w:rsidRPr="00976C9E">
        <w:rPr>
          <w:rFonts w:eastAsia="Times New Roman" w:cs="Times New Roman"/>
          <w:color w:val="000000"/>
          <w:sz w:val="28"/>
        </w:rPr>
        <w:t>ГКУ КК ЦЗН Кавказского района</w:t>
      </w:r>
      <w:r>
        <w:rPr>
          <w:rFonts w:eastAsia="Times New Roman" w:cs="Times New Roman"/>
          <w:color w:val="000000"/>
          <w:sz w:val="28"/>
        </w:rPr>
        <w:t>, в Управлении</w:t>
      </w:r>
      <w:r w:rsidRPr="00976C9E">
        <w:rPr>
          <w:rFonts w:eastAsia="Times New Roman" w:cs="Times New Roman"/>
          <w:color w:val="000000"/>
          <w:sz w:val="28"/>
        </w:rPr>
        <w:t xml:space="preserve"> по вопросам семьи и детства Кавказского района</w:t>
      </w:r>
      <w:r>
        <w:rPr>
          <w:rFonts w:eastAsia="Times New Roman" w:cs="Times New Roman"/>
          <w:color w:val="000000"/>
          <w:sz w:val="28"/>
        </w:rPr>
        <w:t>;</w:t>
      </w:r>
    </w:p>
    <w:p w:rsidR="007D3EA4" w:rsidRPr="00620741" w:rsidRDefault="007D3EA4" w:rsidP="007D3EA4">
      <w:pPr>
        <w:pStyle w:val="a6"/>
        <w:jc w:val="both"/>
        <w:rPr>
          <w:rFonts w:ascii="Times New Roman" w:hAnsi="Times New Roman"/>
          <w:b/>
          <w:sz w:val="28"/>
          <w:szCs w:val="28"/>
        </w:rPr>
      </w:pPr>
      <w:r>
        <w:rPr>
          <w:color w:val="000000"/>
          <w:kern w:val="2"/>
          <w:sz w:val="28"/>
          <w:szCs w:val="24"/>
          <w:lang w:eastAsia="zh-CN" w:bidi="hi-IN"/>
        </w:rPr>
        <w:t xml:space="preserve">    </w:t>
      </w:r>
      <w:r w:rsidRPr="00620741">
        <w:rPr>
          <w:rFonts w:ascii="Times New Roman" w:hAnsi="Times New Roman"/>
          <w:b/>
          <w:sz w:val="28"/>
          <w:szCs w:val="28"/>
        </w:rPr>
        <w:t>Считаем, что работу Консультационного центра «Мы вместе» в МАДОУ ЦРР-д/с № 32 период с 01.09.20г.  по 31.05.2021г. можно признать удовлетворительной.</w:t>
      </w:r>
    </w:p>
    <w:p w:rsidR="007D3EA4" w:rsidRDefault="007D3EA4" w:rsidP="007D3EA4">
      <w:pPr>
        <w:widowControl/>
        <w:suppressAutoHyphens w:val="0"/>
        <w:jc w:val="both"/>
        <w:rPr>
          <w:rFonts w:eastAsia="Times New Roman" w:cs="Times New Roman"/>
          <w:b/>
          <w:kern w:val="0"/>
          <w:sz w:val="27"/>
          <w:szCs w:val="27"/>
          <w:lang w:eastAsia="ru-RU" w:bidi="ar-SA"/>
        </w:rPr>
      </w:pPr>
    </w:p>
    <w:p w:rsidR="007D3EA4" w:rsidRDefault="007D3EA4" w:rsidP="007D3EA4">
      <w:pPr>
        <w:widowControl/>
        <w:suppressAutoHyphens w:val="0"/>
        <w:jc w:val="both"/>
        <w:rPr>
          <w:rFonts w:eastAsia="Times New Roman" w:cs="Times New Roman"/>
          <w:b/>
          <w:kern w:val="0"/>
          <w:sz w:val="27"/>
          <w:szCs w:val="27"/>
          <w:lang w:eastAsia="ru-RU" w:bidi="ar-SA"/>
        </w:rPr>
      </w:pPr>
    </w:p>
    <w:p w:rsidR="007D3EA4" w:rsidRDefault="007D3EA4" w:rsidP="007D3EA4">
      <w:pPr>
        <w:widowControl/>
        <w:suppressAutoHyphens w:val="0"/>
        <w:jc w:val="both"/>
        <w:rPr>
          <w:rFonts w:eastAsia="Times New Roman" w:cs="Times New Roman"/>
          <w:b/>
          <w:kern w:val="0"/>
          <w:sz w:val="27"/>
          <w:szCs w:val="27"/>
          <w:lang w:eastAsia="ru-RU" w:bidi="ar-SA"/>
        </w:rPr>
      </w:pPr>
    </w:p>
    <w:p w:rsidR="007D3EA4" w:rsidRDefault="007D3EA4" w:rsidP="007D3EA4">
      <w:pPr>
        <w:widowControl/>
        <w:suppressAutoHyphens w:val="0"/>
        <w:jc w:val="both"/>
        <w:rPr>
          <w:rFonts w:eastAsia="Times New Roman" w:cs="Times New Roman"/>
          <w:b/>
          <w:kern w:val="0"/>
          <w:sz w:val="27"/>
          <w:szCs w:val="27"/>
          <w:lang w:eastAsia="ru-RU" w:bidi="ar-SA"/>
        </w:rPr>
      </w:pPr>
    </w:p>
    <w:p w:rsidR="007D3EA4" w:rsidRPr="005F6083" w:rsidRDefault="007D3EA4" w:rsidP="007D3EA4">
      <w:pPr>
        <w:widowControl/>
        <w:suppressAutoHyphens w:val="0"/>
        <w:jc w:val="both"/>
        <w:rPr>
          <w:rFonts w:eastAsia="Times New Roman" w:cs="Times New Roman"/>
          <w:b/>
          <w:color w:val="C00000"/>
          <w:kern w:val="0"/>
          <w:sz w:val="28"/>
          <w:szCs w:val="28"/>
          <w:lang w:eastAsia="ru-RU" w:bidi="ar-SA"/>
        </w:rPr>
      </w:pPr>
      <w:r w:rsidRPr="006E6E25">
        <w:rPr>
          <w:rFonts w:eastAsia="Times New Roman" w:cs="Times New Roman"/>
          <w:b/>
          <w:kern w:val="0"/>
          <w:sz w:val="28"/>
          <w:szCs w:val="28"/>
          <w:lang w:eastAsia="ru-RU" w:bidi="ar-SA"/>
        </w:rPr>
        <w:t>Анализ организации адаптации детей раннего и младшего дошкольного возраста.</w:t>
      </w:r>
    </w:p>
    <w:p w:rsidR="007D3EA4" w:rsidRPr="006E6E25" w:rsidRDefault="007D3EA4" w:rsidP="007D3EA4">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      Работа по адаптации детей младшего дошкольного возраста началась задолго до прихода детей в дошкольное учреждение. С целью организации щадящего режима был установлен график приема, который обеспечивал постепенное привыкание детей к условиям дошкольного учреждения.</w:t>
      </w:r>
    </w:p>
    <w:p w:rsidR="007D3EA4" w:rsidRPr="006E6E25" w:rsidRDefault="007D3EA4" w:rsidP="007D3EA4">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    Для создания интереса детей в группе была организована соответствующим образом развивающая предметно – пространственная среда. Оборудованы центры двигательной активности, книжный центр, центр художественного творчества, центр экспериментальной деятельности и другие. Оформлены дидактические игры на развитие восприятия, мелкой моторики, воображения, речи, конструкторы. Приобретены разнообразные игрушки. Предложены некоторые виды театра: пальчиковый, плоскостной, настольный. Родителям вместе с детьми было предложено совместное предварительное знакомство с детским садом: с групповой комнатой, участие в прогулках. </w:t>
      </w:r>
    </w:p>
    <w:p w:rsidR="007D3EA4" w:rsidRPr="006E6E25" w:rsidRDefault="007D3EA4" w:rsidP="007D3EA4">
      <w:pPr>
        <w:widowControl/>
        <w:suppressAutoHyphens w:val="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 xml:space="preserve">    </w:t>
      </w:r>
      <w:r w:rsidRPr="006E6E25">
        <w:rPr>
          <w:rFonts w:eastAsia="Times New Roman" w:cs="Times New Roman"/>
          <w:kern w:val="0"/>
          <w:sz w:val="28"/>
          <w:szCs w:val="28"/>
          <w:lang w:eastAsia="en-US" w:bidi="ar-SA"/>
        </w:rPr>
        <w:t xml:space="preserve">В период адаптации соблюдался гибкий режим, учитывались индивидуальные особенности детей. Оформлялись адаптационные листы. Также, с учётом уровня развития и заинтересованности детей, непосредственно образовательная деятельность организуется с первого сентября. Для облегчения адаптации детей к ДОУ заместителем заведующего по воспитательно-методической работе и узкими </w:t>
      </w:r>
      <w:r w:rsidRPr="006E6E25">
        <w:rPr>
          <w:rFonts w:eastAsia="Times New Roman" w:cs="Times New Roman"/>
          <w:kern w:val="0"/>
          <w:sz w:val="28"/>
          <w:szCs w:val="28"/>
          <w:lang w:eastAsia="en-US" w:bidi="ar-SA"/>
        </w:rPr>
        <w:lastRenderedPageBreak/>
        <w:t>специалистами МАДОУ вёлся консультативный приём родителей по различным вопросам воспитания, обучения и развития ребенка дошкольного возраста.</w:t>
      </w:r>
    </w:p>
    <w:p w:rsidR="007D3EA4" w:rsidRPr="006E6E25" w:rsidRDefault="007D3EA4" w:rsidP="007D3EA4">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xml:space="preserve">    Подводя итоги адаптационного периода можно сделать вывод об успешной адаптации детей к детскому саду. За август и сентябрь количество заболеваний не превысило прошлогодний результат. Положительным результатом предварительной работы с родителями считаем:</w:t>
      </w:r>
    </w:p>
    <w:p w:rsidR="007D3EA4" w:rsidRPr="006E6E25" w:rsidRDefault="007D3EA4" w:rsidP="007D3EA4">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своевременную информированность родителей, позволившую им самостоятельно подготовить детей к д/с: все дети правильно пользуются ложкой, горшком, карандашом, у детей не было проблем с засыпанием на дневной сон. Дети имеют хороший аппетит и интерес к играм;</w:t>
      </w:r>
    </w:p>
    <w:p w:rsidR="007D3EA4" w:rsidRPr="006E6E25" w:rsidRDefault="007D3EA4" w:rsidP="007D3EA4">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подготовленность групповых помещений к новому учебному году.</w:t>
      </w:r>
    </w:p>
    <w:p w:rsidR="007D3EA4" w:rsidRPr="006E6E25" w:rsidRDefault="007D3EA4" w:rsidP="007D3EA4">
      <w:pPr>
        <w:jc w:val="both"/>
        <w:rPr>
          <w:sz w:val="28"/>
          <w:szCs w:val="28"/>
        </w:rPr>
      </w:pPr>
      <w:r w:rsidRPr="006E6E25">
        <w:rPr>
          <w:rFonts w:eastAsia="Times New Roman" w:cs="Times New Roman"/>
          <w:sz w:val="28"/>
          <w:szCs w:val="28"/>
        </w:rPr>
        <w:t xml:space="preserve">     </w:t>
      </w:r>
    </w:p>
    <w:p w:rsidR="007D3EA4" w:rsidRPr="006E6E25" w:rsidRDefault="007D3EA4" w:rsidP="007D3EA4">
      <w:pPr>
        <w:widowControl/>
        <w:suppressAutoHyphens w:val="0"/>
        <w:jc w:val="both"/>
        <w:rPr>
          <w:rFonts w:eastAsia="Times New Roman" w:cs="Times New Roman"/>
          <w:kern w:val="0"/>
          <w:sz w:val="28"/>
          <w:szCs w:val="28"/>
          <w:lang w:eastAsia="en-US" w:bidi="ar-SA"/>
        </w:rPr>
      </w:pPr>
      <w:r w:rsidRPr="006E6E25">
        <w:rPr>
          <w:rFonts w:ascii="Calibri" w:eastAsia="Times New Roman" w:hAnsi="Calibri" w:cs="Times New Roman"/>
          <w:kern w:val="0"/>
          <w:sz w:val="22"/>
          <w:szCs w:val="22"/>
          <w:lang w:eastAsia="en-US" w:bidi="ar-SA"/>
        </w:rPr>
        <w:t xml:space="preserve">    </w:t>
      </w:r>
      <w:r>
        <w:rPr>
          <w:rFonts w:eastAsia="Times New Roman" w:cs="Times New Roman"/>
          <w:b/>
          <w:kern w:val="0"/>
          <w:sz w:val="28"/>
          <w:szCs w:val="28"/>
          <w:lang w:eastAsia="en-US" w:bidi="ar-SA"/>
        </w:rPr>
        <w:t>В мае 2021</w:t>
      </w:r>
      <w:r w:rsidRPr="006E6E25">
        <w:rPr>
          <w:rFonts w:eastAsia="Times New Roman" w:cs="Times New Roman"/>
          <w:b/>
          <w:kern w:val="0"/>
          <w:sz w:val="28"/>
          <w:szCs w:val="28"/>
          <w:lang w:eastAsia="en-US" w:bidi="ar-SA"/>
        </w:rPr>
        <w:t xml:space="preserve"> года</w:t>
      </w:r>
      <w:r w:rsidRPr="006E6E25">
        <w:rPr>
          <w:rFonts w:eastAsia="Times New Roman" w:cs="Times New Roman"/>
          <w:kern w:val="0"/>
          <w:sz w:val="28"/>
          <w:szCs w:val="28"/>
          <w:lang w:eastAsia="en-US" w:bidi="ar-SA"/>
        </w:rPr>
        <w:t xml:space="preserve"> состоялся итоговый педагогически</w:t>
      </w:r>
      <w:r>
        <w:rPr>
          <w:rFonts w:eastAsia="Times New Roman" w:cs="Times New Roman"/>
          <w:kern w:val="0"/>
          <w:sz w:val="28"/>
          <w:szCs w:val="28"/>
          <w:lang w:eastAsia="en-US" w:bidi="ar-SA"/>
        </w:rPr>
        <w:t>й совет (31.05.2021, протокол №6</w:t>
      </w:r>
      <w:r w:rsidRPr="006E6E25">
        <w:rPr>
          <w:rFonts w:eastAsia="Times New Roman" w:cs="Times New Roman"/>
          <w:kern w:val="0"/>
          <w:sz w:val="28"/>
          <w:szCs w:val="28"/>
          <w:lang w:eastAsia="en-US" w:bidi="ar-SA"/>
        </w:rPr>
        <w:t>), на котором были заслушаны отчеты воспитателей выпускных групп, узких специалистов, анализ</w:t>
      </w:r>
      <w:r>
        <w:rPr>
          <w:rFonts w:eastAsia="Times New Roman" w:cs="Times New Roman"/>
          <w:kern w:val="0"/>
          <w:sz w:val="28"/>
          <w:szCs w:val="28"/>
          <w:lang w:eastAsia="en-US" w:bidi="ar-SA"/>
        </w:rPr>
        <w:t xml:space="preserve"> деятельности учреждения за 2020-2021</w:t>
      </w:r>
      <w:r w:rsidRPr="006E6E25">
        <w:rPr>
          <w:rFonts w:eastAsia="Times New Roman" w:cs="Times New Roman"/>
          <w:kern w:val="0"/>
          <w:sz w:val="28"/>
          <w:szCs w:val="28"/>
          <w:lang w:eastAsia="en-US" w:bidi="ar-SA"/>
        </w:rPr>
        <w:t xml:space="preserve"> учебный год, был обсужден проект годового плана работы МАДОУ на новый учебный год, внесены некоторые изменения. В связи с </w:t>
      </w:r>
      <w:r>
        <w:rPr>
          <w:rFonts w:eastAsia="Times New Roman" w:cs="Times New Roman"/>
          <w:kern w:val="0"/>
          <w:sz w:val="28"/>
          <w:szCs w:val="28"/>
          <w:lang w:eastAsia="en-US" w:bidi="ar-SA"/>
        </w:rPr>
        <w:t>продолжение режима повышенной готовности</w:t>
      </w:r>
      <w:r w:rsidRPr="006E6E25">
        <w:rPr>
          <w:rFonts w:eastAsia="Times New Roman" w:cs="Times New Roman"/>
          <w:kern w:val="0"/>
          <w:sz w:val="28"/>
          <w:szCs w:val="28"/>
          <w:lang w:eastAsia="en-US" w:bidi="ar-SA"/>
        </w:rPr>
        <w:t xml:space="preserve"> на территории</w:t>
      </w:r>
      <w:r>
        <w:rPr>
          <w:rFonts w:eastAsia="Times New Roman" w:cs="Times New Roman"/>
          <w:kern w:val="0"/>
          <w:sz w:val="28"/>
          <w:szCs w:val="28"/>
          <w:lang w:eastAsia="en-US" w:bidi="ar-SA"/>
        </w:rPr>
        <w:t xml:space="preserve"> Краснодарского края</w:t>
      </w:r>
      <w:r w:rsidRPr="006E6E25">
        <w:rPr>
          <w:rFonts w:eastAsia="Times New Roman" w:cs="Times New Roman"/>
          <w:kern w:val="0"/>
          <w:sz w:val="28"/>
          <w:szCs w:val="28"/>
          <w:lang w:eastAsia="en-US" w:bidi="ar-SA"/>
        </w:rPr>
        <w:t xml:space="preserve">, данный педсовет </w:t>
      </w:r>
      <w:r>
        <w:rPr>
          <w:rFonts w:eastAsia="Times New Roman" w:cs="Times New Roman"/>
          <w:kern w:val="0"/>
          <w:sz w:val="28"/>
          <w:szCs w:val="28"/>
          <w:lang w:eastAsia="en-US" w:bidi="ar-SA"/>
        </w:rPr>
        <w:t xml:space="preserve">проходил в дистанционном режиме по </w:t>
      </w:r>
      <w:r>
        <w:rPr>
          <w:rFonts w:eastAsia="Times New Roman" w:cs="Times New Roman"/>
          <w:kern w:val="0"/>
          <w:sz w:val="28"/>
          <w:szCs w:val="28"/>
          <w:lang w:val="en-US" w:eastAsia="en-US" w:bidi="ar-SA"/>
        </w:rPr>
        <w:t>ZOOM</w:t>
      </w:r>
      <w:r>
        <w:rPr>
          <w:rFonts w:eastAsia="Times New Roman" w:cs="Times New Roman"/>
          <w:kern w:val="0"/>
          <w:sz w:val="28"/>
          <w:szCs w:val="28"/>
          <w:lang w:eastAsia="en-US" w:bidi="ar-SA"/>
        </w:rPr>
        <w:t>.</w:t>
      </w:r>
      <w:r w:rsidRPr="006E6E25">
        <w:rPr>
          <w:rFonts w:eastAsia="Times New Roman" w:cs="Times New Roman"/>
          <w:kern w:val="0"/>
          <w:sz w:val="28"/>
          <w:szCs w:val="28"/>
          <w:lang w:eastAsia="en-US" w:bidi="ar-SA"/>
        </w:rPr>
        <w:t xml:space="preserve"> </w:t>
      </w:r>
    </w:p>
    <w:p w:rsidR="007D3EA4" w:rsidRPr="006E6E25" w:rsidRDefault="007D3EA4" w:rsidP="007D3EA4">
      <w:pPr>
        <w:widowControl/>
        <w:suppressAutoHyphens w:val="0"/>
        <w:jc w:val="both"/>
        <w:rPr>
          <w:rFonts w:eastAsiaTheme="minorHAnsi" w:cs="Times New Roman"/>
          <w:kern w:val="0"/>
          <w:sz w:val="28"/>
          <w:szCs w:val="28"/>
          <w:lang w:eastAsia="en-US" w:bidi="ar-SA"/>
        </w:rPr>
      </w:pPr>
      <w:r>
        <w:rPr>
          <w:rFonts w:eastAsiaTheme="minorHAnsi" w:cs="Times New Roman"/>
          <w:kern w:val="0"/>
          <w:sz w:val="28"/>
          <w:szCs w:val="28"/>
          <w:lang w:eastAsia="en-US" w:bidi="ar-SA"/>
        </w:rPr>
        <w:t xml:space="preserve">   </w:t>
      </w:r>
      <w:r w:rsidRPr="006E6E25">
        <w:rPr>
          <w:rFonts w:eastAsiaTheme="minorHAnsi" w:cs="Times New Roman"/>
          <w:kern w:val="0"/>
          <w:sz w:val="28"/>
          <w:szCs w:val="28"/>
          <w:lang w:eastAsia="en-US" w:bidi="ar-SA"/>
        </w:rPr>
        <w:t>Кроме освоения образовательных программ родители вместе с детьми охотно участвовали в акциях: «Спасибо деде за Победу», «Помним, чтим, гордимся!», «Вспомним 1 Май», «Завтрак с ПДД», а также участвовали в районном конкурсе «Звучащее слово», по результатам которого на</w:t>
      </w:r>
      <w:r>
        <w:rPr>
          <w:rFonts w:eastAsiaTheme="minorHAnsi" w:cs="Times New Roman"/>
          <w:kern w:val="0"/>
          <w:sz w:val="28"/>
          <w:szCs w:val="28"/>
          <w:lang w:eastAsia="en-US" w:bidi="ar-SA"/>
        </w:rPr>
        <w:t>ша воспитанница стала призёром.</w:t>
      </w:r>
    </w:p>
    <w:p w:rsidR="007D3EA4" w:rsidRPr="006E6E25" w:rsidRDefault="007D3EA4" w:rsidP="007D3EA4">
      <w:pPr>
        <w:widowControl/>
        <w:suppressAutoHyphens w:val="0"/>
        <w:jc w:val="both"/>
        <w:rPr>
          <w:sz w:val="28"/>
          <w:szCs w:val="28"/>
        </w:rPr>
      </w:pPr>
      <w:r w:rsidRPr="006E6E25">
        <w:rPr>
          <w:rFonts w:eastAsiaTheme="minorHAnsi" w:cs="Times New Roman"/>
          <w:kern w:val="0"/>
          <w:sz w:val="28"/>
          <w:szCs w:val="28"/>
          <w:lang w:eastAsia="en-US" w:bidi="ar-SA"/>
        </w:rPr>
        <w:t xml:space="preserve">   </w:t>
      </w:r>
    </w:p>
    <w:p w:rsidR="007D3EA4" w:rsidRPr="006E6E25" w:rsidRDefault="007D3EA4" w:rsidP="007D3EA4">
      <w:pPr>
        <w:jc w:val="both"/>
        <w:rPr>
          <w:rFonts w:cs="Times New Roman"/>
          <w:b/>
          <w:bCs/>
          <w:color w:val="000000"/>
          <w:sz w:val="28"/>
          <w:szCs w:val="28"/>
        </w:rPr>
      </w:pPr>
      <w:r>
        <w:rPr>
          <w:sz w:val="28"/>
          <w:szCs w:val="28"/>
        </w:rPr>
        <w:t>Из-за режима повышенной готовности в</w:t>
      </w:r>
      <w:r w:rsidRPr="006E6E25">
        <w:rPr>
          <w:sz w:val="28"/>
          <w:szCs w:val="28"/>
        </w:rPr>
        <w:t>ыпускные балы также были про</w:t>
      </w:r>
      <w:r>
        <w:rPr>
          <w:sz w:val="28"/>
          <w:szCs w:val="28"/>
        </w:rPr>
        <w:t>ведены в нетрадиционном формате, без приглашенных родителей.</w:t>
      </w:r>
      <w:r w:rsidRPr="006E6E25">
        <w:rPr>
          <w:sz w:val="28"/>
          <w:szCs w:val="28"/>
        </w:rPr>
        <w:t xml:space="preserve"> Музыкальные руководители совместно с воспитателями и узкими специалистами </w:t>
      </w:r>
      <w:r>
        <w:rPr>
          <w:sz w:val="28"/>
          <w:szCs w:val="28"/>
        </w:rPr>
        <w:t xml:space="preserve">выпускные баллы сняли на видео и разосланы всем родителям в групповые чаты. </w:t>
      </w:r>
    </w:p>
    <w:p w:rsidR="007D3EA4" w:rsidRPr="0076250D" w:rsidRDefault="007D3EA4" w:rsidP="007D3EA4">
      <w:pPr>
        <w:autoSpaceDE w:val="0"/>
        <w:autoSpaceDN w:val="0"/>
        <w:adjustRightInd w:val="0"/>
        <w:jc w:val="both"/>
        <w:rPr>
          <w:rFonts w:cs="Times New Roman"/>
          <w:sz w:val="28"/>
          <w:szCs w:val="28"/>
        </w:rPr>
      </w:pPr>
      <w:r w:rsidRPr="006E6E25">
        <w:rPr>
          <w:rFonts w:cs="Times New Roman"/>
          <w:sz w:val="28"/>
          <w:szCs w:val="28"/>
        </w:rPr>
        <w:t xml:space="preserve">    </w:t>
      </w:r>
      <w:r w:rsidRPr="0076250D">
        <w:rPr>
          <w:rFonts w:cs="Times New Roman"/>
          <w:b/>
          <w:sz w:val="28"/>
          <w:szCs w:val="28"/>
        </w:rPr>
        <w:t>Мир изменился</w:t>
      </w:r>
      <w:r w:rsidRPr="0076250D">
        <w:rPr>
          <w:rFonts w:cs="Times New Roman"/>
          <w:sz w:val="28"/>
          <w:szCs w:val="28"/>
        </w:rPr>
        <w:t xml:space="preserve">. Чему учить наших детей в стремительно меняющемся мире? Надо давать детям знания о том, как работать со знаниями: получать новые и использовать имеющиеся. Надо готовить универсальных решателей проблем, ведь в изменчивом мире будущего каждый может столкнуться с проблемой, не имеющей известного сейчас типового решения, и решать её придётся детям самим. </w:t>
      </w:r>
    </w:p>
    <w:p w:rsidR="007D3EA4" w:rsidRPr="0076250D" w:rsidRDefault="007D3EA4" w:rsidP="007D3EA4">
      <w:pPr>
        <w:autoSpaceDE w:val="0"/>
        <w:autoSpaceDN w:val="0"/>
        <w:adjustRightInd w:val="0"/>
        <w:jc w:val="both"/>
        <w:rPr>
          <w:rFonts w:cs="Times New Roman"/>
          <w:sz w:val="28"/>
          <w:szCs w:val="28"/>
        </w:rPr>
      </w:pPr>
      <w:r w:rsidRPr="0076250D">
        <w:rPr>
          <w:rFonts w:cs="Times New Roman"/>
          <w:sz w:val="28"/>
          <w:szCs w:val="28"/>
        </w:rPr>
        <w:t>«Самое лучшее открытие то, которое ребёнок делает сам» Ральф У. ЭМЕРСОН, американский философ, поэт.</w:t>
      </w:r>
    </w:p>
    <w:p w:rsidR="007D3EA4" w:rsidRPr="0076250D" w:rsidRDefault="007D3EA4" w:rsidP="007D3EA4">
      <w:pPr>
        <w:autoSpaceDE w:val="0"/>
        <w:autoSpaceDN w:val="0"/>
        <w:adjustRightInd w:val="0"/>
        <w:jc w:val="both"/>
        <w:rPr>
          <w:rFonts w:cs="Times New Roman"/>
          <w:sz w:val="28"/>
          <w:szCs w:val="28"/>
        </w:rPr>
      </w:pPr>
      <w:r w:rsidRPr="0076250D">
        <w:rPr>
          <w:rFonts w:cs="Times New Roman"/>
          <w:sz w:val="28"/>
          <w:szCs w:val="28"/>
        </w:rPr>
        <w:t xml:space="preserve">    Ребёнок по своей природе - исследователь. Потребность в новых впечатлениях, любознательность позволяют детям делать свои маленькие «открытия» в процессе познания предметов и явлений окружающего мира. Как поддержать стремление ребёнка к новым знаниям? Как сформировать исследовательские навыки и умения? На эти и многие другие вопросы ищут ответы наши педагоги. В нашем учреждении осуществляется комплексный подход к вопросу реализации содержания образования по образовательной области «Художественно-эстетическое развитие» (приобщение к изобразительному искусству и развитие продуктивной деятельности детей) является актуальным для нашего ДОУ.</w:t>
      </w:r>
    </w:p>
    <w:p w:rsidR="007D3EA4" w:rsidRPr="0076250D" w:rsidRDefault="007D3EA4" w:rsidP="007D3EA4">
      <w:pPr>
        <w:autoSpaceDE w:val="0"/>
        <w:autoSpaceDN w:val="0"/>
        <w:adjustRightInd w:val="0"/>
        <w:jc w:val="both"/>
        <w:rPr>
          <w:rFonts w:cs="Times New Roman"/>
          <w:sz w:val="28"/>
          <w:szCs w:val="28"/>
        </w:rPr>
      </w:pPr>
      <w:r w:rsidRPr="0076250D">
        <w:rPr>
          <w:rFonts w:cs="Times New Roman"/>
          <w:sz w:val="28"/>
          <w:szCs w:val="28"/>
        </w:rPr>
        <w:lastRenderedPageBreak/>
        <w:t xml:space="preserve">   Работа строится систематически, планомерно и реализуется педагогами во всех структурных компонентах образовательного процесса: непосредственно образовательной деятельности, в совместной образовательной деятельности педагога с детьми, в режимных моментах, самостоятельной деятельности и образовательной деятельности с семьей.</w:t>
      </w:r>
    </w:p>
    <w:p w:rsidR="007D3EA4" w:rsidRPr="0076250D" w:rsidRDefault="007D3EA4" w:rsidP="007D3EA4">
      <w:pPr>
        <w:tabs>
          <w:tab w:val="num" w:pos="720"/>
        </w:tabs>
        <w:autoSpaceDE w:val="0"/>
        <w:autoSpaceDN w:val="0"/>
        <w:adjustRightInd w:val="0"/>
        <w:jc w:val="both"/>
        <w:rPr>
          <w:rFonts w:cs="Times New Roman"/>
          <w:sz w:val="28"/>
          <w:szCs w:val="28"/>
        </w:rPr>
      </w:pPr>
      <w:r w:rsidRPr="0076250D">
        <w:rPr>
          <w:rFonts w:cs="Times New Roman"/>
          <w:sz w:val="28"/>
          <w:szCs w:val="28"/>
        </w:rPr>
        <w:t xml:space="preserve">Педагоги достигли достаточного уровня в работе с воспитанниками, но для повышения качества образования необходимо развивать детское творчество и систематически приобщать дошкольников к искусству. Но недаром говорят: Кадры решают все. Кадры у нас в данный момент разные: молодые и начинающие, с дошкольным образованием и не специалисты, опытные, поэтому не все владеют техниками обучения детей изобразительной деятельности. В группах созданы необходимые условия по данному направлению, накоплен наглядный и методический материал. Однако недостаточно используются современные формы и методы работы с детьми по данной образовательной области. В МАДОУ недостаточно развита досуговая деятельность по данному направлению образовательной области. Поэтому в 2021-2022 учебном году мы решили уделить совершенствованию работы МАДОУ по образовательной области «Художественно-эстетическое развитие». В частности, изобразительной деятельности. Это делается с целью научить новых, неопытных специалистов и дать возможность проявить себя и поделиться знаниями опытным педагогам. </w:t>
      </w:r>
    </w:p>
    <w:p w:rsidR="007D3EA4" w:rsidRPr="003911CC" w:rsidRDefault="007D3EA4" w:rsidP="007D3EA4">
      <w:pPr>
        <w:tabs>
          <w:tab w:val="num" w:pos="720"/>
        </w:tabs>
        <w:autoSpaceDE w:val="0"/>
        <w:autoSpaceDN w:val="0"/>
        <w:adjustRightInd w:val="0"/>
        <w:jc w:val="both"/>
        <w:rPr>
          <w:rFonts w:cs="Times New Roman"/>
          <w:b/>
          <w:color w:val="C00000"/>
          <w:sz w:val="28"/>
          <w:szCs w:val="28"/>
        </w:rPr>
      </w:pPr>
      <w:r w:rsidRPr="0076250D">
        <w:rPr>
          <w:rFonts w:cs="Times New Roman"/>
          <w:sz w:val="28"/>
          <w:szCs w:val="28"/>
        </w:rPr>
        <w:t xml:space="preserve">   </w:t>
      </w:r>
      <w:r w:rsidRPr="0076250D">
        <w:rPr>
          <w:sz w:val="28"/>
          <w:szCs w:val="28"/>
          <w:lang w:eastAsia="ru-RU"/>
        </w:rPr>
        <w:t>Поэтому педагогический коллектив решил в следующем учебном году ставит следующую задачу:</w:t>
      </w:r>
      <w:r>
        <w:rPr>
          <w:rFonts w:cs="Times New Roman"/>
          <w:color w:val="C00000"/>
          <w:sz w:val="28"/>
          <w:szCs w:val="28"/>
        </w:rPr>
        <w:t xml:space="preserve"> </w:t>
      </w:r>
      <w:r>
        <w:rPr>
          <w:b/>
          <w:sz w:val="28"/>
          <w:szCs w:val="28"/>
        </w:rPr>
        <w:t>с</w:t>
      </w:r>
      <w:r w:rsidRPr="0076250D">
        <w:rPr>
          <w:b/>
          <w:sz w:val="28"/>
          <w:szCs w:val="28"/>
        </w:rPr>
        <w:t xml:space="preserve">овершенствовать работу </w:t>
      </w:r>
      <w:r>
        <w:rPr>
          <w:b/>
          <w:sz w:val="28"/>
          <w:szCs w:val="28"/>
        </w:rPr>
        <w:t>МА</w:t>
      </w:r>
      <w:r w:rsidRPr="0076250D">
        <w:rPr>
          <w:b/>
          <w:sz w:val="28"/>
          <w:szCs w:val="28"/>
        </w:rPr>
        <w:t xml:space="preserve">ДОУ по развитию художественно-эстетических способностей воспитанников в соответствии с ФГОС. Развивать творческие способности детей посредством формирования художественно-эстетического вкуса, творческого выражения личности средствами изобразительной деятельности, используя современные </w:t>
      </w:r>
      <w:r>
        <w:rPr>
          <w:b/>
          <w:sz w:val="28"/>
          <w:szCs w:val="28"/>
        </w:rPr>
        <w:t xml:space="preserve">традиционные и нетрадиционные </w:t>
      </w:r>
      <w:r w:rsidRPr="0076250D">
        <w:rPr>
          <w:b/>
          <w:sz w:val="28"/>
          <w:szCs w:val="28"/>
        </w:rPr>
        <w:t>методы и технологии.</w:t>
      </w:r>
    </w:p>
    <w:p w:rsidR="007D3EA4" w:rsidRPr="00411E1E" w:rsidRDefault="007D3EA4" w:rsidP="007D3EA4">
      <w:pPr>
        <w:jc w:val="both"/>
        <w:rPr>
          <w:rFonts w:eastAsia="Times New Roman" w:cs="Times New Roman"/>
          <w:b/>
          <w:color w:val="C00000"/>
          <w:sz w:val="28"/>
          <w:szCs w:val="28"/>
        </w:rPr>
      </w:pPr>
      <w:r w:rsidRPr="003911CC">
        <w:rPr>
          <w:rFonts w:eastAsia="Times New Roman" w:cs="Times New Roman"/>
          <w:b/>
          <w:color w:val="C00000"/>
          <w:sz w:val="28"/>
          <w:szCs w:val="28"/>
        </w:rPr>
        <w:t xml:space="preserve">   </w:t>
      </w:r>
    </w:p>
    <w:p w:rsidR="007D3EA4" w:rsidRPr="006E6E25" w:rsidRDefault="007D3EA4" w:rsidP="007D3EA4">
      <w:pPr>
        <w:jc w:val="both"/>
        <w:rPr>
          <w:rFonts w:eastAsia="Times New Roman" w:cs="Times New Roman"/>
          <w:sz w:val="28"/>
          <w:szCs w:val="28"/>
        </w:rPr>
      </w:pPr>
      <w:r w:rsidRPr="006E6E25">
        <w:rPr>
          <w:sz w:val="28"/>
          <w:szCs w:val="28"/>
        </w:rPr>
        <w:t xml:space="preserve">     </w:t>
      </w:r>
      <w:r w:rsidRPr="006E6E25">
        <w:rPr>
          <w:rFonts w:cs="Calibri"/>
          <w:b/>
          <w:sz w:val="28"/>
          <w:szCs w:val="28"/>
        </w:rPr>
        <w:t>Большая работа проводилась по предупреждению детского до</w:t>
      </w:r>
      <w:r>
        <w:rPr>
          <w:rFonts w:cs="Calibri"/>
          <w:sz w:val="28"/>
          <w:szCs w:val="28"/>
        </w:rPr>
        <w:t>рожно-транспортного травматизма. Б</w:t>
      </w:r>
      <w:r w:rsidRPr="006E6E25">
        <w:rPr>
          <w:rFonts w:cs="Calibri"/>
          <w:sz w:val="28"/>
          <w:szCs w:val="28"/>
        </w:rPr>
        <w:t xml:space="preserve">ыла проведена тематическая экскурсия «По правилам дорожного движения», контроль за информацией по данной проблеме в родительских уголках, была проведена Неделя безопасности. </w:t>
      </w:r>
      <w:r w:rsidRPr="006E6E25">
        <w:rPr>
          <w:sz w:val="28"/>
          <w:szCs w:val="28"/>
        </w:rPr>
        <w:t>Очень большое внимание уделялось отработке практических действий при угрозе и возникновении пожаров, чрезвычайных ситуаций и террористических актов, проводились учебные тренировки с воспитанниками, беседы, необходимая</w:t>
      </w:r>
      <w:r w:rsidRPr="006E6E25">
        <w:rPr>
          <w:rFonts w:cs="Calibri"/>
          <w:sz w:val="28"/>
          <w:szCs w:val="28"/>
        </w:rPr>
        <w:t xml:space="preserve"> информация постоянно присутствует во всех групповых комнатах.  С целью профилактики ДТП во всех возрастных группах проводились мероприятия с детьми:</w:t>
      </w:r>
    </w:p>
    <w:p w:rsidR="007D3EA4" w:rsidRPr="006E6E25" w:rsidRDefault="007D3EA4" w:rsidP="007D3EA4">
      <w:pPr>
        <w:suppressLineNumbers/>
        <w:jc w:val="both"/>
        <w:rPr>
          <w:rFonts w:cs="Calibri"/>
          <w:sz w:val="28"/>
          <w:szCs w:val="28"/>
        </w:rPr>
      </w:pPr>
      <w:r w:rsidRPr="006E6E25">
        <w:rPr>
          <w:rFonts w:cs="Calibri"/>
          <w:sz w:val="28"/>
          <w:szCs w:val="28"/>
        </w:rPr>
        <w:t>•</w:t>
      </w:r>
      <w:r w:rsidRPr="006E6E25">
        <w:rPr>
          <w:rFonts w:cs="Calibri"/>
          <w:sz w:val="28"/>
          <w:szCs w:val="28"/>
        </w:rPr>
        <w:tab/>
        <w:t xml:space="preserve">беседы, занятия; </w:t>
      </w:r>
    </w:p>
    <w:p w:rsidR="007D3EA4" w:rsidRPr="006E6E25" w:rsidRDefault="007D3EA4" w:rsidP="007D3EA4">
      <w:pPr>
        <w:suppressLineNumbers/>
        <w:jc w:val="both"/>
        <w:rPr>
          <w:rFonts w:cs="Calibri"/>
          <w:sz w:val="28"/>
          <w:szCs w:val="28"/>
        </w:rPr>
      </w:pPr>
      <w:r w:rsidRPr="006E6E25">
        <w:rPr>
          <w:rFonts w:cs="Calibri"/>
          <w:sz w:val="28"/>
          <w:szCs w:val="28"/>
        </w:rPr>
        <w:t>•</w:t>
      </w:r>
      <w:r w:rsidRPr="006E6E25">
        <w:rPr>
          <w:rFonts w:cs="Calibri"/>
          <w:sz w:val="28"/>
          <w:szCs w:val="28"/>
        </w:rPr>
        <w:tab/>
        <w:t>просмотр тематических видеофильмов по соблюдению правил безопасности на дорогах;</w:t>
      </w:r>
    </w:p>
    <w:p w:rsidR="007D3EA4" w:rsidRPr="006E6E25" w:rsidRDefault="007D3EA4" w:rsidP="007D3EA4">
      <w:pPr>
        <w:suppressLineNumbers/>
        <w:jc w:val="both"/>
        <w:rPr>
          <w:rFonts w:cs="Calibri"/>
          <w:sz w:val="28"/>
          <w:szCs w:val="28"/>
        </w:rPr>
      </w:pPr>
      <w:r w:rsidRPr="006E6E25">
        <w:rPr>
          <w:rFonts w:cs="Calibri"/>
          <w:sz w:val="28"/>
          <w:szCs w:val="28"/>
        </w:rPr>
        <w:t>•</w:t>
      </w:r>
      <w:r w:rsidRPr="006E6E25">
        <w:rPr>
          <w:rFonts w:cs="Calibri"/>
          <w:sz w:val="28"/>
          <w:szCs w:val="28"/>
        </w:rPr>
        <w:tab/>
        <w:t xml:space="preserve">обыгрывание ситуаций, изготовление атрибутов для сюжетно-ролевых игр. </w:t>
      </w:r>
    </w:p>
    <w:p w:rsidR="007D3EA4" w:rsidRPr="006E6E25" w:rsidRDefault="007D3EA4" w:rsidP="007D3EA4">
      <w:pPr>
        <w:suppressLineNumbers/>
        <w:jc w:val="both"/>
        <w:rPr>
          <w:rFonts w:cs="Calibri"/>
          <w:sz w:val="28"/>
          <w:szCs w:val="28"/>
        </w:rPr>
      </w:pPr>
      <w:r w:rsidRPr="006E6E25">
        <w:rPr>
          <w:rFonts w:cs="Calibri"/>
          <w:sz w:val="28"/>
          <w:szCs w:val="28"/>
        </w:rPr>
        <w:t>Также был составлен годовой отчет по профилактики дорожно-транспортного травматизма и сдан в ГИБДД.</w:t>
      </w:r>
    </w:p>
    <w:p w:rsidR="007D3EA4" w:rsidRPr="005F6083" w:rsidRDefault="007D3EA4" w:rsidP="007D3EA4">
      <w:pPr>
        <w:shd w:val="clear" w:color="auto" w:fill="FFFFFF"/>
        <w:spacing w:line="260" w:lineRule="atLeast"/>
        <w:ind w:firstLine="180"/>
        <w:jc w:val="both"/>
        <w:rPr>
          <w:sz w:val="28"/>
          <w:szCs w:val="28"/>
        </w:rPr>
      </w:pPr>
      <w:r w:rsidRPr="006E6E25">
        <w:rPr>
          <w:sz w:val="28"/>
          <w:szCs w:val="28"/>
        </w:rPr>
        <w:t xml:space="preserve">  Результатом работы МАДОУ ЦРР-д/с № 32 является отсутствие фактов </w:t>
      </w:r>
      <w:r w:rsidRPr="006E6E25">
        <w:rPr>
          <w:sz w:val="28"/>
          <w:szCs w:val="28"/>
        </w:rPr>
        <w:lastRenderedPageBreak/>
        <w:t>детского дорожно-транспортного травматизма среди детей, посещающих наш детский сад, а также повышение качества знаний, умений и навыков детей по изуч</w:t>
      </w:r>
      <w:r>
        <w:rPr>
          <w:sz w:val="28"/>
          <w:szCs w:val="28"/>
        </w:rPr>
        <w:t>ению правил дорожного движения.</w:t>
      </w:r>
    </w:p>
    <w:p w:rsidR="007D3EA4" w:rsidRPr="006E6E25" w:rsidRDefault="007D3EA4" w:rsidP="007D3EA4">
      <w:pPr>
        <w:suppressLineNumbers/>
        <w:jc w:val="both"/>
        <w:rPr>
          <w:rFonts w:cs="Calibri"/>
          <w:b/>
          <w:sz w:val="28"/>
          <w:szCs w:val="28"/>
        </w:rPr>
      </w:pPr>
      <w:r w:rsidRPr="006E6E25">
        <w:rPr>
          <w:rFonts w:cs="Calibri"/>
          <w:b/>
          <w:sz w:val="28"/>
          <w:szCs w:val="28"/>
        </w:rPr>
        <w:t>Работа с педагогическими кадрами.</w:t>
      </w:r>
    </w:p>
    <w:p w:rsidR="007D3EA4" w:rsidRPr="006E6E25" w:rsidRDefault="007D3EA4" w:rsidP="007D3EA4">
      <w:pPr>
        <w:suppressLineNumbers/>
        <w:jc w:val="both"/>
        <w:rPr>
          <w:rFonts w:cs="Calibri"/>
          <w:sz w:val="28"/>
          <w:szCs w:val="28"/>
        </w:rPr>
      </w:pPr>
      <w:r w:rsidRPr="006E6E25">
        <w:rPr>
          <w:rFonts w:cs="Calibri"/>
          <w:sz w:val="28"/>
          <w:szCs w:val="28"/>
        </w:rPr>
        <w:t xml:space="preserve">   Одна из главных задач МАДОУ – обеспечение его квалифицированными специалистами, повышение профессионального мастерства педагогов. В МАДОУ созданы оптимальные условия для профессионального роста педагогов, основанные на принципах плановости, доступности, наглядности, стабилизации и поисков методов, средств повышения педагогического мастерства. </w:t>
      </w:r>
    </w:p>
    <w:p w:rsidR="007D3EA4" w:rsidRPr="006E6E25" w:rsidRDefault="007D3EA4" w:rsidP="007D3EA4">
      <w:pPr>
        <w:suppressLineNumbers/>
        <w:jc w:val="both"/>
        <w:rPr>
          <w:rFonts w:cs="Calibri"/>
          <w:sz w:val="28"/>
          <w:szCs w:val="28"/>
        </w:rPr>
      </w:pPr>
      <w:r>
        <w:rPr>
          <w:rFonts w:cs="Calibri"/>
          <w:sz w:val="28"/>
          <w:szCs w:val="28"/>
        </w:rPr>
        <w:t>В 2020-2021</w:t>
      </w:r>
      <w:r w:rsidRPr="006E6E25">
        <w:rPr>
          <w:rFonts w:cs="Calibri"/>
          <w:sz w:val="28"/>
          <w:szCs w:val="28"/>
        </w:rPr>
        <w:t xml:space="preserve"> учебном году формами повышения педагогического мастерства были:</w:t>
      </w:r>
    </w:p>
    <w:p w:rsidR="007D3EA4" w:rsidRPr="006E6E25" w:rsidRDefault="007D3EA4" w:rsidP="007D3EA4">
      <w:pPr>
        <w:suppressLineNumbers/>
        <w:jc w:val="both"/>
        <w:rPr>
          <w:rFonts w:cs="Calibri"/>
          <w:sz w:val="28"/>
          <w:szCs w:val="28"/>
        </w:rPr>
      </w:pPr>
      <w:r w:rsidRPr="006E6E25">
        <w:rPr>
          <w:rFonts w:cs="Calibri"/>
          <w:sz w:val="28"/>
          <w:szCs w:val="28"/>
        </w:rPr>
        <w:t>- организация</w:t>
      </w:r>
      <w:r>
        <w:rPr>
          <w:rFonts w:cs="Calibri"/>
          <w:sz w:val="28"/>
          <w:szCs w:val="28"/>
        </w:rPr>
        <w:t xml:space="preserve"> курсов повышения квалификации</w:t>
      </w:r>
      <w:r w:rsidRPr="006E6E25">
        <w:rPr>
          <w:rFonts w:cs="Calibri"/>
          <w:sz w:val="28"/>
          <w:szCs w:val="28"/>
        </w:rPr>
        <w:t>.</w:t>
      </w:r>
    </w:p>
    <w:p w:rsidR="007D3EA4" w:rsidRPr="006E6E25" w:rsidRDefault="007D3EA4" w:rsidP="007D3EA4">
      <w:pPr>
        <w:suppressLineNumbers/>
        <w:jc w:val="both"/>
        <w:rPr>
          <w:rFonts w:cs="Calibri"/>
          <w:sz w:val="28"/>
          <w:szCs w:val="28"/>
        </w:rPr>
      </w:pPr>
      <w:r w:rsidRPr="006E6E25">
        <w:rPr>
          <w:rFonts w:cs="Calibri"/>
          <w:sz w:val="28"/>
          <w:szCs w:val="28"/>
        </w:rPr>
        <w:t>- профессиональная переподготовка специалистов;</w:t>
      </w:r>
    </w:p>
    <w:p w:rsidR="007D3EA4" w:rsidRPr="006E6E25" w:rsidRDefault="007D3EA4" w:rsidP="007D3EA4">
      <w:pPr>
        <w:suppressLineNumbers/>
        <w:jc w:val="both"/>
        <w:rPr>
          <w:rFonts w:cs="Calibri"/>
          <w:sz w:val="28"/>
          <w:szCs w:val="28"/>
        </w:rPr>
      </w:pPr>
      <w:r w:rsidRPr="006E6E25">
        <w:rPr>
          <w:rFonts w:cs="Calibri"/>
          <w:sz w:val="28"/>
          <w:szCs w:val="28"/>
        </w:rPr>
        <w:t>- организация педагогических мастерских (открытые занятия);</w:t>
      </w:r>
    </w:p>
    <w:p w:rsidR="007D3EA4" w:rsidRPr="006E6E25" w:rsidRDefault="007D3EA4" w:rsidP="007D3EA4">
      <w:pPr>
        <w:suppressLineNumbers/>
        <w:jc w:val="both"/>
        <w:rPr>
          <w:rFonts w:cs="Calibri"/>
          <w:sz w:val="28"/>
          <w:szCs w:val="28"/>
        </w:rPr>
      </w:pPr>
      <w:r w:rsidRPr="006E6E25">
        <w:rPr>
          <w:rFonts w:cs="Calibri"/>
          <w:sz w:val="28"/>
          <w:szCs w:val="28"/>
        </w:rPr>
        <w:t>- семинары - практикумы</w:t>
      </w:r>
    </w:p>
    <w:p w:rsidR="007D3EA4" w:rsidRPr="006E6E25" w:rsidRDefault="007D3EA4" w:rsidP="007D3EA4">
      <w:pPr>
        <w:ind w:firstLine="426"/>
        <w:jc w:val="both"/>
        <w:rPr>
          <w:sz w:val="28"/>
          <w:szCs w:val="28"/>
        </w:rPr>
      </w:pPr>
      <w:r w:rsidRPr="006E6E25">
        <w:rPr>
          <w:rFonts w:cs="Calibri"/>
          <w:sz w:val="28"/>
          <w:szCs w:val="28"/>
        </w:rPr>
        <w:t>- методические объединения (</w:t>
      </w:r>
      <w:r w:rsidRPr="006E6E25">
        <w:rPr>
          <w:sz w:val="28"/>
          <w:szCs w:val="28"/>
        </w:rPr>
        <w:t>участвовали: логопеды, педагог-психолог</w:t>
      </w:r>
      <w:r>
        <w:rPr>
          <w:sz w:val="28"/>
          <w:szCs w:val="28"/>
        </w:rPr>
        <w:t>, воспитатели</w:t>
      </w:r>
      <w:r w:rsidRPr="006E6E25">
        <w:rPr>
          <w:sz w:val="28"/>
          <w:szCs w:val="28"/>
        </w:rPr>
        <w:t>).</w:t>
      </w:r>
    </w:p>
    <w:p w:rsidR="007D3EA4" w:rsidRPr="008068B0" w:rsidRDefault="007D3EA4" w:rsidP="007D3EA4">
      <w:pPr>
        <w:ind w:firstLine="426"/>
        <w:jc w:val="both"/>
        <w:rPr>
          <w:sz w:val="28"/>
          <w:szCs w:val="28"/>
        </w:rPr>
      </w:pPr>
      <w:r w:rsidRPr="006E6E25">
        <w:rPr>
          <w:sz w:val="28"/>
          <w:szCs w:val="28"/>
        </w:rPr>
        <w:t xml:space="preserve">- участие педагогов в различных конкурсах (1 педагог стал призером муниципального этапа краевого конкурса «Воспитатель года Кубани – 2021», </w:t>
      </w:r>
      <w:r w:rsidRPr="008068B0">
        <w:rPr>
          <w:sz w:val="28"/>
          <w:szCs w:val="28"/>
        </w:rPr>
        <w:t>48 педагогов стали участниками различных конкурсов, где получили призовые места и места победителей.</w:t>
      </w:r>
    </w:p>
    <w:p w:rsidR="007D3EA4" w:rsidRPr="002F5BB4" w:rsidRDefault="007D3EA4" w:rsidP="007D3EA4">
      <w:pPr>
        <w:widowControl/>
        <w:suppressAutoHyphens w:val="0"/>
        <w:ind w:firstLine="708"/>
        <w:jc w:val="both"/>
        <w:rPr>
          <w:rFonts w:eastAsia="Calibri" w:cs="Times New Roman"/>
          <w:kern w:val="0"/>
          <w:sz w:val="28"/>
          <w:szCs w:val="28"/>
          <w:lang w:eastAsia="en-US" w:bidi="ar-SA"/>
        </w:rPr>
      </w:pPr>
      <w:r w:rsidRPr="00E93B6C">
        <w:rPr>
          <w:rFonts w:eastAsia="Calibri" w:cs="Times New Roman"/>
          <w:kern w:val="0"/>
          <w:sz w:val="28"/>
          <w:szCs w:val="28"/>
          <w:lang w:eastAsia="en-US" w:bidi="ar-SA"/>
        </w:rPr>
        <w:t>В 2020</w:t>
      </w:r>
      <w:r>
        <w:rPr>
          <w:rFonts w:eastAsia="Calibri" w:cs="Times New Roman"/>
          <w:kern w:val="0"/>
          <w:sz w:val="28"/>
          <w:szCs w:val="28"/>
          <w:lang w:eastAsia="en-US" w:bidi="ar-SA"/>
        </w:rPr>
        <w:t>-2021</w:t>
      </w:r>
      <w:r w:rsidRPr="00E93B6C">
        <w:rPr>
          <w:rFonts w:eastAsia="Calibri" w:cs="Times New Roman"/>
          <w:kern w:val="0"/>
          <w:sz w:val="28"/>
          <w:szCs w:val="28"/>
          <w:lang w:eastAsia="en-US" w:bidi="ar-SA"/>
        </w:rPr>
        <w:t xml:space="preserve"> </w:t>
      </w:r>
      <w:r>
        <w:rPr>
          <w:rFonts w:eastAsia="Calibri" w:cs="Times New Roman"/>
          <w:kern w:val="0"/>
          <w:sz w:val="28"/>
          <w:szCs w:val="28"/>
          <w:lang w:eastAsia="en-US" w:bidi="ar-SA"/>
        </w:rPr>
        <w:t xml:space="preserve">учебном </w:t>
      </w:r>
      <w:r w:rsidRPr="00E93B6C">
        <w:rPr>
          <w:rFonts w:eastAsia="Calibri" w:cs="Times New Roman"/>
          <w:kern w:val="0"/>
          <w:sz w:val="28"/>
          <w:szCs w:val="28"/>
          <w:lang w:eastAsia="en-US" w:bidi="ar-SA"/>
        </w:rPr>
        <w:t>году курсы повышения квалификации прошли:</w:t>
      </w:r>
    </w:p>
    <w:p w:rsidR="007D3EA4" w:rsidRPr="00E93B6C" w:rsidRDefault="007D3EA4" w:rsidP="007D3EA4">
      <w:pPr>
        <w:widowControl/>
        <w:suppressAutoHyphens w:val="0"/>
        <w:jc w:val="both"/>
        <w:rPr>
          <w:rFonts w:eastAsia="Calibri" w:cs="Times New Roman"/>
          <w:kern w:val="0"/>
          <w:sz w:val="28"/>
          <w:szCs w:val="28"/>
          <w:lang w:eastAsia="en-US" w:bidi="ar-SA"/>
        </w:rPr>
      </w:pPr>
      <w:r w:rsidRPr="00E93B6C">
        <w:rPr>
          <w:rFonts w:eastAsia="Calibri" w:cs="Times New Roman"/>
          <w:kern w:val="0"/>
          <w:sz w:val="28"/>
          <w:szCs w:val="28"/>
          <w:lang w:eastAsia="en-US" w:bidi="ar-SA"/>
        </w:rPr>
        <w:t>- 4 учителя-логопеда по теме «Содержание профессиональной деятельности учителя-логопеда на современном этапе реализации ФГОС»;</w:t>
      </w:r>
    </w:p>
    <w:p w:rsidR="007D3EA4" w:rsidRPr="00E93B6C" w:rsidRDefault="007D3EA4" w:rsidP="007D3EA4">
      <w:pPr>
        <w:widowControl/>
        <w:suppressAutoHyphens w:val="0"/>
        <w:jc w:val="both"/>
        <w:rPr>
          <w:rFonts w:eastAsia="Calibri" w:cs="Times New Roman"/>
          <w:kern w:val="0"/>
          <w:sz w:val="28"/>
          <w:szCs w:val="28"/>
          <w:lang w:eastAsia="en-US" w:bidi="ar-SA"/>
        </w:rPr>
      </w:pPr>
      <w:r w:rsidRPr="00E93B6C">
        <w:rPr>
          <w:rFonts w:eastAsia="Calibri" w:cs="Times New Roman"/>
          <w:kern w:val="0"/>
          <w:sz w:val="28"/>
          <w:szCs w:val="28"/>
          <w:lang w:eastAsia="en-US" w:bidi="ar-SA"/>
        </w:rPr>
        <w:t>- 2 музыкальных руководителя по теме «Совершенствование компетентности музыкального руководителя в организациях дошкольного образования в условиях реализации ФГОС»;</w:t>
      </w:r>
    </w:p>
    <w:p w:rsidR="007D3EA4" w:rsidRPr="00E93B6C" w:rsidRDefault="007D3EA4" w:rsidP="007D3EA4">
      <w:pPr>
        <w:widowControl/>
        <w:suppressAutoHyphens w:val="0"/>
        <w:jc w:val="both"/>
        <w:rPr>
          <w:rFonts w:eastAsia="Calibri" w:cs="Times New Roman"/>
          <w:kern w:val="0"/>
          <w:sz w:val="28"/>
          <w:szCs w:val="28"/>
          <w:lang w:eastAsia="en-US" w:bidi="ar-SA"/>
        </w:rPr>
      </w:pPr>
      <w:r w:rsidRPr="00E93B6C">
        <w:rPr>
          <w:rFonts w:eastAsia="Calibri" w:cs="Times New Roman"/>
          <w:kern w:val="0"/>
          <w:sz w:val="28"/>
          <w:szCs w:val="28"/>
          <w:lang w:eastAsia="en-US" w:bidi="ar-SA"/>
        </w:rPr>
        <w:t>- 1 музыкальный руководитель по теме «Музыкальное развитие детей с ОВЗ в ДОО в соответствии с требованиями ФГОС ДО»;</w:t>
      </w:r>
    </w:p>
    <w:p w:rsidR="007D3EA4" w:rsidRPr="00E93B6C" w:rsidRDefault="007D3EA4" w:rsidP="007D3EA4">
      <w:pPr>
        <w:widowControl/>
        <w:suppressAutoHyphens w:val="0"/>
        <w:jc w:val="both"/>
        <w:rPr>
          <w:rFonts w:eastAsia="Calibri" w:cs="Times New Roman"/>
          <w:kern w:val="0"/>
          <w:sz w:val="28"/>
          <w:szCs w:val="28"/>
          <w:lang w:eastAsia="en-US" w:bidi="ar-SA"/>
        </w:rPr>
      </w:pPr>
      <w:r w:rsidRPr="00E93B6C">
        <w:rPr>
          <w:rFonts w:eastAsia="Calibri" w:cs="Times New Roman"/>
          <w:kern w:val="0"/>
          <w:sz w:val="28"/>
          <w:szCs w:val="28"/>
          <w:lang w:eastAsia="en-US" w:bidi="ar-SA"/>
        </w:rPr>
        <w:t>- 1 музыкальный руководитель «Совершенствование компетентности музыкального руководителя в организациях дошкольного образования в условиях реализации ФГОС»;</w:t>
      </w:r>
    </w:p>
    <w:p w:rsidR="007D3EA4" w:rsidRPr="00E93B6C" w:rsidRDefault="007D3EA4" w:rsidP="007D3EA4">
      <w:pPr>
        <w:widowControl/>
        <w:suppressAutoHyphens w:val="0"/>
        <w:jc w:val="both"/>
        <w:rPr>
          <w:rFonts w:eastAsia="Calibri" w:cs="Times New Roman"/>
          <w:kern w:val="0"/>
          <w:sz w:val="28"/>
          <w:szCs w:val="28"/>
          <w:lang w:eastAsia="en-US" w:bidi="ar-SA"/>
        </w:rPr>
      </w:pPr>
      <w:r w:rsidRPr="00E93B6C">
        <w:rPr>
          <w:rFonts w:eastAsia="Calibri" w:cs="Times New Roman"/>
          <w:kern w:val="0"/>
          <w:sz w:val="28"/>
          <w:szCs w:val="28"/>
          <w:lang w:eastAsia="en-US" w:bidi="ar-SA"/>
        </w:rPr>
        <w:t>- 8 воспитателей по теме «Современные подходы к организации работы с детьми с ОВЗ в ДОО в условиях реализации ФГОС»;</w:t>
      </w:r>
    </w:p>
    <w:p w:rsidR="007D3EA4" w:rsidRPr="00E93B6C" w:rsidRDefault="007D3EA4" w:rsidP="007D3EA4">
      <w:pPr>
        <w:widowControl/>
        <w:suppressAutoHyphens w:val="0"/>
        <w:jc w:val="both"/>
        <w:rPr>
          <w:rFonts w:eastAsia="Calibri" w:cs="Times New Roman"/>
          <w:kern w:val="0"/>
          <w:sz w:val="28"/>
          <w:szCs w:val="28"/>
          <w:lang w:eastAsia="en-US" w:bidi="ar-SA"/>
        </w:rPr>
      </w:pPr>
      <w:r w:rsidRPr="00E93B6C">
        <w:rPr>
          <w:rFonts w:eastAsia="Calibri" w:cs="Times New Roman"/>
          <w:kern w:val="0"/>
          <w:sz w:val="28"/>
          <w:szCs w:val="28"/>
          <w:lang w:eastAsia="en-US" w:bidi="ar-SA"/>
        </w:rPr>
        <w:t>- 1 учитель-дефектолог по теме «Современные подходы к организации работы с детьми с ОВЗ в ДОО в условиях реализации ФГОС»</w:t>
      </w:r>
    </w:p>
    <w:p w:rsidR="007D3EA4" w:rsidRPr="002F5BB4" w:rsidRDefault="007D3EA4" w:rsidP="007D3EA4">
      <w:pPr>
        <w:widowControl/>
        <w:suppressAutoHyphens w:val="0"/>
        <w:jc w:val="both"/>
        <w:rPr>
          <w:rFonts w:eastAsia="Times New Roman" w:cs="Times New Roman"/>
          <w:kern w:val="0"/>
          <w:sz w:val="28"/>
          <w:szCs w:val="28"/>
          <w:lang w:eastAsia="en-US" w:bidi="ar-SA"/>
        </w:rPr>
      </w:pPr>
      <w:r w:rsidRPr="00E93B6C">
        <w:rPr>
          <w:rFonts w:eastAsia="Calibri" w:cs="Times New Roman"/>
          <w:kern w:val="0"/>
          <w:sz w:val="28"/>
          <w:szCs w:val="28"/>
          <w:lang w:eastAsia="en-US" w:bidi="ar-SA"/>
        </w:rPr>
        <w:t xml:space="preserve">   </w:t>
      </w:r>
      <w:r w:rsidRPr="002F5BB4">
        <w:rPr>
          <w:sz w:val="28"/>
          <w:szCs w:val="28"/>
        </w:rPr>
        <w:t xml:space="preserve">   </w:t>
      </w:r>
      <w:r w:rsidRPr="002F5BB4">
        <w:rPr>
          <w:rFonts w:eastAsia="Times New Roman" w:cs="Times New Roman"/>
          <w:kern w:val="0"/>
          <w:sz w:val="28"/>
          <w:szCs w:val="28"/>
          <w:lang w:eastAsia="en-US" w:bidi="ar-SA"/>
        </w:rPr>
        <w:t xml:space="preserve">Одной из форм повышения профессиональной компетентности педагогов является аттестация педагогов. </w:t>
      </w:r>
    </w:p>
    <w:p w:rsidR="007D3EA4" w:rsidRPr="00A27A77" w:rsidRDefault="007D3EA4" w:rsidP="007D3EA4">
      <w:pPr>
        <w:snapToGrid w:val="0"/>
        <w:jc w:val="both"/>
        <w:rPr>
          <w:sz w:val="28"/>
          <w:szCs w:val="28"/>
        </w:rPr>
      </w:pPr>
      <w:r w:rsidRPr="00A27A77">
        <w:rPr>
          <w:sz w:val="28"/>
          <w:szCs w:val="28"/>
        </w:rPr>
        <w:t>В 2020</w:t>
      </w:r>
      <w:r>
        <w:rPr>
          <w:sz w:val="28"/>
          <w:szCs w:val="28"/>
        </w:rPr>
        <w:t>-2021</w:t>
      </w:r>
      <w:r w:rsidRPr="00A27A77">
        <w:rPr>
          <w:sz w:val="28"/>
          <w:szCs w:val="28"/>
        </w:rPr>
        <w:t xml:space="preserve"> учебном году в МАДОУ в целях стимулирования роста профессионального мастерства и инициативы аттестовано:</w:t>
      </w:r>
    </w:p>
    <w:p w:rsidR="007D3EA4" w:rsidRDefault="007D3EA4" w:rsidP="007D3EA4">
      <w:pPr>
        <w:numPr>
          <w:ilvl w:val="0"/>
          <w:numId w:val="9"/>
        </w:numPr>
        <w:snapToGrid w:val="0"/>
        <w:jc w:val="both"/>
        <w:rPr>
          <w:sz w:val="28"/>
          <w:szCs w:val="28"/>
        </w:rPr>
      </w:pPr>
      <w:r w:rsidRPr="00A27A77">
        <w:rPr>
          <w:sz w:val="28"/>
          <w:szCs w:val="28"/>
        </w:rPr>
        <w:t>5 педагогов на высшую квалификационную категорию</w:t>
      </w:r>
      <w:r>
        <w:rPr>
          <w:sz w:val="28"/>
          <w:szCs w:val="28"/>
        </w:rPr>
        <w:t>;</w:t>
      </w:r>
    </w:p>
    <w:p w:rsidR="007D3EA4" w:rsidRPr="00A27A77" w:rsidRDefault="007D3EA4" w:rsidP="007D3EA4">
      <w:pPr>
        <w:numPr>
          <w:ilvl w:val="0"/>
          <w:numId w:val="9"/>
        </w:numPr>
        <w:snapToGrid w:val="0"/>
        <w:jc w:val="both"/>
        <w:rPr>
          <w:sz w:val="28"/>
          <w:szCs w:val="28"/>
        </w:rPr>
      </w:pPr>
      <w:r>
        <w:rPr>
          <w:sz w:val="28"/>
          <w:szCs w:val="28"/>
        </w:rPr>
        <w:t>3 педагогов на первую квалификационную категорию;</w:t>
      </w:r>
    </w:p>
    <w:p w:rsidR="007D3EA4" w:rsidRPr="00A27A77" w:rsidRDefault="007D3EA4" w:rsidP="007D3EA4">
      <w:pPr>
        <w:numPr>
          <w:ilvl w:val="0"/>
          <w:numId w:val="9"/>
        </w:numPr>
        <w:snapToGrid w:val="0"/>
        <w:jc w:val="both"/>
        <w:rPr>
          <w:sz w:val="28"/>
          <w:szCs w:val="28"/>
        </w:rPr>
      </w:pPr>
      <w:r w:rsidRPr="00A27A77">
        <w:rPr>
          <w:sz w:val="28"/>
          <w:szCs w:val="28"/>
        </w:rPr>
        <w:t>8 педагогов на соответствие занимаемой должности.</w:t>
      </w:r>
    </w:p>
    <w:p w:rsidR="007D3EA4" w:rsidRPr="00A111E5" w:rsidRDefault="007D3EA4" w:rsidP="007D3EA4">
      <w:pPr>
        <w:snapToGrid w:val="0"/>
        <w:jc w:val="both"/>
        <w:rPr>
          <w:sz w:val="28"/>
          <w:szCs w:val="28"/>
        </w:rPr>
      </w:pPr>
      <w:r w:rsidRPr="00A111E5">
        <w:rPr>
          <w:sz w:val="28"/>
          <w:szCs w:val="28"/>
        </w:rPr>
        <w:t xml:space="preserve">Планируют аттестоваться в 2021 </w:t>
      </w:r>
      <w:r>
        <w:rPr>
          <w:sz w:val="28"/>
          <w:szCs w:val="28"/>
        </w:rPr>
        <w:t xml:space="preserve">– 2022 </w:t>
      </w:r>
      <w:r w:rsidRPr="00A111E5">
        <w:rPr>
          <w:sz w:val="28"/>
          <w:szCs w:val="28"/>
        </w:rPr>
        <w:t>учебном году:</w:t>
      </w:r>
    </w:p>
    <w:p w:rsidR="007D3EA4" w:rsidRPr="00A111E5" w:rsidRDefault="007D3EA4" w:rsidP="007D3EA4">
      <w:pPr>
        <w:widowControl/>
        <w:numPr>
          <w:ilvl w:val="0"/>
          <w:numId w:val="9"/>
        </w:numPr>
        <w:suppressAutoHyphens w:val="0"/>
        <w:snapToGrid w:val="0"/>
        <w:ind w:left="0"/>
        <w:jc w:val="both"/>
        <w:rPr>
          <w:sz w:val="28"/>
          <w:szCs w:val="28"/>
        </w:rPr>
      </w:pPr>
      <w:r w:rsidRPr="00A111E5">
        <w:rPr>
          <w:sz w:val="28"/>
          <w:szCs w:val="28"/>
        </w:rPr>
        <w:t>4 педагога на высшую квалификационную категорию;</w:t>
      </w:r>
    </w:p>
    <w:p w:rsidR="007D3EA4" w:rsidRPr="00A111E5" w:rsidRDefault="007D3EA4" w:rsidP="007D3EA4">
      <w:pPr>
        <w:widowControl/>
        <w:numPr>
          <w:ilvl w:val="0"/>
          <w:numId w:val="9"/>
        </w:numPr>
        <w:suppressAutoHyphens w:val="0"/>
        <w:snapToGrid w:val="0"/>
        <w:ind w:left="0"/>
        <w:jc w:val="both"/>
        <w:rPr>
          <w:sz w:val="28"/>
          <w:szCs w:val="28"/>
        </w:rPr>
      </w:pPr>
      <w:r w:rsidRPr="00A111E5">
        <w:rPr>
          <w:sz w:val="28"/>
          <w:szCs w:val="28"/>
        </w:rPr>
        <w:t>4 педагога на первую квалификационную категорию;</w:t>
      </w:r>
    </w:p>
    <w:p w:rsidR="007D3EA4" w:rsidRPr="00A111E5" w:rsidRDefault="007D3EA4" w:rsidP="007D3EA4">
      <w:pPr>
        <w:widowControl/>
        <w:numPr>
          <w:ilvl w:val="0"/>
          <w:numId w:val="9"/>
        </w:numPr>
        <w:suppressAutoHyphens w:val="0"/>
        <w:snapToGrid w:val="0"/>
        <w:ind w:left="0"/>
        <w:jc w:val="both"/>
        <w:rPr>
          <w:sz w:val="28"/>
          <w:szCs w:val="28"/>
        </w:rPr>
      </w:pPr>
      <w:r w:rsidRPr="00A111E5">
        <w:rPr>
          <w:sz w:val="28"/>
          <w:szCs w:val="28"/>
        </w:rPr>
        <w:lastRenderedPageBreak/>
        <w:t>5 педагогов на соответствие занимаемой должности.</w:t>
      </w:r>
    </w:p>
    <w:p w:rsidR="007D3EA4" w:rsidRPr="0076250D" w:rsidRDefault="007D3EA4" w:rsidP="007D3EA4">
      <w:pPr>
        <w:widowControl/>
        <w:suppressAutoHyphens w:val="0"/>
        <w:jc w:val="both"/>
        <w:rPr>
          <w:rFonts w:eastAsia="Times New Roman" w:cs="Times New Roman"/>
          <w:color w:val="C00000"/>
          <w:kern w:val="0"/>
          <w:sz w:val="28"/>
          <w:szCs w:val="28"/>
          <w:lang w:eastAsia="en-US" w:bidi="ar-SA"/>
        </w:rPr>
      </w:pPr>
    </w:p>
    <w:p w:rsidR="007D3EA4" w:rsidRPr="0076250D" w:rsidRDefault="007D3EA4" w:rsidP="007D3EA4">
      <w:pPr>
        <w:widowControl/>
        <w:suppressAutoHyphens w:val="0"/>
        <w:jc w:val="both"/>
        <w:rPr>
          <w:rFonts w:eastAsia="Times New Roman" w:cs="Times New Roman"/>
          <w:color w:val="C00000"/>
          <w:kern w:val="0"/>
          <w:sz w:val="28"/>
          <w:szCs w:val="28"/>
          <w:lang w:eastAsia="en-US" w:bidi="ar-SA"/>
        </w:rPr>
      </w:pPr>
      <w:r w:rsidRPr="0076250D">
        <w:rPr>
          <w:rFonts w:eastAsia="Times New Roman" w:cs="Times New Roman"/>
          <w:color w:val="C00000"/>
          <w:kern w:val="0"/>
          <w:sz w:val="28"/>
          <w:szCs w:val="28"/>
          <w:lang w:eastAsia="en-US" w:bidi="ar-SA"/>
        </w:rPr>
        <w:t xml:space="preserve">     </w:t>
      </w:r>
      <w:r w:rsidRPr="002F5BB4">
        <w:rPr>
          <w:rFonts w:eastAsia="Times New Roman" w:cs="Times New Roman"/>
          <w:kern w:val="0"/>
          <w:sz w:val="28"/>
          <w:szCs w:val="28"/>
          <w:lang w:eastAsia="en-US" w:bidi="ar-SA"/>
        </w:rPr>
        <w:t xml:space="preserve"> Положительные стороны аттестации:</w:t>
      </w:r>
    </w:p>
    <w:p w:rsidR="007D3EA4" w:rsidRPr="006E6E25" w:rsidRDefault="007D3EA4" w:rsidP="007D3EA4">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 стимулирование целенаправленного, непрерывного повышения уровня квалификации педагогических работников, их методологической культуры, личностного профессионального роста, использование ими современных педагогических технологий;</w:t>
      </w:r>
    </w:p>
    <w:p w:rsidR="007D3EA4" w:rsidRPr="006E6E25" w:rsidRDefault="007D3EA4" w:rsidP="007D3EA4">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w:t>
      </w:r>
      <w:r w:rsidRPr="006E6E25">
        <w:rPr>
          <w:rFonts w:eastAsia="Times New Roman" w:cs="Times New Roman"/>
          <w:kern w:val="0"/>
          <w:sz w:val="28"/>
          <w:szCs w:val="28"/>
          <w:lang w:eastAsia="en-US" w:bidi="ar-SA"/>
        </w:rPr>
        <w:tab/>
        <w:t xml:space="preserve"> повышение эффективности и качества педагогического мастерства;</w:t>
      </w:r>
    </w:p>
    <w:p w:rsidR="007D3EA4" w:rsidRPr="006E6E25" w:rsidRDefault="007D3EA4" w:rsidP="007D3EA4">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w:t>
      </w:r>
      <w:r w:rsidRPr="006E6E25">
        <w:rPr>
          <w:rFonts w:eastAsia="Times New Roman" w:cs="Times New Roman"/>
          <w:kern w:val="0"/>
          <w:sz w:val="28"/>
          <w:szCs w:val="28"/>
          <w:lang w:eastAsia="en-US" w:bidi="ar-SA"/>
        </w:rPr>
        <w:tab/>
        <w:t xml:space="preserve"> выявление перспектив использования потенциальных возможностей педагогических работников;</w:t>
      </w:r>
    </w:p>
    <w:p w:rsidR="007D3EA4" w:rsidRDefault="007D3EA4" w:rsidP="007D3EA4">
      <w:pPr>
        <w:widowControl/>
        <w:suppressAutoHyphens w:val="0"/>
        <w:jc w:val="both"/>
        <w:rPr>
          <w:rFonts w:eastAsia="Times New Roman" w:cs="Times New Roman"/>
          <w:kern w:val="0"/>
          <w:sz w:val="28"/>
          <w:szCs w:val="28"/>
          <w:lang w:eastAsia="en-US" w:bidi="ar-SA"/>
        </w:rPr>
      </w:pPr>
      <w:r w:rsidRPr="006E6E25">
        <w:rPr>
          <w:rFonts w:eastAsia="Times New Roman" w:cs="Times New Roman"/>
          <w:kern w:val="0"/>
          <w:sz w:val="28"/>
          <w:szCs w:val="28"/>
          <w:lang w:eastAsia="en-US" w:bidi="ar-SA"/>
        </w:rPr>
        <w:t>•</w:t>
      </w:r>
      <w:r w:rsidRPr="006E6E25">
        <w:rPr>
          <w:rFonts w:eastAsia="Times New Roman" w:cs="Times New Roman"/>
          <w:kern w:val="0"/>
          <w:sz w:val="28"/>
          <w:szCs w:val="28"/>
          <w:lang w:eastAsia="en-US" w:bidi="ar-SA"/>
        </w:rPr>
        <w:tab/>
        <w:t xml:space="preserve"> педагоги составляют портфолио, в котором фиксируются профессиональные достижения в образовательной деятельности, результаты обучения, воспитания и развития воспитанников, а также личный вклад педагога в развитие системы образования в межаттестационный период.</w:t>
      </w:r>
    </w:p>
    <w:p w:rsidR="007D3EA4" w:rsidRPr="008068B0" w:rsidRDefault="007D3EA4" w:rsidP="007D3EA4">
      <w:pPr>
        <w:widowControl/>
        <w:suppressAutoHyphens w:val="0"/>
        <w:jc w:val="both"/>
        <w:rPr>
          <w:rFonts w:eastAsia="Calibri" w:cs="Times New Roman"/>
          <w:kern w:val="0"/>
          <w:sz w:val="28"/>
          <w:szCs w:val="28"/>
          <w:lang w:eastAsia="en-US" w:bidi="ar-SA"/>
        </w:rPr>
      </w:pPr>
      <w:r>
        <w:rPr>
          <w:rFonts w:eastAsia="Calibri" w:cs="Times New Roman"/>
          <w:kern w:val="0"/>
          <w:sz w:val="28"/>
          <w:szCs w:val="28"/>
          <w:lang w:eastAsia="en-US" w:bidi="ar-SA"/>
        </w:rPr>
        <w:t xml:space="preserve">    </w:t>
      </w:r>
      <w:r w:rsidRPr="008068B0">
        <w:rPr>
          <w:rFonts w:eastAsia="Calibri" w:cs="Times New Roman"/>
          <w:kern w:val="0"/>
          <w:sz w:val="28"/>
          <w:szCs w:val="28"/>
          <w:lang w:eastAsia="en-US" w:bidi="ar-SA"/>
        </w:rPr>
        <w:t>Таким образом, 100% педагогического коллектива МАДОУ ЦРР-д/с № 32 соответствуют профессиональному стандарту.</w:t>
      </w:r>
    </w:p>
    <w:p w:rsidR="007D3EA4" w:rsidRPr="006E6E25" w:rsidRDefault="007D3EA4" w:rsidP="007D3EA4">
      <w:pPr>
        <w:widowControl/>
        <w:suppressAutoHyphens w:val="0"/>
        <w:jc w:val="both"/>
        <w:rPr>
          <w:rFonts w:eastAsia="Times New Roman" w:cs="Times New Roman"/>
          <w:kern w:val="0"/>
          <w:sz w:val="28"/>
          <w:szCs w:val="28"/>
          <w:lang w:eastAsia="en-US" w:bidi="ar-SA"/>
        </w:rPr>
      </w:pPr>
      <w:r w:rsidRPr="008068B0">
        <w:rPr>
          <w:rFonts w:eastAsia="Times New Roman" w:cs="Times New Roman"/>
          <w:kern w:val="0"/>
          <w:sz w:val="28"/>
          <w:szCs w:val="28"/>
          <w:lang w:eastAsia="en-US" w:bidi="ar-SA"/>
        </w:rPr>
        <w:t xml:space="preserve">   Учитывая вышесказанное, в 2021- 2022 учебном г</w:t>
      </w:r>
      <w:r w:rsidRPr="006E6E25">
        <w:rPr>
          <w:rFonts w:eastAsia="Times New Roman" w:cs="Times New Roman"/>
          <w:kern w:val="0"/>
          <w:sz w:val="28"/>
          <w:szCs w:val="28"/>
          <w:lang w:eastAsia="en-US" w:bidi="ar-SA"/>
        </w:rPr>
        <w:t>оду необходимо продолжать поддерживать профессиональное развитие педагогов через использование новых форм работы с педагогами и повышать мотивацию к их профессиональному росту.</w:t>
      </w:r>
    </w:p>
    <w:p w:rsidR="007D3EA4" w:rsidRPr="002F5BB4" w:rsidRDefault="007D3EA4" w:rsidP="007D3EA4">
      <w:pPr>
        <w:widowControl/>
        <w:suppressAutoHyphens w:val="0"/>
        <w:jc w:val="both"/>
        <w:rPr>
          <w:rFonts w:eastAsia="Times New Roman" w:cs="Times New Roman"/>
          <w:kern w:val="0"/>
          <w:sz w:val="28"/>
          <w:szCs w:val="28"/>
          <w:lang w:eastAsia="en-US" w:bidi="ar-SA"/>
        </w:rPr>
      </w:pPr>
      <w:r>
        <w:rPr>
          <w:rFonts w:eastAsia="Times New Roman" w:cs="Times New Roman"/>
          <w:kern w:val="0"/>
          <w:sz w:val="28"/>
          <w:szCs w:val="28"/>
          <w:lang w:eastAsia="en-US" w:bidi="ar-SA"/>
        </w:rPr>
        <w:t xml:space="preserve">   </w:t>
      </w:r>
      <w:r w:rsidRPr="006E6E25">
        <w:rPr>
          <w:rFonts w:eastAsia="Times New Roman" w:cs="Times New Roman"/>
          <w:kern w:val="0"/>
          <w:sz w:val="28"/>
          <w:szCs w:val="28"/>
          <w:lang w:eastAsia="en-US" w:bidi="ar-SA"/>
        </w:rPr>
        <w:t xml:space="preserve">Хочется отметить, что наряду с двумя основными задачами, педагогический коллектив успешно сотрудничал с родителями в триаде </w:t>
      </w:r>
      <w:r w:rsidRPr="006E6E25">
        <w:rPr>
          <w:rFonts w:eastAsia="Times New Roman" w:cs="Times New Roman"/>
          <w:b/>
          <w:kern w:val="0"/>
          <w:sz w:val="28"/>
          <w:szCs w:val="28"/>
          <w:lang w:eastAsia="en-US" w:bidi="ar-SA"/>
        </w:rPr>
        <w:t xml:space="preserve">«Педагог – Ребенок – Семья». </w:t>
      </w:r>
      <w:r w:rsidRPr="006E6E25">
        <w:rPr>
          <w:rFonts w:eastAsia="Times New Roman" w:cs="Calibri"/>
          <w:kern w:val="0"/>
          <w:sz w:val="28"/>
          <w:szCs w:val="28"/>
          <w:lang w:eastAsia="en-US" w:bidi="ar-SA"/>
        </w:rPr>
        <w:t xml:space="preserve">Воспитанники, родители, педагоги – члены одного коллектива, нас объединяют общие заботы и проблемы. Мы едины в стремлении видеть детей счастливыми! Следовательно, главными функциями взаимодействия МАДОУ и семьи являются: </w:t>
      </w:r>
    </w:p>
    <w:p w:rsidR="007D3EA4" w:rsidRPr="006E6E25" w:rsidRDefault="007D3EA4" w:rsidP="007D3EA4">
      <w:pPr>
        <w:numPr>
          <w:ilvl w:val="0"/>
          <w:numId w:val="27"/>
        </w:numPr>
        <w:jc w:val="both"/>
        <w:rPr>
          <w:rFonts w:cs="Calibri"/>
          <w:sz w:val="28"/>
          <w:szCs w:val="28"/>
        </w:rPr>
      </w:pPr>
      <w:r w:rsidRPr="006E6E25">
        <w:rPr>
          <w:rFonts w:cs="Calibri"/>
          <w:sz w:val="28"/>
          <w:szCs w:val="28"/>
        </w:rPr>
        <w:t xml:space="preserve">информационная; </w:t>
      </w:r>
    </w:p>
    <w:p w:rsidR="007D3EA4" w:rsidRPr="006E6E25" w:rsidRDefault="007D3EA4" w:rsidP="007D3EA4">
      <w:pPr>
        <w:numPr>
          <w:ilvl w:val="0"/>
          <w:numId w:val="27"/>
        </w:numPr>
        <w:jc w:val="both"/>
        <w:rPr>
          <w:rFonts w:cs="Calibri"/>
          <w:sz w:val="28"/>
          <w:szCs w:val="28"/>
        </w:rPr>
      </w:pPr>
      <w:r w:rsidRPr="006E6E25">
        <w:rPr>
          <w:rFonts w:cs="Calibri"/>
          <w:sz w:val="28"/>
          <w:szCs w:val="28"/>
        </w:rPr>
        <w:t xml:space="preserve">воспитательно-развивающая; </w:t>
      </w:r>
    </w:p>
    <w:p w:rsidR="007D3EA4" w:rsidRPr="006E6E25" w:rsidRDefault="007D3EA4" w:rsidP="007D3EA4">
      <w:pPr>
        <w:numPr>
          <w:ilvl w:val="0"/>
          <w:numId w:val="27"/>
        </w:numPr>
        <w:jc w:val="both"/>
        <w:rPr>
          <w:rFonts w:cs="Calibri"/>
          <w:sz w:val="28"/>
          <w:szCs w:val="28"/>
        </w:rPr>
      </w:pPr>
      <w:r w:rsidRPr="006E6E25">
        <w:rPr>
          <w:rFonts w:cs="Calibri"/>
          <w:sz w:val="28"/>
          <w:szCs w:val="28"/>
        </w:rPr>
        <w:t xml:space="preserve">формирующая; </w:t>
      </w:r>
    </w:p>
    <w:p w:rsidR="007D3EA4" w:rsidRPr="006E6E25" w:rsidRDefault="007D3EA4" w:rsidP="007D3EA4">
      <w:pPr>
        <w:numPr>
          <w:ilvl w:val="0"/>
          <w:numId w:val="27"/>
        </w:numPr>
        <w:jc w:val="both"/>
        <w:rPr>
          <w:rFonts w:cs="Calibri"/>
          <w:sz w:val="28"/>
          <w:szCs w:val="28"/>
        </w:rPr>
      </w:pPr>
      <w:r w:rsidRPr="006E6E25">
        <w:rPr>
          <w:rFonts w:cs="Calibri"/>
          <w:sz w:val="28"/>
          <w:szCs w:val="28"/>
        </w:rPr>
        <w:t xml:space="preserve">охранно-оздоровительная; </w:t>
      </w:r>
    </w:p>
    <w:p w:rsidR="007D3EA4" w:rsidRPr="006E6E25" w:rsidRDefault="007D3EA4" w:rsidP="007D3EA4">
      <w:pPr>
        <w:numPr>
          <w:ilvl w:val="0"/>
          <w:numId w:val="27"/>
        </w:numPr>
        <w:jc w:val="both"/>
        <w:rPr>
          <w:rFonts w:cs="Calibri"/>
          <w:sz w:val="28"/>
          <w:szCs w:val="28"/>
        </w:rPr>
      </w:pPr>
      <w:r w:rsidRPr="006E6E25">
        <w:rPr>
          <w:rFonts w:cs="Calibri"/>
          <w:sz w:val="28"/>
          <w:szCs w:val="28"/>
        </w:rPr>
        <w:t xml:space="preserve">контролирующая. </w:t>
      </w:r>
    </w:p>
    <w:p w:rsidR="007D3EA4" w:rsidRPr="006E6E25" w:rsidRDefault="007D3EA4" w:rsidP="007D3EA4">
      <w:pPr>
        <w:spacing w:line="200" w:lineRule="atLeast"/>
        <w:ind w:hanging="28"/>
        <w:jc w:val="both"/>
        <w:rPr>
          <w:rFonts w:cs="Calibri"/>
          <w:sz w:val="28"/>
          <w:szCs w:val="28"/>
          <w:u w:val="single"/>
        </w:rPr>
      </w:pPr>
      <w:r w:rsidRPr="006E6E25">
        <w:rPr>
          <w:rFonts w:cs="Calibri"/>
          <w:sz w:val="28"/>
          <w:szCs w:val="28"/>
        </w:rPr>
        <w:t>Для взаимодействия с родителями были реализованы следующие направления:</w:t>
      </w:r>
    </w:p>
    <w:p w:rsidR="007D3EA4" w:rsidRPr="006E6E25" w:rsidRDefault="007D3EA4" w:rsidP="007D3EA4">
      <w:pPr>
        <w:widowControl/>
        <w:numPr>
          <w:ilvl w:val="0"/>
          <w:numId w:val="34"/>
        </w:numPr>
        <w:suppressAutoHyphens w:val="0"/>
        <w:contextualSpacing/>
        <w:jc w:val="both"/>
        <w:rPr>
          <w:rFonts w:cs="Calibri"/>
          <w:sz w:val="28"/>
          <w:szCs w:val="28"/>
          <w:u w:val="single"/>
        </w:rPr>
      </w:pPr>
      <w:r w:rsidRPr="006E6E25">
        <w:rPr>
          <w:rFonts w:cs="Calibri"/>
          <w:sz w:val="28"/>
          <w:szCs w:val="28"/>
          <w:u w:val="single"/>
        </w:rPr>
        <w:t>Планирование работы</w:t>
      </w:r>
      <w:r w:rsidRPr="006E6E25">
        <w:rPr>
          <w:rFonts w:cs="Calibri"/>
          <w:sz w:val="28"/>
          <w:szCs w:val="28"/>
        </w:rPr>
        <w:t xml:space="preserve"> с родителями (анкетирование, беседы, изучение запросов на образовательные услуги, определение уровня педагогической компетентности родителей, составление социального паспорта и т.д.);</w:t>
      </w:r>
    </w:p>
    <w:p w:rsidR="007D3EA4" w:rsidRPr="006E6E25" w:rsidRDefault="007D3EA4" w:rsidP="007D3EA4">
      <w:pPr>
        <w:widowControl/>
        <w:numPr>
          <w:ilvl w:val="0"/>
          <w:numId w:val="34"/>
        </w:numPr>
        <w:suppressAutoHyphens w:val="0"/>
        <w:contextualSpacing/>
        <w:jc w:val="both"/>
        <w:rPr>
          <w:rFonts w:cs="Calibri"/>
          <w:sz w:val="28"/>
          <w:szCs w:val="28"/>
          <w:u w:val="single"/>
        </w:rPr>
      </w:pPr>
      <w:r w:rsidRPr="006E6E25">
        <w:rPr>
          <w:rFonts w:cs="Calibri"/>
          <w:sz w:val="28"/>
          <w:szCs w:val="28"/>
          <w:u w:val="single"/>
        </w:rPr>
        <w:t>Групповые встречи</w:t>
      </w:r>
      <w:r w:rsidRPr="006E6E25">
        <w:rPr>
          <w:rFonts w:cs="Calibri"/>
          <w:sz w:val="28"/>
          <w:szCs w:val="28"/>
        </w:rPr>
        <w:t xml:space="preserve"> (Дни открытых дверей, родительские конференции, практические занятия, семинары и т.д.);</w:t>
      </w:r>
    </w:p>
    <w:p w:rsidR="007D3EA4" w:rsidRPr="006E6E25" w:rsidRDefault="007D3EA4" w:rsidP="007D3EA4">
      <w:pPr>
        <w:widowControl/>
        <w:numPr>
          <w:ilvl w:val="0"/>
          <w:numId w:val="34"/>
        </w:numPr>
        <w:suppressAutoHyphens w:val="0"/>
        <w:contextualSpacing/>
        <w:jc w:val="both"/>
        <w:rPr>
          <w:rFonts w:cs="Calibri"/>
          <w:sz w:val="28"/>
          <w:szCs w:val="28"/>
          <w:u w:val="single"/>
        </w:rPr>
      </w:pPr>
      <w:r w:rsidRPr="006E6E25">
        <w:rPr>
          <w:rFonts w:cs="Calibri"/>
          <w:sz w:val="28"/>
          <w:szCs w:val="28"/>
          <w:u w:val="single"/>
        </w:rPr>
        <w:t>Совместные мероприятия</w:t>
      </w:r>
      <w:r w:rsidRPr="006E6E25">
        <w:rPr>
          <w:rFonts w:cs="Calibri"/>
          <w:sz w:val="28"/>
          <w:szCs w:val="28"/>
        </w:rPr>
        <w:t xml:space="preserve"> (детские утренники, конкурсы совместного творчества, совместные проекты, интеллектуальные и литературные викторины, спортивные праздники и развлечения, музыкально-театральные фестивали, экскурсии в парк, музей, встречи с детьми (рассказывание родителей о своих профессиях));</w:t>
      </w:r>
    </w:p>
    <w:p w:rsidR="007D3EA4" w:rsidRPr="006E6E25" w:rsidRDefault="007D3EA4" w:rsidP="007D3EA4">
      <w:pPr>
        <w:widowControl/>
        <w:numPr>
          <w:ilvl w:val="0"/>
          <w:numId w:val="34"/>
        </w:numPr>
        <w:suppressAutoHyphens w:val="0"/>
        <w:contextualSpacing/>
        <w:jc w:val="both"/>
        <w:rPr>
          <w:rFonts w:cs="Calibri"/>
          <w:sz w:val="28"/>
          <w:szCs w:val="28"/>
          <w:u w:val="single"/>
        </w:rPr>
      </w:pPr>
      <w:r w:rsidRPr="006E6E25">
        <w:rPr>
          <w:rFonts w:cs="Calibri"/>
          <w:sz w:val="28"/>
          <w:szCs w:val="28"/>
          <w:u w:val="single"/>
        </w:rPr>
        <w:t>Наглядная информация</w:t>
      </w:r>
      <w:r w:rsidRPr="006E6E25">
        <w:rPr>
          <w:rFonts w:cs="Calibri"/>
          <w:sz w:val="28"/>
          <w:szCs w:val="28"/>
        </w:rPr>
        <w:t xml:space="preserve"> (тематические стенды (организация рубрик с учетом заявленных проблем), информационные стенды, </w:t>
      </w:r>
      <w:r w:rsidRPr="006E6E25">
        <w:rPr>
          <w:rFonts w:cs="Calibri"/>
          <w:sz w:val="28"/>
          <w:szCs w:val="28"/>
        </w:rPr>
        <w:lastRenderedPageBreak/>
        <w:t>демонстрационно-выставочные стенды, семейные газеты и альбомы, реклама на подписные издания, библиотека, игротека, папки-передвижки, памятки, информационные листы);</w:t>
      </w:r>
    </w:p>
    <w:p w:rsidR="007D3EA4" w:rsidRPr="006E6E25" w:rsidRDefault="007D3EA4" w:rsidP="007D3EA4">
      <w:pPr>
        <w:widowControl/>
        <w:numPr>
          <w:ilvl w:val="0"/>
          <w:numId w:val="34"/>
        </w:numPr>
        <w:suppressAutoHyphens w:val="0"/>
        <w:contextualSpacing/>
        <w:jc w:val="both"/>
        <w:rPr>
          <w:rFonts w:cs="Calibri"/>
          <w:sz w:val="28"/>
          <w:szCs w:val="28"/>
          <w:u w:val="single"/>
        </w:rPr>
      </w:pPr>
      <w:r w:rsidRPr="006E6E25">
        <w:rPr>
          <w:rFonts w:cs="Calibri"/>
          <w:sz w:val="28"/>
          <w:szCs w:val="28"/>
          <w:u w:val="single"/>
        </w:rPr>
        <w:t>Индивидуальная работа с родителями</w:t>
      </w:r>
      <w:r w:rsidRPr="006E6E25">
        <w:rPr>
          <w:rFonts w:cs="Calibri"/>
          <w:sz w:val="28"/>
          <w:szCs w:val="28"/>
        </w:rPr>
        <w:t xml:space="preserve"> (беседы по результатам диагностики, индивидуальные консультации по запросу родителей и инициированные воспитателями, разработка рекомендаций об особенностях воспитания и обучения ребенка, индивидуально-ориентированные занятия, работа с проблемными семьями);</w:t>
      </w:r>
    </w:p>
    <w:p w:rsidR="007D3EA4" w:rsidRDefault="007D3EA4" w:rsidP="007D3EA4">
      <w:pPr>
        <w:widowControl/>
        <w:numPr>
          <w:ilvl w:val="0"/>
          <w:numId w:val="34"/>
        </w:numPr>
        <w:suppressAutoHyphens w:val="0"/>
        <w:contextualSpacing/>
        <w:jc w:val="both"/>
        <w:rPr>
          <w:rFonts w:cs="Calibri"/>
          <w:sz w:val="28"/>
          <w:szCs w:val="28"/>
        </w:rPr>
      </w:pPr>
      <w:r w:rsidRPr="006E6E25">
        <w:rPr>
          <w:rFonts w:cs="Calibri"/>
          <w:sz w:val="28"/>
          <w:szCs w:val="28"/>
          <w:u w:val="single"/>
        </w:rPr>
        <w:t>Оценка эффективности взаимодействия с родителями</w:t>
      </w:r>
      <w:r w:rsidRPr="006E6E25">
        <w:rPr>
          <w:rFonts w:cs="Calibri"/>
          <w:sz w:val="28"/>
          <w:szCs w:val="28"/>
        </w:rPr>
        <w:t xml:space="preserve"> (изучение удовлетворенности родителями реализуемых в ДОУ образовательных услуг, анализ педагогической компетентности родителей, итоги совместной деятельности, перспективы дальнейшего сотрудничества, внесение корректив в планирование).</w:t>
      </w:r>
    </w:p>
    <w:p w:rsidR="007D3EA4" w:rsidRPr="006E6E25" w:rsidRDefault="007D3EA4" w:rsidP="007D3EA4">
      <w:pPr>
        <w:widowControl/>
        <w:suppressAutoHyphens w:val="0"/>
        <w:jc w:val="both"/>
        <w:rPr>
          <w:rFonts w:eastAsia="Times New Roman" w:cs="Calibri"/>
          <w:kern w:val="0"/>
          <w:sz w:val="28"/>
          <w:szCs w:val="28"/>
          <w:lang w:eastAsia="en-US" w:bidi="ar-SA"/>
        </w:rPr>
      </w:pPr>
      <w:r w:rsidRPr="006E6E25">
        <w:rPr>
          <w:rFonts w:eastAsia="Times New Roman" w:cs="Calibri"/>
          <w:kern w:val="0"/>
          <w:sz w:val="28"/>
          <w:szCs w:val="28"/>
          <w:lang w:eastAsia="en-US" w:bidi="ar-SA"/>
        </w:rPr>
        <w:t xml:space="preserve">   В работе с родителями сложилась система, позволяющая вовлекать их в процесс воспитания детей согласно задачам учреждения. Здесь применяются различные формы изучения семьи, установления взаимоотношений и разнообразная просветительская деятельность. Педагоги привлекают родителей к сотрудничеству.</w:t>
      </w:r>
    </w:p>
    <w:p w:rsidR="007D3EA4" w:rsidRDefault="007D3EA4" w:rsidP="007D3EA4">
      <w:pPr>
        <w:widowControl/>
        <w:suppressAutoHyphens w:val="0"/>
        <w:jc w:val="both"/>
        <w:rPr>
          <w:rFonts w:eastAsia="Times New Roman" w:cs="Times New Roman"/>
          <w:sz w:val="28"/>
          <w:szCs w:val="28"/>
        </w:rPr>
      </w:pPr>
      <w:r w:rsidRPr="006E6E25">
        <w:rPr>
          <w:rFonts w:eastAsia="Times New Roman" w:cs="Times New Roman"/>
          <w:sz w:val="28"/>
          <w:szCs w:val="28"/>
        </w:rPr>
        <w:t xml:space="preserve">    Особое внимание уделялось взаимодействию дошкольного учреждения с семьей по вопросам оздоровления: ознакомление родителей с лечебно-профилактическими мероприятиями, с содержанием физкультурно-оздоровительной работы; пропаганда среди родителей здорового образа жизни, необходимости выполнения общегигиенических требований, рационального режима дня, полноценного сбалансированного питания, закаливания.  </w:t>
      </w:r>
    </w:p>
    <w:p w:rsidR="007D3EA4" w:rsidRPr="008068B0" w:rsidRDefault="007D3EA4" w:rsidP="007D3EA4">
      <w:pPr>
        <w:widowControl/>
        <w:suppressAutoHyphens w:val="0"/>
        <w:contextualSpacing/>
        <w:jc w:val="both"/>
        <w:rPr>
          <w:rFonts w:cs="Calibri"/>
          <w:b/>
          <w:sz w:val="28"/>
          <w:szCs w:val="28"/>
        </w:rPr>
      </w:pPr>
      <w:r w:rsidRPr="008068B0">
        <w:rPr>
          <w:rFonts w:cs="Calibri"/>
          <w:b/>
          <w:sz w:val="28"/>
          <w:szCs w:val="28"/>
          <w:u w:val="single"/>
        </w:rPr>
        <w:t xml:space="preserve">Однако из-за продления режима повышенной готовности из-за распространения </w:t>
      </w:r>
      <w:r w:rsidRPr="008068B0">
        <w:rPr>
          <w:rFonts w:cs="Calibri"/>
          <w:b/>
          <w:sz w:val="28"/>
          <w:szCs w:val="28"/>
          <w:u w:val="single"/>
          <w:lang w:val="en-US"/>
        </w:rPr>
        <w:t>COVID</w:t>
      </w:r>
      <w:r w:rsidRPr="008068B0">
        <w:rPr>
          <w:rFonts w:cs="Calibri"/>
          <w:b/>
          <w:sz w:val="28"/>
          <w:szCs w:val="28"/>
          <w:u w:val="single"/>
        </w:rPr>
        <w:t xml:space="preserve">-19, некоторые </w:t>
      </w:r>
      <w:r>
        <w:rPr>
          <w:rFonts w:cs="Calibri"/>
          <w:b/>
          <w:sz w:val="28"/>
          <w:szCs w:val="28"/>
          <w:u w:val="single"/>
        </w:rPr>
        <w:t xml:space="preserve">мероприятия с родителями </w:t>
      </w:r>
      <w:r w:rsidRPr="008068B0">
        <w:rPr>
          <w:rFonts w:cs="Calibri"/>
          <w:b/>
          <w:sz w:val="28"/>
          <w:szCs w:val="28"/>
          <w:u w:val="single"/>
        </w:rPr>
        <w:t>проводились в дистанционном режиме, а многие были отменены в связи с невозможность проведения в дистанционном режиме.</w:t>
      </w:r>
    </w:p>
    <w:p w:rsidR="007D3EA4" w:rsidRPr="00620741" w:rsidRDefault="007D3EA4" w:rsidP="007D3EA4">
      <w:pPr>
        <w:widowControl/>
        <w:tabs>
          <w:tab w:val="left" w:pos="1770"/>
        </w:tabs>
        <w:suppressAutoHyphens w:val="0"/>
        <w:jc w:val="both"/>
        <w:rPr>
          <w:rFonts w:cs="Times New Roman"/>
          <w:b/>
          <w:bCs/>
          <w:i/>
          <w:iCs/>
          <w:kern w:val="0"/>
          <w:sz w:val="28"/>
          <w:szCs w:val="28"/>
          <w:lang w:eastAsia="en-US" w:bidi="ar-SA"/>
        </w:rPr>
      </w:pPr>
      <w:r w:rsidRPr="00620741">
        <w:rPr>
          <w:rFonts w:cs="Times New Roman"/>
          <w:b/>
          <w:bCs/>
          <w:i/>
          <w:iCs/>
          <w:kern w:val="0"/>
          <w:sz w:val="28"/>
          <w:szCs w:val="28"/>
          <w:lang w:eastAsia="en-US" w:bidi="ar-SA"/>
        </w:rPr>
        <w:t>14. Вывод:</w:t>
      </w:r>
      <w:r w:rsidRPr="00620741">
        <w:rPr>
          <w:rFonts w:cs="Times New Roman"/>
          <w:b/>
          <w:bCs/>
          <w:i/>
          <w:iCs/>
          <w:kern w:val="0"/>
          <w:sz w:val="28"/>
          <w:szCs w:val="28"/>
          <w:lang w:eastAsia="en-US" w:bidi="ar-SA"/>
        </w:rPr>
        <w:tab/>
      </w:r>
    </w:p>
    <w:p w:rsidR="007D3EA4" w:rsidRPr="006E6E25" w:rsidRDefault="007D3EA4" w:rsidP="007D3EA4">
      <w:pPr>
        <w:jc w:val="both"/>
        <w:rPr>
          <w:rFonts w:cs="Times New Roman"/>
          <w:sz w:val="28"/>
          <w:szCs w:val="28"/>
        </w:rPr>
      </w:pPr>
      <w:r w:rsidRPr="006E6E25">
        <w:rPr>
          <w:rFonts w:eastAsia="Times New Roman" w:cs="Times New Roman"/>
          <w:sz w:val="28"/>
          <w:szCs w:val="28"/>
          <w:lang w:eastAsia="ru-RU" w:bidi="ar-SA"/>
        </w:rPr>
        <w:t>МАДОУ ЦРР-д/с № 32– является одним из лучших дошкольных учреждений в Кавказском районе. Результаты воспитательно-образовательной работы педагогов с детьми высоко оценивают администрация Кавказского района, управление образования, родители воспитанников и учителя начальных классов. Специалисты управления отмечают, что в МАДОУ успешно решаются основные цели и задачи. Создаются условия для внедрения инноваций, для формирования и реализации инициатив педагогов, направленных на улучшение работы образовательного учреждения и повышения качества образования. В МАДОУ реализуются разнообразные инновационные формы работы: осуществление индивидуального сопровождения детей с ограниченными возможностями, ведение дополнительных образовательных платных услуг, кружковая деятельность, организация консультационного центра, а также осуществление экспериментальной деятельности. МАДОУ является экспериментальной районной площадкой</w:t>
      </w:r>
      <w:r w:rsidRPr="006E6E25">
        <w:rPr>
          <w:rFonts w:ascii="Liberation Serif" w:hAnsi="Liberation Serif" w:cs="Times New Roman"/>
          <w:sz w:val="20"/>
          <w:szCs w:val="20"/>
          <w:lang w:eastAsia="ru-RU" w:bidi="ar-SA"/>
        </w:rPr>
        <w:t xml:space="preserve"> </w:t>
      </w:r>
      <w:r w:rsidRPr="006E6E25">
        <w:rPr>
          <w:rFonts w:cs="Times New Roman"/>
          <w:sz w:val="28"/>
          <w:szCs w:val="28"/>
        </w:rPr>
        <w:t>по нравственно-патриотическому воспитанию детей.</w:t>
      </w:r>
    </w:p>
    <w:p w:rsidR="007D3EA4" w:rsidRPr="006E6E25" w:rsidRDefault="007D3EA4" w:rsidP="007D3EA4">
      <w:pPr>
        <w:widowControl/>
        <w:suppressAutoHyphens w:val="0"/>
        <w:spacing w:before="13" w:line="275" w:lineRule="atLeast"/>
        <w:ind w:right="13"/>
        <w:jc w:val="both"/>
        <w:textAlignment w:val="top"/>
        <w:rPr>
          <w:rFonts w:eastAsia="Times New Roman" w:cs="Times New Roman"/>
          <w:iCs/>
          <w:kern w:val="0"/>
          <w:sz w:val="28"/>
          <w:szCs w:val="28"/>
          <w:lang w:eastAsia="ru-RU" w:bidi="ar-SA"/>
        </w:rPr>
      </w:pPr>
      <w:r>
        <w:rPr>
          <w:rFonts w:eastAsia="Times New Roman" w:cs="Times New Roman"/>
          <w:iCs/>
          <w:kern w:val="0"/>
          <w:sz w:val="28"/>
          <w:szCs w:val="28"/>
          <w:lang w:eastAsia="ru-RU" w:bidi="ar-SA"/>
        </w:rPr>
        <w:t xml:space="preserve">    В течение 2020-2021</w:t>
      </w:r>
      <w:r w:rsidRPr="006E6E25">
        <w:rPr>
          <w:rFonts w:eastAsia="Times New Roman" w:cs="Times New Roman"/>
          <w:iCs/>
          <w:kern w:val="0"/>
          <w:sz w:val="28"/>
          <w:szCs w:val="28"/>
          <w:lang w:eastAsia="ru-RU" w:bidi="ar-SA"/>
        </w:rPr>
        <w:t xml:space="preserve"> учебного года коллектив МАДОУ ЦРР-д/с № 32 добился определённых успехов в воспитании и обучении детей:</w:t>
      </w:r>
    </w:p>
    <w:p w:rsidR="007D3EA4" w:rsidRPr="006E6E25" w:rsidRDefault="007D3EA4" w:rsidP="007D3EA4">
      <w:pPr>
        <w:widowControl/>
        <w:suppressAutoHyphens w:val="0"/>
        <w:spacing w:before="13" w:line="275" w:lineRule="atLeast"/>
        <w:ind w:left="289" w:right="13"/>
        <w:jc w:val="both"/>
        <w:textAlignment w:val="top"/>
        <w:rPr>
          <w:rFonts w:eastAsia="Times New Roman" w:cs="Times New Roman"/>
          <w:iCs/>
          <w:kern w:val="0"/>
          <w:sz w:val="28"/>
          <w:szCs w:val="28"/>
          <w:lang w:eastAsia="ru-RU" w:bidi="ar-SA"/>
        </w:rPr>
      </w:pPr>
      <w:r w:rsidRPr="006E6E25">
        <w:rPr>
          <w:rFonts w:eastAsia="Times New Roman" w:cs="Times New Roman"/>
          <w:iCs/>
          <w:kern w:val="0"/>
          <w:sz w:val="28"/>
          <w:szCs w:val="28"/>
          <w:lang w:eastAsia="ru-RU" w:bidi="ar-SA"/>
        </w:rPr>
        <w:lastRenderedPageBreak/>
        <w:t>1. Основная общеобразовательная программа-образовательная</w:t>
      </w:r>
      <w:r>
        <w:rPr>
          <w:rFonts w:eastAsia="Times New Roman" w:cs="Times New Roman"/>
          <w:iCs/>
          <w:kern w:val="0"/>
          <w:sz w:val="28"/>
          <w:szCs w:val="28"/>
          <w:lang w:eastAsia="ru-RU" w:bidi="ar-SA"/>
        </w:rPr>
        <w:t xml:space="preserve"> дошкольного образования на 2020-2021</w:t>
      </w:r>
      <w:r w:rsidRPr="006E6E25">
        <w:rPr>
          <w:rFonts w:eastAsia="Times New Roman" w:cs="Times New Roman"/>
          <w:iCs/>
          <w:kern w:val="0"/>
          <w:sz w:val="28"/>
          <w:szCs w:val="28"/>
          <w:lang w:eastAsia="ru-RU" w:bidi="ar-SA"/>
        </w:rPr>
        <w:t xml:space="preserve"> учебный год выполнена на 100 %. Адаптированная основная общеобразовательная программа дошкольного образования для </w:t>
      </w:r>
      <w:r>
        <w:rPr>
          <w:rFonts w:eastAsia="Times New Roman" w:cs="Times New Roman"/>
          <w:iCs/>
          <w:kern w:val="0"/>
          <w:sz w:val="28"/>
          <w:szCs w:val="28"/>
          <w:lang w:eastAsia="ru-RU" w:bidi="ar-SA"/>
        </w:rPr>
        <w:t>детей с ТНР на 2020-2021</w:t>
      </w:r>
      <w:r w:rsidRPr="006E6E25">
        <w:rPr>
          <w:rFonts w:eastAsia="Times New Roman" w:cs="Times New Roman"/>
          <w:iCs/>
          <w:kern w:val="0"/>
          <w:sz w:val="28"/>
          <w:szCs w:val="28"/>
          <w:lang w:eastAsia="ru-RU" w:bidi="ar-SA"/>
        </w:rPr>
        <w:t xml:space="preserve"> учебный год выполнена на 100 %. Адаптированная основная общеобразовательная программа дошкольного обр</w:t>
      </w:r>
      <w:r>
        <w:rPr>
          <w:rFonts w:eastAsia="Times New Roman" w:cs="Times New Roman"/>
          <w:iCs/>
          <w:kern w:val="0"/>
          <w:sz w:val="28"/>
          <w:szCs w:val="28"/>
          <w:lang w:eastAsia="ru-RU" w:bidi="ar-SA"/>
        </w:rPr>
        <w:t>азования для детей с ЗПР на 2020-2021</w:t>
      </w:r>
      <w:r w:rsidRPr="006E6E25">
        <w:rPr>
          <w:rFonts w:eastAsia="Times New Roman" w:cs="Times New Roman"/>
          <w:iCs/>
          <w:kern w:val="0"/>
          <w:sz w:val="28"/>
          <w:szCs w:val="28"/>
          <w:lang w:eastAsia="ru-RU" w:bidi="ar-SA"/>
        </w:rPr>
        <w:t xml:space="preserve"> учебный год выполнена на 100 %. Адаптированная основная образовательная программа дошкольного образования для детей-инвалидов дошкольного возраста с умственной отсталост</w:t>
      </w:r>
      <w:r>
        <w:rPr>
          <w:rFonts w:eastAsia="Times New Roman" w:cs="Times New Roman"/>
          <w:iCs/>
          <w:kern w:val="0"/>
          <w:sz w:val="28"/>
          <w:szCs w:val="28"/>
          <w:lang w:eastAsia="ru-RU" w:bidi="ar-SA"/>
        </w:rPr>
        <w:t>ью (умеренной и тяжелой) на 2020-2021</w:t>
      </w:r>
      <w:r w:rsidRPr="006E6E25">
        <w:rPr>
          <w:rFonts w:eastAsia="Times New Roman" w:cs="Times New Roman"/>
          <w:iCs/>
          <w:kern w:val="0"/>
          <w:sz w:val="28"/>
          <w:szCs w:val="28"/>
          <w:lang w:eastAsia="ru-RU" w:bidi="ar-SA"/>
        </w:rPr>
        <w:t xml:space="preserve"> учебный год выполнена на 100 %. Адаптированная основная образовательная программа дошкольного образования для детей-инвалидов дошкольного возраста с умственной отсталостью (тяжелой и глубокой), с тяжелыми и множественными нарушениями развития </w:t>
      </w:r>
      <w:r>
        <w:rPr>
          <w:rFonts w:eastAsia="Times New Roman" w:cs="Times New Roman"/>
          <w:iCs/>
          <w:kern w:val="0"/>
          <w:sz w:val="28"/>
          <w:szCs w:val="28"/>
          <w:lang w:eastAsia="ru-RU" w:bidi="ar-SA"/>
        </w:rPr>
        <w:t>на 2020-2021</w:t>
      </w:r>
      <w:r w:rsidRPr="006E6E25">
        <w:rPr>
          <w:rFonts w:eastAsia="Times New Roman" w:cs="Times New Roman"/>
          <w:iCs/>
          <w:kern w:val="0"/>
          <w:sz w:val="28"/>
          <w:szCs w:val="28"/>
          <w:lang w:eastAsia="ru-RU" w:bidi="ar-SA"/>
        </w:rPr>
        <w:t xml:space="preserve"> учебный год выполнена на 100 %.</w:t>
      </w:r>
    </w:p>
    <w:p w:rsidR="007D3EA4" w:rsidRPr="006E6E25" w:rsidRDefault="007D3EA4" w:rsidP="007D3EA4">
      <w:pPr>
        <w:widowControl/>
        <w:suppressAutoHyphens w:val="0"/>
        <w:spacing w:before="13" w:line="275" w:lineRule="atLeast"/>
        <w:ind w:left="289" w:right="13"/>
        <w:jc w:val="both"/>
        <w:textAlignment w:val="top"/>
        <w:rPr>
          <w:rFonts w:eastAsia="Times New Roman" w:cs="Times New Roman"/>
          <w:iCs/>
          <w:kern w:val="0"/>
          <w:sz w:val="28"/>
          <w:szCs w:val="28"/>
          <w:lang w:eastAsia="ru-RU" w:bidi="ar-SA"/>
        </w:rPr>
      </w:pPr>
      <w:r w:rsidRPr="006E6E25">
        <w:rPr>
          <w:rFonts w:eastAsia="Times New Roman" w:cs="Times New Roman"/>
          <w:iCs/>
          <w:kern w:val="0"/>
          <w:sz w:val="28"/>
          <w:szCs w:val="28"/>
          <w:lang w:eastAsia="ru-RU" w:bidi="ar-SA"/>
        </w:rPr>
        <w:t>2. Государственные стандарты по образованию и воспитанию детей выполнены по всем направлениям.</w:t>
      </w:r>
    </w:p>
    <w:p w:rsidR="007D3EA4" w:rsidRPr="006E6E25" w:rsidRDefault="007D3EA4" w:rsidP="007D3EA4">
      <w:pPr>
        <w:widowControl/>
        <w:suppressAutoHyphens w:val="0"/>
        <w:spacing w:before="13" w:line="275" w:lineRule="atLeast"/>
        <w:ind w:left="289" w:right="13"/>
        <w:jc w:val="both"/>
        <w:textAlignment w:val="top"/>
        <w:rPr>
          <w:rFonts w:eastAsia="Times New Roman" w:cs="Times New Roman"/>
          <w:iCs/>
          <w:kern w:val="0"/>
          <w:sz w:val="28"/>
          <w:szCs w:val="28"/>
          <w:lang w:eastAsia="ru-RU" w:bidi="ar-SA"/>
        </w:rPr>
      </w:pPr>
      <w:r w:rsidRPr="006E6E25">
        <w:rPr>
          <w:rFonts w:eastAsia="Times New Roman" w:cs="Times New Roman"/>
          <w:iCs/>
          <w:kern w:val="0"/>
          <w:sz w:val="28"/>
          <w:szCs w:val="28"/>
          <w:lang w:eastAsia="ru-RU" w:bidi="ar-SA"/>
        </w:rPr>
        <w:t xml:space="preserve"> 3. Комплексная </w:t>
      </w:r>
      <w:r>
        <w:rPr>
          <w:rFonts w:eastAsia="Times New Roman" w:cs="Times New Roman"/>
          <w:iCs/>
          <w:kern w:val="0"/>
          <w:sz w:val="28"/>
          <w:szCs w:val="28"/>
          <w:lang w:eastAsia="ru-RU" w:bidi="ar-SA"/>
        </w:rPr>
        <w:t>работа по оздоровлению и физическому развитию</w:t>
      </w:r>
      <w:r w:rsidRPr="006E6E25">
        <w:rPr>
          <w:rFonts w:eastAsia="Times New Roman" w:cs="Times New Roman"/>
          <w:iCs/>
          <w:kern w:val="0"/>
          <w:sz w:val="28"/>
          <w:szCs w:val="28"/>
          <w:lang w:eastAsia="ru-RU" w:bidi="ar-SA"/>
        </w:rPr>
        <w:t xml:space="preserve"> детей обеспечила сохранность их здоровья, показатели заболеваемости в этом году ниже аналогичных показателей прошлого года.</w:t>
      </w:r>
    </w:p>
    <w:p w:rsidR="007D3EA4" w:rsidRPr="006E6E25" w:rsidRDefault="007D3EA4" w:rsidP="007D3EA4">
      <w:pPr>
        <w:widowControl/>
        <w:suppressAutoHyphens w:val="0"/>
        <w:spacing w:before="13" w:line="275" w:lineRule="atLeast"/>
        <w:ind w:left="289" w:right="13"/>
        <w:jc w:val="both"/>
        <w:textAlignment w:val="top"/>
        <w:rPr>
          <w:rFonts w:eastAsia="Times New Roman" w:cs="Times New Roman"/>
          <w:iCs/>
          <w:kern w:val="0"/>
          <w:sz w:val="28"/>
          <w:szCs w:val="28"/>
          <w:lang w:eastAsia="ru-RU" w:bidi="ar-SA"/>
        </w:rPr>
      </w:pPr>
      <w:r w:rsidRPr="006E6E25">
        <w:rPr>
          <w:rFonts w:eastAsia="Times New Roman" w:cs="Times New Roman"/>
          <w:iCs/>
          <w:kern w:val="0"/>
          <w:sz w:val="28"/>
          <w:szCs w:val="28"/>
          <w:lang w:eastAsia="ru-RU" w:bidi="ar-SA"/>
        </w:rPr>
        <w:t>4. Выпускники МАДОУ имеют высокий уровень физического развития и обладают высокой познавательной активностью; у них развиты интегративные качества, необходимые для дальнейшего успешного обучения в школе.</w:t>
      </w:r>
    </w:p>
    <w:p w:rsidR="007D3EA4" w:rsidRPr="006E6E25" w:rsidRDefault="007D3EA4" w:rsidP="007D3EA4">
      <w:pPr>
        <w:widowControl/>
        <w:suppressAutoHyphens w:val="0"/>
        <w:spacing w:before="13" w:line="275" w:lineRule="atLeast"/>
        <w:ind w:left="284" w:right="13"/>
        <w:jc w:val="both"/>
        <w:textAlignment w:val="top"/>
        <w:rPr>
          <w:rFonts w:eastAsia="Times New Roman" w:cs="Times New Roman"/>
          <w:iCs/>
          <w:kern w:val="0"/>
          <w:sz w:val="28"/>
          <w:szCs w:val="28"/>
          <w:lang w:eastAsia="ru-RU" w:bidi="ar-SA"/>
        </w:rPr>
      </w:pPr>
      <w:r w:rsidRPr="006E6E25">
        <w:rPr>
          <w:rFonts w:eastAsia="Times New Roman" w:cs="Times New Roman"/>
          <w:iCs/>
          <w:kern w:val="0"/>
          <w:sz w:val="28"/>
          <w:szCs w:val="28"/>
          <w:lang w:eastAsia="ru-RU" w:bidi="ar-SA"/>
        </w:rPr>
        <w:t xml:space="preserve"> 5. Нерегламентированная деятельность была организована в соответствии с индивидуальными особенностями и потребностями каждого ребёнка, желанием и возможностями их родителей.</w:t>
      </w:r>
    </w:p>
    <w:p w:rsidR="007D3EA4" w:rsidRPr="006E6E25" w:rsidRDefault="007D3EA4" w:rsidP="007D3EA4">
      <w:pPr>
        <w:widowControl/>
        <w:suppressAutoHyphens w:val="0"/>
        <w:spacing w:before="13" w:line="275" w:lineRule="atLeast"/>
        <w:ind w:left="284" w:right="13"/>
        <w:jc w:val="both"/>
        <w:textAlignment w:val="top"/>
        <w:rPr>
          <w:rFonts w:eastAsia="Times New Roman" w:cs="Times New Roman"/>
          <w:iCs/>
          <w:kern w:val="0"/>
          <w:sz w:val="28"/>
          <w:szCs w:val="28"/>
          <w:lang w:eastAsia="ru-RU" w:bidi="ar-SA"/>
        </w:rPr>
      </w:pPr>
      <w:r w:rsidRPr="006E6E25">
        <w:rPr>
          <w:rFonts w:eastAsia="Times New Roman" w:cs="Times New Roman"/>
          <w:iCs/>
          <w:kern w:val="0"/>
          <w:sz w:val="28"/>
          <w:szCs w:val="28"/>
          <w:lang w:eastAsia="ru-RU" w:bidi="ar-SA"/>
        </w:rPr>
        <w:t xml:space="preserve">         Реализация в полном объеме всех образовательных программ дошкольного образования стала возможна благодаря тому, что в МАДОУ:</w:t>
      </w:r>
    </w:p>
    <w:p w:rsidR="007D3EA4" w:rsidRPr="006E6E25" w:rsidRDefault="007D3EA4" w:rsidP="007D3EA4">
      <w:pPr>
        <w:widowControl/>
        <w:suppressAutoHyphens w:val="0"/>
        <w:spacing w:before="13" w:line="275" w:lineRule="atLeast"/>
        <w:ind w:left="284" w:right="13"/>
        <w:jc w:val="both"/>
        <w:textAlignment w:val="top"/>
        <w:rPr>
          <w:rFonts w:eastAsia="Times New Roman" w:cs="Times New Roman"/>
          <w:iCs/>
          <w:kern w:val="0"/>
          <w:sz w:val="28"/>
          <w:szCs w:val="28"/>
          <w:lang w:eastAsia="ru-RU" w:bidi="ar-SA"/>
        </w:rPr>
      </w:pPr>
      <w:r w:rsidRPr="006E6E25">
        <w:rPr>
          <w:rFonts w:eastAsia="Times New Roman" w:cs="Times New Roman"/>
          <w:iCs/>
          <w:kern w:val="0"/>
          <w:sz w:val="28"/>
          <w:szCs w:val="28"/>
          <w:lang w:eastAsia="ru-RU" w:bidi="ar-SA"/>
        </w:rPr>
        <w:t>- созданы все необходимые условия для успешного развития личности каждого ребёнка и каждого взрослого в единой воспитательно-образовательной системе (ребёнок-семья -детский сад);</w:t>
      </w:r>
    </w:p>
    <w:p w:rsidR="007D3EA4" w:rsidRPr="006E6E25" w:rsidRDefault="007D3EA4" w:rsidP="007D3EA4">
      <w:pPr>
        <w:widowControl/>
        <w:suppressAutoHyphens w:val="0"/>
        <w:spacing w:before="13" w:line="275" w:lineRule="atLeast"/>
        <w:ind w:left="284" w:right="13"/>
        <w:jc w:val="both"/>
        <w:textAlignment w:val="top"/>
        <w:rPr>
          <w:rFonts w:eastAsia="Times New Roman" w:cs="Times New Roman"/>
          <w:iCs/>
          <w:kern w:val="0"/>
          <w:sz w:val="28"/>
          <w:szCs w:val="28"/>
          <w:lang w:eastAsia="ru-RU" w:bidi="ar-SA"/>
        </w:rPr>
      </w:pPr>
      <w:r w:rsidRPr="006E6E25">
        <w:rPr>
          <w:rFonts w:eastAsia="Times New Roman" w:cs="Times New Roman"/>
          <w:iCs/>
          <w:kern w:val="0"/>
          <w:sz w:val="28"/>
          <w:szCs w:val="28"/>
          <w:lang w:eastAsia="ru-RU" w:bidi="ar-SA"/>
        </w:rPr>
        <w:t>- работают высококвалифицированные специалисты;</w:t>
      </w:r>
    </w:p>
    <w:p w:rsidR="007D3EA4" w:rsidRPr="006E6E25" w:rsidRDefault="007D3EA4" w:rsidP="007D3EA4">
      <w:pPr>
        <w:widowControl/>
        <w:suppressAutoHyphens w:val="0"/>
        <w:spacing w:before="13" w:line="275" w:lineRule="atLeast"/>
        <w:ind w:left="284" w:right="13"/>
        <w:jc w:val="both"/>
        <w:textAlignment w:val="top"/>
        <w:rPr>
          <w:rFonts w:eastAsia="Times New Roman" w:cs="Times New Roman"/>
          <w:iCs/>
          <w:kern w:val="0"/>
          <w:sz w:val="28"/>
          <w:szCs w:val="28"/>
          <w:lang w:eastAsia="ru-RU" w:bidi="ar-SA"/>
        </w:rPr>
      </w:pPr>
      <w:r w:rsidRPr="006E6E25">
        <w:rPr>
          <w:rFonts w:eastAsia="Times New Roman" w:cs="Times New Roman"/>
          <w:iCs/>
          <w:kern w:val="0"/>
          <w:sz w:val="28"/>
          <w:szCs w:val="28"/>
          <w:lang w:eastAsia="ru-RU" w:bidi="ar-SA"/>
        </w:rPr>
        <w:t>- организовано медико-психолого-педагогическое сопровождение воспитанников;</w:t>
      </w:r>
    </w:p>
    <w:p w:rsidR="007D3EA4" w:rsidRPr="006E6E25" w:rsidRDefault="007D3EA4" w:rsidP="007D3EA4">
      <w:pPr>
        <w:widowControl/>
        <w:suppressAutoHyphens w:val="0"/>
        <w:spacing w:before="13" w:line="275" w:lineRule="atLeast"/>
        <w:ind w:left="284" w:right="13"/>
        <w:jc w:val="both"/>
        <w:textAlignment w:val="top"/>
        <w:rPr>
          <w:rFonts w:eastAsia="Times New Roman" w:cs="Times New Roman"/>
          <w:iCs/>
          <w:kern w:val="0"/>
          <w:sz w:val="28"/>
          <w:szCs w:val="28"/>
          <w:lang w:eastAsia="ru-RU" w:bidi="ar-SA"/>
        </w:rPr>
      </w:pPr>
      <w:r w:rsidRPr="006E6E25">
        <w:rPr>
          <w:rFonts w:eastAsia="Times New Roman" w:cs="Times New Roman"/>
          <w:iCs/>
          <w:kern w:val="0"/>
          <w:sz w:val="28"/>
          <w:szCs w:val="28"/>
          <w:lang w:eastAsia="ru-RU" w:bidi="ar-SA"/>
        </w:rPr>
        <w:t>- проведена эффективная работа по повышению профессионального мастерства и развитию творчества педагогов через непрерывное самообразование и проведение методической работы в детском саду.</w:t>
      </w:r>
    </w:p>
    <w:p w:rsidR="007D3EA4" w:rsidRPr="006E6E25" w:rsidRDefault="007D3EA4" w:rsidP="007D3EA4">
      <w:pPr>
        <w:widowControl/>
        <w:shd w:val="clear" w:color="auto" w:fill="FFFFFF"/>
        <w:suppressAutoHyphens w:val="0"/>
        <w:ind w:firstLine="568"/>
        <w:jc w:val="both"/>
        <w:rPr>
          <w:rFonts w:ascii="Calibri" w:eastAsia="Times New Roman" w:hAnsi="Calibri" w:cs="Times New Roman"/>
          <w:color w:val="000000"/>
          <w:kern w:val="0"/>
          <w:sz w:val="22"/>
          <w:szCs w:val="22"/>
          <w:lang w:eastAsia="ru-RU" w:bidi="ar-SA"/>
        </w:rPr>
      </w:pPr>
      <w:r w:rsidRPr="006E6E25">
        <w:rPr>
          <w:rFonts w:eastAsia="Times New Roman" w:cs="Times New Roman"/>
          <w:iCs/>
          <w:kern w:val="0"/>
          <w:sz w:val="28"/>
          <w:szCs w:val="28"/>
          <w:lang w:eastAsia="ru-RU" w:bidi="ar-SA"/>
        </w:rPr>
        <w:t xml:space="preserve">   </w:t>
      </w:r>
      <w:r w:rsidRPr="006E6E25">
        <w:rPr>
          <w:rFonts w:eastAsia="Times New Roman" w:cs="Times New Roman"/>
          <w:color w:val="000000"/>
          <w:kern w:val="0"/>
          <w:sz w:val="28"/>
          <w:szCs w:val="28"/>
          <w:lang w:eastAsia="ru-RU" w:bidi="ar-SA"/>
        </w:rPr>
        <w:t>Результаты деятель</w:t>
      </w:r>
      <w:r>
        <w:rPr>
          <w:rFonts w:eastAsia="Times New Roman" w:cs="Times New Roman"/>
          <w:color w:val="000000"/>
          <w:kern w:val="0"/>
          <w:sz w:val="28"/>
          <w:szCs w:val="28"/>
          <w:lang w:eastAsia="ru-RU" w:bidi="ar-SA"/>
        </w:rPr>
        <w:t>ности МАДОУ ЦРР-д/с № 32 за 2020-2021</w:t>
      </w:r>
      <w:r w:rsidRPr="006E6E25">
        <w:rPr>
          <w:rFonts w:eastAsia="Times New Roman" w:cs="Times New Roman"/>
          <w:color w:val="000000"/>
          <w:kern w:val="0"/>
          <w:sz w:val="28"/>
          <w:szCs w:val="28"/>
          <w:lang w:eastAsia="ru-RU" w:bidi="ar-SA"/>
        </w:rPr>
        <w:t xml:space="preserve"> учебный год показали, что основные годовые задачи выполнены. Существенным достижением в деятельности педагогического коллектива стало повышение методической активности педагогов. Результаты диагностики воспитанников свидетельствуют о положительной динамике в усвоении образовательных программ. Увеличилось количество детей, родителей и педагогов – участников различных выставок, фестивалей, конкурсов и турниров. </w:t>
      </w:r>
    </w:p>
    <w:p w:rsidR="007D3EA4" w:rsidRPr="006E6E25" w:rsidRDefault="007D3EA4" w:rsidP="007D3EA4">
      <w:pPr>
        <w:widowControl/>
        <w:suppressAutoHyphens w:val="0"/>
        <w:spacing w:before="13" w:line="275" w:lineRule="atLeast"/>
        <w:ind w:left="284" w:right="13"/>
        <w:jc w:val="both"/>
        <w:textAlignment w:val="top"/>
        <w:rPr>
          <w:rFonts w:eastAsia="Times New Roman" w:cs="Times New Roman"/>
          <w:iCs/>
          <w:kern w:val="0"/>
          <w:sz w:val="28"/>
          <w:szCs w:val="28"/>
          <w:lang w:eastAsia="ru-RU" w:bidi="ar-SA"/>
        </w:rPr>
      </w:pPr>
    </w:p>
    <w:p w:rsidR="007D3EA4" w:rsidRPr="006E6E25" w:rsidRDefault="007D3EA4" w:rsidP="007D3EA4">
      <w:pPr>
        <w:widowControl/>
        <w:suppressAutoHyphens w:val="0"/>
        <w:spacing w:before="25" w:after="25"/>
        <w:jc w:val="both"/>
        <w:rPr>
          <w:rFonts w:eastAsia="Times New Roman" w:cs="Times New Roman"/>
          <w:bCs/>
          <w:color w:val="000000"/>
          <w:kern w:val="0"/>
          <w:sz w:val="28"/>
          <w:szCs w:val="28"/>
          <w:shd w:val="clear" w:color="auto" w:fill="FFFFFF"/>
          <w:lang w:eastAsia="ru-RU" w:bidi="ar-SA"/>
        </w:rPr>
      </w:pPr>
      <w:r w:rsidRPr="006E6E25">
        <w:rPr>
          <w:rFonts w:eastAsia="Times New Roman" w:cs="Times New Roman"/>
          <w:bCs/>
          <w:color w:val="000000"/>
          <w:kern w:val="0"/>
          <w:sz w:val="28"/>
          <w:szCs w:val="28"/>
          <w:shd w:val="clear" w:color="auto" w:fill="FFFFFF"/>
          <w:lang w:eastAsia="ru-RU" w:bidi="ar-SA"/>
        </w:rPr>
        <w:t xml:space="preserve">         </w:t>
      </w:r>
      <w:r w:rsidRPr="006E6E25">
        <w:rPr>
          <w:rFonts w:eastAsia="Times New Roman" w:cs="Times New Roman"/>
          <w:b/>
          <w:bCs/>
          <w:color w:val="000000"/>
          <w:kern w:val="0"/>
          <w:sz w:val="28"/>
          <w:szCs w:val="28"/>
          <w:shd w:val="clear" w:color="auto" w:fill="FFFFFF"/>
          <w:lang w:eastAsia="ru-RU" w:bidi="ar-SA"/>
        </w:rPr>
        <w:t xml:space="preserve">В соответствии с приоритетами образовательной политики России, исходя из анализа работы за предыдущий год и образовательных </w:t>
      </w:r>
      <w:r w:rsidRPr="006E6E25">
        <w:rPr>
          <w:rFonts w:eastAsia="Times New Roman" w:cs="Times New Roman"/>
          <w:b/>
          <w:bCs/>
          <w:color w:val="000000"/>
          <w:kern w:val="0"/>
          <w:sz w:val="28"/>
          <w:szCs w:val="28"/>
          <w:shd w:val="clear" w:color="auto" w:fill="FFFFFF"/>
          <w:lang w:eastAsia="ru-RU" w:bidi="ar-SA"/>
        </w:rPr>
        <w:lastRenderedPageBreak/>
        <w:t>потребностей населения города Кропоткин, коллектив МАДОУ ЦРР-д/с № 32 определяет на следующий учебный год следующую цель и задачи:</w:t>
      </w:r>
    </w:p>
    <w:p w:rsidR="007D3EA4" w:rsidRPr="006E6E25" w:rsidRDefault="007D3EA4" w:rsidP="007D3EA4">
      <w:pPr>
        <w:jc w:val="both"/>
        <w:rPr>
          <w:rFonts w:eastAsia="Times New Roman" w:cs="Times New Roman"/>
          <w:b/>
          <w:sz w:val="28"/>
          <w:szCs w:val="28"/>
          <w:lang w:eastAsia="ru-RU" w:bidi="ar-SA"/>
        </w:rPr>
      </w:pPr>
    </w:p>
    <w:p w:rsidR="007D3EA4" w:rsidRPr="008068B0" w:rsidRDefault="007D3EA4" w:rsidP="007D3EA4">
      <w:pPr>
        <w:jc w:val="both"/>
        <w:rPr>
          <w:rFonts w:eastAsia="Times New Roman" w:cs="Times New Roman"/>
          <w:b/>
          <w:sz w:val="28"/>
          <w:szCs w:val="28"/>
          <w:lang w:eastAsia="ru-RU" w:bidi="ar-SA"/>
        </w:rPr>
      </w:pPr>
      <w:r w:rsidRPr="008068B0">
        <w:rPr>
          <w:rFonts w:eastAsia="Times New Roman" w:cs="Times New Roman"/>
          <w:b/>
          <w:sz w:val="28"/>
          <w:szCs w:val="28"/>
          <w:lang w:eastAsia="ru-RU" w:bidi="ar-SA"/>
        </w:rPr>
        <w:t>ЦЕЛЬ РАБОТЫ:</w:t>
      </w:r>
    </w:p>
    <w:p w:rsidR="007D3EA4" w:rsidRPr="008068B0" w:rsidRDefault="007D3EA4" w:rsidP="007D3EA4">
      <w:pPr>
        <w:jc w:val="both"/>
        <w:rPr>
          <w:b/>
          <w:bCs/>
          <w:sz w:val="28"/>
          <w:szCs w:val="28"/>
          <w:shd w:val="clear" w:color="auto" w:fill="FFFFFF"/>
        </w:rPr>
      </w:pPr>
      <w:r w:rsidRPr="008068B0">
        <w:rPr>
          <w:b/>
          <w:bCs/>
          <w:sz w:val="28"/>
          <w:szCs w:val="28"/>
          <w:shd w:val="clear" w:color="auto" w:fill="FFFFFF"/>
        </w:rPr>
        <w:t>Создание благоприятных условий для полноценного проживания ребенком дошкольного детства, формирование основ базовой культуры личности, всестороннее развитие психических и физических качеств в соответствии с возрастными и индивидуальными особенностями, подготовки к жизни в обществе, к обучению к школе, обеспечение безопасности жизнедеятельности дошкольника.</w:t>
      </w:r>
    </w:p>
    <w:p w:rsidR="007D3EA4" w:rsidRPr="00454182" w:rsidRDefault="007D3EA4" w:rsidP="007D3EA4">
      <w:pPr>
        <w:jc w:val="both"/>
        <w:rPr>
          <w:b/>
          <w:bCs/>
          <w:color w:val="FF0000"/>
          <w:sz w:val="28"/>
          <w:szCs w:val="28"/>
          <w:shd w:val="clear" w:color="auto" w:fill="FFFFFF"/>
        </w:rPr>
      </w:pPr>
    </w:p>
    <w:p w:rsidR="007D3EA4" w:rsidRPr="00806752" w:rsidRDefault="007D3EA4" w:rsidP="007D3EA4">
      <w:pPr>
        <w:jc w:val="both"/>
        <w:rPr>
          <w:b/>
          <w:bCs/>
          <w:sz w:val="28"/>
          <w:szCs w:val="28"/>
          <w:shd w:val="clear" w:color="auto" w:fill="FFFFFF"/>
        </w:rPr>
      </w:pPr>
      <w:r w:rsidRPr="00806752">
        <w:rPr>
          <w:b/>
          <w:bCs/>
          <w:sz w:val="28"/>
          <w:szCs w:val="28"/>
          <w:shd w:val="clear" w:color="auto" w:fill="FFFFFF"/>
        </w:rPr>
        <w:t>ЗАДАЧИ:</w:t>
      </w:r>
    </w:p>
    <w:p w:rsidR="007D3EA4" w:rsidRPr="00806752" w:rsidRDefault="007D3EA4" w:rsidP="007D3EA4">
      <w:pPr>
        <w:jc w:val="both"/>
        <w:rPr>
          <w:b/>
          <w:bCs/>
          <w:sz w:val="28"/>
          <w:szCs w:val="28"/>
          <w:shd w:val="clear" w:color="auto" w:fill="FFFFFF"/>
        </w:rPr>
      </w:pPr>
    </w:p>
    <w:p w:rsidR="007D3EA4" w:rsidRPr="00806752" w:rsidRDefault="007D3EA4" w:rsidP="007D3EA4">
      <w:pPr>
        <w:tabs>
          <w:tab w:val="num" w:pos="720"/>
        </w:tabs>
        <w:autoSpaceDE w:val="0"/>
        <w:autoSpaceDN w:val="0"/>
        <w:adjustRightInd w:val="0"/>
        <w:jc w:val="both"/>
        <w:rPr>
          <w:rFonts w:cs="Times New Roman"/>
          <w:b/>
          <w:sz w:val="28"/>
          <w:szCs w:val="28"/>
        </w:rPr>
      </w:pPr>
      <w:r w:rsidRPr="00806752">
        <w:rPr>
          <w:b/>
          <w:bCs/>
          <w:sz w:val="28"/>
          <w:szCs w:val="28"/>
          <w:shd w:val="clear" w:color="auto" w:fill="FFFFFF"/>
        </w:rPr>
        <w:t>1.</w:t>
      </w:r>
      <w:r>
        <w:rPr>
          <w:b/>
          <w:sz w:val="28"/>
          <w:szCs w:val="28"/>
        </w:rPr>
        <w:t xml:space="preserve"> С</w:t>
      </w:r>
      <w:r w:rsidRPr="00806752">
        <w:rPr>
          <w:b/>
          <w:sz w:val="28"/>
          <w:szCs w:val="28"/>
        </w:rPr>
        <w:t>овершенствовать работу МАДОУ по развитию художественно-эстетических способностей воспитанников в соответствии с ФГОС. Развивать творческие способности детей посредством формирования художественно-эстетического вкуса, творческого выражения личности средствами изобразительной деятельности, используя современные традиционные и нетрадиционные методы и технологии.</w:t>
      </w:r>
      <w:r w:rsidRPr="00806752">
        <w:rPr>
          <w:rFonts w:cs="Times New Roman"/>
          <w:b/>
          <w:sz w:val="28"/>
          <w:szCs w:val="28"/>
        </w:rPr>
        <w:t xml:space="preserve"> (</w:t>
      </w:r>
      <w:r w:rsidRPr="00806752">
        <w:rPr>
          <w:i/>
          <w:sz w:val="28"/>
          <w:szCs w:val="28"/>
        </w:rPr>
        <w:t>1 год ноябрь)</w:t>
      </w:r>
    </w:p>
    <w:p w:rsidR="007D3EA4" w:rsidRPr="005F6083" w:rsidRDefault="007D3EA4" w:rsidP="007D3EA4">
      <w:pPr>
        <w:pStyle w:val="a6"/>
        <w:jc w:val="both"/>
        <w:rPr>
          <w:rFonts w:ascii="Times New Roman" w:hAnsi="Times New Roman"/>
          <w:b/>
          <w:sz w:val="28"/>
          <w:szCs w:val="28"/>
        </w:rPr>
      </w:pPr>
      <w:r w:rsidRPr="00DC0637">
        <w:rPr>
          <w:rFonts w:ascii="Times New Roman" w:hAnsi="Times New Roman"/>
          <w:b/>
          <w:kern w:val="1"/>
          <w:sz w:val="28"/>
          <w:szCs w:val="28"/>
          <w:lang w:eastAsia="ru-RU"/>
        </w:rPr>
        <w:t xml:space="preserve"> 2</w:t>
      </w:r>
      <w:r w:rsidRPr="00DC0637">
        <w:rPr>
          <w:rFonts w:ascii="Times New Roman" w:hAnsi="Times New Roman"/>
          <w:b/>
          <w:kern w:val="1"/>
          <w:sz w:val="28"/>
          <w:szCs w:val="28"/>
        </w:rPr>
        <w:t xml:space="preserve">. </w:t>
      </w:r>
      <w:r>
        <w:rPr>
          <w:rFonts w:ascii="Times New Roman" w:hAnsi="Times New Roman"/>
          <w:b/>
          <w:sz w:val="28"/>
          <w:szCs w:val="28"/>
        </w:rPr>
        <w:t>П</w:t>
      </w:r>
      <w:r w:rsidRPr="00DC0637">
        <w:rPr>
          <w:rFonts w:ascii="Times New Roman" w:hAnsi="Times New Roman"/>
          <w:b/>
          <w:sz w:val="28"/>
          <w:szCs w:val="28"/>
        </w:rPr>
        <w:t xml:space="preserve">родолжать работу педагогического коллектива, направленную на развитие опытно-экспериментальной и исследовательской деятельности с детьми дошкольного возраста, с целью развития их интеллектуальных способностей, познавательного </w:t>
      </w:r>
      <w:r>
        <w:rPr>
          <w:rFonts w:ascii="Times New Roman" w:hAnsi="Times New Roman"/>
          <w:b/>
          <w:sz w:val="28"/>
          <w:szCs w:val="28"/>
        </w:rPr>
        <w:t xml:space="preserve">интереса, творческой инициативы </w:t>
      </w:r>
      <w:r w:rsidRPr="005F6083">
        <w:rPr>
          <w:rFonts w:ascii="Times New Roman" w:hAnsi="Times New Roman"/>
          <w:i/>
          <w:kern w:val="1"/>
          <w:sz w:val="28"/>
          <w:szCs w:val="28"/>
        </w:rPr>
        <w:t>(январь 2 год).</w:t>
      </w:r>
    </w:p>
    <w:p w:rsidR="007D3EA4" w:rsidRPr="00806752" w:rsidRDefault="007D3EA4" w:rsidP="007D3EA4">
      <w:pPr>
        <w:widowControl/>
        <w:suppressAutoHyphens w:val="0"/>
        <w:jc w:val="both"/>
        <w:rPr>
          <w:rFonts w:eastAsia="Times New Roman" w:cs="Times New Roman"/>
          <w:b/>
          <w:kern w:val="0"/>
          <w:sz w:val="28"/>
          <w:szCs w:val="28"/>
          <w:lang w:eastAsia="ru-RU" w:bidi="ar-SA"/>
        </w:rPr>
      </w:pPr>
      <w:r w:rsidRPr="00806752">
        <w:rPr>
          <w:rFonts w:ascii="Calibri" w:eastAsia="Times New Roman" w:hAnsi="Calibri" w:cs="Times New Roman"/>
          <w:b/>
          <w:kern w:val="0"/>
          <w:sz w:val="28"/>
          <w:szCs w:val="28"/>
          <w:lang w:eastAsia="en-US" w:bidi="ar-SA"/>
        </w:rPr>
        <w:t>3.</w:t>
      </w:r>
      <w:r w:rsidRPr="00806752">
        <w:rPr>
          <w:rFonts w:eastAsia="Times New Roman" w:cs="Times New Roman"/>
          <w:b/>
          <w:kern w:val="0"/>
          <w:sz w:val="28"/>
          <w:szCs w:val="28"/>
          <w:lang w:eastAsia="ru-RU" w:bidi="ar-SA"/>
        </w:rPr>
        <w:t xml:space="preserve"> </w:t>
      </w:r>
      <w:r>
        <w:rPr>
          <w:b/>
          <w:sz w:val="28"/>
          <w:szCs w:val="28"/>
        </w:rPr>
        <w:t>П</w:t>
      </w:r>
      <w:r w:rsidRPr="00806752">
        <w:rPr>
          <w:b/>
          <w:sz w:val="28"/>
          <w:szCs w:val="28"/>
        </w:rPr>
        <w:t xml:space="preserve">родолжать создавать условия для обеспечения систематизации работы по формированию у детей интереса и ценностного отношения к занятиям физической культурой, продолжать </w:t>
      </w:r>
      <w:r w:rsidRPr="00806752">
        <w:rPr>
          <w:rFonts w:eastAsia="Times New Roman" w:cs="Times New Roman"/>
          <w:b/>
          <w:kern w:val="0"/>
          <w:sz w:val="28"/>
          <w:szCs w:val="28"/>
          <w:lang w:eastAsia="ru-RU" w:bidi="ar-SA"/>
        </w:rPr>
        <w:t>активно воздействовать на образ жизни ребенка путем целенаправленного санитарного и валеологического просвещения родителей, а также не снижать контрольную деятельность за соблюдением санитарно-эпидемиологического режима во в</w:t>
      </w:r>
      <w:r>
        <w:rPr>
          <w:rFonts w:eastAsia="Times New Roman" w:cs="Times New Roman"/>
          <w:b/>
          <w:kern w:val="0"/>
          <w:sz w:val="28"/>
          <w:szCs w:val="28"/>
          <w:lang w:eastAsia="ru-RU" w:bidi="ar-SA"/>
        </w:rPr>
        <w:t xml:space="preserve">сех группах и режимных моментах </w:t>
      </w:r>
      <w:r w:rsidRPr="00806752">
        <w:rPr>
          <w:rFonts w:cs="Times New Roman"/>
          <w:i/>
          <w:kern w:val="0"/>
          <w:sz w:val="28"/>
          <w:szCs w:val="28"/>
          <w:lang w:eastAsia="en-US" w:bidi="ar-SA"/>
        </w:rPr>
        <w:t>(март 3 год).</w:t>
      </w:r>
    </w:p>
    <w:p w:rsidR="007D3EA4" w:rsidRPr="00806752" w:rsidRDefault="007D3EA4" w:rsidP="007D3EA4"/>
    <w:p w:rsidR="007D3EA4" w:rsidRDefault="007D3EA4" w:rsidP="007D3EA4">
      <w:pPr>
        <w:widowControl/>
        <w:tabs>
          <w:tab w:val="left" w:pos="3270"/>
        </w:tabs>
        <w:suppressAutoHyphens w:val="0"/>
        <w:jc w:val="center"/>
        <w:rPr>
          <w:rFonts w:ascii="Georgia" w:hAnsi="Georgia"/>
          <w:b/>
          <w:i/>
          <w:sz w:val="32"/>
          <w:szCs w:val="32"/>
        </w:rPr>
      </w:pPr>
    </w:p>
    <w:p w:rsidR="007D3EA4" w:rsidRDefault="007D3EA4" w:rsidP="007D3EA4">
      <w:pPr>
        <w:widowControl/>
        <w:tabs>
          <w:tab w:val="left" w:pos="3270"/>
        </w:tabs>
        <w:suppressAutoHyphens w:val="0"/>
        <w:jc w:val="center"/>
        <w:rPr>
          <w:rFonts w:ascii="Georgia" w:hAnsi="Georgia"/>
          <w:b/>
          <w:i/>
          <w:sz w:val="32"/>
          <w:szCs w:val="32"/>
        </w:rPr>
      </w:pPr>
    </w:p>
    <w:p w:rsidR="00E76750" w:rsidRDefault="00E76750" w:rsidP="00776EF8">
      <w:pPr>
        <w:widowControl/>
        <w:suppressAutoHyphens w:val="0"/>
        <w:spacing w:after="200" w:line="276" w:lineRule="auto"/>
        <w:contextualSpacing/>
      </w:pPr>
    </w:p>
    <w:sectPr w:rsidR="00E76750" w:rsidSect="00776EF8">
      <w:pgSz w:w="11906" w:h="16838"/>
      <w:pgMar w:top="851" w:right="851" w:bottom="851"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468" w:rsidRDefault="00757468">
      <w:r>
        <w:separator/>
      </w:r>
    </w:p>
  </w:endnote>
  <w:endnote w:type="continuationSeparator" w:id="0">
    <w:p w:rsidR="00757468" w:rsidRDefault="00757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font>
  <w:font w:name="Times New Roman CYR">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468" w:rsidRDefault="00757468">
      <w:r>
        <w:separator/>
      </w:r>
    </w:p>
  </w:footnote>
  <w:footnote w:type="continuationSeparator" w:id="0">
    <w:p w:rsidR="00757468" w:rsidRDefault="007574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727" w:rsidRDefault="001F6727">
    <w:pPr>
      <w:pStyle w:val="afa"/>
      <w:jc w:val="right"/>
    </w:pPr>
    <w:r>
      <w:fldChar w:fldCharType="begin"/>
    </w:r>
    <w:r>
      <w:instrText>PAGE   \* MERGEFORMAT</w:instrText>
    </w:r>
    <w:r>
      <w:fldChar w:fldCharType="separate"/>
    </w:r>
    <w:r w:rsidR="007D3EA4">
      <w:rPr>
        <w:noProof/>
      </w:rPr>
      <w:t>21</w:t>
    </w:r>
    <w:r>
      <w:fldChar w:fldCharType="end"/>
    </w:r>
  </w:p>
  <w:p w:rsidR="001F6727" w:rsidRDefault="001F6727">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E04CD0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2"/>
    <w:multiLevelType w:val="singleLevel"/>
    <w:tmpl w:val="00000002"/>
    <w:name w:val="WW8Num2"/>
    <w:lvl w:ilvl="0">
      <w:start w:val="1"/>
      <w:numFmt w:val="bullet"/>
      <w:lvlText w:val=""/>
      <w:lvlJc w:val="left"/>
      <w:pPr>
        <w:tabs>
          <w:tab w:val="num" w:pos="795"/>
        </w:tabs>
        <w:ind w:left="795" w:hanging="360"/>
      </w:pPr>
      <w:rPr>
        <w:rFonts w:ascii="Symbol" w:hAnsi="Symbol"/>
      </w:rPr>
    </w:lvl>
  </w:abstractNum>
  <w:abstractNum w:abstractNumId="3"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28" w:hanging="360"/>
      </w:pPr>
      <w:rPr>
        <w:rFonts w:ascii="Symbol" w:hAnsi="Symbol"/>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cs="Times New Roman"/>
      </w:rPr>
    </w:lvl>
  </w:abstractNum>
  <w:abstractNum w:abstractNumId="11" w15:restartNumberingAfterBreak="0">
    <w:nsid w:val="0000000C"/>
    <w:multiLevelType w:val="singleLevel"/>
    <w:tmpl w:val="0000000C"/>
    <w:name w:val="WW8Num12"/>
    <w:lvl w:ilvl="0">
      <w:start w:val="3"/>
      <w:numFmt w:val="upperRoman"/>
      <w:lvlText w:val="%1."/>
      <w:lvlJc w:val="left"/>
      <w:pPr>
        <w:tabs>
          <w:tab w:val="num" w:pos="0"/>
        </w:tabs>
        <w:ind w:left="1800" w:hanging="720"/>
      </w:pPr>
      <w:rPr>
        <w:rFonts w:cs="Times New Roman"/>
      </w:rPr>
    </w:lvl>
  </w:abstractNum>
  <w:abstractNum w:abstractNumId="12"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rPr>
    </w:lvl>
  </w:abstractNum>
  <w:abstractNum w:abstractNumId="13" w15:restartNumberingAfterBreak="0">
    <w:nsid w:val="00000011"/>
    <w:multiLevelType w:val="singleLevel"/>
    <w:tmpl w:val="00000011"/>
    <w:name w:val="WW8Num17"/>
    <w:lvl w:ilvl="0">
      <w:start w:val="4"/>
      <w:numFmt w:val="upperRoman"/>
      <w:lvlText w:val="%1."/>
      <w:lvlJc w:val="left"/>
      <w:pPr>
        <w:tabs>
          <w:tab w:val="num" w:pos="0"/>
        </w:tabs>
        <w:ind w:left="2520" w:hanging="720"/>
      </w:pPr>
      <w:rPr>
        <w:rFonts w:cs="Times New Roman"/>
      </w:rPr>
    </w:lvl>
  </w:abstractNum>
  <w:abstractNum w:abstractNumId="14" w15:restartNumberingAfterBreak="0">
    <w:nsid w:val="00000012"/>
    <w:multiLevelType w:val="singleLevel"/>
    <w:tmpl w:val="00000012"/>
    <w:name w:val="WW8Num18"/>
    <w:lvl w:ilvl="0">
      <w:start w:val="1"/>
      <w:numFmt w:val="upperRoman"/>
      <w:lvlText w:val="%1."/>
      <w:lvlJc w:val="left"/>
      <w:pPr>
        <w:tabs>
          <w:tab w:val="num" w:pos="0"/>
        </w:tabs>
        <w:ind w:left="3240" w:hanging="720"/>
      </w:pPr>
      <w:rPr>
        <w:rFonts w:cs="Times New Roman"/>
      </w:rPr>
    </w:lvl>
  </w:abstractNum>
  <w:abstractNum w:abstractNumId="15"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Symbol" w:hAnsi="Symbol"/>
      </w:rPr>
    </w:lvl>
  </w:abstractNum>
  <w:abstractNum w:abstractNumId="16" w15:restartNumberingAfterBreak="0">
    <w:nsid w:val="00000014"/>
    <w:multiLevelType w:val="singleLevel"/>
    <w:tmpl w:val="00000014"/>
    <w:name w:val="WW8Num20"/>
    <w:lvl w:ilvl="0">
      <w:start w:val="1"/>
      <w:numFmt w:val="decimal"/>
      <w:lvlText w:val="%1."/>
      <w:lvlJc w:val="left"/>
      <w:pPr>
        <w:tabs>
          <w:tab w:val="num" w:pos="0"/>
        </w:tabs>
        <w:ind w:left="720" w:hanging="360"/>
      </w:pPr>
      <w:rPr>
        <w:rFonts w:cs="Times New Roman"/>
      </w:rPr>
    </w:lvl>
  </w:abstractNum>
  <w:abstractNum w:abstractNumId="17"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18" w15:restartNumberingAfterBreak="0">
    <w:nsid w:val="0000001E"/>
    <w:multiLevelType w:val="multilevel"/>
    <w:tmpl w:val="0000001E"/>
    <w:name w:val="WW8Num30"/>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rPr>
    </w:lvl>
    <w:lvl w:ilvl="8">
      <w:start w:val="1"/>
      <w:numFmt w:val="bullet"/>
      <w:lvlText w:val=""/>
      <w:lvlJc w:val="left"/>
      <w:pPr>
        <w:tabs>
          <w:tab w:val="num" w:pos="7189"/>
        </w:tabs>
        <w:ind w:left="7189" w:hanging="360"/>
      </w:pPr>
      <w:rPr>
        <w:rFonts w:ascii="Wingdings" w:hAnsi="Wingdings"/>
      </w:rPr>
    </w:lvl>
  </w:abstractNum>
  <w:abstractNum w:abstractNumId="19" w15:restartNumberingAfterBreak="0">
    <w:nsid w:val="00000037"/>
    <w:multiLevelType w:val="multilevel"/>
    <w:tmpl w:val="00000037"/>
    <w:name w:val="WW8Num5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 w15:restartNumberingAfterBreak="0">
    <w:nsid w:val="00000038"/>
    <w:multiLevelType w:val="multilevel"/>
    <w:tmpl w:val="F4E6C306"/>
    <w:lvl w:ilvl="0">
      <w:start w:val="1"/>
      <w:numFmt w:val="bullet"/>
      <w:lvlText w:val=""/>
      <w:lvlJc w:val="left"/>
      <w:pPr>
        <w:tabs>
          <w:tab w:val="num" w:pos="1290"/>
        </w:tabs>
        <w:ind w:left="1290" w:hanging="360"/>
      </w:pPr>
      <w:rPr>
        <w:rFonts w:ascii="Symbol" w:hAnsi="Symbol"/>
      </w:rPr>
    </w:lvl>
    <w:lvl w:ilvl="1">
      <w:start w:val="1"/>
      <w:numFmt w:val="bullet"/>
      <w:lvlText w:val=""/>
      <w:lvlJc w:val="left"/>
      <w:pPr>
        <w:tabs>
          <w:tab w:val="num" w:pos="2010"/>
        </w:tabs>
        <w:ind w:left="2010" w:hanging="360"/>
      </w:pPr>
      <w:rPr>
        <w:rFonts w:ascii="Symbol" w:hAnsi="Symbol"/>
      </w:rPr>
    </w:lvl>
    <w:lvl w:ilvl="2">
      <w:start w:val="1"/>
      <w:numFmt w:val="bullet"/>
      <w:lvlText w:val=""/>
      <w:lvlJc w:val="left"/>
      <w:pPr>
        <w:tabs>
          <w:tab w:val="num" w:pos="2730"/>
        </w:tabs>
        <w:ind w:left="2730" w:hanging="360"/>
      </w:pPr>
      <w:rPr>
        <w:rFonts w:ascii="Wingdings" w:hAnsi="Wingdings"/>
        <w:sz w:val="20"/>
      </w:rPr>
    </w:lvl>
    <w:lvl w:ilvl="3">
      <w:start w:val="1"/>
      <w:numFmt w:val="bullet"/>
      <w:lvlText w:val=""/>
      <w:lvlJc w:val="left"/>
      <w:pPr>
        <w:tabs>
          <w:tab w:val="num" w:pos="3450"/>
        </w:tabs>
        <w:ind w:left="3450" w:hanging="360"/>
      </w:pPr>
      <w:rPr>
        <w:rFonts w:ascii="Symbol" w:hAnsi="Symbol"/>
      </w:rPr>
    </w:lvl>
    <w:lvl w:ilvl="4">
      <w:start w:val="1"/>
      <w:numFmt w:val="bullet"/>
      <w:lvlText w:val="o"/>
      <w:lvlJc w:val="left"/>
      <w:pPr>
        <w:tabs>
          <w:tab w:val="num" w:pos="4170"/>
        </w:tabs>
        <w:ind w:left="4170" w:hanging="360"/>
      </w:pPr>
      <w:rPr>
        <w:rFonts w:ascii="Courier New" w:hAnsi="Courier New"/>
      </w:rPr>
    </w:lvl>
    <w:lvl w:ilvl="5">
      <w:start w:val="1"/>
      <w:numFmt w:val="bullet"/>
      <w:lvlText w:val=""/>
      <w:lvlJc w:val="left"/>
      <w:pPr>
        <w:tabs>
          <w:tab w:val="num" w:pos="4890"/>
        </w:tabs>
        <w:ind w:left="4890" w:hanging="360"/>
      </w:pPr>
      <w:rPr>
        <w:rFonts w:ascii="Wingdings" w:hAnsi="Wingdings"/>
        <w:sz w:val="20"/>
      </w:rPr>
    </w:lvl>
    <w:lvl w:ilvl="6">
      <w:start w:val="1"/>
      <w:numFmt w:val="bullet"/>
      <w:lvlText w:val=""/>
      <w:lvlJc w:val="left"/>
      <w:pPr>
        <w:tabs>
          <w:tab w:val="num" w:pos="5610"/>
        </w:tabs>
        <w:ind w:left="5610" w:hanging="360"/>
      </w:pPr>
      <w:rPr>
        <w:rFonts w:ascii="Symbol" w:hAnsi="Symbol"/>
      </w:rPr>
    </w:lvl>
    <w:lvl w:ilvl="7">
      <w:start w:val="1"/>
      <w:numFmt w:val="bullet"/>
      <w:lvlText w:val="o"/>
      <w:lvlJc w:val="left"/>
      <w:pPr>
        <w:tabs>
          <w:tab w:val="num" w:pos="6330"/>
        </w:tabs>
        <w:ind w:left="6330" w:hanging="360"/>
      </w:pPr>
      <w:rPr>
        <w:rFonts w:ascii="Courier New" w:hAnsi="Courier New"/>
      </w:rPr>
    </w:lvl>
    <w:lvl w:ilvl="8">
      <w:start w:val="1"/>
      <w:numFmt w:val="bullet"/>
      <w:lvlText w:val=""/>
      <w:lvlJc w:val="left"/>
      <w:pPr>
        <w:tabs>
          <w:tab w:val="num" w:pos="7050"/>
        </w:tabs>
        <w:ind w:left="7050" w:hanging="360"/>
      </w:pPr>
      <w:rPr>
        <w:rFonts w:ascii="Wingdings" w:hAnsi="Wingdings"/>
        <w:sz w:val="20"/>
      </w:rPr>
    </w:lvl>
  </w:abstractNum>
  <w:abstractNum w:abstractNumId="21" w15:restartNumberingAfterBreak="0">
    <w:nsid w:val="00000039"/>
    <w:multiLevelType w:val="multilevel"/>
    <w:tmpl w:val="00000039"/>
    <w:name w:val="WW8Num57"/>
    <w:lvl w:ilvl="0">
      <w:start w:val="1"/>
      <w:numFmt w:val="bullet"/>
      <w:lvlText w:val=""/>
      <w:lvlJc w:val="left"/>
      <w:pPr>
        <w:tabs>
          <w:tab w:val="num" w:pos="930"/>
        </w:tabs>
        <w:ind w:left="930" w:hanging="360"/>
      </w:pPr>
      <w:rPr>
        <w:rFonts w:ascii="Symbol" w:hAnsi="Symbol"/>
        <w:sz w:val="20"/>
      </w:rPr>
    </w:lvl>
    <w:lvl w:ilvl="1">
      <w:start w:val="1"/>
      <w:numFmt w:val="bullet"/>
      <w:lvlText w:val="o"/>
      <w:lvlJc w:val="left"/>
      <w:pPr>
        <w:tabs>
          <w:tab w:val="num" w:pos="1650"/>
        </w:tabs>
        <w:ind w:left="1650" w:hanging="360"/>
      </w:pPr>
      <w:rPr>
        <w:rFonts w:ascii="Courier New" w:hAnsi="Courier New"/>
        <w:sz w:val="20"/>
      </w:rPr>
    </w:lvl>
    <w:lvl w:ilvl="2">
      <w:start w:val="1"/>
      <w:numFmt w:val="bullet"/>
      <w:lvlText w:val=""/>
      <w:lvlJc w:val="left"/>
      <w:pPr>
        <w:tabs>
          <w:tab w:val="num" w:pos="2370"/>
        </w:tabs>
        <w:ind w:left="2370" w:hanging="360"/>
      </w:pPr>
      <w:rPr>
        <w:rFonts w:ascii="Wingdings" w:hAnsi="Wingdings"/>
        <w:sz w:val="20"/>
      </w:rPr>
    </w:lvl>
    <w:lvl w:ilvl="3">
      <w:start w:val="1"/>
      <w:numFmt w:val="bullet"/>
      <w:lvlText w:val=""/>
      <w:lvlJc w:val="left"/>
      <w:pPr>
        <w:tabs>
          <w:tab w:val="num" w:pos="3090"/>
        </w:tabs>
        <w:ind w:left="3090" w:hanging="360"/>
      </w:pPr>
      <w:rPr>
        <w:rFonts w:ascii="Symbol" w:hAnsi="Symbol"/>
        <w:sz w:val="20"/>
      </w:rPr>
    </w:lvl>
    <w:lvl w:ilvl="4">
      <w:start w:val="1"/>
      <w:numFmt w:val="bullet"/>
      <w:lvlText w:val="o"/>
      <w:lvlJc w:val="left"/>
      <w:pPr>
        <w:tabs>
          <w:tab w:val="num" w:pos="3810"/>
        </w:tabs>
        <w:ind w:left="3810" w:hanging="360"/>
      </w:pPr>
      <w:rPr>
        <w:rFonts w:ascii="Courier New" w:hAnsi="Courier New"/>
        <w:sz w:val="20"/>
      </w:rPr>
    </w:lvl>
    <w:lvl w:ilvl="5">
      <w:start w:val="1"/>
      <w:numFmt w:val="bullet"/>
      <w:lvlText w:val=""/>
      <w:lvlJc w:val="left"/>
      <w:pPr>
        <w:tabs>
          <w:tab w:val="num" w:pos="4530"/>
        </w:tabs>
        <w:ind w:left="4530" w:hanging="360"/>
      </w:pPr>
      <w:rPr>
        <w:rFonts w:ascii="Wingdings" w:hAnsi="Wingdings"/>
        <w:sz w:val="20"/>
      </w:rPr>
    </w:lvl>
    <w:lvl w:ilvl="6">
      <w:start w:val="1"/>
      <w:numFmt w:val="bullet"/>
      <w:lvlText w:val=""/>
      <w:lvlJc w:val="left"/>
      <w:pPr>
        <w:tabs>
          <w:tab w:val="num" w:pos="5250"/>
        </w:tabs>
        <w:ind w:left="5250" w:hanging="360"/>
      </w:pPr>
      <w:rPr>
        <w:rFonts w:ascii="Symbol" w:hAnsi="Symbol"/>
        <w:sz w:val="20"/>
      </w:rPr>
    </w:lvl>
    <w:lvl w:ilvl="7">
      <w:start w:val="1"/>
      <w:numFmt w:val="bullet"/>
      <w:lvlText w:val="o"/>
      <w:lvlJc w:val="left"/>
      <w:pPr>
        <w:tabs>
          <w:tab w:val="num" w:pos="5970"/>
        </w:tabs>
        <w:ind w:left="5970" w:hanging="360"/>
      </w:pPr>
      <w:rPr>
        <w:rFonts w:ascii="Courier New" w:hAnsi="Courier New"/>
        <w:sz w:val="20"/>
      </w:rPr>
    </w:lvl>
    <w:lvl w:ilvl="8">
      <w:start w:val="1"/>
      <w:numFmt w:val="bullet"/>
      <w:lvlText w:val=""/>
      <w:lvlJc w:val="left"/>
      <w:pPr>
        <w:tabs>
          <w:tab w:val="num" w:pos="6690"/>
        </w:tabs>
        <w:ind w:left="6690" w:hanging="360"/>
      </w:pPr>
      <w:rPr>
        <w:rFonts w:ascii="Wingdings" w:hAnsi="Wingdings"/>
        <w:sz w:val="20"/>
      </w:rPr>
    </w:lvl>
  </w:abstractNum>
  <w:abstractNum w:abstractNumId="22" w15:restartNumberingAfterBreak="0">
    <w:nsid w:val="0000003A"/>
    <w:multiLevelType w:val="multilevel"/>
    <w:tmpl w:val="0000003A"/>
    <w:name w:val="WW8Num58"/>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o"/>
      <w:lvlJc w:val="left"/>
      <w:pPr>
        <w:tabs>
          <w:tab w:val="num" w:pos="3600"/>
        </w:tabs>
        <w:ind w:left="3600" w:hanging="360"/>
      </w:pPr>
      <w:rPr>
        <w:rFonts w:ascii="Courier New" w:hAnsi="Courier New"/>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o"/>
      <w:lvlJc w:val="left"/>
      <w:pPr>
        <w:tabs>
          <w:tab w:val="num" w:pos="5760"/>
        </w:tabs>
        <w:ind w:left="5760" w:hanging="360"/>
      </w:pPr>
      <w:rPr>
        <w:rFonts w:ascii="Courier New" w:hAnsi="Courier New"/>
        <w:sz w:val="20"/>
      </w:rPr>
    </w:lvl>
    <w:lvl w:ilvl="8">
      <w:start w:val="1"/>
      <w:numFmt w:val="bullet"/>
      <w:lvlText w:val=""/>
      <w:lvlJc w:val="left"/>
      <w:pPr>
        <w:tabs>
          <w:tab w:val="num" w:pos="6480"/>
        </w:tabs>
        <w:ind w:left="6480" w:hanging="360"/>
      </w:pPr>
      <w:rPr>
        <w:rFonts w:ascii="Wingdings" w:hAnsi="Wingdings"/>
        <w:sz w:val="20"/>
      </w:rPr>
    </w:lvl>
  </w:abstractNum>
  <w:abstractNum w:abstractNumId="23" w15:restartNumberingAfterBreak="0">
    <w:nsid w:val="0000003B"/>
    <w:multiLevelType w:val="multilevel"/>
    <w:tmpl w:val="0000003B"/>
    <w:name w:val="WW8Num59"/>
    <w:lvl w:ilvl="0">
      <w:start w:val="1"/>
      <w:numFmt w:val="bullet"/>
      <w:lvlText w:val=""/>
      <w:lvlJc w:val="left"/>
      <w:pPr>
        <w:tabs>
          <w:tab w:val="num" w:pos="720"/>
        </w:tabs>
        <w:ind w:left="720" w:hanging="360"/>
      </w:pPr>
      <w:rPr>
        <w:rFonts w:ascii="Wingdings 2" w:hAnsi="Wingdings 2"/>
        <w:sz w:val="20"/>
      </w:rPr>
    </w:lvl>
    <w:lvl w:ilvl="1">
      <w:start w:val="1"/>
      <w:numFmt w:val="bullet"/>
      <w:lvlText w:val="◦"/>
      <w:lvlJc w:val="left"/>
      <w:pPr>
        <w:tabs>
          <w:tab w:val="num" w:pos="1080"/>
        </w:tabs>
        <w:ind w:left="1080" w:hanging="360"/>
      </w:pPr>
      <w:rPr>
        <w:rFonts w:ascii="OpenSymbol" w:hAnsi="OpenSymbol"/>
        <w:sz w:val="20"/>
      </w:rPr>
    </w:lvl>
    <w:lvl w:ilvl="2">
      <w:start w:val="1"/>
      <w:numFmt w:val="bullet"/>
      <w:lvlText w:val="▪"/>
      <w:lvlJc w:val="left"/>
      <w:pPr>
        <w:tabs>
          <w:tab w:val="num" w:pos="1440"/>
        </w:tabs>
        <w:ind w:left="1440" w:hanging="360"/>
      </w:pPr>
      <w:rPr>
        <w:rFonts w:ascii="OpenSymbol" w:hAnsi="OpenSymbol"/>
        <w:sz w:val="20"/>
      </w:rPr>
    </w:lvl>
    <w:lvl w:ilvl="3">
      <w:start w:val="1"/>
      <w:numFmt w:val="bullet"/>
      <w:lvlText w:val=""/>
      <w:lvlJc w:val="left"/>
      <w:pPr>
        <w:tabs>
          <w:tab w:val="num" w:pos="1800"/>
        </w:tabs>
        <w:ind w:left="1800" w:hanging="360"/>
      </w:pPr>
      <w:rPr>
        <w:rFonts w:ascii="Wingdings 2" w:hAnsi="Wingdings 2"/>
        <w:sz w:val="20"/>
      </w:rPr>
    </w:lvl>
    <w:lvl w:ilvl="4">
      <w:start w:val="1"/>
      <w:numFmt w:val="bullet"/>
      <w:lvlText w:val="◦"/>
      <w:lvlJc w:val="left"/>
      <w:pPr>
        <w:tabs>
          <w:tab w:val="num" w:pos="2160"/>
        </w:tabs>
        <w:ind w:left="2160" w:hanging="360"/>
      </w:pPr>
      <w:rPr>
        <w:rFonts w:ascii="OpenSymbol" w:hAnsi="OpenSymbol"/>
        <w:sz w:val="20"/>
      </w:rPr>
    </w:lvl>
    <w:lvl w:ilvl="5">
      <w:start w:val="1"/>
      <w:numFmt w:val="bullet"/>
      <w:lvlText w:val="▪"/>
      <w:lvlJc w:val="left"/>
      <w:pPr>
        <w:tabs>
          <w:tab w:val="num" w:pos="2520"/>
        </w:tabs>
        <w:ind w:left="2520" w:hanging="360"/>
      </w:pPr>
      <w:rPr>
        <w:rFonts w:ascii="OpenSymbol" w:hAnsi="OpenSymbol"/>
        <w:sz w:val="20"/>
      </w:rPr>
    </w:lvl>
    <w:lvl w:ilvl="6">
      <w:start w:val="1"/>
      <w:numFmt w:val="bullet"/>
      <w:lvlText w:val=""/>
      <w:lvlJc w:val="left"/>
      <w:pPr>
        <w:tabs>
          <w:tab w:val="num" w:pos="2880"/>
        </w:tabs>
        <w:ind w:left="2880" w:hanging="360"/>
      </w:pPr>
      <w:rPr>
        <w:rFonts w:ascii="Wingdings 2" w:hAnsi="Wingdings 2"/>
        <w:sz w:val="20"/>
      </w:rPr>
    </w:lvl>
    <w:lvl w:ilvl="7">
      <w:start w:val="1"/>
      <w:numFmt w:val="bullet"/>
      <w:lvlText w:val="◦"/>
      <w:lvlJc w:val="left"/>
      <w:pPr>
        <w:tabs>
          <w:tab w:val="num" w:pos="3240"/>
        </w:tabs>
        <w:ind w:left="3240" w:hanging="360"/>
      </w:pPr>
      <w:rPr>
        <w:rFonts w:ascii="OpenSymbol" w:hAnsi="OpenSymbol"/>
        <w:sz w:val="20"/>
      </w:rPr>
    </w:lvl>
    <w:lvl w:ilvl="8">
      <w:start w:val="1"/>
      <w:numFmt w:val="bullet"/>
      <w:lvlText w:val="▪"/>
      <w:lvlJc w:val="left"/>
      <w:pPr>
        <w:tabs>
          <w:tab w:val="num" w:pos="3600"/>
        </w:tabs>
        <w:ind w:left="3600" w:hanging="360"/>
      </w:pPr>
      <w:rPr>
        <w:rFonts w:ascii="OpenSymbol" w:hAnsi="OpenSymbol"/>
        <w:sz w:val="20"/>
      </w:rPr>
    </w:lvl>
  </w:abstractNum>
  <w:abstractNum w:abstractNumId="24" w15:restartNumberingAfterBreak="0">
    <w:nsid w:val="0000003C"/>
    <w:multiLevelType w:val="multilevel"/>
    <w:tmpl w:val="0000003C"/>
    <w:name w:val="WW8Num60"/>
    <w:lvl w:ilvl="0">
      <w:start w:val="1"/>
      <w:numFmt w:val="bullet"/>
      <w:lvlText w:val=""/>
      <w:lvlJc w:val="left"/>
      <w:pPr>
        <w:tabs>
          <w:tab w:val="num" w:pos="720"/>
        </w:tabs>
        <w:ind w:left="720" w:hanging="360"/>
      </w:pPr>
      <w:rPr>
        <w:rFonts w:ascii="Wingdings 2" w:hAnsi="Wingdings 2"/>
        <w:sz w:val="20"/>
      </w:rPr>
    </w:lvl>
    <w:lvl w:ilvl="1">
      <w:start w:val="1"/>
      <w:numFmt w:val="bullet"/>
      <w:lvlText w:val="◦"/>
      <w:lvlJc w:val="left"/>
      <w:pPr>
        <w:tabs>
          <w:tab w:val="num" w:pos="1080"/>
        </w:tabs>
        <w:ind w:left="1080" w:hanging="360"/>
      </w:pPr>
      <w:rPr>
        <w:rFonts w:ascii="OpenSymbol" w:hAnsi="OpenSymbol"/>
        <w:sz w:val="20"/>
      </w:rPr>
    </w:lvl>
    <w:lvl w:ilvl="2">
      <w:start w:val="1"/>
      <w:numFmt w:val="bullet"/>
      <w:lvlText w:val="▪"/>
      <w:lvlJc w:val="left"/>
      <w:pPr>
        <w:tabs>
          <w:tab w:val="num" w:pos="1440"/>
        </w:tabs>
        <w:ind w:left="1440" w:hanging="360"/>
      </w:pPr>
      <w:rPr>
        <w:rFonts w:ascii="OpenSymbol" w:hAnsi="OpenSymbol"/>
        <w:sz w:val="20"/>
      </w:rPr>
    </w:lvl>
    <w:lvl w:ilvl="3">
      <w:start w:val="1"/>
      <w:numFmt w:val="bullet"/>
      <w:lvlText w:val=""/>
      <w:lvlJc w:val="left"/>
      <w:pPr>
        <w:tabs>
          <w:tab w:val="num" w:pos="1800"/>
        </w:tabs>
        <w:ind w:left="1800" w:hanging="360"/>
      </w:pPr>
      <w:rPr>
        <w:rFonts w:ascii="Wingdings 2" w:hAnsi="Wingdings 2"/>
        <w:sz w:val="20"/>
      </w:rPr>
    </w:lvl>
    <w:lvl w:ilvl="4">
      <w:start w:val="1"/>
      <w:numFmt w:val="bullet"/>
      <w:lvlText w:val="◦"/>
      <w:lvlJc w:val="left"/>
      <w:pPr>
        <w:tabs>
          <w:tab w:val="num" w:pos="2160"/>
        </w:tabs>
        <w:ind w:left="2160" w:hanging="360"/>
      </w:pPr>
      <w:rPr>
        <w:rFonts w:ascii="OpenSymbol" w:hAnsi="OpenSymbol"/>
        <w:sz w:val="20"/>
      </w:rPr>
    </w:lvl>
    <w:lvl w:ilvl="5">
      <w:start w:val="1"/>
      <w:numFmt w:val="bullet"/>
      <w:lvlText w:val="▪"/>
      <w:lvlJc w:val="left"/>
      <w:pPr>
        <w:tabs>
          <w:tab w:val="num" w:pos="2520"/>
        </w:tabs>
        <w:ind w:left="2520" w:hanging="360"/>
      </w:pPr>
      <w:rPr>
        <w:rFonts w:ascii="OpenSymbol" w:hAnsi="OpenSymbol"/>
        <w:sz w:val="20"/>
      </w:rPr>
    </w:lvl>
    <w:lvl w:ilvl="6">
      <w:start w:val="1"/>
      <w:numFmt w:val="bullet"/>
      <w:lvlText w:val=""/>
      <w:lvlJc w:val="left"/>
      <w:pPr>
        <w:tabs>
          <w:tab w:val="num" w:pos="2880"/>
        </w:tabs>
        <w:ind w:left="2880" w:hanging="360"/>
      </w:pPr>
      <w:rPr>
        <w:rFonts w:ascii="Wingdings 2" w:hAnsi="Wingdings 2"/>
        <w:sz w:val="20"/>
      </w:rPr>
    </w:lvl>
    <w:lvl w:ilvl="7">
      <w:start w:val="1"/>
      <w:numFmt w:val="bullet"/>
      <w:lvlText w:val="◦"/>
      <w:lvlJc w:val="left"/>
      <w:pPr>
        <w:tabs>
          <w:tab w:val="num" w:pos="3240"/>
        </w:tabs>
        <w:ind w:left="3240" w:hanging="360"/>
      </w:pPr>
      <w:rPr>
        <w:rFonts w:ascii="OpenSymbol" w:hAnsi="OpenSymbol"/>
        <w:sz w:val="20"/>
      </w:rPr>
    </w:lvl>
    <w:lvl w:ilvl="8">
      <w:start w:val="1"/>
      <w:numFmt w:val="bullet"/>
      <w:lvlText w:val="▪"/>
      <w:lvlJc w:val="left"/>
      <w:pPr>
        <w:tabs>
          <w:tab w:val="num" w:pos="3600"/>
        </w:tabs>
        <w:ind w:left="3600" w:hanging="360"/>
      </w:pPr>
      <w:rPr>
        <w:rFonts w:ascii="OpenSymbol" w:hAnsi="OpenSymbol"/>
        <w:sz w:val="20"/>
      </w:rPr>
    </w:lvl>
  </w:abstractNum>
  <w:abstractNum w:abstractNumId="25" w15:restartNumberingAfterBreak="0">
    <w:nsid w:val="0000003D"/>
    <w:multiLevelType w:val="multilevel"/>
    <w:tmpl w:val="0000003D"/>
    <w:name w:val="WW8Num61"/>
    <w:lvl w:ilvl="0">
      <w:start w:val="1"/>
      <w:numFmt w:val="decimal"/>
      <w:lvlText w:val="%1."/>
      <w:lvlJc w:val="left"/>
      <w:pPr>
        <w:tabs>
          <w:tab w:val="num" w:pos="720"/>
        </w:tabs>
        <w:ind w:left="720" w:hanging="360"/>
      </w:pPr>
      <w:rPr>
        <w:rFonts w:ascii="Symbol" w:hAnsi="Symbol" w:cs="Symbol"/>
        <w:sz w:val="20"/>
      </w:rPr>
    </w:lvl>
    <w:lvl w:ilvl="1">
      <w:start w:val="1"/>
      <w:numFmt w:val="decimal"/>
      <w:lvlText w:val="%2."/>
      <w:lvlJc w:val="left"/>
      <w:pPr>
        <w:tabs>
          <w:tab w:val="num" w:pos="1440"/>
        </w:tabs>
        <w:ind w:left="1440" w:hanging="360"/>
      </w:pPr>
      <w:rPr>
        <w:rFonts w:ascii="Symbol" w:hAnsi="Symbol" w:cs="Symbol"/>
        <w:sz w:val="20"/>
      </w:rPr>
    </w:lvl>
    <w:lvl w:ilvl="2">
      <w:start w:val="1"/>
      <w:numFmt w:val="decimal"/>
      <w:lvlText w:val="%2.%3."/>
      <w:lvlJc w:val="left"/>
      <w:pPr>
        <w:tabs>
          <w:tab w:val="num" w:pos="2160"/>
        </w:tabs>
        <w:ind w:left="2160" w:hanging="360"/>
      </w:pPr>
      <w:rPr>
        <w:rFonts w:ascii="Symbol" w:hAnsi="Symbol" w:cs="Symbol"/>
        <w:sz w:val="20"/>
      </w:rPr>
    </w:lvl>
    <w:lvl w:ilvl="3">
      <w:start w:val="1"/>
      <w:numFmt w:val="decimal"/>
      <w:lvlText w:val="%2.%3.%4."/>
      <w:lvlJc w:val="left"/>
      <w:pPr>
        <w:tabs>
          <w:tab w:val="num" w:pos="2880"/>
        </w:tabs>
        <w:ind w:left="2880" w:hanging="360"/>
      </w:pPr>
      <w:rPr>
        <w:rFonts w:ascii="Symbol" w:hAnsi="Symbol" w:cs="Symbol"/>
        <w:sz w:val="20"/>
      </w:rPr>
    </w:lvl>
    <w:lvl w:ilvl="4">
      <w:start w:val="1"/>
      <w:numFmt w:val="decimal"/>
      <w:lvlText w:val="%2.%3.%4.%5."/>
      <w:lvlJc w:val="left"/>
      <w:pPr>
        <w:tabs>
          <w:tab w:val="num" w:pos="3600"/>
        </w:tabs>
        <w:ind w:left="3600" w:hanging="360"/>
      </w:pPr>
      <w:rPr>
        <w:rFonts w:ascii="Symbol" w:hAnsi="Symbol" w:cs="Symbol"/>
        <w:sz w:val="20"/>
      </w:rPr>
    </w:lvl>
    <w:lvl w:ilvl="5">
      <w:start w:val="1"/>
      <w:numFmt w:val="decimal"/>
      <w:lvlText w:val="%2.%3.%4.%5.%6."/>
      <w:lvlJc w:val="left"/>
      <w:pPr>
        <w:tabs>
          <w:tab w:val="num" w:pos="4320"/>
        </w:tabs>
        <w:ind w:left="4320" w:hanging="360"/>
      </w:pPr>
      <w:rPr>
        <w:rFonts w:ascii="Symbol" w:hAnsi="Symbol" w:cs="Symbol"/>
        <w:sz w:val="20"/>
      </w:rPr>
    </w:lvl>
    <w:lvl w:ilvl="6">
      <w:start w:val="1"/>
      <w:numFmt w:val="decimal"/>
      <w:lvlText w:val="%2.%3.%4.%5.%6.%7."/>
      <w:lvlJc w:val="left"/>
      <w:pPr>
        <w:tabs>
          <w:tab w:val="num" w:pos="5040"/>
        </w:tabs>
        <w:ind w:left="5040" w:hanging="360"/>
      </w:pPr>
      <w:rPr>
        <w:rFonts w:ascii="Symbol" w:hAnsi="Symbol" w:cs="Symbol"/>
        <w:sz w:val="20"/>
      </w:rPr>
    </w:lvl>
    <w:lvl w:ilvl="7">
      <w:start w:val="1"/>
      <w:numFmt w:val="decimal"/>
      <w:lvlText w:val="%2.%3.%4.%5.%6.%7.%8."/>
      <w:lvlJc w:val="left"/>
      <w:pPr>
        <w:tabs>
          <w:tab w:val="num" w:pos="5760"/>
        </w:tabs>
        <w:ind w:left="5760" w:hanging="360"/>
      </w:pPr>
      <w:rPr>
        <w:rFonts w:ascii="Symbol" w:hAnsi="Symbol" w:cs="Symbol"/>
        <w:sz w:val="20"/>
      </w:rPr>
    </w:lvl>
    <w:lvl w:ilvl="8">
      <w:start w:val="1"/>
      <w:numFmt w:val="decimal"/>
      <w:lvlText w:val="%2.%3.%4.%5.%6.%7.%8.%9."/>
      <w:lvlJc w:val="left"/>
      <w:pPr>
        <w:tabs>
          <w:tab w:val="num" w:pos="6480"/>
        </w:tabs>
        <w:ind w:left="6480" w:hanging="360"/>
      </w:pPr>
      <w:rPr>
        <w:rFonts w:ascii="Symbol" w:hAnsi="Symbol" w:cs="Symbol"/>
        <w:sz w:val="20"/>
      </w:rPr>
    </w:lvl>
  </w:abstractNum>
  <w:abstractNum w:abstractNumId="26" w15:restartNumberingAfterBreak="0">
    <w:nsid w:val="00000044"/>
    <w:multiLevelType w:val="multilevel"/>
    <w:tmpl w:val="00000044"/>
    <w:name w:val="WW8Num6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7" w15:restartNumberingAfterBreak="0">
    <w:nsid w:val="00000046"/>
    <w:multiLevelType w:val="multilevel"/>
    <w:tmpl w:val="00000046"/>
    <w:lvl w:ilvl="0">
      <w:start w:val="1"/>
      <w:numFmt w:val="bullet"/>
      <w:lvlText w:val=""/>
      <w:lvlJc w:val="left"/>
      <w:pPr>
        <w:tabs>
          <w:tab w:val="num" w:pos="644"/>
        </w:tabs>
        <w:ind w:left="644" w:hanging="360"/>
      </w:pPr>
      <w:rPr>
        <w:rFonts w:ascii="Wingdings 2" w:hAnsi="Wingdings 2"/>
      </w:rPr>
    </w:lvl>
    <w:lvl w:ilvl="1">
      <w:start w:val="1"/>
      <w:numFmt w:val="bullet"/>
      <w:lvlText w:val="◦"/>
      <w:lvlJc w:val="left"/>
      <w:pPr>
        <w:tabs>
          <w:tab w:val="num" w:pos="1004"/>
        </w:tabs>
        <w:ind w:left="1004" w:hanging="360"/>
      </w:pPr>
      <w:rPr>
        <w:rFonts w:ascii="OpenSymbol" w:hAnsi="OpenSymbol"/>
      </w:rPr>
    </w:lvl>
    <w:lvl w:ilvl="2">
      <w:start w:val="1"/>
      <w:numFmt w:val="bullet"/>
      <w:lvlText w:val="▪"/>
      <w:lvlJc w:val="left"/>
      <w:pPr>
        <w:tabs>
          <w:tab w:val="num" w:pos="1364"/>
        </w:tabs>
        <w:ind w:left="1364" w:hanging="360"/>
      </w:pPr>
      <w:rPr>
        <w:rFonts w:ascii="OpenSymbol" w:hAnsi="OpenSymbol"/>
      </w:rPr>
    </w:lvl>
    <w:lvl w:ilvl="3">
      <w:start w:val="1"/>
      <w:numFmt w:val="bullet"/>
      <w:lvlText w:val=""/>
      <w:lvlJc w:val="left"/>
      <w:pPr>
        <w:tabs>
          <w:tab w:val="num" w:pos="1724"/>
        </w:tabs>
        <w:ind w:left="1724" w:hanging="360"/>
      </w:pPr>
      <w:rPr>
        <w:rFonts w:ascii="Wingdings 2" w:hAnsi="Wingdings 2"/>
      </w:rPr>
    </w:lvl>
    <w:lvl w:ilvl="4">
      <w:start w:val="1"/>
      <w:numFmt w:val="bullet"/>
      <w:lvlText w:val="◦"/>
      <w:lvlJc w:val="left"/>
      <w:pPr>
        <w:tabs>
          <w:tab w:val="num" w:pos="2084"/>
        </w:tabs>
        <w:ind w:left="2084" w:hanging="360"/>
      </w:pPr>
      <w:rPr>
        <w:rFonts w:ascii="OpenSymbol" w:hAnsi="OpenSymbol"/>
      </w:rPr>
    </w:lvl>
    <w:lvl w:ilvl="5">
      <w:start w:val="1"/>
      <w:numFmt w:val="bullet"/>
      <w:lvlText w:val="▪"/>
      <w:lvlJc w:val="left"/>
      <w:pPr>
        <w:tabs>
          <w:tab w:val="num" w:pos="2444"/>
        </w:tabs>
        <w:ind w:left="2444" w:hanging="360"/>
      </w:pPr>
      <w:rPr>
        <w:rFonts w:ascii="OpenSymbol" w:hAnsi="OpenSymbol"/>
      </w:rPr>
    </w:lvl>
    <w:lvl w:ilvl="6">
      <w:start w:val="1"/>
      <w:numFmt w:val="bullet"/>
      <w:lvlText w:val=""/>
      <w:lvlJc w:val="left"/>
      <w:pPr>
        <w:tabs>
          <w:tab w:val="num" w:pos="2804"/>
        </w:tabs>
        <w:ind w:left="2804" w:hanging="360"/>
      </w:pPr>
      <w:rPr>
        <w:rFonts w:ascii="Wingdings 2" w:hAnsi="Wingdings 2"/>
      </w:rPr>
    </w:lvl>
    <w:lvl w:ilvl="7">
      <w:start w:val="1"/>
      <w:numFmt w:val="bullet"/>
      <w:lvlText w:val="◦"/>
      <w:lvlJc w:val="left"/>
      <w:pPr>
        <w:tabs>
          <w:tab w:val="num" w:pos="3164"/>
        </w:tabs>
        <w:ind w:left="3164" w:hanging="360"/>
      </w:pPr>
      <w:rPr>
        <w:rFonts w:ascii="OpenSymbol" w:hAnsi="OpenSymbol"/>
      </w:rPr>
    </w:lvl>
    <w:lvl w:ilvl="8">
      <w:start w:val="1"/>
      <w:numFmt w:val="bullet"/>
      <w:lvlText w:val="▪"/>
      <w:lvlJc w:val="left"/>
      <w:pPr>
        <w:tabs>
          <w:tab w:val="num" w:pos="3524"/>
        </w:tabs>
        <w:ind w:left="3524" w:hanging="360"/>
      </w:pPr>
      <w:rPr>
        <w:rFonts w:ascii="OpenSymbol" w:hAnsi="OpenSymbol"/>
      </w:rPr>
    </w:lvl>
  </w:abstractNum>
  <w:abstractNum w:abstractNumId="28" w15:restartNumberingAfterBreak="0">
    <w:nsid w:val="00000067"/>
    <w:multiLevelType w:val="multilevel"/>
    <w:tmpl w:val="00000067"/>
    <w:name w:val="WW8Num1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15:restartNumberingAfterBreak="0">
    <w:nsid w:val="0000006E"/>
    <w:multiLevelType w:val="singleLevel"/>
    <w:tmpl w:val="0000006E"/>
    <w:name w:val="WW8Num110"/>
    <w:lvl w:ilvl="0">
      <w:start w:val="1"/>
      <w:numFmt w:val="bullet"/>
      <w:lvlText w:val=""/>
      <w:lvlJc w:val="left"/>
      <w:pPr>
        <w:tabs>
          <w:tab w:val="num" w:pos="0"/>
        </w:tabs>
        <w:ind w:left="720" w:hanging="360"/>
      </w:pPr>
      <w:rPr>
        <w:rFonts w:ascii="Symbol" w:hAnsi="Symbol"/>
      </w:rPr>
    </w:lvl>
  </w:abstractNum>
  <w:abstractNum w:abstractNumId="30" w15:restartNumberingAfterBreak="0">
    <w:nsid w:val="031E48D6"/>
    <w:multiLevelType w:val="multilevel"/>
    <w:tmpl w:val="59C8CF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502"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04D93574"/>
    <w:multiLevelType w:val="hybridMultilevel"/>
    <w:tmpl w:val="CCCC4B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05F1164E"/>
    <w:multiLevelType w:val="hybridMultilevel"/>
    <w:tmpl w:val="A86E1D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0C00143B"/>
    <w:multiLevelType w:val="hybridMultilevel"/>
    <w:tmpl w:val="7B3E97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129E59A9"/>
    <w:multiLevelType w:val="hybridMultilevel"/>
    <w:tmpl w:val="EA66D29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15:restartNumberingAfterBreak="0">
    <w:nsid w:val="12BD0C13"/>
    <w:multiLevelType w:val="hybridMultilevel"/>
    <w:tmpl w:val="5EB6FB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13031B27"/>
    <w:multiLevelType w:val="hybridMultilevel"/>
    <w:tmpl w:val="D556BE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14F53870"/>
    <w:multiLevelType w:val="hybridMultilevel"/>
    <w:tmpl w:val="D76A7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16BB4489"/>
    <w:multiLevelType w:val="hybridMultilevel"/>
    <w:tmpl w:val="595473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17112985"/>
    <w:multiLevelType w:val="hybridMultilevel"/>
    <w:tmpl w:val="10FCDEC8"/>
    <w:lvl w:ilvl="0" w:tplc="04190001">
      <w:start w:val="1"/>
      <w:numFmt w:val="bullet"/>
      <w:lvlText w:val=""/>
      <w:lvlJc w:val="left"/>
      <w:pPr>
        <w:ind w:left="706" w:hanging="360"/>
      </w:pPr>
      <w:rPr>
        <w:rFonts w:ascii="Symbol" w:hAnsi="Symbol" w:hint="default"/>
      </w:rPr>
    </w:lvl>
    <w:lvl w:ilvl="1" w:tplc="04190003" w:tentative="1">
      <w:start w:val="1"/>
      <w:numFmt w:val="bullet"/>
      <w:lvlText w:val="o"/>
      <w:lvlJc w:val="left"/>
      <w:pPr>
        <w:ind w:left="1426" w:hanging="360"/>
      </w:pPr>
      <w:rPr>
        <w:rFonts w:ascii="Courier New" w:hAnsi="Courier New" w:cs="Courier New" w:hint="default"/>
      </w:rPr>
    </w:lvl>
    <w:lvl w:ilvl="2" w:tplc="04190005" w:tentative="1">
      <w:start w:val="1"/>
      <w:numFmt w:val="bullet"/>
      <w:lvlText w:val=""/>
      <w:lvlJc w:val="left"/>
      <w:pPr>
        <w:ind w:left="2146" w:hanging="360"/>
      </w:pPr>
      <w:rPr>
        <w:rFonts w:ascii="Wingdings" w:hAnsi="Wingdings" w:hint="default"/>
      </w:rPr>
    </w:lvl>
    <w:lvl w:ilvl="3" w:tplc="04190001" w:tentative="1">
      <w:start w:val="1"/>
      <w:numFmt w:val="bullet"/>
      <w:lvlText w:val=""/>
      <w:lvlJc w:val="left"/>
      <w:pPr>
        <w:ind w:left="2866" w:hanging="360"/>
      </w:pPr>
      <w:rPr>
        <w:rFonts w:ascii="Symbol" w:hAnsi="Symbol" w:hint="default"/>
      </w:rPr>
    </w:lvl>
    <w:lvl w:ilvl="4" w:tplc="04190003" w:tentative="1">
      <w:start w:val="1"/>
      <w:numFmt w:val="bullet"/>
      <w:lvlText w:val="o"/>
      <w:lvlJc w:val="left"/>
      <w:pPr>
        <w:ind w:left="3586" w:hanging="360"/>
      </w:pPr>
      <w:rPr>
        <w:rFonts w:ascii="Courier New" w:hAnsi="Courier New" w:cs="Courier New" w:hint="default"/>
      </w:rPr>
    </w:lvl>
    <w:lvl w:ilvl="5" w:tplc="04190005" w:tentative="1">
      <w:start w:val="1"/>
      <w:numFmt w:val="bullet"/>
      <w:lvlText w:val=""/>
      <w:lvlJc w:val="left"/>
      <w:pPr>
        <w:ind w:left="4306" w:hanging="360"/>
      </w:pPr>
      <w:rPr>
        <w:rFonts w:ascii="Wingdings" w:hAnsi="Wingdings" w:hint="default"/>
      </w:rPr>
    </w:lvl>
    <w:lvl w:ilvl="6" w:tplc="04190001" w:tentative="1">
      <w:start w:val="1"/>
      <w:numFmt w:val="bullet"/>
      <w:lvlText w:val=""/>
      <w:lvlJc w:val="left"/>
      <w:pPr>
        <w:ind w:left="5026" w:hanging="360"/>
      </w:pPr>
      <w:rPr>
        <w:rFonts w:ascii="Symbol" w:hAnsi="Symbol" w:hint="default"/>
      </w:rPr>
    </w:lvl>
    <w:lvl w:ilvl="7" w:tplc="04190003" w:tentative="1">
      <w:start w:val="1"/>
      <w:numFmt w:val="bullet"/>
      <w:lvlText w:val="o"/>
      <w:lvlJc w:val="left"/>
      <w:pPr>
        <w:ind w:left="5746" w:hanging="360"/>
      </w:pPr>
      <w:rPr>
        <w:rFonts w:ascii="Courier New" w:hAnsi="Courier New" w:cs="Courier New" w:hint="default"/>
      </w:rPr>
    </w:lvl>
    <w:lvl w:ilvl="8" w:tplc="04190005" w:tentative="1">
      <w:start w:val="1"/>
      <w:numFmt w:val="bullet"/>
      <w:lvlText w:val=""/>
      <w:lvlJc w:val="left"/>
      <w:pPr>
        <w:ind w:left="6466" w:hanging="360"/>
      </w:pPr>
      <w:rPr>
        <w:rFonts w:ascii="Wingdings" w:hAnsi="Wingdings" w:hint="default"/>
      </w:rPr>
    </w:lvl>
  </w:abstractNum>
  <w:abstractNum w:abstractNumId="40" w15:restartNumberingAfterBreak="0">
    <w:nsid w:val="175C5F1B"/>
    <w:multiLevelType w:val="hybridMultilevel"/>
    <w:tmpl w:val="ED8EE1A8"/>
    <w:lvl w:ilvl="0" w:tplc="95C05B7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D6EDB4">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534D740">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AB81808">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004769E">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A008738">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DC8C7E4">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7FE7C66">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8FC996A">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17802E85"/>
    <w:multiLevelType w:val="hybridMultilevel"/>
    <w:tmpl w:val="A5726FE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18F64D0C"/>
    <w:multiLevelType w:val="hybridMultilevel"/>
    <w:tmpl w:val="3C526028"/>
    <w:lvl w:ilvl="0" w:tplc="3CD6662C">
      <w:start w:val="1"/>
      <w:numFmt w:val="decimal"/>
      <w:lvlText w:val="%1."/>
      <w:lvlJc w:val="left"/>
      <w:pPr>
        <w:ind w:left="42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1A7A7C93"/>
    <w:multiLevelType w:val="multilevel"/>
    <w:tmpl w:val="D1705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AE6323C"/>
    <w:multiLevelType w:val="hybridMultilevel"/>
    <w:tmpl w:val="C59A1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1C8C5B3F"/>
    <w:multiLevelType w:val="hybridMultilevel"/>
    <w:tmpl w:val="5CCC871A"/>
    <w:lvl w:ilvl="0" w:tplc="776275C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488102">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F74FF9A">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C80EDDA">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2E40760">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A169AE8">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0BE0C6E">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6D02514">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4BE2858">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6" w15:restartNumberingAfterBreak="0">
    <w:nsid w:val="225F5F5E"/>
    <w:multiLevelType w:val="multilevel"/>
    <w:tmpl w:val="B90ED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B2A1711"/>
    <w:multiLevelType w:val="multilevel"/>
    <w:tmpl w:val="4B2C6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FA911B1"/>
    <w:multiLevelType w:val="multilevel"/>
    <w:tmpl w:val="D548B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0061298"/>
    <w:multiLevelType w:val="multilevel"/>
    <w:tmpl w:val="192E7D92"/>
    <w:styleLink w:val="WWNum9"/>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50" w15:restartNumberingAfterBreak="0">
    <w:nsid w:val="33A74AE9"/>
    <w:multiLevelType w:val="hybridMultilevel"/>
    <w:tmpl w:val="E3D295B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3C0A7CC4"/>
    <w:multiLevelType w:val="hybridMultilevel"/>
    <w:tmpl w:val="0422DF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3CF71C3F"/>
    <w:multiLevelType w:val="hybridMultilevel"/>
    <w:tmpl w:val="9DDEE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E3420AF"/>
    <w:multiLevelType w:val="hybridMultilevel"/>
    <w:tmpl w:val="076C23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E37097B"/>
    <w:multiLevelType w:val="hybridMultilevel"/>
    <w:tmpl w:val="9E6E54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5616B83"/>
    <w:multiLevelType w:val="hybridMultilevel"/>
    <w:tmpl w:val="49ACC02E"/>
    <w:lvl w:ilvl="0" w:tplc="FE803E08">
      <w:start w:val="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5C83DFB"/>
    <w:multiLevelType w:val="hybridMultilevel"/>
    <w:tmpl w:val="00CAC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88846F0"/>
    <w:multiLevelType w:val="multilevel"/>
    <w:tmpl w:val="40D21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D9758A4"/>
    <w:multiLevelType w:val="hybridMultilevel"/>
    <w:tmpl w:val="B40CDB1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9" w15:restartNumberingAfterBreak="0">
    <w:nsid w:val="4F762219"/>
    <w:multiLevelType w:val="hybridMultilevel"/>
    <w:tmpl w:val="C62E8D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B117648"/>
    <w:multiLevelType w:val="hybridMultilevel"/>
    <w:tmpl w:val="EECA4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0E02D7A"/>
    <w:multiLevelType w:val="hybridMultilevel"/>
    <w:tmpl w:val="BBE832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2" w15:restartNumberingAfterBreak="0">
    <w:nsid w:val="77C8736D"/>
    <w:multiLevelType w:val="multilevel"/>
    <w:tmpl w:val="0000001E"/>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rPr>
    </w:lvl>
    <w:lvl w:ilvl="8">
      <w:start w:val="1"/>
      <w:numFmt w:val="bullet"/>
      <w:lvlText w:val=""/>
      <w:lvlJc w:val="left"/>
      <w:pPr>
        <w:tabs>
          <w:tab w:val="num" w:pos="7189"/>
        </w:tabs>
        <w:ind w:left="7189" w:hanging="360"/>
      </w:pPr>
      <w:rPr>
        <w:rFonts w:ascii="Wingdings" w:hAnsi="Wingdings"/>
      </w:rPr>
    </w:lvl>
  </w:abstractNum>
  <w:abstractNum w:abstractNumId="63" w15:restartNumberingAfterBreak="0">
    <w:nsid w:val="79451505"/>
    <w:multiLevelType w:val="multilevel"/>
    <w:tmpl w:val="17043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BA42463"/>
    <w:multiLevelType w:val="multilevel"/>
    <w:tmpl w:val="F97005E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5" w15:restartNumberingAfterBreak="0">
    <w:nsid w:val="7C801520"/>
    <w:multiLevelType w:val="multilevel"/>
    <w:tmpl w:val="296686F0"/>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66" w15:restartNumberingAfterBreak="0">
    <w:nsid w:val="7EA66BAC"/>
    <w:multiLevelType w:val="hybridMultilevel"/>
    <w:tmpl w:val="C8B41E0C"/>
    <w:lvl w:ilvl="0" w:tplc="2B9433E8">
      <w:start w:val="1"/>
      <w:numFmt w:val="bullet"/>
      <w:lvlText w:val="-"/>
      <w:lvlJc w:val="left"/>
      <w:pPr>
        <w:ind w:left="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6727320">
      <w:start w:val="1"/>
      <w:numFmt w:val="bullet"/>
      <w:lvlText w:val="o"/>
      <w:lvlJc w:val="left"/>
      <w:pPr>
        <w:ind w:left="1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3889F28">
      <w:start w:val="1"/>
      <w:numFmt w:val="bullet"/>
      <w:lvlText w:val="▪"/>
      <w:lvlJc w:val="left"/>
      <w:pPr>
        <w:ind w:left="1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8A618CA">
      <w:start w:val="1"/>
      <w:numFmt w:val="bullet"/>
      <w:lvlText w:val="•"/>
      <w:lvlJc w:val="left"/>
      <w:pPr>
        <w:ind w:left="25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0F28950">
      <w:start w:val="1"/>
      <w:numFmt w:val="bullet"/>
      <w:lvlText w:val="o"/>
      <w:lvlJc w:val="left"/>
      <w:pPr>
        <w:ind w:left="32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36C6EB6">
      <w:start w:val="1"/>
      <w:numFmt w:val="bullet"/>
      <w:lvlText w:val="▪"/>
      <w:lvlJc w:val="left"/>
      <w:pPr>
        <w:ind w:left="39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C4061A2">
      <w:start w:val="1"/>
      <w:numFmt w:val="bullet"/>
      <w:lvlText w:val="•"/>
      <w:lvlJc w:val="left"/>
      <w:pPr>
        <w:ind w:left="47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324A2F8">
      <w:start w:val="1"/>
      <w:numFmt w:val="bullet"/>
      <w:lvlText w:val="o"/>
      <w:lvlJc w:val="left"/>
      <w:pPr>
        <w:ind w:left="54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CB4B6B4">
      <w:start w:val="1"/>
      <w:numFmt w:val="bullet"/>
      <w:lvlText w:val="▪"/>
      <w:lvlJc w:val="left"/>
      <w:pPr>
        <w:ind w:left="61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8"/>
  </w:num>
  <w:num w:numId="2">
    <w:abstractNumId w:val="11"/>
  </w:num>
  <w:num w:numId="3">
    <w:abstractNumId w:val="50"/>
  </w:num>
  <w:num w:numId="4">
    <w:abstractNumId w:val="1"/>
  </w:num>
  <w:num w:numId="5">
    <w:abstractNumId w:val="2"/>
  </w:num>
  <w:num w:numId="6">
    <w:abstractNumId w:val="3"/>
  </w:num>
  <w:num w:numId="7">
    <w:abstractNumId w:val="5"/>
  </w:num>
  <w:num w:numId="8">
    <w:abstractNumId w:val="6"/>
  </w:num>
  <w:num w:numId="9">
    <w:abstractNumId w:val="7"/>
  </w:num>
  <w:num w:numId="10">
    <w:abstractNumId w:val="9"/>
  </w:num>
  <w:num w:numId="11">
    <w:abstractNumId w:val="12"/>
  </w:num>
  <w:num w:numId="12">
    <w:abstractNumId w:val="26"/>
  </w:num>
  <w:num w:numId="13">
    <w:abstractNumId w:val="27"/>
  </w:num>
  <w:num w:numId="14">
    <w:abstractNumId w:val="15"/>
  </w:num>
  <w:num w:numId="15">
    <w:abstractNumId w:val="17"/>
  </w:num>
  <w:num w:numId="16">
    <w:abstractNumId w:val="18"/>
  </w:num>
  <w:num w:numId="17">
    <w:abstractNumId w:val="25"/>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32"/>
  </w:num>
  <w:num w:numId="25">
    <w:abstractNumId w:val="56"/>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num>
  <w:num w:numId="28">
    <w:abstractNumId w:val="0"/>
  </w:num>
  <w:num w:numId="29">
    <w:abstractNumId w:val="30"/>
  </w:num>
  <w:num w:numId="30">
    <w:abstractNumId w:val="49"/>
  </w:num>
  <w:num w:numId="31">
    <w:abstractNumId w:val="53"/>
  </w:num>
  <w:num w:numId="32">
    <w:abstractNumId w:val="58"/>
  </w:num>
  <w:num w:numId="33">
    <w:abstractNumId w:val="66"/>
  </w:num>
  <w:num w:numId="34">
    <w:abstractNumId w:val="33"/>
  </w:num>
  <w:num w:numId="35">
    <w:abstractNumId w:val="42"/>
  </w:num>
  <w:num w:numId="36">
    <w:abstractNumId w:val="37"/>
  </w:num>
  <w:num w:numId="37">
    <w:abstractNumId w:val="60"/>
  </w:num>
  <w:num w:numId="38">
    <w:abstractNumId w:val="59"/>
  </w:num>
  <w:num w:numId="39">
    <w:abstractNumId w:val="65"/>
  </w:num>
  <w:num w:numId="40">
    <w:abstractNumId w:val="63"/>
  </w:num>
  <w:num w:numId="41">
    <w:abstractNumId w:val="43"/>
  </w:num>
  <w:num w:numId="42">
    <w:abstractNumId w:val="41"/>
  </w:num>
  <w:num w:numId="43">
    <w:abstractNumId w:val="55"/>
  </w:num>
  <w:num w:numId="44">
    <w:abstractNumId w:val="57"/>
  </w:num>
  <w:num w:numId="45">
    <w:abstractNumId w:val="48"/>
  </w:num>
  <w:num w:numId="46">
    <w:abstractNumId w:val="47"/>
  </w:num>
  <w:num w:numId="47">
    <w:abstractNumId w:val="46"/>
  </w:num>
  <w:num w:numId="48">
    <w:abstractNumId w:val="61"/>
  </w:num>
  <w:num w:numId="49">
    <w:abstractNumId w:val="45"/>
  </w:num>
  <w:num w:numId="50">
    <w:abstractNumId w:val="40"/>
  </w:num>
  <w:num w:numId="51">
    <w:abstractNumId w:val="44"/>
  </w:num>
  <w:num w:numId="52">
    <w:abstractNumId w:val="34"/>
  </w:num>
  <w:num w:numId="53">
    <w:abstractNumId w:val="35"/>
  </w:num>
  <w:num w:numId="54">
    <w:abstractNumId w:val="54"/>
  </w:num>
  <w:num w:numId="55">
    <w:abstractNumId w:val="64"/>
  </w:num>
  <w:num w:numId="56">
    <w:abstractNumId w:val="39"/>
  </w:num>
  <w:num w:numId="57">
    <w:abstractNumId w:val="31"/>
  </w:num>
  <w:num w:numId="58">
    <w:abstractNumId w:val="62"/>
  </w:num>
  <w:num w:numId="59">
    <w:abstractNumId w:val="51"/>
  </w:num>
  <w:num w:numId="60">
    <w:abstractNumId w:val="52"/>
  </w:num>
  <w:num w:numId="61">
    <w:abstractNumId w:val="3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69E"/>
    <w:rsid w:val="0001174C"/>
    <w:rsid w:val="00020718"/>
    <w:rsid w:val="0002793D"/>
    <w:rsid w:val="0003319C"/>
    <w:rsid w:val="0003338F"/>
    <w:rsid w:val="0005585E"/>
    <w:rsid w:val="000776CE"/>
    <w:rsid w:val="0008458F"/>
    <w:rsid w:val="000A2C05"/>
    <w:rsid w:val="000C4274"/>
    <w:rsid w:val="000E01BB"/>
    <w:rsid w:val="000F54F1"/>
    <w:rsid w:val="001028A9"/>
    <w:rsid w:val="0010690D"/>
    <w:rsid w:val="00107BE1"/>
    <w:rsid w:val="001146A0"/>
    <w:rsid w:val="001243B7"/>
    <w:rsid w:val="00124428"/>
    <w:rsid w:val="0012564A"/>
    <w:rsid w:val="00131BF8"/>
    <w:rsid w:val="00134A02"/>
    <w:rsid w:val="00157485"/>
    <w:rsid w:val="0019632C"/>
    <w:rsid w:val="001967F2"/>
    <w:rsid w:val="001B435A"/>
    <w:rsid w:val="001C030A"/>
    <w:rsid w:val="001C3CBC"/>
    <w:rsid w:val="001D2E68"/>
    <w:rsid w:val="001F1568"/>
    <w:rsid w:val="001F6727"/>
    <w:rsid w:val="001F7C42"/>
    <w:rsid w:val="0021162E"/>
    <w:rsid w:val="00237FDF"/>
    <w:rsid w:val="00246F5E"/>
    <w:rsid w:val="00265A1B"/>
    <w:rsid w:val="00281A34"/>
    <w:rsid w:val="00283111"/>
    <w:rsid w:val="0029133D"/>
    <w:rsid w:val="00295540"/>
    <w:rsid w:val="002C4332"/>
    <w:rsid w:val="002C50AF"/>
    <w:rsid w:val="002E34C6"/>
    <w:rsid w:val="002F7D4E"/>
    <w:rsid w:val="00302DC9"/>
    <w:rsid w:val="00376461"/>
    <w:rsid w:val="0038092A"/>
    <w:rsid w:val="003A4B08"/>
    <w:rsid w:val="003B1332"/>
    <w:rsid w:val="003B3B6B"/>
    <w:rsid w:val="003B3E4E"/>
    <w:rsid w:val="003B4145"/>
    <w:rsid w:val="003C2975"/>
    <w:rsid w:val="003D0CE0"/>
    <w:rsid w:val="003D3185"/>
    <w:rsid w:val="003D55F9"/>
    <w:rsid w:val="00405D9F"/>
    <w:rsid w:val="004066B6"/>
    <w:rsid w:val="00450E5E"/>
    <w:rsid w:val="0046639A"/>
    <w:rsid w:val="0046664B"/>
    <w:rsid w:val="00466A02"/>
    <w:rsid w:val="004A056B"/>
    <w:rsid w:val="004B72D4"/>
    <w:rsid w:val="004C2A3F"/>
    <w:rsid w:val="00510441"/>
    <w:rsid w:val="00514C1F"/>
    <w:rsid w:val="00531349"/>
    <w:rsid w:val="0053771C"/>
    <w:rsid w:val="00541150"/>
    <w:rsid w:val="005533FE"/>
    <w:rsid w:val="00554642"/>
    <w:rsid w:val="00595048"/>
    <w:rsid w:val="005A0B35"/>
    <w:rsid w:val="005C10C6"/>
    <w:rsid w:val="005D2DAC"/>
    <w:rsid w:val="005D7762"/>
    <w:rsid w:val="005D7AD2"/>
    <w:rsid w:val="00610CD3"/>
    <w:rsid w:val="00621743"/>
    <w:rsid w:val="0065488E"/>
    <w:rsid w:val="00657B5B"/>
    <w:rsid w:val="00672112"/>
    <w:rsid w:val="00681352"/>
    <w:rsid w:val="006926EC"/>
    <w:rsid w:val="006A6BD5"/>
    <w:rsid w:val="006C5C72"/>
    <w:rsid w:val="006F03C1"/>
    <w:rsid w:val="00731876"/>
    <w:rsid w:val="00734640"/>
    <w:rsid w:val="00746A89"/>
    <w:rsid w:val="00751163"/>
    <w:rsid w:val="00757468"/>
    <w:rsid w:val="00762943"/>
    <w:rsid w:val="00776EF8"/>
    <w:rsid w:val="00780792"/>
    <w:rsid w:val="00780ED9"/>
    <w:rsid w:val="00787F0A"/>
    <w:rsid w:val="00794B36"/>
    <w:rsid w:val="00797C84"/>
    <w:rsid w:val="007A5AF7"/>
    <w:rsid w:val="007A5CAB"/>
    <w:rsid w:val="007B070E"/>
    <w:rsid w:val="007D29A8"/>
    <w:rsid w:val="007D3EA4"/>
    <w:rsid w:val="007D7F17"/>
    <w:rsid w:val="007E137A"/>
    <w:rsid w:val="007E709C"/>
    <w:rsid w:val="007F1447"/>
    <w:rsid w:val="0080041B"/>
    <w:rsid w:val="0080324C"/>
    <w:rsid w:val="00822552"/>
    <w:rsid w:val="008423F6"/>
    <w:rsid w:val="008444BE"/>
    <w:rsid w:val="00852C15"/>
    <w:rsid w:val="008773F4"/>
    <w:rsid w:val="008A2720"/>
    <w:rsid w:val="008A5353"/>
    <w:rsid w:val="008D0440"/>
    <w:rsid w:val="008E7FB2"/>
    <w:rsid w:val="008F0D32"/>
    <w:rsid w:val="009137D2"/>
    <w:rsid w:val="009234FF"/>
    <w:rsid w:val="00944DDB"/>
    <w:rsid w:val="00951381"/>
    <w:rsid w:val="009574BC"/>
    <w:rsid w:val="00965DD7"/>
    <w:rsid w:val="009671D6"/>
    <w:rsid w:val="00981197"/>
    <w:rsid w:val="009B143F"/>
    <w:rsid w:val="009B1BEB"/>
    <w:rsid w:val="009C6432"/>
    <w:rsid w:val="009F7208"/>
    <w:rsid w:val="00A0397A"/>
    <w:rsid w:val="00A075D5"/>
    <w:rsid w:val="00A255E8"/>
    <w:rsid w:val="00A31126"/>
    <w:rsid w:val="00A500BC"/>
    <w:rsid w:val="00A650D8"/>
    <w:rsid w:val="00A71272"/>
    <w:rsid w:val="00A74A92"/>
    <w:rsid w:val="00A77EC2"/>
    <w:rsid w:val="00A8037E"/>
    <w:rsid w:val="00A80E77"/>
    <w:rsid w:val="00A834D4"/>
    <w:rsid w:val="00A95E97"/>
    <w:rsid w:val="00AA6B54"/>
    <w:rsid w:val="00AD369E"/>
    <w:rsid w:val="00AD6DB6"/>
    <w:rsid w:val="00AE782D"/>
    <w:rsid w:val="00AF0F0E"/>
    <w:rsid w:val="00AF2776"/>
    <w:rsid w:val="00AF6E46"/>
    <w:rsid w:val="00B33174"/>
    <w:rsid w:val="00B5506E"/>
    <w:rsid w:val="00B64291"/>
    <w:rsid w:val="00B84626"/>
    <w:rsid w:val="00B863C2"/>
    <w:rsid w:val="00B95F8D"/>
    <w:rsid w:val="00B97BC5"/>
    <w:rsid w:val="00BA2107"/>
    <w:rsid w:val="00BC7013"/>
    <w:rsid w:val="00BD63D1"/>
    <w:rsid w:val="00BE003A"/>
    <w:rsid w:val="00BF7F7D"/>
    <w:rsid w:val="00C156B7"/>
    <w:rsid w:val="00C2271B"/>
    <w:rsid w:val="00C35AF2"/>
    <w:rsid w:val="00C35B25"/>
    <w:rsid w:val="00C360B1"/>
    <w:rsid w:val="00C36F6C"/>
    <w:rsid w:val="00C805E2"/>
    <w:rsid w:val="00C90E1D"/>
    <w:rsid w:val="00C9759C"/>
    <w:rsid w:val="00CA034F"/>
    <w:rsid w:val="00CA1094"/>
    <w:rsid w:val="00CB38F1"/>
    <w:rsid w:val="00CC02BE"/>
    <w:rsid w:val="00CC2F62"/>
    <w:rsid w:val="00CC59C4"/>
    <w:rsid w:val="00CC5BED"/>
    <w:rsid w:val="00CC71A5"/>
    <w:rsid w:val="00CE2780"/>
    <w:rsid w:val="00CE4DBA"/>
    <w:rsid w:val="00D020A5"/>
    <w:rsid w:val="00D046AC"/>
    <w:rsid w:val="00D050DA"/>
    <w:rsid w:val="00D07A81"/>
    <w:rsid w:val="00D20D65"/>
    <w:rsid w:val="00D3264D"/>
    <w:rsid w:val="00D714B2"/>
    <w:rsid w:val="00D71879"/>
    <w:rsid w:val="00DB0EDE"/>
    <w:rsid w:val="00DB2A4A"/>
    <w:rsid w:val="00DC22F2"/>
    <w:rsid w:val="00DE4696"/>
    <w:rsid w:val="00E1406F"/>
    <w:rsid w:val="00E24F17"/>
    <w:rsid w:val="00E36020"/>
    <w:rsid w:val="00E436D4"/>
    <w:rsid w:val="00E55D6A"/>
    <w:rsid w:val="00E76750"/>
    <w:rsid w:val="00E81587"/>
    <w:rsid w:val="00EA235A"/>
    <w:rsid w:val="00EA2524"/>
    <w:rsid w:val="00EA5258"/>
    <w:rsid w:val="00EC2B36"/>
    <w:rsid w:val="00EC393E"/>
    <w:rsid w:val="00ED2314"/>
    <w:rsid w:val="00ED2BAB"/>
    <w:rsid w:val="00ED62DD"/>
    <w:rsid w:val="00EE42A2"/>
    <w:rsid w:val="00EF2202"/>
    <w:rsid w:val="00F07EB4"/>
    <w:rsid w:val="00F1010F"/>
    <w:rsid w:val="00F23E90"/>
    <w:rsid w:val="00F25BB3"/>
    <w:rsid w:val="00F47081"/>
    <w:rsid w:val="00F53A6D"/>
    <w:rsid w:val="00F6322B"/>
    <w:rsid w:val="00F642A8"/>
    <w:rsid w:val="00F66211"/>
    <w:rsid w:val="00F962B2"/>
    <w:rsid w:val="00FA1FFC"/>
    <w:rsid w:val="00FA6162"/>
    <w:rsid w:val="00FB3672"/>
    <w:rsid w:val="00FC1489"/>
    <w:rsid w:val="00FC4A55"/>
    <w:rsid w:val="00FD1BAE"/>
    <w:rsid w:val="00FE1325"/>
    <w:rsid w:val="00FF2939"/>
    <w:rsid w:val="00FF2A59"/>
    <w:rsid w:val="00FF7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E151E3-2D14-4562-ACE9-74AF85A4E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369E"/>
    <w:pPr>
      <w:widowControl w:val="0"/>
      <w:suppressAutoHyphens/>
      <w:spacing w:after="0" w:line="240" w:lineRule="auto"/>
    </w:pPr>
    <w:rPr>
      <w:rFonts w:ascii="Times New Roman" w:eastAsia="SimSun" w:hAnsi="Times New Roman" w:cs="Mangal"/>
      <w:kern w:val="1"/>
      <w:sz w:val="24"/>
      <w:szCs w:val="24"/>
      <w:lang w:eastAsia="zh-CN" w:bidi="hi-IN"/>
    </w:rPr>
  </w:style>
  <w:style w:type="paragraph" w:styleId="1">
    <w:name w:val="heading 1"/>
    <w:basedOn w:val="a0"/>
    <w:next w:val="a0"/>
    <w:link w:val="10"/>
    <w:uiPriority w:val="99"/>
    <w:qFormat/>
    <w:rsid w:val="00AD369E"/>
    <w:pPr>
      <w:keepNext/>
      <w:keepLines/>
      <w:spacing w:before="240"/>
      <w:outlineLvl w:val="0"/>
    </w:pPr>
    <w:rPr>
      <w:rFonts w:ascii="Calibri Light" w:eastAsia="Times New Roman" w:hAnsi="Calibri Light"/>
      <w:color w:val="2E74B5"/>
      <w:sz w:val="32"/>
      <w:szCs w:val="29"/>
    </w:rPr>
  </w:style>
  <w:style w:type="paragraph" w:styleId="2">
    <w:name w:val="heading 2"/>
    <w:basedOn w:val="a1"/>
    <w:next w:val="a2"/>
    <w:link w:val="20"/>
    <w:uiPriority w:val="99"/>
    <w:qFormat/>
    <w:rsid w:val="00AD369E"/>
    <w:pPr>
      <w:numPr>
        <w:ilvl w:val="1"/>
        <w:numId w:val="4"/>
      </w:numPr>
      <w:outlineLvl w:val="1"/>
    </w:pPr>
    <w:rPr>
      <w:b/>
      <w:bCs/>
      <w:i/>
      <w:iCs/>
    </w:rPr>
  </w:style>
  <w:style w:type="paragraph" w:styleId="3">
    <w:name w:val="heading 3"/>
    <w:basedOn w:val="a0"/>
    <w:next w:val="a0"/>
    <w:link w:val="30"/>
    <w:uiPriority w:val="99"/>
    <w:qFormat/>
    <w:rsid w:val="00AD369E"/>
    <w:pPr>
      <w:keepNext/>
      <w:keepLines/>
      <w:spacing w:before="40"/>
      <w:outlineLvl w:val="2"/>
    </w:pPr>
    <w:rPr>
      <w:rFonts w:ascii="Calibri Light" w:eastAsia="Calibri" w:hAnsi="Calibri Light"/>
      <w:color w:val="1F4D78"/>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9"/>
    <w:rsid w:val="00AD369E"/>
    <w:rPr>
      <w:rFonts w:ascii="Calibri Light" w:eastAsia="Times New Roman" w:hAnsi="Calibri Light" w:cs="Mangal"/>
      <w:color w:val="2E74B5"/>
      <w:kern w:val="1"/>
      <w:sz w:val="32"/>
      <w:szCs w:val="29"/>
      <w:lang w:eastAsia="zh-CN" w:bidi="hi-IN"/>
    </w:rPr>
  </w:style>
  <w:style w:type="character" w:customStyle="1" w:styleId="20">
    <w:name w:val="Заголовок 2 Знак"/>
    <w:basedOn w:val="a3"/>
    <w:link w:val="2"/>
    <w:uiPriority w:val="99"/>
    <w:rsid w:val="00AD369E"/>
    <w:rPr>
      <w:rFonts w:ascii="Arial" w:eastAsia="Microsoft YaHei" w:hAnsi="Arial" w:cs="Mangal"/>
      <w:b/>
      <w:bCs/>
      <w:i/>
      <w:iCs/>
      <w:kern w:val="1"/>
      <w:sz w:val="28"/>
      <w:szCs w:val="28"/>
      <w:lang w:eastAsia="zh-CN" w:bidi="hi-IN"/>
    </w:rPr>
  </w:style>
  <w:style w:type="character" w:customStyle="1" w:styleId="30">
    <w:name w:val="Заголовок 3 Знак"/>
    <w:basedOn w:val="a3"/>
    <w:link w:val="3"/>
    <w:uiPriority w:val="99"/>
    <w:rsid w:val="00AD369E"/>
    <w:rPr>
      <w:rFonts w:ascii="Calibri Light" w:eastAsia="Calibri" w:hAnsi="Calibri Light" w:cs="Mangal"/>
      <w:color w:val="1F4D78"/>
      <w:kern w:val="1"/>
      <w:sz w:val="21"/>
      <w:szCs w:val="21"/>
      <w:lang w:eastAsia="zh-CN" w:bidi="hi-IN"/>
    </w:rPr>
  </w:style>
  <w:style w:type="paragraph" w:styleId="a6">
    <w:name w:val="No Spacing"/>
    <w:link w:val="a7"/>
    <w:qFormat/>
    <w:rsid w:val="00AD369E"/>
    <w:pPr>
      <w:spacing w:after="0" w:line="240" w:lineRule="auto"/>
    </w:pPr>
    <w:rPr>
      <w:rFonts w:ascii="Calibri" w:eastAsia="Times New Roman" w:hAnsi="Calibri" w:cs="Times New Roman"/>
    </w:rPr>
  </w:style>
  <w:style w:type="paragraph" w:customStyle="1" w:styleId="a8">
    <w:name w:val="Содержимое таблицы"/>
    <w:basedOn w:val="a0"/>
    <w:uiPriority w:val="99"/>
    <w:rsid w:val="00AD369E"/>
    <w:pPr>
      <w:suppressLineNumbers/>
    </w:pPr>
  </w:style>
  <w:style w:type="paragraph" w:styleId="a9">
    <w:name w:val="List Paragraph"/>
    <w:basedOn w:val="a0"/>
    <w:uiPriority w:val="34"/>
    <w:qFormat/>
    <w:rsid w:val="00AD369E"/>
    <w:pPr>
      <w:ind w:left="720"/>
    </w:pPr>
  </w:style>
  <w:style w:type="character" w:customStyle="1" w:styleId="a7">
    <w:name w:val="Без интервала Знак"/>
    <w:link w:val="a6"/>
    <w:uiPriority w:val="1"/>
    <w:locked/>
    <w:rsid w:val="00AD369E"/>
    <w:rPr>
      <w:rFonts w:ascii="Calibri" w:eastAsia="Times New Roman" w:hAnsi="Calibri" w:cs="Times New Roman"/>
    </w:rPr>
  </w:style>
  <w:style w:type="character" w:customStyle="1" w:styleId="WW8Num2z0">
    <w:name w:val="WW8Num2z0"/>
    <w:uiPriority w:val="99"/>
    <w:rsid w:val="00AD369E"/>
    <w:rPr>
      <w:rFonts w:ascii="Symbol" w:hAnsi="Symbol"/>
    </w:rPr>
  </w:style>
  <w:style w:type="character" w:customStyle="1" w:styleId="WW8Num3z0">
    <w:name w:val="WW8Num3z0"/>
    <w:uiPriority w:val="99"/>
    <w:rsid w:val="00AD369E"/>
    <w:rPr>
      <w:rFonts w:ascii="Symbol" w:hAnsi="Symbol"/>
    </w:rPr>
  </w:style>
  <w:style w:type="character" w:customStyle="1" w:styleId="WW8Num4z0">
    <w:name w:val="WW8Num4z0"/>
    <w:uiPriority w:val="99"/>
    <w:rsid w:val="00AD369E"/>
    <w:rPr>
      <w:rFonts w:ascii="Symbol" w:hAnsi="Symbol"/>
    </w:rPr>
  </w:style>
  <w:style w:type="character" w:customStyle="1" w:styleId="WW8Num4z1">
    <w:name w:val="WW8Num4z1"/>
    <w:uiPriority w:val="99"/>
    <w:rsid w:val="00AD369E"/>
    <w:rPr>
      <w:rFonts w:ascii="OpenSymbol" w:hAnsi="OpenSymbol"/>
    </w:rPr>
  </w:style>
  <w:style w:type="character" w:customStyle="1" w:styleId="WW8Num5z0">
    <w:name w:val="WW8Num5z0"/>
    <w:uiPriority w:val="99"/>
    <w:rsid w:val="00AD369E"/>
    <w:rPr>
      <w:rFonts w:ascii="Symbol" w:hAnsi="Symbol"/>
    </w:rPr>
  </w:style>
  <w:style w:type="character" w:customStyle="1" w:styleId="WW8Num5z1">
    <w:name w:val="WW8Num5z1"/>
    <w:uiPriority w:val="99"/>
    <w:rsid w:val="00AD369E"/>
    <w:rPr>
      <w:rFonts w:ascii="OpenSymbol" w:hAnsi="OpenSymbol"/>
    </w:rPr>
  </w:style>
  <w:style w:type="character" w:customStyle="1" w:styleId="WW8Num6z0">
    <w:name w:val="WW8Num6z0"/>
    <w:uiPriority w:val="99"/>
    <w:rsid w:val="00AD369E"/>
    <w:rPr>
      <w:rFonts w:ascii="Symbol" w:hAnsi="Symbol"/>
    </w:rPr>
  </w:style>
  <w:style w:type="character" w:customStyle="1" w:styleId="WW8Num6z1">
    <w:name w:val="WW8Num6z1"/>
    <w:uiPriority w:val="99"/>
    <w:rsid w:val="00AD369E"/>
    <w:rPr>
      <w:rFonts w:ascii="OpenSymbol" w:hAnsi="OpenSymbol"/>
    </w:rPr>
  </w:style>
  <w:style w:type="character" w:customStyle="1" w:styleId="WW8Num7z0">
    <w:name w:val="WW8Num7z0"/>
    <w:uiPriority w:val="99"/>
    <w:rsid w:val="00AD369E"/>
    <w:rPr>
      <w:rFonts w:ascii="Symbol" w:hAnsi="Symbol"/>
    </w:rPr>
  </w:style>
  <w:style w:type="character" w:customStyle="1" w:styleId="WW8Num8z0">
    <w:name w:val="WW8Num8z0"/>
    <w:uiPriority w:val="99"/>
    <w:rsid w:val="00AD369E"/>
    <w:rPr>
      <w:rFonts w:ascii="Symbol" w:hAnsi="Symbol"/>
    </w:rPr>
  </w:style>
  <w:style w:type="character" w:customStyle="1" w:styleId="WW8Num9z0">
    <w:name w:val="WW8Num9z0"/>
    <w:uiPriority w:val="99"/>
    <w:rsid w:val="00AD369E"/>
    <w:rPr>
      <w:rFonts w:ascii="Symbol" w:hAnsi="Symbol"/>
    </w:rPr>
  </w:style>
  <w:style w:type="character" w:customStyle="1" w:styleId="WW8Num10z0">
    <w:name w:val="WW8Num10z0"/>
    <w:uiPriority w:val="99"/>
    <w:rsid w:val="00AD369E"/>
    <w:rPr>
      <w:rFonts w:ascii="Symbol" w:hAnsi="Symbol"/>
    </w:rPr>
  </w:style>
  <w:style w:type="character" w:customStyle="1" w:styleId="WW8Num11z0">
    <w:name w:val="WW8Num11z0"/>
    <w:uiPriority w:val="99"/>
    <w:rsid w:val="00AD369E"/>
    <w:rPr>
      <w:rFonts w:ascii="Wingdings" w:hAnsi="Wingdings"/>
      <w:sz w:val="20"/>
    </w:rPr>
  </w:style>
  <w:style w:type="character" w:customStyle="1" w:styleId="WW8Num11z1">
    <w:name w:val="WW8Num11z1"/>
    <w:uiPriority w:val="99"/>
    <w:rsid w:val="00AD369E"/>
    <w:rPr>
      <w:rFonts w:ascii="Symbol" w:hAnsi="Symbol"/>
      <w:sz w:val="20"/>
    </w:rPr>
  </w:style>
  <w:style w:type="character" w:customStyle="1" w:styleId="WW8Num12z0">
    <w:name w:val="WW8Num12z0"/>
    <w:uiPriority w:val="99"/>
    <w:rsid w:val="00AD369E"/>
    <w:rPr>
      <w:rFonts w:ascii="Symbol" w:hAnsi="Symbol"/>
    </w:rPr>
  </w:style>
  <w:style w:type="character" w:customStyle="1" w:styleId="WW8Num13z0">
    <w:name w:val="WW8Num13z0"/>
    <w:uiPriority w:val="99"/>
    <w:rsid w:val="00AD369E"/>
    <w:rPr>
      <w:rFonts w:ascii="Wingdings 2" w:hAnsi="Wingdings 2"/>
    </w:rPr>
  </w:style>
  <w:style w:type="character" w:customStyle="1" w:styleId="WW8Num13z1">
    <w:name w:val="WW8Num13z1"/>
    <w:uiPriority w:val="99"/>
    <w:rsid w:val="00AD369E"/>
    <w:rPr>
      <w:rFonts w:ascii="OpenSymbol" w:hAnsi="OpenSymbol"/>
    </w:rPr>
  </w:style>
  <w:style w:type="character" w:customStyle="1" w:styleId="WW8Num14z0">
    <w:name w:val="WW8Num14z0"/>
    <w:uiPriority w:val="99"/>
    <w:rsid w:val="00AD369E"/>
    <w:rPr>
      <w:rFonts w:ascii="Symbol" w:hAnsi="Symbol"/>
    </w:rPr>
  </w:style>
  <w:style w:type="character" w:customStyle="1" w:styleId="21">
    <w:name w:val="Основной шрифт абзаца2"/>
    <w:uiPriority w:val="99"/>
    <w:rsid w:val="00AD369E"/>
  </w:style>
  <w:style w:type="character" w:customStyle="1" w:styleId="Absatz-Standardschriftart">
    <w:name w:val="Absatz-Standardschriftart"/>
    <w:uiPriority w:val="99"/>
    <w:rsid w:val="00AD369E"/>
  </w:style>
  <w:style w:type="character" w:customStyle="1" w:styleId="WW-Absatz-Standardschriftart">
    <w:name w:val="WW-Absatz-Standardschriftart"/>
    <w:uiPriority w:val="99"/>
    <w:rsid w:val="00AD369E"/>
  </w:style>
  <w:style w:type="character" w:customStyle="1" w:styleId="WW-Absatz-Standardschriftart1">
    <w:name w:val="WW-Absatz-Standardschriftart1"/>
    <w:uiPriority w:val="99"/>
    <w:rsid w:val="00AD369E"/>
  </w:style>
  <w:style w:type="character" w:customStyle="1" w:styleId="WW-Absatz-Standardschriftart11">
    <w:name w:val="WW-Absatz-Standardschriftart11"/>
    <w:uiPriority w:val="99"/>
    <w:rsid w:val="00AD369E"/>
  </w:style>
  <w:style w:type="character" w:customStyle="1" w:styleId="WW-Absatz-Standardschriftart111">
    <w:name w:val="WW-Absatz-Standardschriftart111"/>
    <w:uiPriority w:val="99"/>
    <w:rsid w:val="00AD369E"/>
  </w:style>
  <w:style w:type="character" w:customStyle="1" w:styleId="WW-Absatz-Standardschriftart1111">
    <w:name w:val="WW-Absatz-Standardschriftart1111"/>
    <w:uiPriority w:val="99"/>
    <w:rsid w:val="00AD369E"/>
  </w:style>
  <w:style w:type="character" w:customStyle="1" w:styleId="WW-Absatz-Standardschriftart11111">
    <w:name w:val="WW-Absatz-Standardschriftart11111"/>
    <w:uiPriority w:val="99"/>
    <w:rsid w:val="00AD369E"/>
  </w:style>
  <w:style w:type="character" w:customStyle="1" w:styleId="WW-Absatz-Standardschriftart111111">
    <w:name w:val="WW-Absatz-Standardschriftart111111"/>
    <w:uiPriority w:val="99"/>
    <w:rsid w:val="00AD369E"/>
  </w:style>
  <w:style w:type="character" w:customStyle="1" w:styleId="WW-Absatz-Standardschriftart1111111">
    <w:name w:val="WW-Absatz-Standardschriftart1111111"/>
    <w:uiPriority w:val="99"/>
    <w:rsid w:val="00AD369E"/>
  </w:style>
  <w:style w:type="character" w:customStyle="1" w:styleId="WW-Absatz-Standardschriftart11111111">
    <w:name w:val="WW-Absatz-Standardschriftart11111111"/>
    <w:uiPriority w:val="99"/>
    <w:rsid w:val="00AD369E"/>
  </w:style>
  <w:style w:type="character" w:customStyle="1" w:styleId="WW-Absatz-Standardschriftart111111111">
    <w:name w:val="WW-Absatz-Standardschriftart111111111"/>
    <w:uiPriority w:val="99"/>
    <w:rsid w:val="00AD369E"/>
  </w:style>
  <w:style w:type="character" w:customStyle="1" w:styleId="WW-Absatz-Standardschriftart1111111111">
    <w:name w:val="WW-Absatz-Standardschriftart1111111111"/>
    <w:uiPriority w:val="99"/>
    <w:rsid w:val="00AD369E"/>
  </w:style>
  <w:style w:type="character" w:customStyle="1" w:styleId="WW-Absatz-Standardschriftart11111111111">
    <w:name w:val="WW-Absatz-Standardschriftart11111111111"/>
    <w:uiPriority w:val="99"/>
    <w:rsid w:val="00AD369E"/>
  </w:style>
  <w:style w:type="character" w:customStyle="1" w:styleId="WW-Absatz-Standardschriftart111111111111">
    <w:name w:val="WW-Absatz-Standardschriftart111111111111"/>
    <w:uiPriority w:val="99"/>
    <w:rsid w:val="00AD369E"/>
  </w:style>
  <w:style w:type="character" w:customStyle="1" w:styleId="WW-Absatz-Standardschriftart1111111111111">
    <w:name w:val="WW-Absatz-Standardschriftart1111111111111"/>
    <w:uiPriority w:val="99"/>
    <w:rsid w:val="00AD369E"/>
  </w:style>
  <w:style w:type="character" w:customStyle="1" w:styleId="WW-Absatz-Standardschriftart11111111111111">
    <w:name w:val="WW-Absatz-Standardschriftart11111111111111"/>
    <w:uiPriority w:val="99"/>
    <w:rsid w:val="00AD369E"/>
  </w:style>
  <w:style w:type="character" w:customStyle="1" w:styleId="WW-Absatz-Standardschriftart111111111111111">
    <w:name w:val="WW-Absatz-Standardschriftart111111111111111"/>
    <w:uiPriority w:val="99"/>
    <w:rsid w:val="00AD369E"/>
  </w:style>
  <w:style w:type="character" w:customStyle="1" w:styleId="WW-Absatz-Standardschriftart1111111111111111">
    <w:name w:val="WW-Absatz-Standardschriftart1111111111111111"/>
    <w:uiPriority w:val="99"/>
    <w:rsid w:val="00AD369E"/>
  </w:style>
  <w:style w:type="character" w:customStyle="1" w:styleId="WW-Absatz-Standardschriftart11111111111111111">
    <w:name w:val="WW-Absatz-Standardschriftart11111111111111111"/>
    <w:uiPriority w:val="99"/>
    <w:rsid w:val="00AD369E"/>
  </w:style>
  <w:style w:type="character" w:customStyle="1" w:styleId="11">
    <w:name w:val="Основной шрифт абзаца1"/>
    <w:uiPriority w:val="99"/>
    <w:rsid w:val="00AD369E"/>
  </w:style>
  <w:style w:type="character" w:customStyle="1" w:styleId="WW-Absatz-Standardschriftart111111111111111111">
    <w:name w:val="WW-Absatz-Standardschriftart111111111111111111"/>
    <w:uiPriority w:val="99"/>
    <w:rsid w:val="00AD369E"/>
  </w:style>
  <w:style w:type="character" w:customStyle="1" w:styleId="WW-Absatz-Standardschriftart1111111111111111111">
    <w:name w:val="WW-Absatz-Standardschriftart1111111111111111111"/>
    <w:uiPriority w:val="99"/>
    <w:rsid w:val="00AD369E"/>
  </w:style>
  <w:style w:type="character" w:customStyle="1" w:styleId="WW-Absatz-Standardschriftart11111111111111111111">
    <w:name w:val="WW-Absatz-Standardschriftart11111111111111111111"/>
    <w:uiPriority w:val="99"/>
    <w:rsid w:val="00AD369E"/>
  </w:style>
  <w:style w:type="character" w:customStyle="1" w:styleId="WW8Num1z0">
    <w:name w:val="WW8Num1z0"/>
    <w:uiPriority w:val="99"/>
    <w:rsid w:val="00AD369E"/>
    <w:rPr>
      <w:rFonts w:ascii="Symbol" w:hAnsi="Symbol"/>
    </w:rPr>
  </w:style>
  <w:style w:type="character" w:customStyle="1" w:styleId="WW8Num3z1">
    <w:name w:val="WW8Num3z1"/>
    <w:uiPriority w:val="99"/>
    <w:rsid w:val="00AD369E"/>
    <w:rPr>
      <w:rFonts w:ascii="OpenSymbol" w:hAnsi="OpenSymbol"/>
    </w:rPr>
  </w:style>
  <w:style w:type="character" w:customStyle="1" w:styleId="WW-Absatz-Standardschriftart111111111111111111111">
    <w:name w:val="WW-Absatz-Standardschriftart111111111111111111111"/>
    <w:uiPriority w:val="99"/>
    <w:rsid w:val="00AD369E"/>
  </w:style>
  <w:style w:type="character" w:customStyle="1" w:styleId="WW-Absatz-Standardschriftart1111111111111111111111">
    <w:name w:val="WW-Absatz-Standardschriftart1111111111111111111111"/>
    <w:uiPriority w:val="99"/>
    <w:rsid w:val="00AD369E"/>
  </w:style>
  <w:style w:type="character" w:customStyle="1" w:styleId="WW-Absatz-Standardschriftart11111111111111111111111">
    <w:name w:val="WW-Absatz-Standardschriftart11111111111111111111111"/>
    <w:uiPriority w:val="99"/>
    <w:rsid w:val="00AD369E"/>
  </w:style>
  <w:style w:type="character" w:customStyle="1" w:styleId="WW-Absatz-Standardschriftart111111111111111111111111">
    <w:name w:val="WW-Absatz-Standardschriftart111111111111111111111111"/>
    <w:uiPriority w:val="99"/>
    <w:rsid w:val="00AD369E"/>
  </w:style>
  <w:style w:type="character" w:customStyle="1" w:styleId="WW-Absatz-Standardschriftart1111111111111111111111111">
    <w:name w:val="WW-Absatz-Standardschriftart1111111111111111111111111"/>
    <w:uiPriority w:val="99"/>
    <w:rsid w:val="00AD369E"/>
  </w:style>
  <w:style w:type="character" w:customStyle="1" w:styleId="WW-Absatz-Standardschriftart11111111111111111111111111">
    <w:name w:val="WW-Absatz-Standardschriftart11111111111111111111111111"/>
    <w:uiPriority w:val="99"/>
    <w:rsid w:val="00AD369E"/>
  </w:style>
  <w:style w:type="character" w:customStyle="1" w:styleId="WW8Num53z0">
    <w:name w:val="WW8Num53z0"/>
    <w:uiPriority w:val="99"/>
    <w:rsid w:val="00AD369E"/>
    <w:rPr>
      <w:rFonts w:ascii="Symbol" w:hAnsi="Symbol"/>
    </w:rPr>
  </w:style>
  <w:style w:type="character" w:customStyle="1" w:styleId="WW8Num53z1">
    <w:name w:val="WW8Num53z1"/>
    <w:uiPriority w:val="99"/>
    <w:rsid w:val="00AD369E"/>
    <w:rPr>
      <w:rFonts w:ascii="Courier New" w:hAnsi="Courier New"/>
    </w:rPr>
  </w:style>
  <w:style w:type="character" w:customStyle="1" w:styleId="WW8Num53z2">
    <w:name w:val="WW8Num53z2"/>
    <w:uiPriority w:val="99"/>
    <w:rsid w:val="00AD369E"/>
    <w:rPr>
      <w:rFonts w:ascii="Wingdings" w:hAnsi="Wingdings"/>
    </w:rPr>
  </w:style>
  <w:style w:type="character" w:customStyle="1" w:styleId="WW8Num57z0">
    <w:name w:val="WW8Num57z0"/>
    <w:uiPriority w:val="99"/>
    <w:rsid w:val="00AD369E"/>
    <w:rPr>
      <w:rFonts w:ascii="Symbol" w:hAnsi="Symbol"/>
    </w:rPr>
  </w:style>
  <w:style w:type="character" w:customStyle="1" w:styleId="WW8Num57z1">
    <w:name w:val="WW8Num57z1"/>
    <w:uiPriority w:val="99"/>
    <w:rsid w:val="00AD369E"/>
    <w:rPr>
      <w:rFonts w:ascii="Courier New" w:hAnsi="Courier New"/>
    </w:rPr>
  </w:style>
  <w:style w:type="character" w:customStyle="1" w:styleId="WW8Num57z2">
    <w:name w:val="WW8Num57z2"/>
    <w:uiPriority w:val="99"/>
    <w:rsid w:val="00AD369E"/>
    <w:rPr>
      <w:rFonts w:ascii="Wingdings" w:hAnsi="Wingdings"/>
    </w:rPr>
  </w:style>
  <w:style w:type="character" w:customStyle="1" w:styleId="WW8Num24z0">
    <w:name w:val="WW8Num24z0"/>
    <w:uiPriority w:val="99"/>
    <w:rsid w:val="00AD369E"/>
    <w:rPr>
      <w:rFonts w:ascii="Symbol" w:hAnsi="Symbol"/>
    </w:rPr>
  </w:style>
  <w:style w:type="character" w:customStyle="1" w:styleId="WW8Num33z0">
    <w:name w:val="WW8Num33z0"/>
    <w:uiPriority w:val="99"/>
    <w:rsid w:val="00AD369E"/>
    <w:rPr>
      <w:rFonts w:ascii="Symbol" w:hAnsi="Symbol"/>
    </w:rPr>
  </w:style>
  <w:style w:type="character" w:customStyle="1" w:styleId="WW8Num33z1">
    <w:name w:val="WW8Num33z1"/>
    <w:uiPriority w:val="99"/>
    <w:rsid w:val="00AD369E"/>
    <w:rPr>
      <w:rFonts w:ascii="Courier New" w:hAnsi="Courier New"/>
    </w:rPr>
  </w:style>
  <w:style w:type="character" w:customStyle="1" w:styleId="WW8Num33z2">
    <w:name w:val="WW8Num33z2"/>
    <w:uiPriority w:val="99"/>
    <w:rsid w:val="00AD369E"/>
    <w:rPr>
      <w:rFonts w:ascii="Wingdings" w:hAnsi="Wingdings"/>
    </w:rPr>
  </w:style>
  <w:style w:type="character" w:customStyle="1" w:styleId="WW8Num31z0">
    <w:name w:val="WW8Num31z0"/>
    <w:uiPriority w:val="99"/>
    <w:rsid w:val="00AD369E"/>
    <w:rPr>
      <w:rFonts w:ascii="Wingdings" w:hAnsi="Wingdings"/>
      <w:sz w:val="20"/>
    </w:rPr>
  </w:style>
  <w:style w:type="character" w:customStyle="1" w:styleId="WW8Num31z1">
    <w:name w:val="WW8Num31z1"/>
    <w:uiPriority w:val="99"/>
    <w:rsid w:val="00AD369E"/>
    <w:rPr>
      <w:rFonts w:ascii="Symbol" w:hAnsi="Symbol"/>
      <w:sz w:val="20"/>
    </w:rPr>
  </w:style>
  <w:style w:type="character" w:customStyle="1" w:styleId="WW8Num25z0">
    <w:name w:val="WW8Num25z0"/>
    <w:uiPriority w:val="99"/>
    <w:rsid w:val="00AD369E"/>
    <w:rPr>
      <w:rFonts w:ascii="Symbol" w:hAnsi="Symbol"/>
    </w:rPr>
  </w:style>
  <w:style w:type="character" w:customStyle="1" w:styleId="aa">
    <w:name w:val="Маркеры списка"/>
    <w:uiPriority w:val="99"/>
    <w:rsid w:val="00AD369E"/>
    <w:rPr>
      <w:rFonts w:ascii="OpenSymbol" w:hAnsi="OpenSymbol"/>
    </w:rPr>
  </w:style>
  <w:style w:type="character" w:customStyle="1" w:styleId="ab">
    <w:name w:val="Символ нумерации"/>
    <w:uiPriority w:val="99"/>
    <w:rsid w:val="00AD369E"/>
  </w:style>
  <w:style w:type="paragraph" w:customStyle="1" w:styleId="a1">
    <w:name w:val="Заголовок"/>
    <w:basedOn w:val="a0"/>
    <w:next w:val="a2"/>
    <w:uiPriority w:val="99"/>
    <w:rsid w:val="00AD369E"/>
    <w:pPr>
      <w:keepNext/>
      <w:spacing w:before="240" w:after="120"/>
    </w:pPr>
    <w:rPr>
      <w:rFonts w:ascii="Arial" w:eastAsia="Microsoft YaHei" w:hAnsi="Arial"/>
      <w:sz w:val="28"/>
      <w:szCs w:val="28"/>
    </w:rPr>
  </w:style>
  <w:style w:type="paragraph" w:styleId="a2">
    <w:name w:val="Body Text"/>
    <w:basedOn w:val="a0"/>
    <w:link w:val="ac"/>
    <w:uiPriority w:val="99"/>
    <w:rsid w:val="00AD369E"/>
    <w:pPr>
      <w:spacing w:after="120"/>
    </w:pPr>
  </w:style>
  <w:style w:type="character" w:customStyle="1" w:styleId="ac">
    <w:name w:val="Основной текст Знак"/>
    <w:basedOn w:val="a3"/>
    <w:link w:val="a2"/>
    <w:uiPriority w:val="99"/>
    <w:rsid w:val="00AD369E"/>
    <w:rPr>
      <w:rFonts w:ascii="Times New Roman" w:eastAsia="SimSun" w:hAnsi="Times New Roman" w:cs="Mangal"/>
      <w:kern w:val="1"/>
      <w:sz w:val="24"/>
      <w:szCs w:val="24"/>
      <w:lang w:eastAsia="zh-CN" w:bidi="hi-IN"/>
    </w:rPr>
  </w:style>
  <w:style w:type="paragraph" w:styleId="ad">
    <w:name w:val="List"/>
    <w:basedOn w:val="a2"/>
    <w:uiPriority w:val="99"/>
    <w:rsid w:val="00AD369E"/>
  </w:style>
  <w:style w:type="paragraph" w:styleId="ae">
    <w:name w:val="caption"/>
    <w:basedOn w:val="a0"/>
    <w:uiPriority w:val="99"/>
    <w:qFormat/>
    <w:rsid w:val="00AD369E"/>
    <w:pPr>
      <w:suppressLineNumbers/>
      <w:spacing w:before="120" w:after="120"/>
    </w:pPr>
    <w:rPr>
      <w:i/>
      <w:iCs/>
    </w:rPr>
  </w:style>
  <w:style w:type="paragraph" w:customStyle="1" w:styleId="31">
    <w:name w:val="Указатель3"/>
    <w:basedOn w:val="a0"/>
    <w:uiPriority w:val="99"/>
    <w:rsid w:val="00AD369E"/>
    <w:pPr>
      <w:suppressLineNumbers/>
    </w:pPr>
  </w:style>
  <w:style w:type="paragraph" w:customStyle="1" w:styleId="22">
    <w:name w:val="Название2"/>
    <w:basedOn w:val="a0"/>
    <w:uiPriority w:val="99"/>
    <w:rsid w:val="00AD369E"/>
    <w:pPr>
      <w:suppressLineNumbers/>
      <w:spacing w:before="120" w:after="120"/>
    </w:pPr>
    <w:rPr>
      <w:i/>
      <w:iCs/>
    </w:rPr>
  </w:style>
  <w:style w:type="paragraph" w:customStyle="1" w:styleId="23">
    <w:name w:val="Указатель2"/>
    <w:basedOn w:val="a0"/>
    <w:uiPriority w:val="99"/>
    <w:rsid w:val="00AD369E"/>
    <w:pPr>
      <w:suppressLineNumbers/>
    </w:pPr>
  </w:style>
  <w:style w:type="paragraph" w:customStyle="1" w:styleId="12">
    <w:name w:val="Название1"/>
    <w:basedOn w:val="a0"/>
    <w:uiPriority w:val="99"/>
    <w:rsid w:val="00AD369E"/>
    <w:pPr>
      <w:suppressLineNumbers/>
      <w:spacing w:before="120" w:after="120"/>
    </w:pPr>
    <w:rPr>
      <w:i/>
      <w:iCs/>
    </w:rPr>
  </w:style>
  <w:style w:type="paragraph" w:customStyle="1" w:styleId="13">
    <w:name w:val="Указатель1"/>
    <w:basedOn w:val="a0"/>
    <w:uiPriority w:val="99"/>
    <w:rsid w:val="00AD369E"/>
    <w:pPr>
      <w:suppressLineNumbers/>
    </w:pPr>
  </w:style>
  <w:style w:type="paragraph" w:customStyle="1" w:styleId="ConsPlusNonformat">
    <w:name w:val="ConsPlusNonformat"/>
    <w:uiPriority w:val="99"/>
    <w:rsid w:val="00AD369E"/>
    <w:pPr>
      <w:widowControl w:val="0"/>
      <w:suppressAutoHyphens/>
      <w:autoSpaceDE w:val="0"/>
      <w:spacing w:after="0" w:line="240" w:lineRule="auto"/>
    </w:pPr>
    <w:rPr>
      <w:rFonts w:ascii="Courier New" w:eastAsia="Calibri" w:hAnsi="Courier New" w:cs="Courier New"/>
      <w:kern w:val="1"/>
      <w:sz w:val="20"/>
      <w:szCs w:val="20"/>
      <w:lang w:eastAsia="zh-CN"/>
    </w:rPr>
  </w:style>
  <w:style w:type="paragraph" w:customStyle="1" w:styleId="af">
    <w:name w:val="Заголовок таблицы"/>
    <w:basedOn w:val="a8"/>
    <w:uiPriority w:val="99"/>
    <w:rsid w:val="00AD369E"/>
    <w:pPr>
      <w:jc w:val="center"/>
    </w:pPr>
    <w:rPr>
      <w:b/>
      <w:bCs/>
    </w:rPr>
  </w:style>
  <w:style w:type="paragraph" w:styleId="af0">
    <w:name w:val="Body Text Indent"/>
    <w:basedOn w:val="a0"/>
    <w:link w:val="af1"/>
    <w:uiPriority w:val="99"/>
    <w:rsid w:val="00AD369E"/>
    <w:pPr>
      <w:spacing w:after="120"/>
      <w:ind w:left="283"/>
    </w:pPr>
  </w:style>
  <w:style w:type="character" w:customStyle="1" w:styleId="af1">
    <w:name w:val="Основной текст с отступом Знак"/>
    <w:basedOn w:val="a3"/>
    <w:link w:val="af0"/>
    <w:uiPriority w:val="99"/>
    <w:rsid w:val="00AD369E"/>
    <w:rPr>
      <w:rFonts w:ascii="Times New Roman" w:eastAsia="SimSun" w:hAnsi="Times New Roman" w:cs="Mangal"/>
      <w:kern w:val="1"/>
      <w:sz w:val="24"/>
      <w:szCs w:val="24"/>
      <w:lang w:eastAsia="zh-CN" w:bidi="hi-IN"/>
    </w:rPr>
  </w:style>
  <w:style w:type="paragraph" w:styleId="af2">
    <w:name w:val="Normal (Web)"/>
    <w:basedOn w:val="a0"/>
    <w:uiPriority w:val="99"/>
    <w:rsid w:val="00AD369E"/>
    <w:pPr>
      <w:spacing w:before="75" w:after="75" w:line="360" w:lineRule="auto"/>
      <w:ind w:firstLine="180"/>
    </w:pPr>
  </w:style>
  <w:style w:type="character" w:styleId="af3">
    <w:name w:val="Emphasis"/>
    <w:uiPriority w:val="99"/>
    <w:qFormat/>
    <w:rsid w:val="00AD369E"/>
    <w:rPr>
      <w:rFonts w:cs="Times New Roman"/>
      <w:i/>
    </w:rPr>
  </w:style>
  <w:style w:type="character" w:styleId="af4">
    <w:name w:val="Hyperlink"/>
    <w:uiPriority w:val="99"/>
    <w:rsid w:val="00AD369E"/>
    <w:rPr>
      <w:rFonts w:cs="Times New Roman"/>
      <w:color w:val="0563C1"/>
      <w:u w:val="single"/>
    </w:rPr>
  </w:style>
  <w:style w:type="paragraph" w:customStyle="1" w:styleId="14">
    <w:name w:val="Абзац списка1"/>
    <w:basedOn w:val="a0"/>
    <w:uiPriority w:val="99"/>
    <w:rsid w:val="00AD369E"/>
    <w:pPr>
      <w:widowControl/>
      <w:ind w:left="720"/>
    </w:pPr>
    <w:rPr>
      <w:rFonts w:eastAsia="Times New Roman" w:cs="Times New Roman"/>
      <w:kern w:val="0"/>
      <w:sz w:val="28"/>
      <w:szCs w:val="28"/>
      <w:lang w:bidi="ar-SA"/>
    </w:rPr>
  </w:style>
  <w:style w:type="character" w:styleId="af5">
    <w:name w:val="Strong"/>
    <w:uiPriority w:val="22"/>
    <w:qFormat/>
    <w:rsid w:val="00AD369E"/>
    <w:rPr>
      <w:rFonts w:cs="Times New Roman"/>
      <w:b/>
    </w:rPr>
  </w:style>
  <w:style w:type="character" w:customStyle="1" w:styleId="apple-converted-space">
    <w:name w:val="apple-converted-space"/>
    <w:rsid w:val="00AD369E"/>
  </w:style>
  <w:style w:type="paragraph" w:styleId="af6">
    <w:name w:val="Balloon Text"/>
    <w:basedOn w:val="a0"/>
    <w:link w:val="af7"/>
    <w:uiPriority w:val="99"/>
    <w:semiHidden/>
    <w:rsid w:val="00AD369E"/>
    <w:pPr>
      <w:widowControl/>
      <w:suppressAutoHyphens w:val="0"/>
    </w:pPr>
    <w:rPr>
      <w:rFonts w:ascii="Segoe UI" w:eastAsia="Calibri" w:hAnsi="Segoe UI" w:cs="Segoe UI"/>
      <w:kern w:val="0"/>
      <w:sz w:val="18"/>
      <w:szCs w:val="18"/>
      <w:lang w:eastAsia="en-US" w:bidi="ar-SA"/>
    </w:rPr>
  </w:style>
  <w:style w:type="character" w:customStyle="1" w:styleId="af7">
    <w:name w:val="Текст выноски Знак"/>
    <w:basedOn w:val="a3"/>
    <w:link w:val="af6"/>
    <w:uiPriority w:val="99"/>
    <w:semiHidden/>
    <w:rsid w:val="00AD369E"/>
    <w:rPr>
      <w:rFonts w:ascii="Segoe UI" w:eastAsia="Calibri" w:hAnsi="Segoe UI" w:cs="Segoe UI"/>
      <w:sz w:val="18"/>
      <w:szCs w:val="18"/>
    </w:rPr>
  </w:style>
  <w:style w:type="character" w:customStyle="1" w:styleId="WW8Num22z0">
    <w:name w:val="WW8Num22z0"/>
    <w:uiPriority w:val="99"/>
    <w:rsid w:val="00AD369E"/>
  </w:style>
  <w:style w:type="character" w:customStyle="1" w:styleId="WW8Num52z0">
    <w:name w:val="WW8Num52z0"/>
    <w:uiPriority w:val="99"/>
    <w:rsid w:val="00AD369E"/>
    <w:rPr>
      <w:rFonts w:ascii="Wingdings" w:hAnsi="Wingdings"/>
      <w:b/>
    </w:rPr>
  </w:style>
  <w:style w:type="character" w:customStyle="1" w:styleId="WW8Num52z1">
    <w:name w:val="WW8Num52z1"/>
    <w:uiPriority w:val="99"/>
    <w:rsid w:val="00AD369E"/>
    <w:rPr>
      <w:rFonts w:ascii="Courier New" w:hAnsi="Courier New"/>
    </w:rPr>
  </w:style>
  <w:style w:type="character" w:customStyle="1" w:styleId="WW8Num52z2">
    <w:name w:val="WW8Num52z2"/>
    <w:uiPriority w:val="99"/>
    <w:rsid w:val="00AD369E"/>
    <w:rPr>
      <w:rFonts w:ascii="Wingdings" w:hAnsi="Wingdings"/>
    </w:rPr>
  </w:style>
  <w:style w:type="character" w:customStyle="1" w:styleId="WW8Num52z3">
    <w:name w:val="WW8Num52z3"/>
    <w:uiPriority w:val="99"/>
    <w:rsid w:val="00AD369E"/>
    <w:rPr>
      <w:rFonts w:ascii="Symbol" w:hAnsi="Symbol"/>
    </w:rPr>
  </w:style>
  <w:style w:type="paragraph" w:customStyle="1" w:styleId="Standard">
    <w:name w:val="Standard"/>
    <w:rsid w:val="00AD369E"/>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AD369E"/>
    <w:pPr>
      <w:spacing w:after="120"/>
    </w:pPr>
  </w:style>
  <w:style w:type="paragraph" w:customStyle="1" w:styleId="TableContents">
    <w:name w:val="Table Contents"/>
    <w:basedOn w:val="Standard"/>
    <w:uiPriority w:val="99"/>
    <w:rsid w:val="00AD369E"/>
    <w:pPr>
      <w:suppressLineNumbers/>
    </w:pPr>
  </w:style>
  <w:style w:type="paragraph" w:customStyle="1" w:styleId="TableHeading">
    <w:name w:val="Table Heading"/>
    <w:basedOn w:val="TableContents"/>
    <w:uiPriority w:val="99"/>
    <w:rsid w:val="00AD369E"/>
    <w:pPr>
      <w:jc w:val="center"/>
    </w:pPr>
    <w:rPr>
      <w:b/>
      <w:bCs/>
    </w:rPr>
  </w:style>
  <w:style w:type="paragraph" w:customStyle="1" w:styleId="Default">
    <w:name w:val="Default"/>
    <w:rsid w:val="00AD369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ui-helper-hidden">
    <w:name w:val="ui-helper-hidden"/>
    <w:basedOn w:val="a0"/>
    <w:uiPriority w:val="99"/>
    <w:rsid w:val="00AD369E"/>
    <w:pPr>
      <w:widowControl/>
      <w:suppressAutoHyphens w:val="0"/>
      <w:spacing w:before="100" w:beforeAutospacing="1" w:after="100" w:afterAutospacing="1"/>
    </w:pPr>
    <w:rPr>
      <w:rFonts w:eastAsia="Times New Roman" w:cs="Times New Roman"/>
      <w:vanish/>
      <w:kern w:val="0"/>
      <w:lang w:eastAsia="ru-RU" w:bidi="ar-SA"/>
    </w:rPr>
  </w:style>
  <w:style w:type="paragraph" w:customStyle="1" w:styleId="15">
    <w:name w:val="Без интервала1"/>
    <w:uiPriority w:val="99"/>
    <w:rsid w:val="00AD369E"/>
    <w:pPr>
      <w:spacing w:after="0" w:line="240" w:lineRule="auto"/>
    </w:pPr>
    <w:rPr>
      <w:rFonts w:ascii="Calibri" w:eastAsia="Times New Roman" w:hAnsi="Calibri" w:cs="Times New Roman"/>
    </w:rPr>
  </w:style>
  <w:style w:type="character" w:customStyle="1" w:styleId="220">
    <w:name w:val="Основной текст (2)2"/>
    <w:uiPriority w:val="99"/>
    <w:rsid w:val="00AD369E"/>
    <w:rPr>
      <w:rFonts w:ascii="Times New Roman" w:hAnsi="Times New Roman" w:cs="Times New Roman"/>
      <w:color w:val="000000"/>
      <w:spacing w:val="0"/>
      <w:w w:val="100"/>
      <w:position w:val="0"/>
      <w:sz w:val="28"/>
      <w:szCs w:val="28"/>
      <w:u w:val="none"/>
      <w:lang w:val="ru-RU" w:eastAsia="ru-RU"/>
    </w:rPr>
  </w:style>
  <w:style w:type="character" w:customStyle="1" w:styleId="24">
    <w:name w:val="Основной текст (2)_"/>
    <w:link w:val="210"/>
    <w:uiPriority w:val="99"/>
    <w:locked/>
    <w:rsid w:val="00AD369E"/>
    <w:rPr>
      <w:sz w:val="28"/>
      <w:szCs w:val="28"/>
      <w:shd w:val="clear" w:color="auto" w:fill="FFFFFF"/>
    </w:rPr>
  </w:style>
  <w:style w:type="paragraph" w:customStyle="1" w:styleId="210">
    <w:name w:val="Основной текст (2)1"/>
    <w:basedOn w:val="a0"/>
    <w:link w:val="24"/>
    <w:uiPriority w:val="99"/>
    <w:rsid w:val="00AD369E"/>
    <w:pPr>
      <w:shd w:val="clear" w:color="auto" w:fill="FFFFFF"/>
      <w:suppressAutoHyphens w:val="0"/>
      <w:spacing w:before="3180" w:after="3960" w:line="240" w:lineRule="atLeast"/>
      <w:ind w:hanging="360"/>
      <w:jc w:val="center"/>
    </w:pPr>
    <w:rPr>
      <w:rFonts w:asciiTheme="minorHAnsi" w:eastAsiaTheme="minorHAnsi" w:hAnsiTheme="minorHAnsi" w:cstheme="minorBidi"/>
      <w:kern w:val="0"/>
      <w:sz w:val="28"/>
      <w:szCs w:val="28"/>
      <w:lang w:eastAsia="en-US" w:bidi="ar-SA"/>
    </w:rPr>
  </w:style>
  <w:style w:type="paragraph" w:customStyle="1" w:styleId="af8">
    <w:name w:val="Знак Знак"/>
    <w:basedOn w:val="a0"/>
    <w:rsid w:val="00AD369E"/>
    <w:pPr>
      <w:widowControl/>
      <w:suppressAutoHyphens w:val="0"/>
      <w:spacing w:before="100" w:beforeAutospacing="1" w:after="100" w:afterAutospacing="1"/>
    </w:pPr>
    <w:rPr>
      <w:rFonts w:ascii="Tahoma" w:eastAsia="Calibri" w:hAnsi="Tahoma" w:cs="Tahoma"/>
      <w:kern w:val="0"/>
      <w:sz w:val="20"/>
      <w:szCs w:val="20"/>
      <w:lang w:val="en-US" w:eastAsia="en-US" w:bidi="ar-SA"/>
    </w:rPr>
  </w:style>
  <w:style w:type="paragraph" w:styleId="a">
    <w:name w:val="List Bullet"/>
    <w:basedOn w:val="a0"/>
    <w:uiPriority w:val="99"/>
    <w:unhideWhenUsed/>
    <w:rsid w:val="00AD369E"/>
    <w:pPr>
      <w:numPr>
        <w:numId w:val="28"/>
      </w:numPr>
      <w:contextualSpacing/>
    </w:pPr>
    <w:rPr>
      <w:kern w:val="2"/>
      <w:szCs w:val="21"/>
    </w:rPr>
  </w:style>
  <w:style w:type="table" w:styleId="af9">
    <w:name w:val="Table Grid"/>
    <w:basedOn w:val="a4"/>
    <w:uiPriority w:val="39"/>
    <w:rsid w:val="00AD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9">
    <w:name w:val="WWNum9"/>
    <w:rsid w:val="00AD369E"/>
    <w:pPr>
      <w:numPr>
        <w:numId w:val="30"/>
      </w:numPr>
    </w:pPr>
  </w:style>
  <w:style w:type="paragraph" w:customStyle="1" w:styleId="c22">
    <w:name w:val="c22"/>
    <w:basedOn w:val="a0"/>
    <w:rsid w:val="00AD369E"/>
    <w:pPr>
      <w:widowControl/>
      <w:suppressAutoHyphens w:val="0"/>
      <w:spacing w:before="100" w:beforeAutospacing="1" w:after="100" w:afterAutospacing="1"/>
    </w:pPr>
    <w:rPr>
      <w:rFonts w:eastAsia="Times New Roman" w:cs="Times New Roman"/>
      <w:kern w:val="0"/>
      <w:lang w:eastAsia="ru-RU" w:bidi="ar-SA"/>
    </w:rPr>
  </w:style>
  <w:style w:type="character" w:customStyle="1" w:styleId="c0">
    <w:name w:val="c0"/>
    <w:rsid w:val="00AD369E"/>
  </w:style>
  <w:style w:type="paragraph" w:styleId="afa">
    <w:name w:val="header"/>
    <w:basedOn w:val="a0"/>
    <w:link w:val="afb"/>
    <w:uiPriority w:val="99"/>
    <w:unhideWhenUsed/>
    <w:rsid w:val="00AD369E"/>
    <w:pPr>
      <w:tabs>
        <w:tab w:val="center" w:pos="4677"/>
        <w:tab w:val="right" w:pos="9355"/>
      </w:tabs>
    </w:pPr>
    <w:rPr>
      <w:szCs w:val="21"/>
    </w:rPr>
  </w:style>
  <w:style w:type="character" w:customStyle="1" w:styleId="afb">
    <w:name w:val="Верхний колонтитул Знак"/>
    <w:basedOn w:val="a3"/>
    <w:link w:val="afa"/>
    <w:uiPriority w:val="99"/>
    <w:rsid w:val="00AD369E"/>
    <w:rPr>
      <w:rFonts w:ascii="Times New Roman" w:eastAsia="SimSun" w:hAnsi="Times New Roman" w:cs="Mangal"/>
      <w:kern w:val="1"/>
      <w:sz w:val="24"/>
      <w:szCs w:val="21"/>
      <w:lang w:eastAsia="zh-CN" w:bidi="hi-IN"/>
    </w:rPr>
  </w:style>
  <w:style w:type="paragraph" w:styleId="afc">
    <w:name w:val="footer"/>
    <w:basedOn w:val="a0"/>
    <w:link w:val="afd"/>
    <w:unhideWhenUsed/>
    <w:rsid w:val="00AD369E"/>
    <w:pPr>
      <w:tabs>
        <w:tab w:val="center" w:pos="4677"/>
        <w:tab w:val="right" w:pos="9355"/>
      </w:tabs>
    </w:pPr>
    <w:rPr>
      <w:szCs w:val="21"/>
    </w:rPr>
  </w:style>
  <w:style w:type="character" w:customStyle="1" w:styleId="afd">
    <w:name w:val="Нижний колонтитул Знак"/>
    <w:basedOn w:val="a3"/>
    <w:link w:val="afc"/>
    <w:uiPriority w:val="99"/>
    <w:rsid w:val="00AD369E"/>
    <w:rPr>
      <w:rFonts w:ascii="Times New Roman" w:eastAsia="SimSun" w:hAnsi="Times New Roman" w:cs="Mangal"/>
      <w:kern w:val="1"/>
      <w:sz w:val="24"/>
      <w:szCs w:val="21"/>
      <w:lang w:eastAsia="zh-CN" w:bidi="hi-IN"/>
    </w:rPr>
  </w:style>
  <w:style w:type="table" w:customStyle="1" w:styleId="16">
    <w:name w:val="Сетка таблицы1"/>
    <w:basedOn w:val="a4"/>
    <w:next w:val="af9"/>
    <w:uiPriority w:val="59"/>
    <w:rsid w:val="00DE469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B95F8D"/>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25">
    <w:name w:val="Сетка таблицы2"/>
    <w:basedOn w:val="a4"/>
    <w:next w:val="af9"/>
    <w:uiPriority w:val="39"/>
    <w:rsid w:val="00F470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4"/>
    <w:next w:val="af9"/>
    <w:uiPriority w:val="39"/>
    <w:rsid w:val="000E01B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Без интервала2"/>
    <w:link w:val="NoSpacingChar"/>
    <w:rsid w:val="000E01BB"/>
    <w:pPr>
      <w:spacing w:after="0" w:line="240" w:lineRule="auto"/>
    </w:pPr>
    <w:rPr>
      <w:rFonts w:ascii="Times New Roman" w:eastAsia="Times New Roman" w:hAnsi="Times New Roman" w:cs="Times New Roman"/>
      <w:szCs w:val="20"/>
      <w:lang w:eastAsia="ru-RU"/>
    </w:rPr>
  </w:style>
  <w:style w:type="character" w:customStyle="1" w:styleId="NoSpacingChar">
    <w:name w:val="No Spacing Char"/>
    <w:link w:val="26"/>
    <w:qFormat/>
    <w:locked/>
    <w:rsid w:val="000E01BB"/>
    <w:rPr>
      <w:rFonts w:ascii="Times New Roman" w:eastAsia="Times New Roman" w:hAnsi="Times New Roman" w:cs="Times New Roman"/>
      <w:szCs w:val="20"/>
      <w:lang w:eastAsia="ru-RU"/>
    </w:rPr>
  </w:style>
  <w:style w:type="paragraph" w:customStyle="1" w:styleId="27">
    <w:name w:val="Абзац списка2"/>
    <w:basedOn w:val="a0"/>
    <w:rsid w:val="000E01BB"/>
    <w:pPr>
      <w:widowControl/>
      <w:suppressAutoHyphens w:val="0"/>
      <w:ind w:left="720"/>
      <w:contextualSpacing/>
    </w:pPr>
    <w:rPr>
      <w:rFonts w:eastAsia="Calibri" w:cs="Times New Roman"/>
      <w:kern w:val="0"/>
      <w:lang w:eastAsia="ru-RU" w:bidi="ar-SA"/>
    </w:rPr>
  </w:style>
  <w:style w:type="paragraph" w:customStyle="1" w:styleId="211">
    <w:name w:val="Без интервала21"/>
    <w:rsid w:val="000E01BB"/>
    <w:pPr>
      <w:spacing w:after="0" w:line="240" w:lineRule="auto"/>
    </w:pPr>
    <w:rPr>
      <w:rFonts w:ascii="Times New Roman" w:eastAsia="Times New Roman" w:hAnsi="Times New Roman" w:cs="Times New Roman"/>
      <w:szCs w:val="20"/>
      <w:lang w:eastAsia="ru-RU"/>
    </w:rPr>
  </w:style>
  <w:style w:type="character" w:customStyle="1" w:styleId="afe">
    <w:name w:val="Основной текст + Полужирный"/>
    <w:rsid w:val="000E01BB"/>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c3">
    <w:name w:val="c3"/>
    <w:rsid w:val="000E01BB"/>
  </w:style>
  <w:style w:type="paragraph" w:customStyle="1" w:styleId="33">
    <w:name w:val="Абзац списка3"/>
    <w:basedOn w:val="a0"/>
    <w:rsid w:val="000E01BB"/>
    <w:pPr>
      <w:widowControl/>
      <w:spacing w:after="12" w:line="264" w:lineRule="auto"/>
      <w:ind w:left="720" w:hanging="10"/>
      <w:contextualSpacing/>
      <w:jc w:val="both"/>
    </w:pPr>
    <w:rPr>
      <w:rFonts w:eastAsia="Times New Roman" w:cs="Times New Roman"/>
      <w:color w:val="000000"/>
      <w:kern w:val="2"/>
    </w:rPr>
  </w:style>
  <w:style w:type="paragraph" w:customStyle="1" w:styleId="34">
    <w:name w:val="Без интервала3"/>
    <w:rsid w:val="000E01BB"/>
    <w:pPr>
      <w:spacing w:after="0" w:line="240" w:lineRule="auto"/>
    </w:pPr>
    <w:rPr>
      <w:rFonts w:ascii="Times New Roman" w:eastAsia="Times New Roman" w:hAnsi="Times New Roman" w:cs="Times New Roman"/>
      <w:szCs w:val="20"/>
      <w:lang w:eastAsia="ru-RU"/>
    </w:rPr>
  </w:style>
  <w:style w:type="paragraph" w:customStyle="1" w:styleId="aff">
    <w:name w:val="Базовый"/>
    <w:uiPriority w:val="99"/>
    <w:rsid w:val="000E01BB"/>
    <w:pPr>
      <w:widowControl w:val="0"/>
      <w:suppressAutoHyphens/>
      <w:spacing w:after="0" w:line="100" w:lineRule="atLeast"/>
    </w:pPr>
    <w:rPr>
      <w:rFonts w:ascii="Times New Roman" w:eastAsia="SimSun" w:hAnsi="Times New Roman" w:cs="Mangal"/>
      <w:sz w:val="24"/>
      <w:szCs w:val="24"/>
      <w:lang w:eastAsia="hi-IN" w:bidi="hi-IN"/>
    </w:rPr>
  </w:style>
  <w:style w:type="table" w:customStyle="1" w:styleId="110">
    <w:name w:val="Сетка таблицы11"/>
    <w:basedOn w:val="a4"/>
    <w:uiPriority w:val="59"/>
    <w:rsid w:val="000E01BB"/>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4"/>
    <w:next w:val="af9"/>
    <w:uiPriority w:val="39"/>
    <w:rsid w:val="000E01B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4"/>
    <w:next w:val="af9"/>
    <w:uiPriority w:val="39"/>
    <w:rsid w:val="000E01B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0E01BB"/>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customStyle="1" w:styleId="17">
    <w:name w:val="Обычный1"/>
    <w:link w:val="aff0"/>
    <w:uiPriority w:val="99"/>
    <w:qFormat/>
    <w:rsid w:val="000E01BB"/>
    <w:pPr>
      <w:widowControl w:val="0"/>
      <w:suppressAutoHyphens/>
      <w:spacing w:after="0" w:line="100" w:lineRule="atLeast"/>
    </w:pPr>
    <w:rPr>
      <w:rFonts w:ascii="Times New Roman" w:eastAsia="SimSun" w:hAnsi="Times New Roman" w:cs="Mangal"/>
      <w:sz w:val="24"/>
      <w:szCs w:val="24"/>
      <w:lang w:eastAsia="hi-IN" w:bidi="hi-IN"/>
    </w:rPr>
  </w:style>
  <w:style w:type="character" w:customStyle="1" w:styleId="aff0">
    <w:name w:val="Основной текст_"/>
    <w:link w:val="17"/>
    <w:uiPriority w:val="99"/>
    <w:qFormat/>
    <w:locked/>
    <w:rsid w:val="000E01BB"/>
    <w:rPr>
      <w:rFonts w:ascii="Times New Roman" w:eastAsia="SimSun" w:hAnsi="Times New Roman" w:cs="Mangal"/>
      <w:sz w:val="24"/>
      <w:szCs w:val="24"/>
      <w:lang w:eastAsia="hi-IN" w:bidi="hi-IN"/>
    </w:rPr>
  </w:style>
  <w:style w:type="paragraph" w:customStyle="1" w:styleId="4">
    <w:name w:val="Без интервала4"/>
    <w:rsid w:val="000E01BB"/>
    <w:pPr>
      <w:spacing w:after="0" w:line="240" w:lineRule="auto"/>
    </w:pPr>
    <w:rPr>
      <w:rFonts w:ascii="Times New Roman" w:eastAsia="Times New Roman" w:hAnsi="Times New Roman" w:cs="Times New Roman"/>
      <w:szCs w:val="20"/>
      <w:lang w:eastAsia="ru-RU"/>
    </w:rPr>
  </w:style>
  <w:style w:type="paragraph" w:customStyle="1" w:styleId="40">
    <w:name w:val="Абзац списка4"/>
    <w:basedOn w:val="a0"/>
    <w:rsid w:val="000E01BB"/>
    <w:pPr>
      <w:widowControl/>
      <w:suppressAutoHyphens w:val="0"/>
      <w:spacing w:after="200"/>
      <w:ind w:left="720" w:firstLine="720"/>
      <w:contextualSpacing/>
      <w:jc w:val="both"/>
    </w:pPr>
    <w:rPr>
      <w:rFonts w:eastAsia="Times New Roman" w:cs="Times New Roman"/>
      <w:kern w:val="0"/>
      <w:sz w:val="28"/>
      <w:szCs w:val="28"/>
      <w:lang w:eastAsia="ru-RU" w:bidi="ar-SA"/>
    </w:rPr>
  </w:style>
  <w:style w:type="character" w:styleId="aff1">
    <w:name w:val="page number"/>
    <w:basedOn w:val="a3"/>
    <w:rsid w:val="000E01BB"/>
  </w:style>
  <w:style w:type="paragraph" w:customStyle="1" w:styleId="5">
    <w:name w:val="Без интервала5"/>
    <w:rsid w:val="009C6432"/>
    <w:pPr>
      <w:spacing w:after="0" w:line="240" w:lineRule="auto"/>
    </w:pPr>
    <w:rPr>
      <w:rFonts w:ascii="Times New Roman" w:eastAsia="Times New Roman" w:hAnsi="Times New Roman" w:cs="Times New Roman"/>
      <w:szCs w:val="20"/>
      <w:lang w:eastAsia="ru-RU"/>
    </w:rPr>
  </w:style>
  <w:style w:type="table" w:customStyle="1" w:styleId="120">
    <w:name w:val="Сетка таблицы12"/>
    <w:basedOn w:val="a4"/>
    <w:uiPriority w:val="59"/>
    <w:rsid w:val="009C6432"/>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4"/>
    <w:uiPriority w:val="59"/>
    <w:rsid w:val="009C6432"/>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
    <w:name w:val="Сетка таблицы4"/>
    <w:basedOn w:val="a4"/>
    <w:next w:val="af9"/>
    <w:uiPriority w:val="39"/>
    <w:rsid w:val="009C643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
    <w:basedOn w:val="a3"/>
    <w:rsid w:val="00281A3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table" w:customStyle="1" w:styleId="50">
    <w:name w:val="Сетка таблицы5"/>
    <w:basedOn w:val="a4"/>
    <w:next w:val="af9"/>
    <w:uiPriority w:val="39"/>
    <w:rsid w:val="0080324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4"/>
    <w:next w:val="af9"/>
    <w:uiPriority w:val="39"/>
    <w:rsid w:val="0080324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4"/>
    <w:next w:val="af9"/>
    <w:uiPriority w:val="39"/>
    <w:rsid w:val="0080324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4"/>
    <w:next w:val="af9"/>
    <w:uiPriority w:val="39"/>
    <w:rsid w:val="00B863C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4"/>
    <w:next w:val="af9"/>
    <w:uiPriority w:val="39"/>
    <w:rsid w:val="00B863C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4"/>
    <w:next w:val="af9"/>
    <w:uiPriority w:val="39"/>
    <w:rsid w:val="00B863C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4"/>
    <w:next w:val="af9"/>
    <w:uiPriority w:val="39"/>
    <w:rsid w:val="00B863C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4"/>
    <w:next w:val="af9"/>
    <w:uiPriority w:val="39"/>
    <w:rsid w:val="00B863C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d32.ru/osnovnye-svedeniya-o-madou-crr-ds-no32"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1072;doy_32@maiil.ru" TargetMode="External"/><Relationship Id="rId4" Type="http://schemas.openxmlformats.org/officeDocument/2006/relationships/settings" Target="settings.xml"/><Relationship Id="rId9" Type="http://schemas.openxmlformats.org/officeDocument/2006/relationships/hyperlink" Target="http://sad32.ru" TargetMode="Externa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100" b="1">
                <a:latin typeface="Times New Roman" panose="02020603050405020304" pitchFamily="18" charset="0"/>
                <a:cs typeface="Times New Roman" panose="02020603050405020304" pitchFamily="18" charset="0"/>
              </a:rPr>
              <a:t>Возраст</a:t>
            </a:r>
            <a:r>
              <a:rPr lang="ru-RU" sz="1100" b="1" baseline="0">
                <a:latin typeface="Times New Roman" panose="02020603050405020304" pitchFamily="18" charset="0"/>
                <a:cs typeface="Times New Roman" panose="02020603050405020304" pitchFamily="18" charset="0"/>
              </a:rPr>
              <a:t> педагогического состава на момент самообследования</a:t>
            </a:r>
            <a:endParaRPr lang="ru-RU" sz="1100" b="1">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bar"/>
        <c:grouping val="clustered"/>
        <c:varyColors val="0"/>
        <c:ser>
          <c:idx val="0"/>
          <c:order val="0"/>
          <c:tx>
            <c:strRef>
              <c:f>Лист1!$B$1</c:f>
              <c:strCache>
                <c:ptCount val="1"/>
                <c:pt idx="0">
                  <c:v>Педагогов старше 50 лет - 15 </c:v>
                </c:pt>
              </c:strCache>
            </c:strRef>
          </c:tx>
          <c:spPr>
            <a:solidFill>
              <a:schemeClr val="accent1"/>
            </a:solidFill>
            <a:ln>
              <a:noFill/>
            </a:ln>
            <a:effectLst/>
          </c:spPr>
          <c:invertIfNegative val="0"/>
          <c:cat>
            <c:strRef>
              <c:f>Лист1!$A$2</c:f>
              <c:strCache>
                <c:ptCount val="1"/>
                <c:pt idx="0">
                  <c:v>2020 год</c:v>
                </c:pt>
              </c:strCache>
            </c:strRef>
          </c:cat>
          <c:val>
            <c:numRef>
              <c:f>Лист1!$B$2</c:f>
              <c:numCache>
                <c:formatCode>General</c:formatCode>
                <c:ptCount val="1"/>
                <c:pt idx="0">
                  <c:v>4.5</c:v>
                </c:pt>
              </c:numCache>
            </c:numRef>
          </c:val>
        </c:ser>
        <c:ser>
          <c:idx val="1"/>
          <c:order val="1"/>
          <c:tx>
            <c:strRef>
              <c:f>Лист1!$C$1</c:f>
              <c:strCache>
                <c:ptCount val="1"/>
                <c:pt idx="0">
                  <c:v>Педагогов до 30 лет-7 </c:v>
                </c:pt>
              </c:strCache>
            </c:strRef>
          </c:tx>
          <c:spPr>
            <a:solidFill>
              <a:schemeClr val="accent2"/>
            </a:solidFill>
            <a:ln>
              <a:noFill/>
            </a:ln>
            <a:effectLst/>
          </c:spPr>
          <c:invertIfNegative val="0"/>
          <c:cat>
            <c:strRef>
              <c:f>Лист1!$A$2</c:f>
              <c:strCache>
                <c:ptCount val="1"/>
                <c:pt idx="0">
                  <c:v>2020 год</c:v>
                </c:pt>
              </c:strCache>
            </c:strRef>
          </c:cat>
          <c:val>
            <c:numRef>
              <c:f>Лист1!$C$2</c:f>
              <c:numCache>
                <c:formatCode>General</c:formatCode>
                <c:ptCount val="1"/>
                <c:pt idx="0">
                  <c:v>2.8</c:v>
                </c:pt>
              </c:numCache>
            </c:numRef>
          </c:val>
        </c:ser>
        <c:ser>
          <c:idx val="2"/>
          <c:order val="2"/>
          <c:tx>
            <c:strRef>
              <c:f>Лист1!$D$1</c:f>
              <c:strCache>
                <c:ptCount val="1"/>
                <c:pt idx="0">
                  <c:v>Педагогов от 31 года до 50 лет  - 23</c:v>
                </c:pt>
              </c:strCache>
            </c:strRef>
          </c:tx>
          <c:spPr>
            <a:solidFill>
              <a:schemeClr val="accent3"/>
            </a:solidFill>
            <a:ln>
              <a:noFill/>
            </a:ln>
            <a:effectLst/>
          </c:spPr>
          <c:invertIfNegative val="0"/>
          <c:cat>
            <c:strRef>
              <c:f>Лист1!$A$2</c:f>
              <c:strCache>
                <c:ptCount val="1"/>
                <c:pt idx="0">
                  <c:v>2020 год</c:v>
                </c:pt>
              </c:strCache>
            </c:strRef>
          </c:cat>
          <c:val>
            <c:numRef>
              <c:f>Лист1!$D$2</c:f>
              <c:numCache>
                <c:formatCode>General</c:formatCode>
                <c:ptCount val="1"/>
                <c:pt idx="0">
                  <c:v>5</c:v>
                </c:pt>
              </c:numCache>
            </c:numRef>
          </c:val>
        </c:ser>
        <c:dLbls>
          <c:showLegendKey val="0"/>
          <c:showVal val="0"/>
          <c:showCatName val="0"/>
          <c:showSerName val="0"/>
          <c:showPercent val="0"/>
          <c:showBubbleSize val="0"/>
        </c:dLbls>
        <c:gapWidth val="182"/>
        <c:axId val="497355504"/>
        <c:axId val="497355896"/>
      </c:barChart>
      <c:catAx>
        <c:axId val="4973555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ru-RU"/>
          </a:p>
        </c:txPr>
        <c:crossAx val="497355896"/>
        <c:crosses val="autoZero"/>
        <c:auto val="1"/>
        <c:lblAlgn val="ctr"/>
        <c:lblOffset val="100"/>
        <c:noMultiLvlLbl val="0"/>
      </c:catAx>
      <c:valAx>
        <c:axId val="497355896"/>
        <c:scaling>
          <c:orientation val="minMax"/>
        </c:scaling>
        <c:delete val="1"/>
        <c:axPos val="b"/>
        <c:numFmt formatCode="General" sourceLinked="1"/>
        <c:majorTickMark val="none"/>
        <c:minorTickMark val="none"/>
        <c:tickLblPos val="nextTo"/>
        <c:crossAx val="4973555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3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100" b="1">
                <a:latin typeface="Times New Roman" panose="02020603050405020304" pitchFamily="18" charset="0"/>
                <a:cs typeface="Times New Roman" panose="02020603050405020304" pitchFamily="18" charset="0"/>
              </a:rPr>
              <a:t>Стаж</a:t>
            </a:r>
            <a:r>
              <a:rPr lang="ru-RU" sz="1100" b="1" baseline="0">
                <a:latin typeface="Times New Roman" panose="02020603050405020304" pitchFamily="18" charset="0"/>
                <a:cs typeface="Times New Roman" panose="02020603050405020304" pitchFamily="18" charset="0"/>
              </a:rPr>
              <a:t> педагогического состава на момент самообследования</a:t>
            </a:r>
            <a:endParaRPr lang="ru-RU" sz="1100" b="1">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bar"/>
        <c:grouping val="clustered"/>
        <c:varyColors val="0"/>
        <c:ser>
          <c:idx val="0"/>
          <c:order val="0"/>
          <c:tx>
            <c:strRef>
              <c:f>Лист1!$B$1</c:f>
              <c:strCache>
                <c:ptCount val="1"/>
                <c:pt idx="0">
                  <c:v>До 5 лет - 12</c:v>
                </c:pt>
              </c:strCache>
            </c:strRef>
          </c:tx>
          <c:spPr>
            <a:solidFill>
              <a:schemeClr val="accent1"/>
            </a:solidFill>
            <a:ln>
              <a:noFill/>
            </a:ln>
            <a:effectLst/>
          </c:spPr>
          <c:invertIfNegative val="0"/>
          <c:cat>
            <c:strRef>
              <c:f>Лист1!$A$2</c:f>
              <c:strCache>
                <c:ptCount val="1"/>
                <c:pt idx="0">
                  <c:v>2020 год</c:v>
                </c:pt>
              </c:strCache>
            </c:strRef>
          </c:cat>
          <c:val>
            <c:numRef>
              <c:f>Лист1!$B$2</c:f>
              <c:numCache>
                <c:formatCode>General</c:formatCode>
                <c:ptCount val="1"/>
                <c:pt idx="0">
                  <c:v>4.5</c:v>
                </c:pt>
              </c:numCache>
            </c:numRef>
          </c:val>
        </c:ser>
        <c:ser>
          <c:idx val="1"/>
          <c:order val="1"/>
          <c:tx>
            <c:strRef>
              <c:f>Лист1!$C$1</c:f>
              <c:strCache>
                <c:ptCount val="1"/>
                <c:pt idx="0">
                  <c:v>От 6 до 10 лет - 8 </c:v>
                </c:pt>
              </c:strCache>
            </c:strRef>
          </c:tx>
          <c:spPr>
            <a:solidFill>
              <a:schemeClr val="accent2"/>
            </a:solidFill>
            <a:ln>
              <a:noFill/>
            </a:ln>
            <a:effectLst/>
          </c:spPr>
          <c:invertIfNegative val="0"/>
          <c:cat>
            <c:strRef>
              <c:f>Лист1!$A$2</c:f>
              <c:strCache>
                <c:ptCount val="1"/>
                <c:pt idx="0">
                  <c:v>2020 год</c:v>
                </c:pt>
              </c:strCache>
            </c:strRef>
          </c:cat>
          <c:val>
            <c:numRef>
              <c:f>Лист1!$C$2</c:f>
              <c:numCache>
                <c:formatCode>General</c:formatCode>
                <c:ptCount val="1"/>
                <c:pt idx="0">
                  <c:v>2.8</c:v>
                </c:pt>
              </c:numCache>
            </c:numRef>
          </c:val>
        </c:ser>
        <c:ser>
          <c:idx val="2"/>
          <c:order val="2"/>
          <c:tx>
            <c:strRef>
              <c:f>Лист1!$D$1</c:f>
              <c:strCache>
                <c:ptCount val="1"/>
                <c:pt idx="0">
                  <c:v>11 лет и больше - 25 </c:v>
                </c:pt>
              </c:strCache>
            </c:strRef>
          </c:tx>
          <c:spPr>
            <a:solidFill>
              <a:schemeClr val="accent3"/>
            </a:solidFill>
            <a:ln>
              <a:noFill/>
            </a:ln>
            <a:effectLst/>
          </c:spPr>
          <c:invertIfNegative val="0"/>
          <c:cat>
            <c:strRef>
              <c:f>Лист1!$A$2</c:f>
              <c:strCache>
                <c:ptCount val="1"/>
                <c:pt idx="0">
                  <c:v>2020 год</c:v>
                </c:pt>
              </c:strCache>
            </c:strRef>
          </c:cat>
          <c:val>
            <c:numRef>
              <c:f>Лист1!$D$2</c:f>
              <c:numCache>
                <c:formatCode>General</c:formatCode>
                <c:ptCount val="1"/>
                <c:pt idx="0">
                  <c:v>5</c:v>
                </c:pt>
              </c:numCache>
            </c:numRef>
          </c:val>
        </c:ser>
        <c:dLbls>
          <c:showLegendKey val="0"/>
          <c:showVal val="0"/>
          <c:showCatName val="0"/>
          <c:showSerName val="0"/>
          <c:showPercent val="0"/>
          <c:showBubbleSize val="0"/>
        </c:dLbls>
        <c:gapWidth val="182"/>
        <c:axId val="329208968"/>
        <c:axId val="329209752"/>
      </c:barChart>
      <c:catAx>
        <c:axId val="3292089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ru-RU"/>
          </a:p>
        </c:txPr>
        <c:crossAx val="329209752"/>
        <c:crosses val="autoZero"/>
        <c:auto val="1"/>
        <c:lblAlgn val="ctr"/>
        <c:lblOffset val="100"/>
        <c:noMultiLvlLbl val="0"/>
      </c:catAx>
      <c:valAx>
        <c:axId val="329209752"/>
        <c:scaling>
          <c:orientation val="minMax"/>
        </c:scaling>
        <c:delete val="1"/>
        <c:axPos val="b"/>
        <c:numFmt formatCode="General" sourceLinked="1"/>
        <c:majorTickMark val="none"/>
        <c:minorTickMark val="none"/>
        <c:tickLblPos val="nextTo"/>
        <c:crossAx val="3292089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3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E60418-3316-44E0-A6BB-214BC91FB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2403</TotalTime>
  <Pages>97</Pages>
  <Words>31038</Words>
  <Characters>176918</Characters>
  <Application>Microsoft Office Word</Application>
  <DocSecurity>0</DocSecurity>
  <Lines>1474</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85</cp:revision>
  <cp:lastPrinted>2021-09-10T07:48:00Z</cp:lastPrinted>
  <dcterms:created xsi:type="dcterms:W3CDTF">2018-07-24T13:31:00Z</dcterms:created>
  <dcterms:modified xsi:type="dcterms:W3CDTF">2021-09-10T08:30:00Z</dcterms:modified>
</cp:coreProperties>
</file>